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47DFD" w14:textId="77777777" w:rsidR="00BF012F" w:rsidRDefault="00BF012F">
      <w:pPr>
        <w:tabs>
          <w:tab w:val="left" w:pos="2268"/>
        </w:tabs>
        <w:spacing w:after="0" w:line="240" w:lineRule="auto"/>
        <w:jc w:val="center"/>
        <w:rPr>
          <w:rFonts w:ascii="Arial Narrow" w:hAnsi="Arial Narrow" w:cs="Arial"/>
          <w:b/>
          <w:sz w:val="96"/>
          <w:szCs w:val="96"/>
        </w:rPr>
      </w:pPr>
    </w:p>
    <w:p w14:paraId="0422434E" w14:textId="77777777" w:rsidR="00BF012F" w:rsidRPr="00407A94" w:rsidRDefault="00BF012F">
      <w:pPr>
        <w:tabs>
          <w:tab w:val="left" w:pos="2268"/>
        </w:tabs>
        <w:spacing w:after="0" w:line="240" w:lineRule="auto"/>
        <w:rPr>
          <w:rFonts w:ascii="Arial Narrow" w:hAnsi="Arial Narrow" w:cs="Arial"/>
          <w:b/>
          <w:sz w:val="96"/>
          <w:szCs w:val="96"/>
        </w:rPr>
      </w:pPr>
    </w:p>
    <w:p w14:paraId="317CCC7F" w14:textId="77777777" w:rsidR="00BF012F" w:rsidRDefault="00BF012F">
      <w:pPr>
        <w:tabs>
          <w:tab w:val="left" w:pos="2268"/>
        </w:tabs>
        <w:spacing w:after="0" w:line="240" w:lineRule="auto"/>
        <w:jc w:val="center"/>
        <w:rPr>
          <w:rFonts w:ascii="Arial Narrow" w:hAnsi="Arial Narrow" w:cs="Arial"/>
          <w:b/>
          <w:sz w:val="36"/>
          <w:szCs w:val="36"/>
        </w:rPr>
      </w:pPr>
    </w:p>
    <w:p w14:paraId="1BBDF0B7" w14:textId="77777777" w:rsidR="00BF012F" w:rsidRDefault="00BF012F">
      <w:pPr>
        <w:tabs>
          <w:tab w:val="left" w:pos="2268"/>
        </w:tabs>
        <w:spacing w:after="0" w:line="240" w:lineRule="auto"/>
        <w:jc w:val="center"/>
        <w:rPr>
          <w:rFonts w:ascii="Arial Narrow" w:hAnsi="Arial Narrow" w:cs="Arial"/>
          <w:b/>
          <w:sz w:val="36"/>
          <w:szCs w:val="36"/>
        </w:rPr>
      </w:pPr>
      <w:r>
        <w:rPr>
          <w:rFonts w:ascii="Arial Narrow" w:hAnsi="Arial Narrow" w:cs="Arial"/>
          <w:b/>
          <w:sz w:val="36"/>
          <w:szCs w:val="36"/>
        </w:rPr>
        <w:t>CURRICOLO SCUOLA PRIMARIA</w:t>
      </w:r>
      <w:r w:rsidR="000F126D">
        <w:rPr>
          <w:rFonts w:ascii="Arial Narrow" w:hAnsi="Arial Narrow" w:cs="Arial"/>
          <w:b/>
          <w:sz w:val="36"/>
          <w:szCs w:val="36"/>
        </w:rPr>
        <w:t xml:space="preserve"> E SECONDARIA DI PRIMO GRADO</w:t>
      </w:r>
    </w:p>
    <w:p w14:paraId="60C86862" w14:textId="77777777" w:rsidR="009A66A2" w:rsidRPr="009A66A2" w:rsidRDefault="009A66A2">
      <w:pPr>
        <w:tabs>
          <w:tab w:val="left" w:pos="2268"/>
        </w:tabs>
        <w:spacing w:after="0" w:line="240" w:lineRule="auto"/>
        <w:jc w:val="center"/>
        <w:rPr>
          <w:rFonts w:ascii="Arial Narrow" w:hAnsi="Arial Narrow" w:cs="Arial"/>
          <w:b/>
          <w:sz w:val="28"/>
          <w:szCs w:val="28"/>
        </w:rPr>
      </w:pPr>
      <w:r w:rsidRPr="009A66A2">
        <w:rPr>
          <w:rFonts w:ascii="Arial Narrow" w:hAnsi="Arial Narrow" w:cs="Arial"/>
          <w:b/>
          <w:sz w:val="28"/>
          <w:szCs w:val="28"/>
        </w:rPr>
        <w:t xml:space="preserve">con riferimento alle </w:t>
      </w:r>
      <w:r w:rsidR="00DB00EC">
        <w:rPr>
          <w:rFonts w:ascii="Arial Narrow" w:hAnsi="Arial Narrow" w:cs="Arial"/>
          <w:b/>
          <w:sz w:val="28"/>
          <w:szCs w:val="28"/>
        </w:rPr>
        <w:t>Competen</w:t>
      </w:r>
      <w:r w:rsidR="008D3A7C">
        <w:rPr>
          <w:rFonts w:ascii="Arial Narrow" w:hAnsi="Arial Narrow" w:cs="Arial"/>
          <w:b/>
          <w:sz w:val="28"/>
          <w:szCs w:val="28"/>
        </w:rPr>
        <w:t>z</w:t>
      </w:r>
      <w:r w:rsidR="00DB00EC">
        <w:rPr>
          <w:rFonts w:ascii="Arial Narrow" w:hAnsi="Arial Narrow" w:cs="Arial"/>
          <w:b/>
          <w:sz w:val="28"/>
          <w:szCs w:val="28"/>
        </w:rPr>
        <w:t xml:space="preserve">e chiave europee e alle </w:t>
      </w:r>
      <w:r w:rsidRPr="009A66A2">
        <w:rPr>
          <w:rFonts w:ascii="Arial Narrow" w:hAnsi="Arial Narrow" w:cs="Arial"/>
          <w:b/>
          <w:sz w:val="28"/>
          <w:szCs w:val="28"/>
        </w:rPr>
        <w:t>Indicazioni Nazionali 2012</w:t>
      </w:r>
    </w:p>
    <w:p w14:paraId="03595185" w14:textId="77777777" w:rsidR="00BF012F" w:rsidRDefault="0095147F">
      <w:pPr>
        <w:tabs>
          <w:tab w:val="left" w:pos="2268"/>
        </w:tabs>
        <w:spacing w:after="0" w:line="240" w:lineRule="auto"/>
        <w:jc w:val="center"/>
        <w:rPr>
          <w:rFonts w:ascii="Arial Narrow" w:hAnsi="Arial Narrow" w:cs="Arial"/>
          <w:b/>
          <w:sz w:val="36"/>
          <w:szCs w:val="36"/>
        </w:rPr>
      </w:pPr>
      <w:r>
        <w:rPr>
          <w:rFonts w:ascii="Arial Narrow" w:hAnsi="Arial Narrow" w:cs="Arial"/>
          <w:b/>
          <w:sz w:val="36"/>
          <w:szCs w:val="36"/>
        </w:rPr>
        <w:t>declinato nelle microabilità di ogni annualità</w:t>
      </w:r>
    </w:p>
    <w:p w14:paraId="14990D99" w14:textId="77777777" w:rsidR="00DB00EC" w:rsidRDefault="00DB00EC">
      <w:pPr>
        <w:tabs>
          <w:tab w:val="left" w:pos="2268"/>
        </w:tabs>
        <w:spacing w:after="0" w:line="240" w:lineRule="auto"/>
        <w:jc w:val="center"/>
        <w:rPr>
          <w:rFonts w:ascii="Arial Narrow" w:hAnsi="Arial Narrow" w:cs="Arial"/>
          <w:b/>
          <w:sz w:val="36"/>
          <w:szCs w:val="36"/>
        </w:rPr>
      </w:pPr>
    </w:p>
    <w:p w14:paraId="4EAB557D" w14:textId="77777777" w:rsidR="00DB00EC" w:rsidRDefault="00DB00EC">
      <w:pPr>
        <w:tabs>
          <w:tab w:val="left" w:pos="2268"/>
        </w:tabs>
        <w:spacing w:after="0" w:line="240" w:lineRule="auto"/>
        <w:jc w:val="center"/>
        <w:rPr>
          <w:rFonts w:ascii="Arial Narrow" w:hAnsi="Arial Narrow" w:cs="Arial"/>
          <w:b/>
          <w:sz w:val="36"/>
          <w:szCs w:val="36"/>
        </w:rPr>
      </w:pPr>
    </w:p>
    <w:p w14:paraId="1DFB6B03" w14:textId="0D5F9D27" w:rsidR="00DB00EC" w:rsidRDefault="00325A21">
      <w:pPr>
        <w:tabs>
          <w:tab w:val="left" w:pos="2268"/>
        </w:tabs>
        <w:spacing w:after="0" w:line="240" w:lineRule="auto"/>
        <w:jc w:val="center"/>
        <w:rPr>
          <w:rFonts w:ascii="Arial Narrow" w:hAnsi="Arial Narrow" w:cs="Arial"/>
          <w:b/>
          <w:sz w:val="36"/>
          <w:szCs w:val="36"/>
        </w:rPr>
      </w:pPr>
      <w:r>
        <w:rPr>
          <w:rFonts w:ascii="Arial Narrow" w:hAnsi="Arial Narrow" w:cs="Arial"/>
          <w:b/>
          <w:sz w:val="36"/>
          <w:szCs w:val="36"/>
        </w:rPr>
        <w:t>COMPETENZA MULTILINGUISTICA</w:t>
      </w:r>
    </w:p>
    <w:p w14:paraId="51451A52" w14:textId="77777777" w:rsidR="00BF012F" w:rsidRPr="00804FFA" w:rsidRDefault="00BF012F">
      <w:pPr>
        <w:spacing w:after="0" w:line="240" w:lineRule="auto"/>
        <w:jc w:val="center"/>
        <w:rPr>
          <w:rFonts w:ascii="Arial Narrow" w:hAnsi="Arial Narrow" w:cs="Arial"/>
          <w:sz w:val="20"/>
          <w:szCs w:val="20"/>
        </w:rPr>
      </w:pPr>
      <w:r>
        <w:rPr>
          <w:rFonts w:ascii="Arial Narrow" w:hAnsi="Arial Narrow" w:cs="Arial"/>
          <w:sz w:val="20"/>
          <w:szCs w:val="20"/>
        </w:rPr>
        <w:br w:type="page"/>
      </w:r>
    </w:p>
    <w:p w14:paraId="630F9986" w14:textId="334542FA" w:rsidR="00B42782" w:rsidRDefault="00325A21" w:rsidP="00B42782">
      <w:pPr>
        <w:tabs>
          <w:tab w:val="left" w:pos="2268"/>
        </w:tabs>
        <w:spacing w:after="0" w:line="240" w:lineRule="auto"/>
        <w:jc w:val="center"/>
        <w:rPr>
          <w:rFonts w:ascii="Arial Narrow" w:hAnsi="Arial Narrow" w:cs="Arial"/>
          <w:b/>
          <w:sz w:val="28"/>
          <w:szCs w:val="28"/>
        </w:rPr>
      </w:pPr>
      <w:r>
        <w:rPr>
          <w:rFonts w:ascii="Arial Narrow" w:hAnsi="Arial Narrow" w:cs="Arial"/>
          <w:b/>
          <w:sz w:val="28"/>
          <w:szCs w:val="28"/>
        </w:rPr>
        <w:lastRenderedPageBreak/>
        <w:t>COMPETENZA MULTILINGUISTICA</w:t>
      </w:r>
    </w:p>
    <w:p w14:paraId="68818C6F" w14:textId="77777777" w:rsidR="00B42782" w:rsidRPr="00B42782" w:rsidRDefault="00B42782" w:rsidP="00B42782">
      <w:pPr>
        <w:tabs>
          <w:tab w:val="left" w:pos="2268"/>
        </w:tabs>
        <w:spacing w:after="0" w:line="240" w:lineRule="auto"/>
        <w:jc w:val="center"/>
        <w:rPr>
          <w:rFonts w:ascii="Arial Narrow" w:hAnsi="Arial Narrow" w:cs="Arial"/>
          <w:b/>
          <w:sz w:val="16"/>
          <w:szCs w:val="16"/>
        </w:rPr>
      </w:pPr>
    </w:p>
    <w:p w14:paraId="4CF56799" w14:textId="77777777" w:rsidR="00042EBD" w:rsidRPr="00F90FCF" w:rsidRDefault="00042EBD" w:rsidP="00042EBD">
      <w:pPr>
        <w:tabs>
          <w:tab w:val="left" w:pos="2268"/>
        </w:tabs>
        <w:spacing w:after="0" w:line="240" w:lineRule="auto"/>
        <w:rPr>
          <w:rFonts w:ascii="Arial Narrow" w:hAnsi="Arial Narrow" w:cs="Arial"/>
          <w:b/>
        </w:rPr>
      </w:pPr>
      <w:r w:rsidRPr="00F90FCF">
        <w:rPr>
          <w:rFonts w:ascii="Arial Narrow" w:hAnsi="Arial Narrow" w:cs="Arial"/>
          <w:b/>
        </w:rPr>
        <w:t>DISCIPLINA DI RIFERIMENTO: LINGUE STRANIERE</w:t>
      </w:r>
    </w:p>
    <w:p w14:paraId="7D943A49" w14:textId="77777777" w:rsidR="00042EBD" w:rsidRPr="00F90FCF" w:rsidRDefault="00042EBD" w:rsidP="00042EBD">
      <w:pPr>
        <w:tabs>
          <w:tab w:val="left" w:pos="2268"/>
        </w:tabs>
        <w:spacing w:after="0" w:line="240" w:lineRule="auto"/>
        <w:rPr>
          <w:rFonts w:ascii="Arial Narrow" w:hAnsi="Arial Narrow" w:cs="Arial"/>
          <w:b/>
        </w:rPr>
      </w:pPr>
      <w:r w:rsidRPr="00F90FCF">
        <w:rPr>
          <w:rFonts w:ascii="Arial Narrow" w:hAnsi="Arial Narrow" w:cs="Arial"/>
          <w:b/>
        </w:rPr>
        <w:t>DISCIPLINE CONCORRENTI: tutte</w:t>
      </w:r>
    </w:p>
    <w:p w14:paraId="3A8CFD54" w14:textId="77777777" w:rsidR="00042EBD" w:rsidRPr="00F90FCF" w:rsidRDefault="00042EBD" w:rsidP="00042EBD">
      <w:pPr>
        <w:tabs>
          <w:tab w:val="left" w:pos="2268"/>
        </w:tabs>
        <w:spacing w:after="0" w:line="240" w:lineRule="auto"/>
        <w:rPr>
          <w:rFonts w:ascii="Arial Narrow" w:hAnsi="Arial Narrow" w:cs="Arial"/>
          <w:b/>
        </w:rPr>
      </w:pPr>
    </w:p>
    <w:p w14:paraId="4DDF4E44" w14:textId="77777777" w:rsidR="002B330C" w:rsidRPr="00F90FCF" w:rsidRDefault="00042EBD" w:rsidP="002B330C">
      <w:pPr>
        <w:tabs>
          <w:tab w:val="left" w:pos="2268"/>
        </w:tabs>
        <w:spacing w:after="0" w:line="240" w:lineRule="auto"/>
        <w:rPr>
          <w:rFonts w:ascii="Arial Narrow" w:hAnsi="Arial Narrow" w:cs="Arial"/>
          <w:b/>
        </w:rPr>
      </w:pPr>
      <w:r w:rsidRPr="00F90FCF">
        <w:rPr>
          <w:rFonts w:ascii="Arial Narrow" w:hAnsi="Arial Narrow" w:cs="Arial"/>
          <w:b/>
        </w:rPr>
        <w:t>TRAGUARDI PER LO SVILUPPO DELLE COMPETENZE FISSATI DALLE INDICAZIONI NAZIONALI PER IL CURRICOLO 2012</w:t>
      </w:r>
    </w:p>
    <w:p w14:paraId="0ACA5CE0" w14:textId="77777777" w:rsidR="002B330C" w:rsidRPr="00F90FCF" w:rsidRDefault="002B330C" w:rsidP="002B330C">
      <w:pPr>
        <w:tabs>
          <w:tab w:val="left" w:pos="2268"/>
        </w:tabs>
        <w:spacing w:after="0" w:line="240" w:lineRule="auto"/>
        <w:rPr>
          <w:rFonts w:ascii="Arial Narrow" w:hAnsi="Arial Narrow" w:cs="Arial"/>
          <w:b/>
        </w:rPr>
      </w:pPr>
      <w:r w:rsidRPr="00F90FCF">
        <w:rPr>
          <w:rFonts w:ascii="Arial Narrow" w:hAnsi="Arial Narrow"/>
          <w:i/>
        </w:rPr>
        <w:t>I traguardi sono riconducibili al Livello A1 del Quadro Comune Europeo di Riferimento per le lingue del Consiglio d’Europa</w:t>
      </w:r>
    </w:p>
    <w:p w14:paraId="1059AC82" w14:textId="77777777" w:rsidR="00042EBD" w:rsidRPr="009A66A2" w:rsidRDefault="00042EBD" w:rsidP="00042EBD">
      <w:pPr>
        <w:tabs>
          <w:tab w:val="left" w:pos="2268"/>
        </w:tabs>
        <w:spacing w:after="0" w:line="240" w:lineRule="auto"/>
        <w:rPr>
          <w:rFonts w:ascii="Arial Narrow" w:hAnsi="Arial Narrow" w:cs="Arial"/>
          <w:b/>
          <w:sz w:val="16"/>
          <w:szCs w:val="16"/>
        </w:rPr>
      </w:pPr>
    </w:p>
    <w:p w14:paraId="5B3BB45E" w14:textId="77777777" w:rsidR="00042EBD" w:rsidRPr="00F90FCF" w:rsidRDefault="00042EBD" w:rsidP="00042EBD">
      <w:pPr>
        <w:tabs>
          <w:tab w:val="left" w:pos="2268"/>
        </w:tabs>
        <w:spacing w:after="0" w:line="240" w:lineRule="auto"/>
        <w:rPr>
          <w:rFonts w:ascii="Arial Narrow" w:hAnsi="Arial Narrow" w:cs="Arial"/>
          <w:b/>
        </w:rPr>
      </w:pPr>
      <w:r w:rsidRPr="00F90FCF">
        <w:rPr>
          <w:rFonts w:ascii="Arial Narrow" w:hAnsi="Arial Narrow" w:cs="Arial"/>
          <w:b/>
        </w:rPr>
        <w:t>INGLESE E SECONDA LINGUA COMUNITARIA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8"/>
        <w:gridCol w:w="4771"/>
        <w:gridCol w:w="4571"/>
      </w:tblGrid>
      <w:tr w:rsidR="00583D01" w:rsidRPr="007214E9" w14:paraId="05459E55" w14:textId="77777777" w:rsidTr="0046251E">
        <w:tc>
          <w:tcPr>
            <w:tcW w:w="5302" w:type="dxa"/>
            <w:shd w:val="clear" w:color="auto" w:fill="92CDDC"/>
          </w:tcPr>
          <w:p w14:paraId="1C835C62" w14:textId="77777777" w:rsidR="00583D01" w:rsidRPr="007214E9" w:rsidRDefault="00583D01" w:rsidP="0046251E">
            <w:pPr>
              <w:tabs>
                <w:tab w:val="left" w:pos="2268"/>
              </w:tabs>
              <w:spacing w:after="0" w:line="240" w:lineRule="auto"/>
              <w:jc w:val="center"/>
              <w:rPr>
                <w:rFonts w:ascii="Arial Narrow" w:hAnsi="Arial Narrow" w:cs="Arial"/>
                <w:b/>
              </w:rPr>
            </w:pPr>
            <w:r w:rsidRPr="007214E9">
              <w:rPr>
                <w:rFonts w:ascii="Arial Narrow" w:hAnsi="Arial Narrow" w:cs="Arial"/>
                <w:b/>
              </w:rPr>
              <w:t>TRAGUARDI ALLA FINE DELLA SCUOLA PRIMARIA</w:t>
            </w:r>
            <w:r>
              <w:rPr>
                <w:rFonts w:ascii="Arial Narrow" w:hAnsi="Arial Narrow" w:cs="Arial"/>
                <w:b/>
              </w:rPr>
              <w:t xml:space="preserve"> INGLESE</w:t>
            </w:r>
          </w:p>
        </w:tc>
        <w:tc>
          <w:tcPr>
            <w:tcW w:w="4846" w:type="dxa"/>
            <w:shd w:val="clear" w:color="auto" w:fill="92CDDC"/>
          </w:tcPr>
          <w:p w14:paraId="767BD418" w14:textId="77777777" w:rsidR="00583D01" w:rsidRPr="007214E9" w:rsidRDefault="00583D01" w:rsidP="0046251E">
            <w:pPr>
              <w:tabs>
                <w:tab w:val="left" w:pos="2268"/>
              </w:tabs>
              <w:spacing w:after="0" w:line="240" w:lineRule="auto"/>
              <w:jc w:val="center"/>
              <w:rPr>
                <w:rFonts w:ascii="Arial Narrow" w:hAnsi="Arial Narrow" w:cs="Arial"/>
                <w:b/>
              </w:rPr>
            </w:pPr>
            <w:r w:rsidRPr="007214E9">
              <w:rPr>
                <w:rFonts w:ascii="Arial Narrow" w:hAnsi="Arial Narrow" w:cs="Arial"/>
                <w:b/>
              </w:rPr>
              <w:t>TRAGUARDI ALLA FINE DEL PRIMO CICLO</w:t>
            </w:r>
            <w:r>
              <w:rPr>
                <w:rFonts w:ascii="Arial Narrow" w:hAnsi="Arial Narrow" w:cs="Arial"/>
                <w:b/>
              </w:rPr>
              <w:t xml:space="preserve"> INGLESE</w:t>
            </w:r>
          </w:p>
        </w:tc>
        <w:tc>
          <w:tcPr>
            <w:tcW w:w="4638" w:type="dxa"/>
            <w:shd w:val="clear" w:color="auto" w:fill="92CDDC"/>
          </w:tcPr>
          <w:p w14:paraId="07849B47" w14:textId="77777777" w:rsidR="00583D01" w:rsidRPr="007214E9" w:rsidRDefault="00583D01" w:rsidP="0046251E">
            <w:pPr>
              <w:tabs>
                <w:tab w:val="left" w:pos="2268"/>
              </w:tabs>
              <w:spacing w:after="0" w:line="240" w:lineRule="auto"/>
              <w:jc w:val="center"/>
              <w:rPr>
                <w:rFonts w:ascii="Arial Narrow" w:hAnsi="Arial Narrow" w:cs="Arial"/>
                <w:b/>
              </w:rPr>
            </w:pPr>
            <w:r w:rsidRPr="007214E9">
              <w:rPr>
                <w:rFonts w:ascii="Arial Narrow" w:hAnsi="Arial Narrow" w:cs="Arial"/>
                <w:b/>
              </w:rPr>
              <w:t>TRAGUARDI ALLA FINE DEL PRIMO CICLO</w:t>
            </w:r>
            <w:r>
              <w:rPr>
                <w:rFonts w:ascii="Arial Narrow" w:hAnsi="Arial Narrow" w:cs="Arial"/>
                <w:b/>
              </w:rPr>
              <w:t xml:space="preserve"> SECONDA LINGUA COMUNITARIA</w:t>
            </w:r>
          </w:p>
        </w:tc>
      </w:tr>
      <w:tr w:rsidR="00583D01" w:rsidRPr="007214E9" w14:paraId="1B715225" w14:textId="77777777" w:rsidTr="0046251E">
        <w:tc>
          <w:tcPr>
            <w:tcW w:w="5302" w:type="dxa"/>
            <w:shd w:val="clear" w:color="auto" w:fill="auto"/>
          </w:tcPr>
          <w:p w14:paraId="5AD7C472" w14:textId="77777777" w:rsidR="00583D01" w:rsidRPr="00E11E45" w:rsidRDefault="00583D01" w:rsidP="00BB5774">
            <w:pPr>
              <w:pStyle w:val="Indicazioninormale"/>
              <w:numPr>
                <w:ilvl w:val="0"/>
                <w:numId w:val="2"/>
              </w:numPr>
              <w:spacing w:after="0"/>
              <w:ind w:left="284" w:hanging="284"/>
              <w:rPr>
                <w:rFonts w:ascii="Arial Narrow" w:hAnsi="Arial Narrow" w:cs="Times New Roman"/>
                <w:sz w:val="20"/>
                <w:szCs w:val="20"/>
              </w:rPr>
            </w:pPr>
            <w:r w:rsidRPr="00E11E45">
              <w:rPr>
                <w:rFonts w:ascii="Arial Narrow" w:hAnsi="Arial Narrow" w:cs="Times New Roman"/>
                <w:sz w:val="20"/>
                <w:szCs w:val="20"/>
              </w:rPr>
              <w:t xml:space="preserve">L’alunno comprende brevi messaggi orali e scritti relativi ad ambiti familiari. </w:t>
            </w:r>
          </w:p>
          <w:p w14:paraId="229831A4" w14:textId="77777777" w:rsidR="00583D01" w:rsidRPr="00E11E45" w:rsidRDefault="00583D01" w:rsidP="00BB5774">
            <w:pPr>
              <w:pStyle w:val="Indicazioninormale"/>
              <w:numPr>
                <w:ilvl w:val="0"/>
                <w:numId w:val="2"/>
              </w:numPr>
              <w:spacing w:after="0"/>
              <w:ind w:left="284" w:hanging="284"/>
              <w:rPr>
                <w:rFonts w:ascii="Arial Narrow" w:hAnsi="Arial Narrow" w:cs="Times New Roman"/>
                <w:sz w:val="20"/>
                <w:szCs w:val="20"/>
              </w:rPr>
            </w:pPr>
            <w:r w:rsidRPr="00E11E45">
              <w:rPr>
                <w:rFonts w:ascii="Arial Narrow" w:hAnsi="Arial Narrow" w:cs="Times New Roman"/>
                <w:sz w:val="20"/>
                <w:szCs w:val="20"/>
              </w:rPr>
              <w:t xml:space="preserve">Descrive oralmente e per iscritto, in modo semplice, aspetti del proprio vissuto e del proprio ambiente ed elementi che si riferiscono a bisogni immediati.  </w:t>
            </w:r>
          </w:p>
          <w:p w14:paraId="43B52D74" w14:textId="77777777" w:rsidR="00583D01" w:rsidRPr="00E11E45" w:rsidRDefault="00583D01" w:rsidP="00BB5774">
            <w:pPr>
              <w:pStyle w:val="Indicazioninormale"/>
              <w:numPr>
                <w:ilvl w:val="0"/>
                <w:numId w:val="2"/>
              </w:numPr>
              <w:spacing w:after="0"/>
              <w:ind w:left="284" w:hanging="284"/>
              <w:rPr>
                <w:rFonts w:ascii="Arial Narrow" w:hAnsi="Arial Narrow" w:cs="Times New Roman"/>
                <w:sz w:val="20"/>
                <w:szCs w:val="20"/>
              </w:rPr>
            </w:pPr>
            <w:r w:rsidRPr="00E11E45">
              <w:rPr>
                <w:rFonts w:ascii="Arial Narrow" w:hAnsi="Arial Narrow" w:cs="Times New Roman"/>
                <w:sz w:val="20"/>
                <w:szCs w:val="20"/>
              </w:rPr>
              <w:t xml:space="preserve">Interagisce nel gioco; comunica in modo comprensibile, anche con espressioni e frasi memorizzate, in scambi di informazioni semplici e di routine. </w:t>
            </w:r>
          </w:p>
          <w:p w14:paraId="189DA2EB" w14:textId="77777777" w:rsidR="00583D01" w:rsidRPr="00E11E45" w:rsidRDefault="00583D01" w:rsidP="00BB5774">
            <w:pPr>
              <w:pStyle w:val="Indicazioninormale"/>
              <w:numPr>
                <w:ilvl w:val="0"/>
                <w:numId w:val="2"/>
              </w:numPr>
              <w:spacing w:after="0"/>
              <w:ind w:left="284" w:hanging="284"/>
              <w:rPr>
                <w:rFonts w:ascii="Arial Narrow" w:hAnsi="Arial Narrow" w:cs="Times New Roman"/>
                <w:sz w:val="20"/>
                <w:szCs w:val="20"/>
              </w:rPr>
            </w:pPr>
            <w:r w:rsidRPr="00E11E45">
              <w:rPr>
                <w:rFonts w:ascii="Arial Narrow" w:hAnsi="Arial Narrow" w:cs="Times New Roman"/>
                <w:sz w:val="20"/>
                <w:szCs w:val="20"/>
              </w:rPr>
              <w:t xml:space="preserve">Svolge i compiti secondo le indicazioni date in lingua straniera dall’insegnante, chiedendo eventualmente spiegazioni. </w:t>
            </w:r>
          </w:p>
          <w:p w14:paraId="727FDACC" w14:textId="77777777" w:rsidR="00583D01" w:rsidRPr="00E11E45" w:rsidRDefault="00583D01" w:rsidP="00BB5774">
            <w:pPr>
              <w:pStyle w:val="Indicazioninormale"/>
              <w:numPr>
                <w:ilvl w:val="0"/>
                <w:numId w:val="2"/>
              </w:numPr>
              <w:spacing w:after="60"/>
              <w:ind w:left="284" w:hanging="284"/>
              <w:rPr>
                <w:rFonts w:ascii="Arial Narrow" w:hAnsi="Arial Narrow" w:cs="Times New Roman"/>
                <w:bCs w:val="0"/>
              </w:rPr>
            </w:pPr>
            <w:r w:rsidRPr="00E11E45">
              <w:rPr>
                <w:rFonts w:ascii="Arial Narrow" w:hAnsi="Arial Narrow" w:cs="Times New Roman"/>
                <w:sz w:val="20"/>
                <w:szCs w:val="20"/>
              </w:rPr>
              <w:t>Individua alcuni elementi culturali e coglie rapporti tra forme linguistiche e usi della lingua straniera.</w:t>
            </w:r>
          </w:p>
        </w:tc>
        <w:tc>
          <w:tcPr>
            <w:tcW w:w="4846" w:type="dxa"/>
            <w:shd w:val="clear" w:color="auto" w:fill="auto"/>
          </w:tcPr>
          <w:p w14:paraId="2DF9C49D"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 xml:space="preserve">L’alunno comprende oralmente e per iscritto i punti essenziali di testi in lingua standard su argomenti familiari o di studio che affronta normalmente a scuola e nel tempo libero. </w:t>
            </w:r>
          </w:p>
          <w:p w14:paraId="61F8824A"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Descrive oralmente situazioni, racconta avvenimenti ed esperienze personali, espone argomenti di studio.</w:t>
            </w:r>
          </w:p>
          <w:p w14:paraId="15AB471F"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Interagisce con uno o più interlocutori in contesti familiari e su argomenti noti.</w:t>
            </w:r>
          </w:p>
          <w:p w14:paraId="66D43BDD"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 xml:space="preserve">Legge semplici testi con diverse strategie adeguate allo scopo. </w:t>
            </w:r>
          </w:p>
          <w:p w14:paraId="770971B0"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iCs/>
                <w:sz w:val="20"/>
                <w:szCs w:val="20"/>
              </w:rPr>
              <w:t>Legge testi informativi e ascolta spiegazioni attinenti a contenuti di studio di altre discipline.</w:t>
            </w:r>
          </w:p>
          <w:p w14:paraId="405B5610"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 xml:space="preserve">Scrive semplici resoconti e compone brevi lettere o messaggi rivolti a coetanei e familiari. </w:t>
            </w:r>
          </w:p>
          <w:p w14:paraId="0B0177A9" w14:textId="77777777" w:rsidR="00583D01" w:rsidRPr="00E11E45" w:rsidRDefault="00583D01" w:rsidP="00BB5774">
            <w:pPr>
              <w:pStyle w:val="Indicazioninormale"/>
              <w:numPr>
                <w:ilvl w:val="0"/>
                <w:numId w:val="3"/>
              </w:numPr>
              <w:spacing w:after="0"/>
              <w:ind w:left="227" w:hanging="227"/>
              <w:rPr>
                <w:rFonts w:ascii="Arial Narrow" w:hAnsi="Arial Narrow" w:cs="Times New Roman"/>
                <w:sz w:val="20"/>
                <w:szCs w:val="20"/>
              </w:rPr>
            </w:pPr>
            <w:r w:rsidRPr="00E11E45">
              <w:rPr>
                <w:rFonts w:ascii="Arial Narrow" w:hAnsi="Arial Narrow" w:cs="Times New Roman"/>
                <w:sz w:val="20"/>
                <w:szCs w:val="20"/>
              </w:rPr>
              <w:t xml:space="preserve">Individua elementi culturali veicolati dalla lingua materna o di scolarizzazione e li confronta con quelli veicolati dalla lingua straniera, </w:t>
            </w:r>
            <w:r w:rsidRPr="00E11E45">
              <w:rPr>
                <w:rFonts w:ascii="Arial Narrow" w:hAnsi="Arial Narrow"/>
                <w:sz w:val="20"/>
                <w:szCs w:val="20"/>
              </w:rPr>
              <w:t>senza atteggiamenti di rifiuto.</w:t>
            </w:r>
          </w:p>
          <w:p w14:paraId="52584BAF" w14:textId="77777777" w:rsidR="00583D01" w:rsidRPr="00E11E45" w:rsidRDefault="00583D01" w:rsidP="00BB5774">
            <w:pPr>
              <w:pStyle w:val="Indicazioninormale"/>
              <w:numPr>
                <w:ilvl w:val="0"/>
                <w:numId w:val="3"/>
              </w:numPr>
              <w:spacing w:after="60"/>
              <w:ind w:left="227" w:hanging="227"/>
              <w:rPr>
                <w:rFonts w:ascii="Arial Narrow" w:hAnsi="Arial Narrow" w:cs="Times New Roman"/>
                <w:sz w:val="20"/>
                <w:szCs w:val="20"/>
              </w:rPr>
            </w:pPr>
            <w:r w:rsidRPr="00E11E45">
              <w:rPr>
                <w:rFonts w:ascii="Arial Narrow" w:hAnsi="Arial Narrow" w:cs="Times New Roman"/>
                <w:sz w:val="20"/>
                <w:szCs w:val="20"/>
              </w:rPr>
              <w:t xml:space="preserve">Affronta situazioni nuove attingendo al suo repertorio linguistico; usa la lingua per apprendere argomenti anche di ambiti disciplinari diversi e collabora fattivamente con i compagni nella realizzazione di attività </w:t>
            </w:r>
            <w:r w:rsidRPr="00E11E45">
              <w:rPr>
                <w:rFonts w:ascii="Arial Narrow" w:hAnsi="Arial Narrow" w:cs="Times New Roman"/>
                <w:sz w:val="20"/>
                <w:szCs w:val="20"/>
                <w:shd w:val="clear" w:color="auto" w:fill="FFFFFF"/>
              </w:rPr>
              <w:t>e progetti.</w:t>
            </w:r>
          </w:p>
          <w:p w14:paraId="205C68BE" w14:textId="77777777" w:rsidR="00583D01" w:rsidRPr="00E11E45" w:rsidRDefault="00583D01" w:rsidP="00BB5774">
            <w:pPr>
              <w:pStyle w:val="Indicazioninormale"/>
              <w:numPr>
                <w:ilvl w:val="0"/>
                <w:numId w:val="3"/>
              </w:numPr>
              <w:spacing w:after="60"/>
              <w:ind w:left="227" w:hanging="227"/>
              <w:rPr>
                <w:rFonts w:ascii="Arial Narrow" w:hAnsi="Arial Narrow" w:cs="Times New Roman"/>
                <w:sz w:val="20"/>
                <w:szCs w:val="20"/>
              </w:rPr>
            </w:pPr>
            <w:r w:rsidRPr="00E11E45">
              <w:rPr>
                <w:rFonts w:ascii="Arial Narrow" w:hAnsi="Arial Narrow" w:cs="Times New Roman"/>
                <w:sz w:val="20"/>
                <w:szCs w:val="20"/>
              </w:rPr>
              <w:t>Autovaluta le competenze acquisite ed è consapevole del proprio modo di apprendere.</w:t>
            </w:r>
          </w:p>
        </w:tc>
        <w:tc>
          <w:tcPr>
            <w:tcW w:w="4638" w:type="dxa"/>
          </w:tcPr>
          <w:p w14:paraId="142B17A5"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L’alunno comprende  brevi messaggi orali e scritti relativi ad ambiti familiari.</w:t>
            </w:r>
          </w:p>
          <w:p w14:paraId="5436C784"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 xml:space="preserve">Comunica oralmente in attività che richiedono solo uno scambio di informazioni semplice e diretto su argomenti familiari e abituali. </w:t>
            </w:r>
          </w:p>
          <w:p w14:paraId="54910418"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 xml:space="preserve">Descrive oralmente e per iscritto, in modo semplice, aspetti del proprio vissuto e del proprio ambiente. </w:t>
            </w:r>
          </w:p>
          <w:p w14:paraId="5A56F132"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 xml:space="preserve">Legge brevi e semplici testi con tecniche adeguate allo scopo. </w:t>
            </w:r>
          </w:p>
          <w:p w14:paraId="546FFB42"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Chiede spiegazioni, svolge i compiti secondo le indicazioni date in lingua straniera dall’insegnante.</w:t>
            </w:r>
          </w:p>
          <w:p w14:paraId="6706E2A0"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Stabilisce relazioni tra semplici elementi linguistico-comunicativi e culturali propri delle lingue di studio.</w:t>
            </w:r>
          </w:p>
          <w:p w14:paraId="0E30F130" w14:textId="77777777" w:rsidR="00583D01" w:rsidRPr="00E11E45" w:rsidRDefault="00583D01" w:rsidP="00BB5774">
            <w:pPr>
              <w:pStyle w:val="Indicazioninormale"/>
              <w:numPr>
                <w:ilvl w:val="0"/>
                <w:numId w:val="3"/>
              </w:numPr>
              <w:spacing w:after="0"/>
              <w:ind w:left="342" w:hanging="284"/>
              <w:rPr>
                <w:rFonts w:ascii="Arial Narrow" w:hAnsi="Arial Narrow" w:cs="Times New Roman"/>
                <w:sz w:val="20"/>
                <w:szCs w:val="20"/>
              </w:rPr>
            </w:pPr>
            <w:r w:rsidRPr="00E11E45">
              <w:rPr>
                <w:rFonts w:ascii="Arial Narrow" w:hAnsi="Arial Narrow" w:cs="Times New Roman"/>
                <w:sz w:val="20"/>
                <w:szCs w:val="20"/>
              </w:rPr>
              <w:t>Confronta i risultati conseguiti in lingue diverse e le strategie utilizzate per imparare.</w:t>
            </w:r>
          </w:p>
          <w:p w14:paraId="06A188D8" w14:textId="77777777" w:rsidR="00583D01" w:rsidRPr="00E11E45" w:rsidRDefault="00583D01" w:rsidP="0046251E">
            <w:pPr>
              <w:pStyle w:val="Indicazioninormale"/>
              <w:spacing w:after="0"/>
              <w:ind w:left="342" w:firstLine="0"/>
              <w:rPr>
                <w:rFonts w:ascii="Arial Narrow" w:hAnsi="Arial Narrow" w:cs="Times New Roman"/>
                <w:sz w:val="20"/>
                <w:szCs w:val="20"/>
              </w:rPr>
            </w:pPr>
          </w:p>
          <w:p w14:paraId="7E0B881A" w14:textId="77777777" w:rsidR="00583D01" w:rsidRPr="007214E9" w:rsidRDefault="00583D01" w:rsidP="0046251E">
            <w:pPr>
              <w:spacing w:after="60"/>
              <w:ind w:left="318"/>
              <w:jc w:val="both"/>
              <w:rPr>
                <w:rStyle w:val="Normale1"/>
                <w:rFonts w:ascii="Arial Narrow" w:hAnsi="Arial Narrow"/>
                <w:sz w:val="18"/>
                <w:szCs w:val="18"/>
              </w:rPr>
            </w:pPr>
          </w:p>
        </w:tc>
      </w:tr>
    </w:tbl>
    <w:p w14:paraId="6569234A" w14:textId="77777777" w:rsidR="00042EBD" w:rsidRDefault="00042EBD">
      <w:pPr>
        <w:spacing w:after="0" w:line="240" w:lineRule="auto"/>
        <w:rPr>
          <w:sz w:val="16"/>
          <w:szCs w:val="16"/>
        </w:rPr>
      </w:pPr>
    </w:p>
    <w:p w14:paraId="0D7BC386" w14:textId="77777777" w:rsidR="00042EBD" w:rsidRDefault="00042EBD">
      <w:pPr>
        <w:spacing w:after="0" w:line="240" w:lineRule="auto"/>
        <w:rPr>
          <w:sz w:val="16"/>
          <w:szCs w:val="16"/>
        </w:rPr>
      </w:pPr>
    </w:p>
    <w:p w14:paraId="6008A5E6" w14:textId="77777777" w:rsidR="002B330C" w:rsidRDefault="00F7212D">
      <w:pPr>
        <w:spacing w:after="0" w:line="240" w:lineRule="auto"/>
        <w:rPr>
          <w:sz w:val="16"/>
          <w:szCs w:val="16"/>
        </w:rPr>
      </w:pPr>
      <w:r>
        <w:rPr>
          <w:sz w:val="16"/>
          <w:szCs w:val="16"/>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2746"/>
        <w:gridCol w:w="2801"/>
        <w:gridCol w:w="2659"/>
        <w:gridCol w:w="2798"/>
        <w:gridCol w:w="3556"/>
      </w:tblGrid>
      <w:tr w:rsidR="00583D01" w:rsidRPr="00172070" w14:paraId="0CF30D91" w14:textId="77777777" w:rsidTr="0046251E">
        <w:tc>
          <w:tcPr>
            <w:tcW w:w="5000" w:type="pct"/>
            <w:gridSpan w:val="5"/>
            <w:shd w:val="clear" w:color="auto" w:fill="92CDDC"/>
          </w:tcPr>
          <w:p w14:paraId="46D14790" w14:textId="77777777" w:rsidR="00583D01" w:rsidRDefault="00583D01" w:rsidP="0046251E">
            <w:pPr>
              <w:spacing w:after="0" w:line="240" w:lineRule="auto"/>
              <w:jc w:val="center"/>
              <w:outlineLvl w:val="1"/>
              <w:rPr>
                <w:rFonts w:ascii="Arial Narrow" w:hAnsi="Arial Narrow" w:cs="Arial"/>
                <w:b/>
                <w:i/>
              </w:rPr>
            </w:pPr>
          </w:p>
          <w:p w14:paraId="65B34570" w14:textId="049169BC" w:rsidR="00583D01" w:rsidRPr="00A74F00" w:rsidRDefault="00583D01" w:rsidP="00A74F00">
            <w:pPr>
              <w:spacing w:after="0" w:line="240" w:lineRule="auto"/>
              <w:jc w:val="center"/>
              <w:outlineLvl w:val="1"/>
              <w:rPr>
                <w:rFonts w:ascii="Arial Narrow" w:hAnsi="Arial Narrow" w:cs="Arial"/>
                <w:b/>
                <w:i/>
                <w:sz w:val="16"/>
                <w:szCs w:val="16"/>
              </w:rPr>
            </w:pPr>
            <w:r>
              <w:rPr>
                <w:rFonts w:ascii="Arial Narrow" w:hAnsi="Arial Narrow" w:cs="Arial"/>
                <w:b/>
                <w:i/>
              </w:rPr>
              <w:t xml:space="preserve">SEZIONE A: </w:t>
            </w:r>
            <w:r w:rsidR="00A74F00" w:rsidRPr="00A74F00">
              <w:rPr>
                <w:rFonts w:ascii="Arial Narrow" w:hAnsi="Arial Narrow" w:cs="Arial"/>
                <w:b/>
                <w:i/>
              </w:rPr>
              <w:t>Risultati di apprendimento</w:t>
            </w:r>
          </w:p>
          <w:p w14:paraId="297BC9A2" w14:textId="77777777" w:rsidR="00583D01" w:rsidRPr="00172070" w:rsidRDefault="00583D01" w:rsidP="0046251E">
            <w:pPr>
              <w:spacing w:after="0" w:line="240" w:lineRule="auto"/>
              <w:jc w:val="center"/>
              <w:outlineLvl w:val="1"/>
              <w:rPr>
                <w:rFonts w:ascii="Arial Narrow" w:hAnsi="Arial Narrow" w:cs="Arial"/>
                <w:b/>
                <w:sz w:val="18"/>
                <w:szCs w:val="18"/>
              </w:rPr>
            </w:pPr>
          </w:p>
        </w:tc>
      </w:tr>
      <w:tr w:rsidR="00583D01" w:rsidRPr="00172070" w14:paraId="43455EC4" w14:textId="77777777" w:rsidTr="0046251E">
        <w:tc>
          <w:tcPr>
            <w:tcW w:w="943" w:type="pct"/>
            <w:shd w:val="clear" w:color="auto" w:fill="92CDDC"/>
            <w:vAlign w:val="center"/>
          </w:tcPr>
          <w:p w14:paraId="635C329D" w14:textId="77777777" w:rsidR="00583D01" w:rsidRPr="00C93F6D" w:rsidRDefault="00583D01" w:rsidP="0046251E">
            <w:pPr>
              <w:spacing w:after="0" w:line="240" w:lineRule="auto"/>
              <w:jc w:val="center"/>
              <w:outlineLvl w:val="1"/>
              <w:rPr>
                <w:rFonts w:ascii="Arial Narrow" w:hAnsi="Arial Narrow" w:cs="Arial"/>
                <w:b/>
                <w:sz w:val="18"/>
                <w:szCs w:val="18"/>
              </w:rPr>
            </w:pPr>
            <w:r w:rsidRPr="00C93F6D">
              <w:rPr>
                <w:rFonts w:ascii="Arial Narrow" w:hAnsi="Arial Narrow" w:cs="Arial"/>
                <w:b/>
                <w:sz w:val="18"/>
                <w:szCs w:val="18"/>
              </w:rPr>
              <w:t>COMPETENZA CHIAVE EUROPEA</w:t>
            </w:r>
            <w:r>
              <w:rPr>
                <w:rFonts w:ascii="Arial Narrow" w:hAnsi="Arial Narrow" w:cs="Arial"/>
                <w:b/>
                <w:sz w:val="18"/>
                <w:szCs w:val="18"/>
              </w:rPr>
              <w:t>:</w:t>
            </w:r>
          </w:p>
        </w:tc>
        <w:tc>
          <w:tcPr>
            <w:tcW w:w="4057" w:type="pct"/>
            <w:gridSpan w:val="4"/>
            <w:shd w:val="clear" w:color="auto" w:fill="auto"/>
          </w:tcPr>
          <w:p w14:paraId="630EA10D" w14:textId="16B0E16D" w:rsidR="00583D01" w:rsidRPr="00172070" w:rsidRDefault="00325A21" w:rsidP="0046251E">
            <w:pPr>
              <w:spacing w:after="0" w:line="240" w:lineRule="auto"/>
              <w:jc w:val="both"/>
              <w:outlineLvl w:val="1"/>
              <w:rPr>
                <w:rFonts w:ascii="Arial Narrow" w:hAnsi="Arial Narrow" w:cs="Arial"/>
                <w:b/>
                <w:sz w:val="18"/>
                <w:szCs w:val="18"/>
              </w:rPr>
            </w:pPr>
            <w:r>
              <w:rPr>
                <w:rFonts w:ascii="Arial Narrow" w:hAnsi="Arial Narrow" w:cs="Arial"/>
                <w:b/>
                <w:sz w:val="18"/>
                <w:szCs w:val="18"/>
              </w:rPr>
              <w:t>COMPETENZA MULTILINGUISTICA</w:t>
            </w:r>
          </w:p>
        </w:tc>
      </w:tr>
      <w:tr w:rsidR="00583D01" w:rsidRPr="00172070" w14:paraId="3A4C62B0" w14:textId="77777777" w:rsidTr="0046251E">
        <w:tc>
          <w:tcPr>
            <w:tcW w:w="943" w:type="pct"/>
            <w:shd w:val="clear" w:color="auto" w:fill="92CDDC"/>
            <w:vAlign w:val="center"/>
          </w:tcPr>
          <w:p w14:paraId="57516662" w14:textId="77777777" w:rsidR="00583D01" w:rsidRPr="001A7121" w:rsidRDefault="00583D01" w:rsidP="0046251E">
            <w:pPr>
              <w:pStyle w:val="TableContents"/>
              <w:jc w:val="center"/>
              <w:rPr>
                <w:rFonts w:ascii="Arial Narrow" w:hAnsi="Arial Narrow" w:cs="Arial"/>
                <w:b/>
                <w:color w:val="000000"/>
                <w:sz w:val="18"/>
                <w:szCs w:val="18"/>
                <w:lang w:val="it-IT"/>
              </w:rPr>
            </w:pPr>
            <w:r w:rsidRPr="00172070">
              <w:rPr>
                <w:rFonts w:ascii="Arial Narrow" w:hAnsi="Arial Narrow" w:cs="Arial"/>
                <w:b/>
                <w:color w:val="000000"/>
                <w:sz w:val="18"/>
                <w:szCs w:val="18"/>
                <w:lang w:val="it-IT"/>
              </w:rPr>
              <w:t>Fonti di legittimazione</w:t>
            </w:r>
            <w:r>
              <w:rPr>
                <w:rFonts w:ascii="Arial Narrow" w:hAnsi="Arial Narrow" w:cs="Arial"/>
                <w:b/>
                <w:color w:val="000000"/>
                <w:sz w:val="18"/>
                <w:szCs w:val="18"/>
                <w:lang w:val="it-IT"/>
              </w:rPr>
              <w:t>:</w:t>
            </w:r>
          </w:p>
        </w:tc>
        <w:tc>
          <w:tcPr>
            <w:tcW w:w="4057" w:type="pct"/>
            <w:gridSpan w:val="4"/>
            <w:shd w:val="clear" w:color="auto" w:fill="auto"/>
          </w:tcPr>
          <w:p w14:paraId="68D1ADFE" w14:textId="1634B2C9" w:rsidR="00583D01" w:rsidRDefault="00583D01" w:rsidP="0046251E">
            <w:pPr>
              <w:pStyle w:val="TableContents"/>
              <w:rPr>
                <w:rFonts w:ascii="Arial Narrow" w:hAnsi="Arial Narrow" w:cs="Arial"/>
                <w:sz w:val="18"/>
                <w:szCs w:val="18"/>
                <w:lang w:val="it-IT"/>
              </w:rPr>
            </w:pPr>
            <w:r>
              <w:rPr>
                <w:rFonts w:ascii="Arial Narrow" w:hAnsi="Arial Narrow" w:cs="Arial"/>
                <w:sz w:val="18"/>
                <w:szCs w:val="18"/>
                <w:lang w:val="it-IT"/>
              </w:rPr>
              <w:t xml:space="preserve">Raccomandazione del Parlamento Europeo e del Consiglio </w:t>
            </w:r>
            <w:r w:rsidR="00325A21">
              <w:rPr>
                <w:rFonts w:ascii="Arial Narrow" w:hAnsi="Arial Narrow" w:cs="Arial"/>
                <w:sz w:val="18"/>
                <w:szCs w:val="18"/>
                <w:lang w:val="it-IT"/>
              </w:rPr>
              <w:t>22.05.2018</w:t>
            </w:r>
          </w:p>
          <w:p w14:paraId="4F0CD4CC" w14:textId="77777777" w:rsidR="00583D01" w:rsidRPr="00F401C3" w:rsidRDefault="00583D01" w:rsidP="0046251E">
            <w:pPr>
              <w:pStyle w:val="TableContents"/>
              <w:rPr>
                <w:rFonts w:ascii="Arial Narrow" w:hAnsi="Arial Narrow" w:cs="Arial"/>
                <w:sz w:val="18"/>
                <w:szCs w:val="18"/>
                <w:lang w:val="it-IT"/>
              </w:rPr>
            </w:pPr>
            <w:r>
              <w:rPr>
                <w:rFonts w:ascii="Arial Narrow" w:hAnsi="Arial Narrow" w:cs="Arial"/>
                <w:sz w:val="18"/>
                <w:szCs w:val="18"/>
                <w:lang w:val="it-IT"/>
              </w:rPr>
              <w:t>Indicazioni Nazionali per il Curricolo 2012</w:t>
            </w:r>
          </w:p>
        </w:tc>
      </w:tr>
      <w:tr w:rsidR="00BE1401" w:rsidRPr="00172070" w14:paraId="79902126" w14:textId="77777777" w:rsidTr="0046251E">
        <w:tc>
          <w:tcPr>
            <w:tcW w:w="943" w:type="pct"/>
            <w:shd w:val="clear" w:color="auto" w:fill="92CDDC"/>
            <w:vAlign w:val="center"/>
          </w:tcPr>
          <w:p w14:paraId="432C4A2C" w14:textId="7AF7CCEC" w:rsidR="00BE1401" w:rsidRPr="00BE1401" w:rsidRDefault="00BE1401" w:rsidP="00BE1401">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PROFILO FINALE INDICAZIONI 2012</w:t>
            </w:r>
          </w:p>
        </w:tc>
        <w:tc>
          <w:tcPr>
            <w:tcW w:w="4057" w:type="pct"/>
            <w:gridSpan w:val="4"/>
            <w:shd w:val="clear" w:color="auto" w:fill="auto"/>
          </w:tcPr>
          <w:p w14:paraId="1C3B8BE7" w14:textId="77777777" w:rsidR="00F46076" w:rsidRPr="00F46076" w:rsidRDefault="00F46076" w:rsidP="00F46076">
            <w:pPr>
              <w:spacing w:after="0" w:line="240" w:lineRule="auto"/>
              <w:jc w:val="both"/>
              <w:rPr>
                <w:rFonts w:ascii="Arial Narrow" w:hAnsi="Arial Narrow"/>
                <w:sz w:val="18"/>
                <w:szCs w:val="18"/>
              </w:rPr>
            </w:pPr>
            <w:r w:rsidRPr="00F46076">
              <w:rPr>
                <w:rFonts w:ascii="Arial Narrow" w:hAnsi="Arial Narrow"/>
                <w:sz w:val="18"/>
                <w:szCs w:val="18"/>
              </w:rPr>
              <w:t>Nell’incontro con persone di diverse nazionalità è in grado di esprimersi a livello elementare in lingua inglese e di affrontare una comunicazione essenziale, in semplici situazioni di vita quotidiana, in una seconda lingua europea.</w:t>
            </w:r>
          </w:p>
          <w:p w14:paraId="3372D005" w14:textId="77777777" w:rsidR="00F46076" w:rsidRPr="00F46076" w:rsidRDefault="00F46076" w:rsidP="00F46076">
            <w:pPr>
              <w:spacing w:after="0" w:line="240" w:lineRule="auto"/>
              <w:jc w:val="both"/>
              <w:rPr>
                <w:rFonts w:ascii="Arial Narrow" w:hAnsi="Arial Narrow"/>
                <w:sz w:val="18"/>
                <w:szCs w:val="18"/>
              </w:rPr>
            </w:pPr>
            <w:r w:rsidRPr="00F46076">
              <w:rPr>
                <w:rFonts w:ascii="Arial Narrow" w:hAnsi="Arial Narrow"/>
                <w:sz w:val="18"/>
                <w:szCs w:val="18"/>
              </w:rPr>
              <w:t>Utilizza la lingua inglese nell’uso delle tecnologie dell’informazione e della comunicazione.</w:t>
            </w:r>
          </w:p>
          <w:p w14:paraId="15264E22" w14:textId="183F2C4F" w:rsidR="00BE1401" w:rsidRPr="00BE1401" w:rsidRDefault="00BE1401" w:rsidP="00BE1401">
            <w:pPr>
              <w:pStyle w:val="TableContents"/>
              <w:rPr>
                <w:rFonts w:ascii="Arial Narrow" w:hAnsi="Arial Narrow" w:cs="Arial"/>
                <w:sz w:val="18"/>
                <w:szCs w:val="18"/>
                <w:lang w:val="it-IT"/>
              </w:rPr>
            </w:pPr>
          </w:p>
        </w:tc>
      </w:tr>
      <w:tr w:rsidR="00F46076" w:rsidRPr="00172070" w14:paraId="0A6EEC52" w14:textId="77777777" w:rsidTr="0046251E">
        <w:tc>
          <w:tcPr>
            <w:tcW w:w="943" w:type="pct"/>
            <w:shd w:val="clear" w:color="auto" w:fill="92CDDC"/>
            <w:vAlign w:val="center"/>
          </w:tcPr>
          <w:p w14:paraId="047B92CA" w14:textId="5A9C4ADE" w:rsidR="00F46076" w:rsidRPr="00BE1401" w:rsidRDefault="00F46076" w:rsidP="00F46076">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CERTIFICAZIONE ALLA FINE DELLA SCUOLA PRIMARIA</w:t>
            </w:r>
          </w:p>
        </w:tc>
        <w:tc>
          <w:tcPr>
            <w:tcW w:w="4057" w:type="pct"/>
            <w:gridSpan w:val="4"/>
            <w:shd w:val="clear" w:color="auto" w:fill="auto"/>
          </w:tcPr>
          <w:p w14:paraId="13BB1059" w14:textId="0DB9E802" w:rsidR="00F46076" w:rsidRPr="00BE1401" w:rsidRDefault="00F46076" w:rsidP="00F46076">
            <w:pPr>
              <w:pStyle w:val="TableContents"/>
              <w:rPr>
                <w:rFonts w:ascii="Arial Narrow" w:hAnsi="Arial Narrow" w:cs="Arial"/>
                <w:sz w:val="18"/>
                <w:szCs w:val="18"/>
                <w:lang w:val="it-IT"/>
              </w:rPr>
            </w:pPr>
            <w:r w:rsidRPr="00BE1401">
              <w:rPr>
                <w:rFonts w:ascii="Arial Narrow" w:hAnsi="Arial Narrow"/>
                <w:color w:val="070707"/>
                <w:w w:val="105"/>
                <w:sz w:val="16"/>
                <w:szCs w:val="16"/>
                <w:lang w:val="it-IT"/>
              </w:rPr>
              <w:t xml:space="preserve">È in </w:t>
            </w:r>
            <w:r w:rsidRPr="00BE1401">
              <w:rPr>
                <w:rFonts w:ascii="Arial Narrow" w:hAnsi="Arial Narrow"/>
                <w:color w:val="161616"/>
                <w:w w:val="105"/>
                <w:sz w:val="16"/>
                <w:szCs w:val="16"/>
                <w:lang w:val="it-IT"/>
              </w:rPr>
              <w:t xml:space="preserve">grado di sostenere </w:t>
            </w:r>
            <w:r w:rsidRPr="00BE1401">
              <w:rPr>
                <w:rFonts w:ascii="Arial Narrow" w:hAnsi="Arial Narrow"/>
                <w:color w:val="070707"/>
                <w:w w:val="105"/>
                <w:sz w:val="16"/>
                <w:szCs w:val="16"/>
                <w:lang w:val="it-IT"/>
              </w:rPr>
              <w:t xml:space="preserve">in lingua inglese una </w:t>
            </w:r>
            <w:r w:rsidRPr="00BE1401">
              <w:rPr>
                <w:rFonts w:ascii="Arial Narrow" w:hAnsi="Arial Narrow"/>
                <w:color w:val="161616"/>
                <w:w w:val="105"/>
                <w:sz w:val="16"/>
                <w:szCs w:val="16"/>
                <w:lang w:val="it-IT"/>
              </w:rPr>
              <w:t>comunicazione es</w:t>
            </w:r>
            <w:r w:rsidRPr="00BE1401">
              <w:rPr>
                <w:rFonts w:ascii="Arial Narrow" w:hAnsi="Arial Narrow"/>
                <w:color w:val="070707"/>
                <w:w w:val="105"/>
                <w:sz w:val="16"/>
                <w:szCs w:val="16"/>
                <w:lang w:val="it-IT"/>
              </w:rPr>
              <w:t xml:space="preserve">senziale in semplici </w:t>
            </w:r>
            <w:r w:rsidRPr="00BE1401">
              <w:rPr>
                <w:rFonts w:ascii="Arial Narrow" w:hAnsi="Arial Narrow"/>
                <w:color w:val="161616"/>
                <w:w w:val="105"/>
                <w:sz w:val="16"/>
                <w:szCs w:val="16"/>
                <w:lang w:val="it-IT"/>
              </w:rPr>
              <w:t xml:space="preserve">situazioni di vita </w:t>
            </w:r>
            <w:r w:rsidRPr="00BE1401">
              <w:rPr>
                <w:rFonts w:ascii="Arial Narrow" w:hAnsi="Arial Narrow"/>
                <w:color w:val="070707"/>
                <w:w w:val="105"/>
                <w:sz w:val="16"/>
                <w:szCs w:val="16"/>
                <w:lang w:val="it-IT"/>
              </w:rPr>
              <w:t>quotidiana</w:t>
            </w:r>
            <w:r w:rsidRPr="00BE1401">
              <w:rPr>
                <w:rFonts w:ascii="Arial Narrow" w:hAnsi="Arial Narrow"/>
                <w:color w:val="2F2F2F"/>
                <w:w w:val="105"/>
                <w:sz w:val="16"/>
                <w:szCs w:val="16"/>
                <w:lang w:val="it-IT"/>
              </w:rPr>
              <w:t>.</w:t>
            </w:r>
          </w:p>
        </w:tc>
      </w:tr>
      <w:tr w:rsidR="00F46076" w:rsidRPr="00172070" w14:paraId="0721CFE4" w14:textId="77777777" w:rsidTr="0046251E">
        <w:tc>
          <w:tcPr>
            <w:tcW w:w="943" w:type="pct"/>
            <w:shd w:val="clear" w:color="auto" w:fill="92CDDC"/>
            <w:vAlign w:val="center"/>
          </w:tcPr>
          <w:p w14:paraId="42A7C87B" w14:textId="644C9AF0" w:rsidR="00F46076" w:rsidRPr="00BE1401" w:rsidRDefault="00F46076" w:rsidP="00F46076">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CERTIFICAZIONE ALLA FINE DEL PRIMO CICLO</w:t>
            </w:r>
          </w:p>
        </w:tc>
        <w:tc>
          <w:tcPr>
            <w:tcW w:w="4057" w:type="pct"/>
            <w:gridSpan w:val="4"/>
            <w:shd w:val="clear" w:color="auto" w:fill="auto"/>
          </w:tcPr>
          <w:p w14:paraId="39C2F445" w14:textId="69E0CCEA" w:rsidR="00F46076" w:rsidRPr="00BE1401" w:rsidRDefault="00F46076" w:rsidP="00F46076">
            <w:pPr>
              <w:pStyle w:val="TableContents"/>
              <w:rPr>
                <w:rFonts w:ascii="Arial Narrow" w:hAnsi="Arial Narrow" w:cs="Arial"/>
                <w:sz w:val="18"/>
                <w:szCs w:val="18"/>
                <w:lang w:val="it-IT"/>
              </w:rPr>
            </w:pPr>
            <w:r w:rsidRPr="00BE1401">
              <w:rPr>
                <w:rFonts w:ascii="Arial Narrow" w:hAnsi="Arial Narrow" w:cs="Times-Roman"/>
                <w:sz w:val="16"/>
                <w:szCs w:val="16"/>
                <w:lang w:val="it-IT" w:eastAsia="it-IT"/>
              </w:rPr>
              <w:t>È in grado di esprimersi in lingua inglese a livello elementare (A2 del Quadro Comune Europeo di Riferimento) e, in una seconda lingua europea, di affrontare una comunicazione essenziale in semplici situazioni di vita quotidiana. Utilizza la lingua inglese anche con le tecnologie dell’informazione e della comunicazione.</w:t>
            </w:r>
          </w:p>
        </w:tc>
      </w:tr>
      <w:tr w:rsidR="00F46076" w:rsidRPr="00172070" w14:paraId="376AC9F3" w14:textId="77777777" w:rsidTr="0046251E">
        <w:tc>
          <w:tcPr>
            <w:tcW w:w="943" w:type="pct"/>
            <w:shd w:val="clear" w:color="auto" w:fill="92CDDC"/>
            <w:vAlign w:val="center"/>
          </w:tcPr>
          <w:p w14:paraId="1F72C5D8" w14:textId="65041506" w:rsidR="00F46076" w:rsidRPr="00172070" w:rsidRDefault="00F46076" w:rsidP="00F46076">
            <w:pPr>
              <w:pStyle w:val="TableContents"/>
              <w:jc w:val="center"/>
              <w:rPr>
                <w:rFonts w:ascii="Arial Narrow" w:hAnsi="Arial Narrow" w:cs="Arial"/>
                <w:b/>
                <w:color w:val="000000"/>
                <w:sz w:val="18"/>
                <w:szCs w:val="18"/>
                <w:lang w:val="it-IT"/>
              </w:rPr>
            </w:pPr>
            <w:r>
              <w:rPr>
                <w:rFonts w:ascii="Arial Narrow" w:hAnsi="Arial Narrow" w:cs="Arial"/>
                <w:b/>
                <w:color w:val="000000"/>
                <w:sz w:val="18"/>
                <w:szCs w:val="18"/>
                <w:lang w:val="it-IT"/>
              </w:rPr>
              <w:t>COMPETENZE SPECIFICHE/CULTURALI/DI BASE</w:t>
            </w:r>
          </w:p>
        </w:tc>
        <w:tc>
          <w:tcPr>
            <w:tcW w:w="4057" w:type="pct"/>
            <w:gridSpan w:val="4"/>
            <w:shd w:val="clear" w:color="auto" w:fill="auto"/>
          </w:tcPr>
          <w:p w14:paraId="111CA306" w14:textId="4F068A69" w:rsidR="00F46076" w:rsidRPr="00BE1401" w:rsidRDefault="00F46076" w:rsidP="00F46076">
            <w:pPr>
              <w:autoSpaceDE w:val="0"/>
              <w:autoSpaceDN w:val="0"/>
              <w:adjustRightInd w:val="0"/>
              <w:spacing w:after="0" w:line="240" w:lineRule="auto"/>
              <w:jc w:val="both"/>
              <w:rPr>
                <w:rFonts w:ascii="Arial Narrow" w:hAnsi="Arial Narrow" w:cs="AGaramond-Regular"/>
                <w:color w:val="231F20"/>
                <w:sz w:val="16"/>
                <w:szCs w:val="16"/>
              </w:rPr>
            </w:pPr>
            <w:r w:rsidRPr="00BE1401">
              <w:rPr>
                <w:rFonts w:ascii="Arial Narrow" w:hAnsi="Arial Narrow" w:cs="AGaramond-Regular"/>
                <w:color w:val="231F20"/>
                <w:sz w:val="16"/>
                <w:szCs w:val="16"/>
              </w:rPr>
              <w:t>Comprendere frasi ed espressioni orali di uso frequente relative ad ambiti di immediata rilevanza (ad esempio informazioni di base sulla persona e sulla famiglia, acquisti, geografia locale, lavoro), da interazioni comunicative o dalla visione di contenuti multimediali, dalla lettura di testi brevi, semplici e chiari;</w:t>
            </w:r>
          </w:p>
          <w:p w14:paraId="18C56FCB" w14:textId="77777777" w:rsidR="00F46076" w:rsidRPr="00BE1401" w:rsidRDefault="00F46076" w:rsidP="00F46076">
            <w:pPr>
              <w:autoSpaceDE w:val="0"/>
              <w:autoSpaceDN w:val="0"/>
              <w:adjustRightInd w:val="0"/>
              <w:spacing w:after="0" w:line="240" w:lineRule="auto"/>
              <w:jc w:val="both"/>
              <w:rPr>
                <w:rFonts w:ascii="Arial Narrow" w:hAnsi="Arial Narrow" w:cs="Arial"/>
                <w:sz w:val="6"/>
                <w:szCs w:val="6"/>
              </w:rPr>
            </w:pPr>
          </w:p>
          <w:p w14:paraId="48F8C58C" w14:textId="695E6E66" w:rsidR="00F46076" w:rsidRPr="00BE1401" w:rsidRDefault="00F46076" w:rsidP="00F46076">
            <w:pPr>
              <w:autoSpaceDE w:val="0"/>
              <w:autoSpaceDN w:val="0"/>
              <w:adjustRightInd w:val="0"/>
              <w:spacing w:after="0" w:line="240" w:lineRule="auto"/>
              <w:jc w:val="both"/>
              <w:rPr>
                <w:rFonts w:ascii="Arial Narrow" w:hAnsi="Arial Narrow" w:cs="Arial"/>
                <w:sz w:val="16"/>
                <w:szCs w:val="16"/>
              </w:rPr>
            </w:pPr>
            <w:r w:rsidRPr="00BE1401">
              <w:rPr>
                <w:rFonts w:ascii="Arial Narrow" w:hAnsi="Arial Narrow" w:cs="Arial"/>
                <w:sz w:val="16"/>
                <w:szCs w:val="16"/>
              </w:rPr>
              <w:t>Leggere testi brevi e semplici, ricavando le informazioni specifiche evidenti.</w:t>
            </w:r>
          </w:p>
          <w:p w14:paraId="12A6CF76" w14:textId="77777777" w:rsidR="00F46076" w:rsidRPr="00BE1401" w:rsidRDefault="00F46076" w:rsidP="00F46076">
            <w:pPr>
              <w:autoSpaceDE w:val="0"/>
              <w:autoSpaceDN w:val="0"/>
              <w:adjustRightInd w:val="0"/>
              <w:spacing w:after="0" w:line="240" w:lineRule="auto"/>
              <w:ind w:left="601"/>
              <w:jc w:val="both"/>
              <w:rPr>
                <w:rFonts w:ascii="Arial Narrow" w:hAnsi="Arial Narrow" w:cs="Arial"/>
                <w:sz w:val="6"/>
                <w:szCs w:val="6"/>
              </w:rPr>
            </w:pPr>
          </w:p>
          <w:p w14:paraId="247190C6" w14:textId="68A760CB" w:rsidR="00F46076" w:rsidRPr="00BE1401" w:rsidRDefault="00F46076" w:rsidP="00F46076">
            <w:pPr>
              <w:autoSpaceDE w:val="0"/>
              <w:autoSpaceDN w:val="0"/>
              <w:adjustRightInd w:val="0"/>
              <w:spacing w:after="0" w:line="240" w:lineRule="auto"/>
              <w:jc w:val="both"/>
              <w:rPr>
                <w:rFonts w:ascii="Arial Narrow" w:hAnsi="Arial Narrow" w:cs="Arial"/>
                <w:sz w:val="16"/>
                <w:szCs w:val="16"/>
              </w:rPr>
            </w:pPr>
            <w:r w:rsidRPr="00BE1401">
              <w:rPr>
                <w:rFonts w:ascii="Arial Narrow" w:hAnsi="Arial Narrow" w:cs="Arial"/>
                <w:sz w:val="16"/>
                <w:szCs w:val="16"/>
              </w:rPr>
              <w:t>Interagire oralmente in situazioni di vita quotidiana scambiando informazioni semplici e dirette su argomenti familiari e abituali, anche attraverso l’uso degli strumenti digitali;</w:t>
            </w:r>
          </w:p>
          <w:p w14:paraId="33CBCA88" w14:textId="77777777" w:rsidR="00F46076" w:rsidRPr="00BE1401" w:rsidRDefault="00F46076" w:rsidP="00F46076">
            <w:pPr>
              <w:autoSpaceDE w:val="0"/>
              <w:autoSpaceDN w:val="0"/>
              <w:adjustRightInd w:val="0"/>
              <w:spacing w:after="0" w:line="240" w:lineRule="auto"/>
              <w:jc w:val="both"/>
              <w:rPr>
                <w:rFonts w:ascii="Arial Narrow" w:hAnsi="Arial Narrow" w:cs="Arial"/>
                <w:sz w:val="6"/>
                <w:szCs w:val="6"/>
              </w:rPr>
            </w:pPr>
          </w:p>
          <w:p w14:paraId="2C258BA3" w14:textId="279D5000" w:rsidR="00F46076" w:rsidRDefault="00F46076" w:rsidP="00F46076">
            <w:pPr>
              <w:autoSpaceDE w:val="0"/>
              <w:autoSpaceDN w:val="0"/>
              <w:adjustRightInd w:val="0"/>
              <w:spacing w:after="0" w:line="240" w:lineRule="auto"/>
              <w:jc w:val="both"/>
              <w:rPr>
                <w:rFonts w:ascii="Arial Narrow" w:hAnsi="Arial Narrow" w:cs="Arial"/>
                <w:sz w:val="18"/>
                <w:szCs w:val="18"/>
              </w:rPr>
            </w:pPr>
            <w:r w:rsidRPr="00BE1401">
              <w:rPr>
                <w:rFonts w:ascii="Arial Narrow" w:hAnsi="Arial Narrow" w:cs="Arial"/>
                <w:sz w:val="16"/>
                <w:szCs w:val="16"/>
              </w:rPr>
              <w:t xml:space="preserve">Interagire per iscritto, anche in formato digitale e in rete, scrivendo messaggi brevi e </w:t>
            </w:r>
            <w:r w:rsidRPr="00BE1401">
              <w:rPr>
                <w:rFonts w:ascii="Arial Narrow" w:hAnsi="Arial Narrow" w:cs="AGaramond-Regular"/>
                <w:color w:val="231F20"/>
                <w:sz w:val="16"/>
                <w:szCs w:val="16"/>
              </w:rPr>
              <w:t>semplici su aspetti del proprio vissuto e del proprio ambiente ed elementi che si riferiscono a bisogni immediati.</w:t>
            </w:r>
          </w:p>
        </w:tc>
      </w:tr>
      <w:tr w:rsidR="00F46076" w:rsidRPr="00E77502" w14:paraId="63A8C7A5" w14:textId="77777777" w:rsidTr="008B52EF">
        <w:trPr>
          <w:trHeight w:val="384"/>
        </w:trPr>
        <w:tc>
          <w:tcPr>
            <w:tcW w:w="943" w:type="pct"/>
            <w:shd w:val="clear" w:color="auto" w:fill="92CDDC"/>
            <w:vAlign w:val="center"/>
          </w:tcPr>
          <w:p w14:paraId="16D25209" w14:textId="77777777" w:rsidR="00F46076" w:rsidRPr="00172070" w:rsidRDefault="00F46076" w:rsidP="00F46076">
            <w:pPr>
              <w:spacing w:after="0" w:line="240" w:lineRule="auto"/>
              <w:jc w:val="center"/>
              <w:rPr>
                <w:rFonts w:ascii="Arial Narrow" w:hAnsi="Arial Narrow" w:cs="Arial"/>
                <w:b/>
                <w:sz w:val="18"/>
                <w:szCs w:val="18"/>
              </w:rPr>
            </w:pPr>
            <w:r w:rsidRPr="00172070">
              <w:rPr>
                <w:rFonts w:ascii="Arial Narrow" w:hAnsi="Arial Narrow" w:cs="Arial"/>
                <w:b/>
                <w:sz w:val="18"/>
                <w:szCs w:val="18"/>
              </w:rPr>
              <w:t>ABILITA’</w:t>
            </w:r>
            <w:r>
              <w:rPr>
                <w:rFonts w:ascii="Arial Narrow" w:hAnsi="Arial Narrow" w:cs="Arial"/>
                <w:b/>
                <w:sz w:val="18"/>
                <w:szCs w:val="18"/>
              </w:rPr>
              <w:t xml:space="preserve"> FINE CLASSE PRIMA SCUOLA PRIMARIA</w:t>
            </w:r>
          </w:p>
        </w:tc>
        <w:tc>
          <w:tcPr>
            <w:tcW w:w="962" w:type="pct"/>
            <w:shd w:val="clear" w:color="auto" w:fill="92CDDC"/>
            <w:vAlign w:val="center"/>
          </w:tcPr>
          <w:p w14:paraId="1DA1E62F" w14:textId="77777777" w:rsidR="00F46076" w:rsidRPr="00172070" w:rsidRDefault="00F46076" w:rsidP="00F46076">
            <w:pPr>
              <w:pStyle w:val="Paragrafoelenco"/>
              <w:ind w:left="0"/>
              <w:jc w:val="center"/>
              <w:rPr>
                <w:rFonts w:ascii="Arial Narrow" w:hAnsi="Arial Narrow" w:cs="Arial"/>
                <w:b/>
                <w:sz w:val="18"/>
                <w:szCs w:val="18"/>
              </w:rPr>
            </w:pPr>
            <w:r w:rsidRPr="00172070">
              <w:rPr>
                <w:rFonts w:ascii="Arial Narrow" w:hAnsi="Arial Narrow" w:cs="Arial"/>
                <w:b/>
                <w:sz w:val="18"/>
                <w:szCs w:val="18"/>
              </w:rPr>
              <w:t>ABILITA’</w:t>
            </w:r>
            <w:r>
              <w:rPr>
                <w:rFonts w:ascii="Arial Narrow" w:hAnsi="Arial Narrow" w:cs="Arial"/>
                <w:b/>
                <w:sz w:val="18"/>
                <w:szCs w:val="18"/>
              </w:rPr>
              <w:t xml:space="preserve"> FINE CLASSE SECONDA SCUOLA PRIMARIA</w:t>
            </w:r>
          </w:p>
        </w:tc>
        <w:tc>
          <w:tcPr>
            <w:tcW w:w="913" w:type="pct"/>
            <w:shd w:val="clear" w:color="auto" w:fill="92CDDC"/>
            <w:vAlign w:val="center"/>
          </w:tcPr>
          <w:p w14:paraId="6708546A" w14:textId="77777777" w:rsidR="00F46076" w:rsidRPr="00172070" w:rsidRDefault="00F46076" w:rsidP="00F46076">
            <w:pPr>
              <w:pStyle w:val="Paragrafoelenco"/>
              <w:ind w:left="0"/>
              <w:jc w:val="center"/>
              <w:rPr>
                <w:rFonts w:ascii="Arial Narrow" w:hAnsi="Arial Narrow" w:cs="Arial"/>
                <w:b/>
                <w:sz w:val="18"/>
                <w:szCs w:val="18"/>
              </w:rPr>
            </w:pPr>
            <w:r w:rsidRPr="00172070">
              <w:rPr>
                <w:rFonts w:ascii="Arial Narrow" w:hAnsi="Arial Narrow" w:cs="Arial"/>
                <w:b/>
                <w:sz w:val="18"/>
                <w:szCs w:val="18"/>
              </w:rPr>
              <w:t>ABILITA’</w:t>
            </w:r>
            <w:r>
              <w:rPr>
                <w:rFonts w:ascii="Arial Narrow" w:hAnsi="Arial Narrow" w:cs="Arial"/>
                <w:b/>
                <w:sz w:val="18"/>
                <w:szCs w:val="18"/>
              </w:rPr>
              <w:t xml:space="preserve"> FINE CLASSE TERZA SCUOLA PRIMARIA</w:t>
            </w:r>
          </w:p>
        </w:tc>
        <w:tc>
          <w:tcPr>
            <w:tcW w:w="961" w:type="pct"/>
            <w:shd w:val="clear" w:color="auto" w:fill="92CDDC"/>
            <w:vAlign w:val="center"/>
          </w:tcPr>
          <w:p w14:paraId="459B6151" w14:textId="77777777" w:rsidR="00F46076" w:rsidRPr="00172070" w:rsidRDefault="00F46076" w:rsidP="00F46076">
            <w:pPr>
              <w:pStyle w:val="Paragrafoelenco"/>
              <w:ind w:left="0"/>
              <w:jc w:val="center"/>
              <w:rPr>
                <w:rFonts w:ascii="Arial Narrow" w:hAnsi="Arial Narrow" w:cs="Arial"/>
                <w:b/>
                <w:sz w:val="18"/>
                <w:szCs w:val="18"/>
              </w:rPr>
            </w:pPr>
            <w:r w:rsidRPr="00172070">
              <w:rPr>
                <w:rFonts w:ascii="Arial Narrow" w:hAnsi="Arial Narrow" w:cs="Arial"/>
                <w:b/>
                <w:sz w:val="18"/>
                <w:szCs w:val="18"/>
              </w:rPr>
              <w:t>ABILITA’</w:t>
            </w:r>
            <w:r>
              <w:rPr>
                <w:rFonts w:ascii="Arial Narrow" w:hAnsi="Arial Narrow" w:cs="Arial"/>
                <w:b/>
                <w:sz w:val="18"/>
                <w:szCs w:val="18"/>
              </w:rPr>
              <w:t xml:space="preserve"> FINE CLASSE QUARTA SCUOLA PRIMARIA</w:t>
            </w:r>
          </w:p>
        </w:tc>
        <w:tc>
          <w:tcPr>
            <w:tcW w:w="1221" w:type="pct"/>
            <w:shd w:val="clear" w:color="auto" w:fill="92CDDC"/>
            <w:vAlign w:val="center"/>
          </w:tcPr>
          <w:p w14:paraId="74F12F19" w14:textId="77777777" w:rsidR="00F46076" w:rsidRPr="00172070" w:rsidRDefault="00F46076" w:rsidP="00F46076">
            <w:pPr>
              <w:pStyle w:val="Paragrafoelenco"/>
              <w:ind w:left="0"/>
              <w:jc w:val="center"/>
              <w:rPr>
                <w:rFonts w:ascii="Arial Narrow" w:hAnsi="Arial Narrow" w:cs="Arial"/>
                <w:b/>
                <w:sz w:val="18"/>
                <w:szCs w:val="18"/>
              </w:rPr>
            </w:pPr>
            <w:r w:rsidRPr="00172070">
              <w:rPr>
                <w:rFonts w:ascii="Arial Narrow" w:hAnsi="Arial Narrow" w:cs="Arial"/>
                <w:b/>
                <w:sz w:val="18"/>
                <w:szCs w:val="18"/>
              </w:rPr>
              <w:t>ABILITA’</w:t>
            </w:r>
            <w:r>
              <w:rPr>
                <w:rFonts w:ascii="Arial Narrow" w:hAnsi="Arial Narrow" w:cs="Arial"/>
                <w:b/>
                <w:sz w:val="18"/>
                <w:szCs w:val="18"/>
              </w:rPr>
              <w:t xml:space="preserve"> FINE  SCUOLA PRIMARIA</w:t>
            </w:r>
          </w:p>
        </w:tc>
      </w:tr>
      <w:tr w:rsidR="00F46076" w:rsidRPr="004313AB" w14:paraId="09E10DCE" w14:textId="77777777" w:rsidTr="0098230A">
        <w:trPr>
          <w:trHeight w:val="2360"/>
        </w:trPr>
        <w:tc>
          <w:tcPr>
            <w:tcW w:w="943" w:type="pct"/>
            <w:shd w:val="clear" w:color="auto" w:fill="auto"/>
          </w:tcPr>
          <w:p w14:paraId="5CFFDEA1" w14:textId="77777777" w:rsidR="00F46076" w:rsidRPr="0001620E" w:rsidRDefault="00F46076" w:rsidP="00F46076">
            <w:pPr>
              <w:pStyle w:val="Indicazioninormale"/>
              <w:spacing w:after="0"/>
              <w:ind w:firstLine="0"/>
              <w:rPr>
                <w:rFonts w:ascii="Arial Narrow" w:hAnsi="Arial Narrow" w:cs="Times New Roman"/>
                <w:b/>
                <w:i/>
              </w:rPr>
            </w:pPr>
            <w:r w:rsidRPr="0001620E">
              <w:rPr>
                <w:rFonts w:ascii="Arial Narrow" w:hAnsi="Arial Narrow" w:cs="Times New Roman"/>
                <w:b/>
                <w:i/>
              </w:rPr>
              <w:t>Ascolto (comprensione orale)</w:t>
            </w:r>
          </w:p>
          <w:p w14:paraId="5F0CB096" w14:textId="3D46BFCF" w:rsidR="00F46076" w:rsidRPr="0001620E" w:rsidRDefault="00F46076" w:rsidP="00F46076">
            <w:pPr>
              <w:pStyle w:val="Indicazioninormale"/>
              <w:spacing w:after="0"/>
              <w:ind w:firstLine="0"/>
              <w:rPr>
                <w:rFonts w:ascii="Arial Narrow" w:hAnsi="Arial Narrow" w:cs="Times New Roman"/>
              </w:rPr>
            </w:pPr>
            <w:r w:rsidRPr="0001620E">
              <w:rPr>
                <w:rFonts w:ascii="Arial Narrow" w:hAnsi="Arial Narrow" w:cs="Times New Roman"/>
              </w:rPr>
              <w:t>Comprendere vocaboli, e brevi frasi di uso quotidiano (presentazione, semplici domande relative al cibo, al vestiario…), già noti, pronunciati chiaramente e lentamente relativi a s</w:t>
            </w:r>
            <w:r>
              <w:rPr>
                <w:rFonts w:ascii="Arial Narrow" w:hAnsi="Arial Narrow" w:cs="Times New Roman"/>
              </w:rPr>
              <w:t>é</w:t>
            </w:r>
            <w:r w:rsidRPr="0001620E">
              <w:rPr>
                <w:rFonts w:ascii="Arial Narrow" w:hAnsi="Arial Narrow" w:cs="Times New Roman"/>
              </w:rPr>
              <w:t>, ai compagni, alla famiglia.</w:t>
            </w:r>
          </w:p>
          <w:p w14:paraId="04DF4C21" w14:textId="77777777" w:rsidR="00F46076" w:rsidRPr="0001620E" w:rsidRDefault="00F46076" w:rsidP="00F46076">
            <w:pPr>
              <w:pStyle w:val="Indicazioninormale"/>
              <w:spacing w:after="0"/>
              <w:ind w:firstLine="0"/>
              <w:rPr>
                <w:rFonts w:ascii="Arial Narrow" w:hAnsi="Arial Narrow" w:cs="Times New Roman"/>
              </w:rPr>
            </w:pPr>
          </w:p>
          <w:p w14:paraId="0578351B" w14:textId="77777777" w:rsidR="00F46076" w:rsidRPr="0001620E" w:rsidRDefault="00F46076" w:rsidP="00F46076">
            <w:pPr>
              <w:pStyle w:val="Indicazioninormale"/>
              <w:spacing w:after="0"/>
              <w:ind w:firstLine="0"/>
              <w:rPr>
                <w:rFonts w:ascii="Arial Narrow" w:hAnsi="Arial Narrow" w:cs="Times New Roman"/>
                <w:b/>
                <w:i/>
              </w:rPr>
            </w:pPr>
            <w:r w:rsidRPr="0001620E">
              <w:rPr>
                <w:rFonts w:ascii="Arial Narrow" w:hAnsi="Arial Narrow" w:cs="Times New Roman"/>
                <w:b/>
                <w:i/>
              </w:rPr>
              <w:t>Parlato (produzione e interazione orale)</w:t>
            </w:r>
          </w:p>
          <w:p w14:paraId="6F99F93D" w14:textId="1D33ED28" w:rsidR="00F46076" w:rsidRPr="0001620E" w:rsidRDefault="00F46076" w:rsidP="00F46076">
            <w:pPr>
              <w:pStyle w:val="Indicazioninormale"/>
              <w:spacing w:after="60"/>
              <w:ind w:firstLine="0"/>
              <w:rPr>
                <w:rFonts w:ascii="Arial Narrow" w:hAnsi="Arial Narrow" w:cs="Times New Roman"/>
              </w:rPr>
            </w:pPr>
            <w:r>
              <w:rPr>
                <w:rFonts w:ascii="Arial Narrow" w:hAnsi="Arial Narrow" w:cs="Times New Roman"/>
              </w:rPr>
              <w:t>Pronunciare</w:t>
            </w:r>
            <w:r w:rsidRPr="0001620E">
              <w:rPr>
                <w:rFonts w:ascii="Arial Narrow" w:hAnsi="Arial Narrow" w:cs="Times New Roman"/>
              </w:rPr>
              <w:t xml:space="preserve"> semplici frasi riferite ad oggetti, luoghi, persone, situazioni note.</w:t>
            </w:r>
          </w:p>
          <w:p w14:paraId="00FB8E5A" w14:textId="77777777" w:rsidR="00F46076" w:rsidRPr="0001620E" w:rsidRDefault="00F46076" w:rsidP="00F46076">
            <w:pPr>
              <w:pStyle w:val="Indicazioninormale"/>
              <w:spacing w:after="0"/>
              <w:ind w:firstLine="0"/>
              <w:rPr>
                <w:rFonts w:ascii="Arial Narrow" w:hAnsi="Arial Narrow" w:cs="Times New Roman"/>
              </w:rPr>
            </w:pPr>
            <w:r w:rsidRPr="0001620E">
              <w:rPr>
                <w:rFonts w:ascii="Arial Narrow" w:hAnsi="Arial Narrow" w:cs="Times New Roman"/>
              </w:rPr>
              <w:t>Interagire con un compagno per presentarsi e/o giocare, utilizzando espressioni e frasi memorizzate adatte alla situazione.</w:t>
            </w:r>
          </w:p>
          <w:p w14:paraId="4D90C978" w14:textId="77777777" w:rsidR="00F46076" w:rsidRPr="0001620E" w:rsidRDefault="00F46076" w:rsidP="00F46076">
            <w:pPr>
              <w:pStyle w:val="Indicazioninormale"/>
              <w:spacing w:after="0"/>
              <w:ind w:firstLine="0"/>
              <w:rPr>
                <w:rFonts w:ascii="Arial Narrow" w:hAnsi="Arial Narrow"/>
                <w:b/>
              </w:rPr>
            </w:pPr>
          </w:p>
          <w:p w14:paraId="468DD1F8" w14:textId="77777777" w:rsidR="00F46076" w:rsidRPr="0001620E" w:rsidRDefault="00F46076" w:rsidP="00F46076">
            <w:pPr>
              <w:pStyle w:val="Indicazioninormale"/>
              <w:spacing w:after="0"/>
              <w:ind w:firstLine="0"/>
              <w:rPr>
                <w:rFonts w:ascii="Arial Narrow" w:hAnsi="Arial Narrow" w:cs="Times New Roman"/>
                <w:b/>
                <w:i/>
              </w:rPr>
            </w:pPr>
            <w:r w:rsidRPr="0001620E">
              <w:rPr>
                <w:rFonts w:ascii="Arial Narrow" w:hAnsi="Arial Narrow" w:cs="Times New Roman"/>
                <w:b/>
                <w:i/>
              </w:rPr>
              <w:t>Lettura (comprensione scritta)</w:t>
            </w:r>
          </w:p>
          <w:p w14:paraId="49BCE013" w14:textId="77777777" w:rsidR="00F46076" w:rsidRPr="0001620E" w:rsidRDefault="00F46076" w:rsidP="00F46076">
            <w:pPr>
              <w:pStyle w:val="Indicazioninormale"/>
              <w:spacing w:after="0"/>
              <w:ind w:firstLine="0"/>
              <w:rPr>
                <w:rFonts w:ascii="Arial Narrow" w:hAnsi="Arial Narrow" w:cs="Times New Roman"/>
              </w:rPr>
            </w:pPr>
            <w:r w:rsidRPr="0001620E">
              <w:rPr>
                <w:rFonts w:ascii="Arial Narrow" w:hAnsi="Arial Narrow" w:cs="Times New Roman"/>
              </w:rPr>
              <w:t>Comprendere vocaboli e brevi messaggi, accompagnati da supporti visivi o sonori.</w:t>
            </w:r>
          </w:p>
          <w:p w14:paraId="6DED0F98" w14:textId="77777777" w:rsidR="00F46076" w:rsidRPr="0001620E" w:rsidRDefault="00F46076" w:rsidP="00F46076">
            <w:pPr>
              <w:pStyle w:val="Indicazioninormale"/>
              <w:spacing w:after="0"/>
              <w:rPr>
                <w:rFonts w:ascii="Arial Narrow" w:hAnsi="Arial Narrow" w:cs="Times New Roman"/>
              </w:rPr>
            </w:pPr>
          </w:p>
          <w:p w14:paraId="3A7C1A21" w14:textId="77777777" w:rsidR="00F46076" w:rsidRPr="0001620E" w:rsidRDefault="00F46076" w:rsidP="00F46076">
            <w:pPr>
              <w:pStyle w:val="Indicazioninormale"/>
              <w:spacing w:after="0"/>
              <w:ind w:firstLine="0"/>
              <w:rPr>
                <w:rFonts w:ascii="Arial Narrow" w:hAnsi="Arial Narrow" w:cs="Times New Roman"/>
                <w:b/>
                <w:i/>
              </w:rPr>
            </w:pPr>
            <w:r w:rsidRPr="0001620E">
              <w:rPr>
                <w:rFonts w:ascii="Arial Narrow" w:hAnsi="Arial Narrow" w:cs="Times New Roman"/>
                <w:b/>
                <w:i/>
              </w:rPr>
              <w:lastRenderedPageBreak/>
              <w:t>Scrittura (produzione scritta)</w:t>
            </w:r>
          </w:p>
          <w:p w14:paraId="46032AA5" w14:textId="77777777" w:rsidR="00F46076" w:rsidRDefault="00F46076" w:rsidP="00F46076">
            <w:pPr>
              <w:autoSpaceDE w:val="0"/>
              <w:autoSpaceDN w:val="0"/>
              <w:adjustRightInd w:val="0"/>
              <w:spacing w:after="0" w:line="240" w:lineRule="auto"/>
              <w:jc w:val="both"/>
              <w:rPr>
                <w:rFonts w:ascii="Arial Narrow" w:hAnsi="Arial Narrow" w:cs="Helvetica-Narrow"/>
                <w:sz w:val="18"/>
                <w:szCs w:val="18"/>
                <w:lang w:eastAsia="it-IT"/>
              </w:rPr>
            </w:pPr>
            <w:r w:rsidRPr="0001620E">
              <w:rPr>
                <w:rFonts w:ascii="Arial Narrow" w:hAnsi="Arial Narrow"/>
                <w:sz w:val="18"/>
                <w:szCs w:val="18"/>
              </w:rPr>
              <w:t>Copiare parole e semplici frasi di uso quotidiano attinenti alle attività svolte in classe e ad interessi personali e del gruppo, accompagnate da disegni.</w:t>
            </w:r>
          </w:p>
        </w:tc>
        <w:tc>
          <w:tcPr>
            <w:tcW w:w="962" w:type="pct"/>
            <w:shd w:val="clear" w:color="auto" w:fill="auto"/>
          </w:tcPr>
          <w:p w14:paraId="0287E0CD"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lastRenderedPageBreak/>
              <w:t>Ascolto (comprensione orale)</w:t>
            </w:r>
          </w:p>
          <w:p w14:paraId="31C7B852" w14:textId="2959FD7D" w:rsidR="00F46076" w:rsidRPr="006358FD" w:rsidRDefault="00F46076" w:rsidP="00F46076">
            <w:pPr>
              <w:pStyle w:val="Indicazioninormale"/>
              <w:spacing w:after="0"/>
              <w:ind w:firstLine="0"/>
              <w:rPr>
                <w:rFonts w:ascii="Arial Narrow" w:hAnsi="Arial Narrow" w:cs="Times New Roman"/>
              </w:rPr>
            </w:pPr>
            <w:r w:rsidRPr="006358FD">
              <w:rPr>
                <w:rFonts w:ascii="Arial Narrow" w:hAnsi="Arial Narrow" w:cs="Times New Roman"/>
              </w:rPr>
              <w:t>Comprendere vocaboli, brevi e semplici istruzioni (giochi, percorsi…), espressioni e frasi di uso quotidiano, pronunciati chiaramente e lentamente relativi a s</w:t>
            </w:r>
            <w:r>
              <w:rPr>
                <w:rFonts w:ascii="Arial Narrow" w:hAnsi="Arial Narrow" w:cs="Times New Roman"/>
              </w:rPr>
              <w:t>é</w:t>
            </w:r>
            <w:r w:rsidRPr="006358FD">
              <w:rPr>
                <w:rFonts w:ascii="Arial Narrow" w:hAnsi="Arial Narrow" w:cs="Times New Roman"/>
              </w:rPr>
              <w:t>, ai compagni, alla famiglia.</w:t>
            </w:r>
          </w:p>
          <w:p w14:paraId="55F6DCD5"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7A82CD50"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t>Parlato (produzione e interazione orale)</w:t>
            </w:r>
          </w:p>
          <w:p w14:paraId="070B7286" w14:textId="3CE47522" w:rsidR="00F46076" w:rsidRPr="006358FD" w:rsidRDefault="00F46076" w:rsidP="00F46076">
            <w:pPr>
              <w:pStyle w:val="Indicazioninormale"/>
              <w:spacing w:after="0"/>
              <w:ind w:firstLine="0"/>
              <w:rPr>
                <w:rFonts w:ascii="Arial Narrow" w:hAnsi="Arial Narrow" w:cs="Times New Roman"/>
              </w:rPr>
            </w:pPr>
            <w:r w:rsidRPr="006358FD">
              <w:rPr>
                <w:rFonts w:ascii="Arial Narrow" w:hAnsi="Arial Narrow" w:cs="Times New Roman"/>
              </w:rPr>
              <w:t xml:space="preserve">Produrre semplici frasi riferite ad oggetti, luoghi, persone, situazioni note, utilizzando vocaboli </w:t>
            </w:r>
            <w:r>
              <w:rPr>
                <w:rFonts w:ascii="Arial Narrow" w:hAnsi="Arial Narrow" w:cs="Times New Roman"/>
              </w:rPr>
              <w:t>conosciuti</w:t>
            </w:r>
            <w:r w:rsidRPr="006358FD">
              <w:rPr>
                <w:rFonts w:ascii="Arial Narrow" w:hAnsi="Arial Narrow" w:cs="Times New Roman"/>
              </w:rPr>
              <w:t>.</w:t>
            </w:r>
          </w:p>
          <w:p w14:paraId="5D3526EA" w14:textId="2E84CA60" w:rsidR="00F46076" w:rsidRPr="006358FD" w:rsidRDefault="00F46076" w:rsidP="00F46076">
            <w:pPr>
              <w:pStyle w:val="Indicazioninormale"/>
              <w:spacing w:after="0"/>
              <w:ind w:firstLine="0"/>
              <w:rPr>
                <w:rFonts w:ascii="Arial Narrow" w:hAnsi="Arial Narrow" w:cs="Times New Roman"/>
              </w:rPr>
            </w:pPr>
            <w:r w:rsidRPr="006358FD">
              <w:rPr>
                <w:rFonts w:ascii="Arial Narrow" w:hAnsi="Arial Narrow" w:cs="Times New Roman"/>
              </w:rPr>
              <w:t xml:space="preserve">Interagire con un compagno per presentarsi e/o giocare, utilizzando espressioni e frasi </w:t>
            </w:r>
            <w:r>
              <w:rPr>
                <w:rFonts w:ascii="Arial Narrow" w:hAnsi="Arial Narrow" w:cs="Times New Roman"/>
              </w:rPr>
              <w:t>imparate</w:t>
            </w:r>
            <w:r w:rsidRPr="006358FD">
              <w:rPr>
                <w:rFonts w:ascii="Arial Narrow" w:hAnsi="Arial Narrow" w:cs="Times New Roman"/>
              </w:rPr>
              <w:t xml:space="preserve"> adatte alla situazione.</w:t>
            </w:r>
          </w:p>
          <w:p w14:paraId="5B22CD9A"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61366AAE"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t>Lettura (comprensione scritta)</w:t>
            </w:r>
          </w:p>
          <w:p w14:paraId="7FA777F6" w14:textId="155EDE09" w:rsidR="00F46076" w:rsidRPr="006358FD" w:rsidRDefault="00F46076" w:rsidP="00F46076">
            <w:pPr>
              <w:pStyle w:val="Indicazioninormale"/>
              <w:spacing w:after="0"/>
              <w:ind w:firstLine="0"/>
              <w:rPr>
                <w:rFonts w:ascii="Arial Narrow" w:hAnsi="Arial Narrow" w:cs="Times New Roman"/>
              </w:rPr>
            </w:pPr>
            <w:r w:rsidRPr="006358FD">
              <w:rPr>
                <w:rFonts w:ascii="Arial Narrow" w:hAnsi="Arial Narrow" w:cs="Times New Roman"/>
              </w:rPr>
              <w:t xml:space="preserve">Comprendere </w:t>
            </w:r>
            <w:r>
              <w:rPr>
                <w:rFonts w:ascii="Arial Narrow" w:hAnsi="Arial Narrow" w:cs="Times New Roman"/>
              </w:rPr>
              <w:t xml:space="preserve">i testi di </w:t>
            </w:r>
            <w:r w:rsidRPr="006358FD">
              <w:rPr>
                <w:rFonts w:ascii="Arial Narrow" w:hAnsi="Arial Narrow" w:cs="Times New Roman"/>
              </w:rPr>
              <w:t xml:space="preserve">cartoline, biglietti e brevi messaggi, accompagnati da supporti visivi o sonori, </w:t>
            </w:r>
            <w:r>
              <w:rPr>
                <w:rFonts w:ascii="Arial Narrow" w:hAnsi="Arial Narrow" w:cs="Times New Roman"/>
              </w:rPr>
              <w:t>riconoscendo</w:t>
            </w:r>
            <w:r w:rsidRPr="006358FD">
              <w:rPr>
                <w:rFonts w:ascii="Arial Narrow" w:hAnsi="Arial Narrow" w:cs="Times New Roman"/>
              </w:rPr>
              <w:t xml:space="preserve"> parole e frasi già acquisite a livello orale.  </w:t>
            </w:r>
          </w:p>
          <w:p w14:paraId="56B22801"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0BB59026"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lastRenderedPageBreak/>
              <w:t>Scrittura (produzione scritta)</w:t>
            </w:r>
          </w:p>
          <w:p w14:paraId="4F67B6DA" w14:textId="5CC591AF" w:rsidR="00F46076" w:rsidRPr="006358FD" w:rsidRDefault="00F46076" w:rsidP="00F46076">
            <w:pPr>
              <w:autoSpaceDE w:val="0"/>
              <w:autoSpaceDN w:val="0"/>
              <w:adjustRightInd w:val="0"/>
              <w:spacing w:after="0" w:line="240" w:lineRule="auto"/>
              <w:jc w:val="both"/>
              <w:rPr>
                <w:rFonts w:ascii="Arial Narrow" w:hAnsi="Arial Narrow" w:cs="AGaramond-Regular"/>
                <w:color w:val="231F20"/>
                <w:sz w:val="18"/>
                <w:szCs w:val="18"/>
              </w:rPr>
            </w:pPr>
            <w:r w:rsidRPr="006358FD">
              <w:rPr>
                <w:rFonts w:ascii="Arial Narrow" w:hAnsi="Arial Narrow"/>
                <w:sz w:val="18"/>
                <w:szCs w:val="18"/>
              </w:rPr>
              <w:t>Scrivere parole e semplici frasi di uso quotidiano attinenti alle attività svolte in classe</w:t>
            </w:r>
            <w:r>
              <w:rPr>
                <w:rFonts w:ascii="Arial Narrow" w:hAnsi="Arial Narrow"/>
                <w:sz w:val="18"/>
                <w:szCs w:val="18"/>
              </w:rPr>
              <w:t xml:space="preserve">, </w:t>
            </w:r>
            <w:r w:rsidRPr="006358FD">
              <w:rPr>
                <w:rFonts w:ascii="Arial Narrow" w:hAnsi="Arial Narrow"/>
                <w:sz w:val="18"/>
                <w:szCs w:val="18"/>
              </w:rPr>
              <w:t>utilizzando vocaboli già noti.</w:t>
            </w:r>
          </w:p>
        </w:tc>
        <w:tc>
          <w:tcPr>
            <w:tcW w:w="913" w:type="pct"/>
            <w:shd w:val="clear" w:color="auto" w:fill="auto"/>
          </w:tcPr>
          <w:p w14:paraId="58DEBA1C"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lastRenderedPageBreak/>
              <w:t>Ascolto (comprensione orale)</w:t>
            </w:r>
          </w:p>
          <w:p w14:paraId="7396BA1B" w14:textId="1B05163B" w:rsidR="00F46076" w:rsidRPr="00E11E45" w:rsidRDefault="00F46076" w:rsidP="00F46076">
            <w:pPr>
              <w:pStyle w:val="Indicazioninormale"/>
              <w:spacing w:after="0"/>
              <w:ind w:firstLine="0"/>
              <w:rPr>
                <w:rFonts w:ascii="Arial Narrow" w:hAnsi="Arial Narrow" w:cs="Times New Roman"/>
              </w:rPr>
            </w:pPr>
            <w:r w:rsidRPr="00E11E45">
              <w:rPr>
                <w:rFonts w:ascii="Arial Narrow" w:hAnsi="Arial Narrow" w:cs="Times New Roman"/>
              </w:rPr>
              <w:t>Comprendere vocaboli, istruzioni, espressioni e frasi di uso quotidiano, pronunciati chiaramente</w:t>
            </w:r>
            <w:r>
              <w:rPr>
                <w:rFonts w:ascii="Arial Narrow" w:hAnsi="Arial Narrow" w:cs="Times New Roman"/>
              </w:rPr>
              <w:t>,</w:t>
            </w:r>
            <w:r w:rsidRPr="00E11E45">
              <w:rPr>
                <w:rFonts w:ascii="Arial Narrow" w:hAnsi="Arial Narrow" w:cs="Times New Roman"/>
              </w:rPr>
              <w:t xml:space="preserve"> relativi a s</w:t>
            </w:r>
            <w:r>
              <w:rPr>
                <w:rFonts w:ascii="Arial Narrow" w:hAnsi="Arial Narrow" w:cs="Times New Roman"/>
              </w:rPr>
              <w:t>é</w:t>
            </w:r>
            <w:r w:rsidRPr="00E11E45">
              <w:rPr>
                <w:rFonts w:ascii="Arial Narrow" w:hAnsi="Arial Narrow" w:cs="Times New Roman"/>
              </w:rPr>
              <w:t>, ai compagni, alla famiglia.</w:t>
            </w:r>
          </w:p>
          <w:p w14:paraId="786E9A43"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4620F14E"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t>Parlato (</w:t>
            </w:r>
            <w:r w:rsidRPr="006358FD">
              <w:rPr>
                <w:rFonts w:ascii="Arial Narrow" w:hAnsi="Arial Narrow" w:cs="Times New Roman"/>
                <w:b/>
                <w:i/>
                <w:sz w:val="16"/>
                <w:szCs w:val="16"/>
              </w:rPr>
              <w:t>produzione</w:t>
            </w:r>
            <w:r w:rsidRPr="00E11E45">
              <w:rPr>
                <w:rFonts w:ascii="Arial Narrow" w:hAnsi="Arial Narrow" w:cs="Times New Roman"/>
                <w:b/>
                <w:i/>
              </w:rPr>
              <w:t xml:space="preserve"> e interazione orale)</w:t>
            </w:r>
          </w:p>
          <w:p w14:paraId="78D605A3" w14:textId="1D18860C" w:rsidR="00F46076" w:rsidRPr="00E11E45" w:rsidRDefault="00F46076" w:rsidP="00F46076">
            <w:pPr>
              <w:pStyle w:val="Indicazioninormale"/>
              <w:spacing w:after="0"/>
              <w:ind w:firstLine="0"/>
              <w:rPr>
                <w:rFonts w:ascii="Arial Narrow" w:hAnsi="Arial Narrow" w:cs="Times New Roman"/>
              </w:rPr>
            </w:pPr>
            <w:r w:rsidRPr="00E11E45">
              <w:rPr>
                <w:rFonts w:ascii="Arial Narrow" w:hAnsi="Arial Narrow" w:cs="Times New Roman"/>
              </w:rPr>
              <w:t>Produrre frasi s</w:t>
            </w:r>
            <w:r>
              <w:rPr>
                <w:rFonts w:ascii="Arial Narrow" w:hAnsi="Arial Narrow" w:cs="Times New Roman"/>
              </w:rPr>
              <w:t>trutturate</w:t>
            </w:r>
            <w:r w:rsidRPr="00E11E45">
              <w:rPr>
                <w:rFonts w:ascii="Arial Narrow" w:hAnsi="Arial Narrow" w:cs="Times New Roman"/>
              </w:rPr>
              <w:t xml:space="preserve"> riferite ad oggetti, luoghi, persone, situazioni note.</w:t>
            </w:r>
          </w:p>
          <w:p w14:paraId="45A34948" w14:textId="77777777" w:rsidR="00F46076" w:rsidRPr="00E11E45" w:rsidRDefault="00F46076" w:rsidP="00F46076">
            <w:pPr>
              <w:pStyle w:val="Indicazioninormale"/>
              <w:spacing w:after="0"/>
              <w:ind w:firstLine="0"/>
              <w:rPr>
                <w:rFonts w:ascii="Arial Narrow" w:hAnsi="Arial Narrow" w:cs="Times New Roman"/>
                <w:sz w:val="6"/>
                <w:szCs w:val="6"/>
              </w:rPr>
            </w:pPr>
          </w:p>
          <w:p w14:paraId="243F2DCB" w14:textId="4CBFF0A3" w:rsidR="00F46076" w:rsidRPr="00E11E45" w:rsidRDefault="00F46076" w:rsidP="00F46076">
            <w:pPr>
              <w:pStyle w:val="Indicazioninormale"/>
              <w:spacing w:after="0"/>
              <w:ind w:firstLine="0"/>
              <w:rPr>
                <w:rFonts w:ascii="Arial Narrow" w:hAnsi="Arial Narrow" w:cs="Times New Roman"/>
              </w:rPr>
            </w:pPr>
            <w:r w:rsidRPr="00E11E45">
              <w:rPr>
                <w:rFonts w:ascii="Arial Narrow" w:hAnsi="Arial Narrow" w:cs="Times New Roman"/>
              </w:rPr>
              <w:t>Interagire con un compagno per presentarsi e/o giocare, utilizzando espressioni</w:t>
            </w:r>
            <w:r>
              <w:rPr>
                <w:rFonts w:ascii="Arial Narrow" w:hAnsi="Arial Narrow" w:cs="Times New Roman"/>
              </w:rPr>
              <w:t xml:space="preserve">, </w:t>
            </w:r>
            <w:r w:rsidRPr="00E11E45">
              <w:rPr>
                <w:rFonts w:ascii="Arial Narrow" w:hAnsi="Arial Narrow" w:cs="Times New Roman"/>
              </w:rPr>
              <w:t>frasi memorizzate</w:t>
            </w:r>
            <w:r>
              <w:rPr>
                <w:rFonts w:ascii="Arial Narrow" w:hAnsi="Arial Narrow" w:cs="Times New Roman"/>
              </w:rPr>
              <w:t xml:space="preserve"> e vocaboli noti</w:t>
            </w:r>
            <w:r w:rsidRPr="00E11E45">
              <w:rPr>
                <w:rFonts w:ascii="Arial Narrow" w:hAnsi="Arial Narrow" w:cs="Times New Roman"/>
              </w:rPr>
              <w:t xml:space="preserve"> adatt</w:t>
            </w:r>
            <w:r>
              <w:rPr>
                <w:rFonts w:ascii="Arial Narrow" w:hAnsi="Arial Narrow" w:cs="Times New Roman"/>
              </w:rPr>
              <w:t>i</w:t>
            </w:r>
            <w:r w:rsidRPr="00E11E45">
              <w:rPr>
                <w:rFonts w:ascii="Arial Narrow" w:hAnsi="Arial Narrow" w:cs="Times New Roman"/>
              </w:rPr>
              <w:t xml:space="preserve"> alla situazione.  </w:t>
            </w:r>
          </w:p>
          <w:p w14:paraId="26CC8809"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0F8B7918"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t>Lettura (comprensione scritta)</w:t>
            </w:r>
          </w:p>
          <w:p w14:paraId="74B14D8E" w14:textId="2DFE3E9F" w:rsidR="00F46076" w:rsidRPr="00E11E45" w:rsidRDefault="00F46076" w:rsidP="00F46076">
            <w:pPr>
              <w:pStyle w:val="Indicazioninormale"/>
              <w:spacing w:after="0"/>
              <w:ind w:firstLine="0"/>
              <w:rPr>
                <w:rFonts w:ascii="Arial Narrow" w:hAnsi="Arial Narrow" w:cs="Times New Roman"/>
              </w:rPr>
            </w:pPr>
            <w:r w:rsidRPr="00E11E45">
              <w:rPr>
                <w:rFonts w:ascii="Arial Narrow" w:hAnsi="Arial Narrow" w:cs="Times New Roman"/>
              </w:rPr>
              <w:t xml:space="preserve">Comprendere </w:t>
            </w:r>
            <w:r>
              <w:rPr>
                <w:rFonts w:ascii="Arial Narrow" w:hAnsi="Arial Narrow" w:cs="Times New Roman"/>
              </w:rPr>
              <w:t xml:space="preserve">i testi di </w:t>
            </w:r>
            <w:r w:rsidRPr="00E11E45">
              <w:rPr>
                <w:rFonts w:ascii="Arial Narrow" w:hAnsi="Arial Narrow" w:cs="Times New Roman"/>
              </w:rPr>
              <w:t xml:space="preserve">cartoline, biglietti e brevi messaggi, </w:t>
            </w:r>
            <w:r>
              <w:rPr>
                <w:rFonts w:ascii="Arial Narrow" w:hAnsi="Arial Narrow" w:cs="Times New Roman"/>
              </w:rPr>
              <w:t>riconoscendo</w:t>
            </w:r>
            <w:r w:rsidRPr="00E11E45">
              <w:rPr>
                <w:rFonts w:ascii="Arial Narrow" w:hAnsi="Arial Narrow" w:cs="Times New Roman"/>
              </w:rPr>
              <w:t xml:space="preserve"> parole e frasi già acquisite a livello orale.  </w:t>
            </w:r>
          </w:p>
          <w:p w14:paraId="50F9377F" w14:textId="77777777" w:rsidR="00F46076" w:rsidRPr="006358FD" w:rsidRDefault="00F46076" w:rsidP="00F46076">
            <w:pPr>
              <w:pStyle w:val="Indicazioninormale"/>
              <w:spacing w:after="0"/>
              <w:ind w:firstLine="0"/>
              <w:rPr>
                <w:rFonts w:ascii="Arial Narrow" w:hAnsi="Arial Narrow" w:cs="Times New Roman"/>
                <w:i/>
                <w:sz w:val="12"/>
                <w:szCs w:val="12"/>
              </w:rPr>
            </w:pPr>
          </w:p>
          <w:p w14:paraId="03D2E72C"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t>Scrittura (produzione scritta)</w:t>
            </w:r>
          </w:p>
          <w:p w14:paraId="4CFB22E7" w14:textId="086450DE" w:rsidR="00F46076" w:rsidRPr="00E11E45" w:rsidRDefault="00F46076" w:rsidP="00F46076">
            <w:pPr>
              <w:pStyle w:val="Indicazioninormale"/>
              <w:spacing w:after="0"/>
              <w:ind w:firstLine="0"/>
              <w:rPr>
                <w:rFonts w:ascii="Arial Narrow" w:hAnsi="Arial Narrow" w:cs="Times New Roman"/>
              </w:rPr>
            </w:pPr>
            <w:r w:rsidRPr="00E11E45">
              <w:rPr>
                <w:rFonts w:ascii="Arial Narrow" w:hAnsi="Arial Narrow" w:cs="Times New Roman"/>
              </w:rPr>
              <w:lastRenderedPageBreak/>
              <w:t xml:space="preserve">Scrivere parole e semplici frasi </w:t>
            </w:r>
            <w:r>
              <w:rPr>
                <w:rFonts w:ascii="Arial Narrow" w:hAnsi="Arial Narrow" w:cs="Times New Roman"/>
              </w:rPr>
              <w:t xml:space="preserve">strutturate </w:t>
            </w:r>
            <w:r w:rsidRPr="00E11E45">
              <w:rPr>
                <w:rFonts w:ascii="Arial Narrow" w:hAnsi="Arial Narrow" w:cs="Times New Roman"/>
              </w:rPr>
              <w:t>di uso quotidiano attinenti alle attività svolte in classe e ad interessi personali e del gruppo.</w:t>
            </w:r>
          </w:p>
          <w:p w14:paraId="5976E04B" w14:textId="77777777" w:rsidR="00F46076" w:rsidRDefault="00F46076" w:rsidP="00F46076">
            <w:pPr>
              <w:autoSpaceDE w:val="0"/>
              <w:autoSpaceDN w:val="0"/>
              <w:adjustRightInd w:val="0"/>
              <w:spacing w:line="240" w:lineRule="auto"/>
              <w:rPr>
                <w:rFonts w:ascii="Arial Narrow" w:hAnsi="Arial Narrow" w:cs="Arial Narrow"/>
                <w:sz w:val="16"/>
                <w:szCs w:val="16"/>
                <w:lang w:eastAsia="it-IT"/>
              </w:rPr>
            </w:pPr>
          </w:p>
        </w:tc>
        <w:tc>
          <w:tcPr>
            <w:tcW w:w="961" w:type="pct"/>
            <w:shd w:val="clear" w:color="auto" w:fill="auto"/>
          </w:tcPr>
          <w:p w14:paraId="4087780F"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lastRenderedPageBreak/>
              <w:t xml:space="preserve">Ascolto (comprensione orale) </w:t>
            </w:r>
          </w:p>
          <w:p w14:paraId="2815B6FC"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 xml:space="preserve">Comprendere brevi dialoghi, istruzioni, espressioni e frasi di uso quotidiano se pronunciate chiaramente e identificare il tema generale di un discorso in cui si parla di argomenti conosciuti, con l’aiuto di domande dell’insegnante. </w:t>
            </w:r>
          </w:p>
          <w:p w14:paraId="6419ABB9"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Comprendere il senso generale di brevi testi multimediali identificando parole chiave, con l’aiuto di domande dell’insegnante</w:t>
            </w:r>
          </w:p>
          <w:p w14:paraId="47DDD1AA" w14:textId="77777777" w:rsidR="00F46076" w:rsidRPr="006358FD" w:rsidRDefault="00F46076" w:rsidP="00F46076">
            <w:pPr>
              <w:pStyle w:val="Indicazioninormale"/>
              <w:spacing w:after="0"/>
              <w:rPr>
                <w:rFonts w:ascii="Arial Narrow" w:hAnsi="Arial Narrow" w:cs="Times New Roman"/>
                <w:i/>
                <w:sz w:val="12"/>
                <w:szCs w:val="12"/>
              </w:rPr>
            </w:pPr>
          </w:p>
          <w:p w14:paraId="23C15175" w14:textId="77777777" w:rsidR="00F46076" w:rsidRPr="00E11E45" w:rsidRDefault="00F46076" w:rsidP="00F46076">
            <w:pPr>
              <w:pStyle w:val="Indicazioninormale"/>
              <w:spacing w:after="0"/>
              <w:ind w:left="57" w:firstLine="0"/>
              <w:rPr>
                <w:rFonts w:ascii="Arial Narrow" w:hAnsi="Arial Narrow" w:cs="Times New Roman"/>
                <w:b/>
                <w:i/>
              </w:rPr>
            </w:pPr>
            <w:r w:rsidRPr="00E11E45">
              <w:rPr>
                <w:rFonts w:ascii="Arial Narrow" w:hAnsi="Arial Narrow" w:cs="Times New Roman"/>
                <w:b/>
                <w:i/>
              </w:rPr>
              <w:t>Parlato (produzione e interazione orale)</w:t>
            </w:r>
          </w:p>
          <w:p w14:paraId="4A5EC228"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 xml:space="preserve">Descrivere persone, luoghi e oggetti familiari utilizzando parole e frasi già incontrate ascoltando e/o leggendo. </w:t>
            </w:r>
          </w:p>
          <w:p w14:paraId="304B4B67"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Riferire semplici informazioni afferenti alla sfera personale, integrando il significato di ciò che si dice con mimica e gesti.</w:t>
            </w:r>
          </w:p>
          <w:p w14:paraId="53988436"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 xml:space="preserve">Interagire con un compagno o un adulto </w:t>
            </w:r>
            <w:r w:rsidRPr="006358FD">
              <w:rPr>
                <w:rFonts w:ascii="Arial Narrow" w:hAnsi="Arial Narrow" w:cs="Times New Roman"/>
              </w:rPr>
              <w:lastRenderedPageBreak/>
              <w:t>con cui si ha familiarità, utilizzando espressioni e frasi note adatte alla situazione, aiutandosi con mimica e gesti.</w:t>
            </w:r>
          </w:p>
          <w:p w14:paraId="1D14E4A2" w14:textId="77777777" w:rsidR="00F46076" w:rsidRPr="006358FD" w:rsidRDefault="00F46076" w:rsidP="00F46076">
            <w:pPr>
              <w:pStyle w:val="Indicazioninormale"/>
              <w:spacing w:after="0"/>
              <w:ind w:left="57" w:firstLine="0"/>
              <w:rPr>
                <w:rFonts w:ascii="Arial Narrow" w:hAnsi="Arial Narrow" w:cs="Times New Roman"/>
                <w:i/>
              </w:rPr>
            </w:pPr>
          </w:p>
          <w:p w14:paraId="4593EC99" w14:textId="77777777" w:rsidR="00F46076" w:rsidRDefault="00F46076" w:rsidP="00F46076">
            <w:pPr>
              <w:pStyle w:val="Indicazioninormale"/>
              <w:spacing w:after="0"/>
              <w:ind w:left="56" w:firstLine="0"/>
              <w:rPr>
                <w:rFonts w:ascii="Arial Narrow" w:hAnsi="Arial Narrow" w:cs="Times New Roman"/>
                <w:b/>
                <w:i/>
              </w:rPr>
            </w:pPr>
          </w:p>
          <w:p w14:paraId="56E889F0"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 xml:space="preserve">Lettura (comprensione scritta) </w:t>
            </w:r>
          </w:p>
          <w:p w14:paraId="3200ACA8"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 xml:space="preserve">Leggere e comprendere brevi e semplici testi, accompagnati da supporti visivi, cogliendo il loro significato globale e identificando parole e frasi familiari. </w:t>
            </w:r>
          </w:p>
          <w:p w14:paraId="5EEC7528" w14:textId="77777777" w:rsidR="00F46076" w:rsidRPr="006358FD" w:rsidRDefault="00F46076" w:rsidP="00F46076">
            <w:pPr>
              <w:pStyle w:val="Indicazioninormale"/>
              <w:spacing w:after="0"/>
              <w:ind w:left="57" w:firstLine="0"/>
              <w:rPr>
                <w:rFonts w:ascii="Arial Narrow" w:hAnsi="Arial Narrow" w:cs="Times New Roman"/>
                <w:sz w:val="12"/>
                <w:szCs w:val="12"/>
              </w:rPr>
            </w:pPr>
          </w:p>
          <w:p w14:paraId="30576E5A"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 xml:space="preserve">Scrittura (produzione scritta) </w:t>
            </w:r>
          </w:p>
          <w:p w14:paraId="25313EF9"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 xml:space="preserve">Scrivere messaggi semplici e brevi per presentarsi, per fare gli auguri, per ringraziare o invitare qualcuno, per chiedere o dare notizie, ecc.  </w:t>
            </w:r>
          </w:p>
          <w:p w14:paraId="6D49ACD9" w14:textId="77777777" w:rsidR="00F46076" w:rsidRPr="006358FD" w:rsidRDefault="00F46076" w:rsidP="00F46076">
            <w:pPr>
              <w:pStyle w:val="Indicazioninormale"/>
              <w:spacing w:after="0"/>
              <w:ind w:left="56" w:firstLine="0"/>
              <w:rPr>
                <w:rFonts w:ascii="Arial Narrow" w:hAnsi="Arial Narrow" w:cs="Times New Roman"/>
                <w:b/>
                <w:i/>
                <w:sz w:val="12"/>
                <w:szCs w:val="12"/>
              </w:rPr>
            </w:pPr>
          </w:p>
          <w:p w14:paraId="3E78EB3B"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Riflessione sulla lingua</w:t>
            </w:r>
          </w:p>
          <w:p w14:paraId="3FE50D93"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Osservare coppie di parole simili come suono e distinguerne il significato.</w:t>
            </w:r>
          </w:p>
          <w:p w14:paraId="5146A3C2"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Osservare parole ed espressioni nei contesti d’uso e coglierne i rapporti di significato.</w:t>
            </w:r>
          </w:p>
          <w:p w14:paraId="1E051DC6" w14:textId="77777777" w:rsidR="00F46076" w:rsidRPr="006358FD" w:rsidRDefault="00F46076" w:rsidP="00F46076">
            <w:pPr>
              <w:pStyle w:val="Indicazioninormale"/>
              <w:spacing w:after="0"/>
              <w:ind w:left="57" w:firstLine="0"/>
              <w:rPr>
                <w:rFonts w:ascii="Arial Narrow" w:hAnsi="Arial Narrow" w:cs="Times New Roman"/>
              </w:rPr>
            </w:pPr>
            <w:r w:rsidRPr="006358FD">
              <w:rPr>
                <w:rFonts w:ascii="Arial Narrow" w:hAnsi="Arial Narrow" w:cs="Times New Roman"/>
              </w:rPr>
              <w:t>Osservare la struttura delle frasi e mettere in relazione costrutti e intenzioni comunicative.</w:t>
            </w:r>
          </w:p>
        </w:tc>
        <w:tc>
          <w:tcPr>
            <w:tcW w:w="1221" w:type="pct"/>
            <w:shd w:val="clear" w:color="auto" w:fill="auto"/>
          </w:tcPr>
          <w:p w14:paraId="4553F5AB" w14:textId="77777777" w:rsidR="00F46076" w:rsidRPr="00E11E45" w:rsidRDefault="00F46076" w:rsidP="00F46076">
            <w:pPr>
              <w:pStyle w:val="Indicazioninormale"/>
              <w:spacing w:after="0"/>
              <w:ind w:firstLine="0"/>
              <w:rPr>
                <w:rFonts w:ascii="Arial Narrow" w:hAnsi="Arial Narrow" w:cs="Times New Roman"/>
                <w:b/>
                <w:i/>
              </w:rPr>
            </w:pPr>
            <w:r w:rsidRPr="00E11E45">
              <w:rPr>
                <w:rFonts w:ascii="Arial Narrow" w:hAnsi="Arial Narrow" w:cs="Times New Roman"/>
                <w:b/>
                <w:i/>
              </w:rPr>
              <w:lastRenderedPageBreak/>
              <w:t xml:space="preserve">Ascolto (comprensione orale) </w:t>
            </w:r>
          </w:p>
          <w:p w14:paraId="41047890"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 xml:space="preserve">Comprendere brevi dialoghi, istruzioni, espressioni e frasi di uso quotidiano se pronunciate chiaramente e identificare il tema generale di un discorso in cui si parla di argomenti conosciuti. </w:t>
            </w:r>
          </w:p>
          <w:p w14:paraId="6392052D"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 xml:space="preserve">Comprendere brevi testi multimediali identificando parole chiave e il senso generale. </w:t>
            </w:r>
          </w:p>
          <w:p w14:paraId="73DD7985" w14:textId="77777777" w:rsidR="00F46076" w:rsidRPr="006358FD" w:rsidRDefault="00F46076" w:rsidP="00F46076">
            <w:pPr>
              <w:pStyle w:val="Indicazioninormale"/>
              <w:spacing w:after="0"/>
              <w:rPr>
                <w:rFonts w:ascii="Arial Narrow" w:hAnsi="Arial Narrow" w:cs="Times New Roman"/>
                <w:i/>
                <w:sz w:val="12"/>
                <w:szCs w:val="12"/>
              </w:rPr>
            </w:pPr>
          </w:p>
          <w:p w14:paraId="128BCBEB" w14:textId="77777777" w:rsidR="00F46076" w:rsidRPr="00E11E45" w:rsidRDefault="00F46076" w:rsidP="00F46076">
            <w:pPr>
              <w:pStyle w:val="Indicazioninormale"/>
              <w:spacing w:after="0"/>
              <w:ind w:left="57" w:firstLine="0"/>
              <w:rPr>
                <w:rFonts w:ascii="Arial Narrow" w:hAnsi="Arial Narrow" w:cs="Times New Roman"/>
                <w:b/>
                <w:i/>
              </w:rPr>
            </w:pPr>
            <w:r w:rsidRPr="00E11E45">
              <w:rPr>
                <w:rFonts w:ascii="Arial Narrow" w:hAnsi="Arial Narrow" w:cs="Times New Roman"/>
                <w:b/>
                <w:i/>
              </w:rPr>
              <w:t>Parlato (produzione e interazione orale)</w:t>
            </w:r>
          </w:p>
          <w:p w14:paraId="181ABFBB" w14:textId="77777777" w:rsidR="00F46076" w:rsidRPr="00E11E45" w:rsidRDefault="00F46076" w:rsidP="00F46076">
            <w:pPr>
              <w:pStyle w:val="Indicazioninormale"/>
              <w:spacing w:after="0"/>
              <w:ind w:left="57" w:firstLine="0"/>
              <w:rPr>
                <w:rFonts w:ascii="Arial Narrow" w:hAnsi="Arial Narrow" w:cs="Times New Roman"/>
              </w:rPr>
            </w:pPr>
            <w:r w:rsidRPr="00E11E45">
              <w:rPr>
                <w:rFonts w:ascii="Arial Narrow" w:hAnsi="Arial Narrow" w:cs="Times New Roman"/>
              </w:rPr>
              <w:t xml:space="preserve">Descrivere persone, luoghi e oggetti familiari utilizzando parole e frasi già incontrate ascoltando e/o leggendo. </w:t>
            </w:r>
          </w:p>
          <w:p w14:paraId="553A15BD" w14:textId="77777777" w:rsidR="00F46076" w:rsidRPr="00E11E45" w:rsidRDefault="00F46076" w:rsidP="00F46076">
            <w:pPr>
              <w:pStyle w:val="Indicazioninormale"/>
              <w:spacing w:after="0"/>
              <w:ind w:left="57" w:firstLine="0"/>
              <w:rPr>
                <w:rFonts w:ascii="Arial Narrow" w:hAnsi="Arial Narrow" w:cs="Times New Roman"/>
              </w:rPr>
            </w:pPr>
            <w:r w:rsidRPr="00E11E45">
              <w:rPr>
                <w:rFonts w:ascii="Arial Narrow" w:hAnsi="Arial Narrow" w:cs="Times New Roman"/>
              </w:rPr>
              <w:t>Riferire semplici informazioni afferenti alla sfera personale, integrando il significato di ciò che si dice con mimica e gesti.</w:t>
            </w:r>
          </w:p>
          <w:p w14:paraId="3060E554" w14:textId="77777777" w:rsidR="00F46076" w:rsidRPr="00E11E45" w:rsidRDefault="00F46076" w:rsidP="00F46076">
            <w:pPr>
              <w:pStyle w:val="Indicazioninormale"/>
              <w:spacing w:after="0"/>
              <w:ind w:left="57" w:firstLine="0"/>
              <w:rPr>
                <w:rFonts w:ascii="Arial Narrow" w:hAnsi="Arial Narrow" w:cs="Times New Roman"/>
              </w:rPr>
            </w:pPr>
            <w:r w:rsidRPr="00E11E45">
              <w:rPr>
                <w:rFonts w:ascii="Arial Narrow" w:hAnsi="Arial Narrow" w:cs="Times New Roman"/>
              </w:rPr>
              <w:t xml:space="preserve">Interagire in modo comprensibile con un compagno o un adulto con cui si ha familiarità, utilizzando espressioni e frasi adatte alla situazione. </w:t>
            </w:r>
          </w:p>
          <w:p w14:paraId="104A900D" w14:textId="77777777" w:rsidR="00F46076" w:rsidRPr="006358FD" w:rsidRDefault="00F46076" w:rsidP="00F46076">
            <w:pPr>
              <w:pStyle w:val="Indicazioninormale"/>
              <w:spacing w:after="0"/>
              <w:ind w:left="57" w:firstLine="0"/>
              <w:rPr>
                <w:rFonts w:ascii="Arial Narrow" w:hAnsi="Arial Narrow" w:cs="Times New Roman"/>
                <w:i/>
                <w:sz w:val="12"/>
                <w:szCs w:val="12"/>
              </w:rPr>
            </w:pPr>
          </w:p>
          <w:p w14:paraId="1784EF9C"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 xml:space="preserve">Lettura (comprensione scritta) </w:t>
            </w:r>
          </w:p>
          <w:p w14:paraId="61E8DF94"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 xml:space="preserve">Leggere e comprendere brevi e semplici testi, accompagnati preferibilmente da supporti visivi, cogliendo il loro significato globale e identificando </w:t>
            </w:r>
            <w:r w:rsidRPr="00E11E45">
              <w:rPr>
                <w:rFonts w:ascii="Arial Narrow" w:hAnsi="Arial Narrow" w:cs="Times New Roman"/>
              </w:rPr>
              <w:lastRenderedPageBreak/>
              <w:t xml:space="preserve">parole e frasi familiari. </w:t>
            </w:r>
          </w:p>
          <w:p w14:paraId="3DD61B8A" w14:textId="77777777" w:rsidR="00F46076" w:rsidRPr="006358FD" w:rsidRDefault="00F46076" w:rsidP="00F46076">
            <w:pPr>
              <w:pStyle w:val="Indicazioninormale"/>
              <w:spacing w:after="0"/>
              <w:ind w:left="56" w:firstLine="0"/>
              <w:rPr>
                <w:rFonts w:ascii="Arial Narrow" w:hAnsi="Arial Narrow" w:cs="Times New Roman"/>
                <w:i/>
                <w:sz w:val="12"/>
                <w:szCs w:val="12"/>
              </w:rPr>
            </w:pPr>
          </w:p>
          <w:p w14:paraId="59EB50C0"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 xml:space="preserve">Scrittura (produzione scritta) </w:t>
            </w:r>
          </w:p>
          <w:p w14:paraId="3385CADD"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 xml:space="preserve">Scrivere in forma comprensibile messaggi semplici e brevi per presentarsi, per fare gli auguri, per ringraziare o invitare qualcuno, per chiedere o dare notizie, ecc.  </w:t>
            </w:r>
          </w:p>
          <w:p w14:paraId="2EC45674" w14:textId="77777777" w:rsidR="00F46076" w:rsidRPr="006358FD" w:rsidRDefault="00F46076" w:rsidP="00F46076">
            <w:pPr>
              <w:pStyle w:val="Indicazioninormale"/>
              <w:spacing w:after="0"/>
              <w:ind w:left="56" w:firstLine="0"/>
              <w:rPr>
                <w:rFonts w:ascii="Arial Narrow" w:hAnsi="Arial Narrow" w:cs="Times New Roman"/>
                <w:b/>
                <w:i/>
                <w:sz w:val="12"/>
                <w:szCs w:val="12"/>
              </w:rPr>
            </w:pPr>
          </w:p>
          <w:p w14:paraId="3D3575A2" w14:textId="77777777" w:rsidR="00F46076" w:rsidRPr="00E11E45" w:rsidRDefault="00F46076" w:rsidP="00F46076">
            <w:pPr>
              <w:pStyle w:val="Indicazioninormale"/>
              <w:spacing w:after="0"/>
              <w:ind w:left="56" w:firstLine="0"/>
              <w:rPr>
                <w:rFonts w:ascii="Arial Narrow" w:hAnsi="Arial Narrow" w:cs="Times New Roman"/>
                <w:b/>
                <w:i/>
              </w:rPr>
            </w:pPr>
            <w:r w:rsidRPr="00E11E45">
              <w:rPr>
                <w:rFonts w:ascii="Arial Narrow" w:hAnsi="Arial Narrow" w:cs="Times New Roman"/>
                <w:b/>
                <w:i/>
              </w:rPr>
              <w:t>Riflessione sulla lingua</w:t>
            </w:r>
          </w:p>
          <w:p w14:paraId="46EEAB5B"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Osservare coppie di parole simili come suono e distinguerne il significato.</w:t>
            </w:r>
          </w:p>
          <w:p w14:paraId="4D30A44A" w14:textId="77777777" w:rsidR="00F46076" w:rsidRPr="00E11E45"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Osservare parole ed espressioni nei contesti d’uso e coglierne i rapporti di significato.</w:t>
            </w:r>
          </w:p>
          <w:p w14:paraId="5E1B89BE" w14:textId="73F50070" w:rsidR="00F46076" w:rsidRDefault="00F46076" w:rsidP="00F46076">
            <w:pPr>
              <w:pStyle w:val="Indicazioninormale"/>
              <w:spacing w:after="0"/>
              <w:ind w:left="56" w:firstLine="0"/>
              <w:rPr>
                <w:rFonts w:ascii="Arial Narrow" w:hAnsi="Arial Narrow" w:cs="Times New Roman"/>
              </w:rPr>
            </w:pPr>
            <w:r w:rsidRPr="00E11E45">
              <w:rPr>
                <w:rFonts w:ascii="Arial Narrow" w:hAnsi="Arial Narrow" w:cs="Times New Roman"/>
              </w:rPr>
              <w:t>Osservare la struttura delle frasi e mettere in relazione costrutti e intenzioni comunicative.</w:t>
            </w:r>
          </w:p>
          <w:p w14:paraId="4BA374DF" w14:textId="09C843AC" w:rsidR="00F46076" w:rsidRDefault="00F46076" w:rsidP="00F46076">
            <w:pPr>
              <w:pStyle w:val="Indicazioninormale"/>
              <w:spacing w:after="0"/>
              <w:ind w:left="56" w:firstLine="0"/>
              <w:rPr>
                <w:rFonts w:ascii="Arial Narrow" w:hAnsi="Arial Narrow" w:cs="Times New Roman"/>
              </w:rPr>
            </w:pPr>
            <w:r>
              <w:rPr>
                <w:rFonts w:ascii="Arial Narrow" w:hAnsi="Arial Narrow" w:cs="Times New Roman"/>
              </w:rPr>
              <w:t>Distinguere il diverso significato di parole simili in italiano e in lingua straniera.</w:t>
            </w:r>
          </w:p>
          <w:p w14:paraId="191EBF74" w14:textId="77777777" w:rsidR="00F46076" w:rsidRPr="00E11E45" w:rsidRDefault="00F46076" w:rsidP="00F46076">
            <w:pPr>
              <w:pStyle w:val="Indicazioninormale"/>
              <w:spacing w:after="0"/>
              <w:ind w:left="56" w:firstLine="0"/>
              <w:rPr>
                <w:rFonts w:ascii="Arial Narrow" w:hAnsi="Arial Narrow" w:cs="Times New Roman"/>
              </w:rPr>
            </w:pPr>
          </w:p>
          <w:p w14:paraId="61801636" w14:textId="223DF160" w:rsidR="00F46076" w:rsidRPr="00713BF6" w:rsidRDefault="00F46076" w:rsidP="00F46076">
            <w:pPr>
              <w:spacing w:after="0" w:line="240" w:lineRule="auto"/>
              <w:ind w:left="56"/>
              <w:rPr>
                <w:rFonts w:ascii="Arial Narrow" w:hAnsi="Arial Narrow"/>
                <w:sz w:val="18"/>
                <w:szCs w:val="18"/>
              </w:rPr>
            </w:pPr>
            <w:r w:rsidRPr="00713BF6">
              <w:rPr>
                <w:rFonts w:ascii="Arial Narrow" w:hAnsi="Arial Narrow"/>
                <w:sz w:val="18"/>
                <w:szCs w:val="18"/>
              </w:rPr>
              <w:t>Riconosce</w:t>
            </w:r>
            <w:r>
              <w:rPr>
                <w:rFonts w:ascii="Arial Narrow" w:hAnsi="Arial Narrow"/>
                <w:sz w:val="18"/>
                <w:szCs w:val="18"/>
              </w:rPr>
              <w:t>re</w:t>
            </w:r>
            <w:r w:rsidRPr="00713BF6">
              <w:rPr>
                <w:rFonts w:ascii="Arial Narrow" w:hAnsi="Arial Narrow"/>
                <w:sz w:val="18"/>
                <w:szCs w:val="18"/>
              </w:rPr>
              <w:t xml:space="preserve"> che cosa </w:t>
            </w:r>
            <w:r>
              <w:rPr>
                <w:rFonts w:ascii="Arial Narrow" w:hAnsi="Arial Narrow"/>
                <w:sz w:val="18"/>
                <w:szCs w:val="18"/>
              </w:rPr>
              <w:t>si è</w:t>
            </w:r>
            <w:r w:rsidRPr="00713BF6">
              <w:rPr>
                <w:rFonts w:ascii="Arial Narrow" w:hAnsi="Arial Narrow"/>
                <w:sz w:val="18"/>
                <w:szCs w:val="18"/>
              </w:rPr>
              <w:t xml:space="preserve"> imparato e fa</w:t>
            </w:r>
            <w:r>
              <w:rPr>
                <w:rFonts w:ascii="Arial Narrow" w:hAnsi="Arial Narrow"/>
                <w:sz w:val="18"/>
                <w:szCs w:val="18"/>
              </w:rPr>
              <w:t>re</w:t>
            </w:r>
            <w:r w:rsidRPr="00713BF6">
              <w:rPr>
                <w:rFonts w:ascii="Arial Narrow" w:hAnsi="Arial Narrow"/>
                <w:sz w:val="18"/>
                <w:szCs w:val="18"/>
              </w:rPr>
              <w:t xml:space="preserve"> ipotesi su che cosa </w:t>
            </w:r>
            <w:r>
              <w:rPr>
                <w:rFonts w:ascii="Arial Narrow" w:hAnsi="Arial Narrow"/>
                <w:sz w:val="18"/>
                <w:szCs w:val="18"/>
              </w:rPr>
              <w:t>si potrà</w:t>
            </w:r>
            <w:r w:rsidRPr="00713BF6">
              <w:rPr>
                <w:rFonts w:ascii="Arial Narrow" w:hAnsi="Arial Narrow"/>
                <w:sz w:val="18"/>
                <w:szCs w:val="18"/>
              </w:rPr>
              <w:t xml:space="preserve"> imparare.</w:t>
            </w:r>
          </w:p>
        </w:tc>
      </w:tr>
      <w:tr w:rsidR="00F46076" w:rsidRPr="004313AB" w14:paraId="40F6793A" w14:textId="77777777" w:rsidTr="00BE1401">
        <w:trPr>
          <w:trHeight w:val="333"/>
        </w:trPr>
        <w:tc>
          <w:tcPr>
            <w:tcW w:w="943" w:type="pct"/>
            <w:shd w:val="clear" w:color="auto" w:fill="auto"/>
            <w:vAlign w:val="center"/>
          </w:tcPr>
          <w:p w14:paraId="19DB58CD" w14:textId="77777777" w:rsidR="00F46076" w:rsidRPr="00E11E45" w:rsidRDefault="00F46076" w:rsidP="00F46076">
            <w:pPr>
              <w:pStyle w:val="Indicazioninormale"/>
              <w:spacing w:after="60"/>
              <w:ind w:firstLine="0"/>
              <w:jc w:val="center"/>
              <w:rPr>
                <w:rFonts w:ascii="Arial Narrow" w:hAnsi="Arial Narrow" w:cs="Times New Roman"/>
                <w:b/>
                <w:i/>
              </w:rPr>
            </w:pPr>
            <w:r>
              <w:rPr>
                <w:rFonts w:ascii="Arial Narrow" w:hAnsi="Arial Narrow" w:cs="Times New Roman"/>
                <w:b/>
                <w:i/>
              </w:rPr>
              <w:lastRenderedPageBreak/>
              <w:t>Microabilità per la classe prima</w:t>
            </w:r>
          </w:p>
        </w:tc>
        <w:tc>
          <w:tcPr>
            <w:tcW w:w="962" w:type="pct"/>
            <w:shd w:val="clear" w:color="auto" w:fill="auto"/>
            <w:vAlign w:val="center"/>
          </w:tcPr>
          <w:p w14:paraId="0EEA7676" w14:textId="77777777" w:rsidR="00F46076" w:rsidRPr="00F42CF9" w:rsidRDefault="00F46076" w:rsidP="00F46076">
            <w:pPr>
              <w:spacing w:after="0" w:line="240" w:lineRule="auto"/>
              <w:jc w:val="center"/>
              <w:rPr>
                <w:sz w:val="18"/>
                <w:szCs w:val="18"/>
              </w:rPr>
            </w:pPr>
            <w:r w:rsidRPr="00F42CF9">
              <w:rPr>
                <w:rFonts w:ascii="Arial Narrow" w:hAnsi="Arial Narrow"/>
                <w:b/>
                <w:i/>
                <w:sz w:val="18"/>
                <w:szCs w:val="18"/>
              </w:rPr>
              <w:t>Microabilità per la classe seconda</w:t>
            </w:r>
          </w:p>
        </w:tc>
        <w:tc>
          <w:tcPr>
            <w:tcW w:w="913" w:type="pct"/>
            <w:shd w:val="clear" w:color="auto" w:fill="auto"/>
            <w:vAlign w:val="center"/>
          </w:tcPr>
          <w:p w14:paraId="53CF3301" w14:textId="77777777" w:rsidR="00F46076" w:rsidRPr="00F42CF9" w:rsidRDefault="00F46076" w:rsidP="00F46076">
            <w:pPr>
              <w:spacing w:after="0" w:line="240" w:lineRule="auto"/>
              <w:jc w:val="center"/>
              <w:rPr>
                <w:sz w:val="18"/>
                <w:szCs w:val="18"/>
              </w:rPr>
            </w:pPr>
            <w:r w:rsidRPr="00F42CF9">
              <w:rPr>
                <w:rFonts w:ascii="Arial Narrow" w:hAnsi="Arial Narrow"/>
                <w:b/>
                <w:i/>
                <w:sz w:val="18"/>
                <w:szCs w:val="18"/>
              </w:rPr>
              <w:t>Microabilità per la classe terza</w:t>
            </w:r>
          </w:p>
        </w:tc>
        <w:tc>
          <w:tcPr>
            <w:tcW w:w="961" w:type="pct"/>
            <w:shd w:val="clear" w:color="auto" w:fill="auto"/>
            <w:vAlign w:val="center"/>
          </w:tcPr>
          <w:p w14:paraId="4EE498A9" w14:textId="77777777" w:rsidR="00F46076" w:rsidRPr="00F42CF9" w:rsidRDefault="00F46076" w:rsidP="00F46076">
            <w:pPr>
              <w:spacing w:after="0" w:line="240" w:lineRule="auto"/>
              <w:jc w:val="center"/>
              <w:rPr>
                <w:sz w:val="18"/>
                <w:szCs w:val="18"/>
              </w:rPr>
            </w:pPr>
            <w:r w:rsidRPr="00F42CF9">
              <w:rPr>
                <w:rFonts w:ascii="Arial Narrow" w:hAnsi="Arial Narrow"/>
                <w:b/>
                <w:i/>
                <w:sz w:val="18"/>
                <w:szCs w:val="18"/>
              </w:rPr>
              <w:t>Microabilità per la classe quarta</w:t>
            </w:r>
          </w:p>
        </w:tc>
        <w:tc>
          <w:tcPr>
            <w:tcW w:w="1221" w:type="pct"/>
            <w:shd w:val="clear" w:color="auto" w:fill="auto"/>
            <w:vAlign w:val="center"/>
          </w:tcPr>
          <w:p w14:paraId="32C1696E" w14:textId="77777777" w:rsidR="00F46076" w:rsidRPr="00F42CF9" w:rsidRDefault="00F46076" w:rsidP="00F46076">
            <w:pPr>
              <w:spacing w:after="0" w:line="240" w:lineRule="auto"/>
              <w:jc w:val="center"/>
              <w:rPr>
                <w:sz w:val="18"/>
                <w:szCs w:val="18"/>
              </w:rPr>
            </w:pPr>
            <w:r w:rsidRPr="00F42CF9">
              <w:rPr>
                <w:rFonts w:ascii="Arial Narrow" w:hAnsi="Arial Narrow"/>
                <w:b/>
                <w:i/>
                <w:sz w:val="18"/>
                <w:szCs w:val="18"/>
              </w:rPr>
              <w:t>Microabilità per la classe quinta</w:t>
            </w:r>
          </w:p>
        </w:tc>
      </w:tr>
      <w:tr w:rsidR="00F46076" w:rsidRPr="00A74F00" w14:paraId="22A33C2D" w14:textId="77777777" w:rsidTr="008B52EF">
        <w:trPr>
          <w:trHeight w:val="2360"/>
        </w:trPr>
        <w:tc>
          <w:tcPr>
            <w:tcW w:w="943" w:type="pct"/>
            <w:shd w:val="clear" w:color="auto" w:fill="auto"/>
          </w:tcPr>
          <w:p w14:paraId="4A957EDC"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Salutarsi tra pari</w:t>
            </w:r>
          </w:p>
          <w:p w14:paraId="6430A120"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Salutare nei vari momenti della giornata</w:t>
            </w:r>
          </w:p>
          <w:p w14:paraId="38A23559" w14:textId="77777777" w:rsidR="00F46076" w:rsidRPr="000B43FC"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Presentarsi</w:t>
            </w:r>
            <w:r>
              <w:rPr>
                <w:rFonts w:ascii="Arial Narrow" w:hAnsi="Arial Narrow"/>
                <w:sz w:val="18"/>
                <w:szCs w:val="18"/>
              </w:rPr>
              <w:t xml:space="preserve"> e presentare</w:t>
            </w:r>
          </w:p>
          <w:p w14:paraId="41E56050" w14:textId="77777777" w:rsidR="00F46076" w:rsidRPr="000B43FC"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Chiedere</w:t>
            </w:r>
            <w:r>
              <w:rPr>
                <w:rFonts w:ascii="Arial Narrow" w:hAnsi="Arial Narrow"/>
                <w:sz w:val="18"/>
                <w:szCs w:val="18"/>
              </w:rPr>
              <w:t xml:space="preserve"> e dire</w:t>
            </w:r>
            <w:r w:rsidRPr="00D60238">
              <w:rPr>
                <w:rFonts w:ascii="Arial Narrow" w:hAnsi="Arial Narrow"/>
                <w:sz w:val="18"/>
                <w:szCs w:val="18"/>
              </w:rPr>
              <w:t xml:space="preserve"> il colore di oggetti</w:t>
            </w:r>
          </w:p>
          <w:p w14:paraId="17ACB3C2"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Numerare da 1 a 12</w:t>
            </w:r>
          </w:p>
          <w:p w14:paraId="5778D305" w14:textId="77777777" w:rsidR="00F46076" w:rsidRPr="000B43FC" w:rsidRDefault="00F46076" w:rsidP="00F46076">
            <w:pPr>
              <w:numPr>
                <w:ilvl w:val="0"/>
                <w:numId w:val="4"/>
              </w:numPr>
              <w:tabs>
                <w:tab w:val="clear" w:pos="360"/>
                <w:tab w:val="num" w:pos="142"/>
              </w:tabs>
              <w:spacing w:after="0" w:line="240" w:lineRule="auto"/>
              <w:ind w:left="142" w:hanging="142"/>
              <w:rPr>
                <w:rFonts w:ascii="Arial Narrow" w:hAnsi="Arial Narrow"/>
                <w:sz w:val="18"/>
                <w:szCs w:val="18"/>
              </w:rPr>
            </w:pPr>
            <w:r w:rsidRPr="00D60238">
              <w:rPr>
                <w:rFonts w:ascii="Arial Narrow" w:hAnsi="Arial Narrow"/>
                <w:sz w:val="18"/>
                <w:szCs w:val="18"/>
              </w:rPr>
              <w:t xml:space="preserve">Identificare oggetti </w:t>
            </w:r>
            <w:r w:rsidRPr="000B43FC">
              <w:rPr>
                <w:rFonts w:ascii="Arial Narrow" w:hAnsi="Arial Narrow"/>
                <w:sz w:val="18"/>
                <w:szCs w:val="18"/>
              </w:rPr>
              <w:t>(affermativo</w:t>
            </w:r>
            <w:r>
              <w:rPr>
                <w:rFonts w:ascii="Arial Narrow" w:hAnsi="Arial Narrow"/>
                <w:sz w:val="18"/>
                <w:szCs w:val="18"/>
              </w:rPr>
              <w:t xml:space="preserve"> e </w:t>
            </w:r>
            <w:r w:rsidRPr="000B43FC">
              <w:rPr>
                <w:rFonts w:ascii="Arial Narrow" w:hAnsi="Arial Narrow"/>
                <w:sz w:val="18"/>
                <w:szCs w:val="18"/>
              </w:rPr>
              <w:t>interrogativo)</w:t>
            </w:r>
          </w:p>
          <w:p w14:paraId="514453D6"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Rispondere alle domande poste</w:t>
            </w:r>
          </w:p>
          <w:p w14:paraId="45511D98" w14:textId="77777777" w:rsidR="00F46076" w:rsidRPr="000B43FC" w:rsidRDefault="00F46076" w:rsidP="00F46076">
            <w:pPr>
              <w:numPr>
                <w:ilvl w:val="0"/>
                <w:numId w:val="4"/>
              </w:numPr>
              <w:tabs>
                <w:tab w:val="clear" w:pos="360"/>
                <w:tab w:val="num" w:pos="142"/>
              </w:tabs>
              <w:spacing w:after="0" w:line="240" w:lineRule="auto"/>
              <w:ind w:left="142" w:hanging="142"/>
              <w:rPr>
                <w:rFonts w:ascii="Arial Narrow" w:hAnsi="Arial Narrow"/>
                <w:sz w:val="18"/>
                <w:szCs w:val="18"/>
              </w:rPr>
            </w:pPr>
            <w:r w:rsidRPr="00D60238">
              <w:rPr>
                <w:rFonts w:ascii="Arial Narrow" w:hAnsi="Arial Narrow"/>
                <w:sz w:val="18"/>
                <w:szCs w:val="18"/>
              </w:rPr>
              <w:t>Identificare elementi (affermativo</w:t>
            </w:r>
            <w:r>
              <w:rPr>
                <w:rFonts w:ascii="Arial Narrow" w:hAnsi="Arial Narrow"/>
                <w:sz w:val="18"/>
                <w:szCs w:val="18"/>
              </w:rPr>
              <w:t xml:space="preserve"> e </w:t>
            </w:r>
            <w:r w:rsidRPr="000B43FC">
              <w:rPr>
                <w:rFonts w:ascii="Arial Narrow" w:hAnsi="Arial Narrow"/>
                <w:sz w:val="18"/>
                <w:szCs w:val="18"/>
              </w:rPr>
              <w:t>interrogativo)</w:t>
            </w:r>
          </w:p>
          <w:p w14:paraId="53E93CCA"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Fare gli auguri</w:t>
            </w:r>
          </w:p>
          <w:p w14:paraId="35CDF2CA" w14:textId="77777777" w:rsidR="00F46076" w:rsidRPr="00613FB6" w:rsidRDefault="00F46076" w:rsidP="00F46076">
            <w:pPr>
              <w:numPr>
                <w:ilvl w:val="0"/>
                <w:numId w:val="4"/>
              </w:numPr>
              <w:tabs>
                <w:tab w:val="clear" w:pos="360"/>
                <w:tab w:val="num" w:pos="142"/>
              </w:tabs>
              <w:spacing w:after="120" w:line="240" w:lineRule="auto"/>
              <w:ind w:left="142" w:hanging="142"/>
              <w:rPr>
                <w:rFonts w:ascii="Arial Narrow" w:hAnsi="Arial Narrow"/>
                <w:sz w:val="18"/>
                <w:szCs w:val="18"/>
              </w:rPr>
            </w:pPr>
            <w:r w:rsidRPr="00D60238">
              <w:rPr>
                <w:rFonts w:ascii="Arial Narrow" w:hAnsi="Arial Narrow"/>
                <w:sz w:val="18"/>
                <w:szCs w:val="18"/>
              </w:rPr>
              <w:t>Comprendere ed eseguire azioni, comandi e istruzioni</w:t>
            </w:r>
          </w:p>
          <w:p w14:paraId="38E80E51" w14:textId="77777777" w:rsidR="00F46076" w:rsidRDefault="00F46076" w:rsidP="00F46076">
            <w:pPr>
              <w:tabs>
                <w:tab w:val="num" w:pos="142"/>
              </w:tabs>
              <w:spacing w:after="0" w:line="240" w:lineRule="auto"/>
              <w:rPr>
                <w:rFonts w:ascii="Arial Narrow" w:hAnsi="Arial Narrow"/>
                <w:b/>
                <w:sz w:val="18"/>
                <w:szCs w:val="18"/>
              </w:rPr>
            </w:pPr>
          </w:p>
          <w:p w14:paraId="397A1896" w14:textId="77777777" w:rsidR="00F46076" w:rsidRDefault="00F46076" w:rsidP="00F46076">
            <w:pPr>
              <w:tabs>
                <w:tab w:val="num" w:pos="142"/>
              </w:tabs>
              <w:spacing w:after="0" w:line="240" w:lineRule="auto"/>
              <w:rPr>
                <w:rFonts w:ascii="Arial Narrow" w:hAnsi="Arial Narrow"/>
                <w:b/>
                <w:sz w:val="18"/>
                <w:szCs w:val="18"/>
              </w:rPr>
            </w:pPr>
          </w:p>
          <w:p w14:paraId="1C0E0032" w14:textId="77777777" w:rsidR="00F46076" w:rsidRDefault="00F46076" w:rsidP="00F46076">
            <w:pPr>
              <w:tabs>
                <w:tab w:val="num" w:pos="142"/>
              </w:tabs>
              <w:spacing w:after="0" w:line="240" w:lineRule="auto"/>
              <w:rPr>
                <w:rFonts w:ascii="Arial Narrow" w:hAnsi="Arial Narrow"/>
                <w:b/>
                <w:sz w:val="18"/>
                <w:szCs w:val="18"/>
              </w:rPr>
            </w:pPr>
          </w:p>
          <w:p w14:paraId="14419366" w14:textId="77777777" w:rsidR="00F46076" w:rsidRPr="00D60238" w:rsidRDefault="00F46076" w:rsidP="00F46076">
            <w:pPr>
              <w:tabs>
                <w:tab w:val="num" w:pos="142"/>
              </w:tabs>
              <w:spacing w:after="0" w:line="240" w:lineRule="auto"/>
              <w:rPr>
                <w:rFonts w:ascii="Arial Narrow" w:hAnsi="Arial Narrow"/>
                <w:b/>
                <w:sz w:val="18"/>
                <w:szCs w:val="18"/>
              </w:rPr>
            </w:pPr>
            <w:r w:rsidRPr="00D60238">
              <w:rPr>
                <w:rFonts w:ascii="Arial Narrow" w:hAnsi="Arial Narrow"/>
                <w:b/>
                <w:sz w:val="18"/>
                <w:szCs w:val="18"/>
              </w:rPr>
              <w:t>Strutture</w:t>
            </w:r>
          </w:p>
          <w:p w14:paraId="32C067B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Hello</w:t>
            </w:r>
          </w:p>
          <w:p w14:paraId="1A5822D7"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Good-bye,</w:t>
            </w:r>
          </w:p>
          <w:p w14:paraId="423D4488"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morning,</w:t>
            </w:r>
          </w:p>
          <w:p w14:paraId="437AF89D"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afternoon,</w:t>
            </w:r>
          </w:p>
          <w:p w14:paraId="5FA06564"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evening,</w:t>
            </w:r>
          </w:p>
          <w:p w14:paraId="275E9CAC"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night.</w:t>
            </w:r>
          </w:p>
          <w:p w14:paraId="73AD492C"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I’m …My name’s…</w:t>
            </w:r>
          </w:p>
          <w:p w14:paraId="59DD2341"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Whats’s your name?</w:t>
            </w:r>
          </w:p>
          <w:p w14:paraId="139E61A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 color is it?</w:t>
            </w:r>
          </w:p>
          <w:p w14:paraId="3E1468B5"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w:t>
            </w:r>
          </w:p>
          <w:p w14:paraId="3001ADF7"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  number is it?</w:t>
            </w:r>
          </w:p>
          <w:p w14:paraId="4B7B97C6"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w:t>
            </w:r>
          </w:p>
          <w:p w14:paraId="5F7A65DD"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 a/an....</w:t>
            </w:r>
          </w:p>
          <w:p w14:paraId="75A2AE71"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Is it a /an…?</w:t>
            </w:r>
          </w:p>
          <w:p w14:paraId="7D0B191C"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Yes, it is.</w:t>
            </w:r>
          </w:p>
          <w:p w14:paraId="2DCF5550"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No, it isn’t.</w:t>
            </w:r>
          </w:p>
          <w:p w14:paraId="0608A792"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 wish you.....</w:t>
            </w:r>
          </w:p>
          <w:p w14:paraId="151146C9"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Merry Christmas</w:t>
            </w:r>
          </w:p>
          <w:p w14:paraId="52D55014"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Happy birthday</w:t>
            </w:r>
          </w:p>
          <w:p w14:paraId="5C6DFEE8"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Stand up</w:t>
            </w:r>
          </w:p>
          <w:p w14:paraId="02D8FCD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Sit down</w:t>
            </w:r>
          </w:p>
          <w:p w14:paraId="5968E041"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Be quiet</w:t>
            </w:r>
          </w:p>
          <w:p w14:paraId="27700C2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Open / close</w:t>
            </w:r>
          </w:p>
          <w:p w14:paraId="108E6220"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Clap your hands</w:t>
            </w:r>
          </w:p>
          <w:p w14:paraId="41571D12"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Listen to</w:t>
            </w:r>
          </w:p>
          <w:p w14:paraId="4603254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Pay attention</w:t>
            </w:r>
          </w:p>
          <w:p w14:paraId="01B9607F"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Draw</w:t>
            </w:r>
          </w:p>
          <w:p w14:paraId="3FB7A3DB"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Come here</w:t>
            </w:r>
          </w:p>
          <w:p w14:paraId="0315D97D"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Point to</w:t>
            </w:r>
          </w:p>
          <w:p w14:paraId="78453B1E"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Turn around</w:t>
            </w:r>
          </w:p>
          <w:p w14:paraId="12F9DC46"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Touch</w:t>
            </w:r>
          </w:p>
        </w:tc>
        <w:tc>
          <w:tcPr>
            <w:tcW w:w="962" w:type="pct"/>
            <w:shd w:val="clear" w:color="auto" w:fill="auto"/>
          </w:tcPr>
          <w:p w14:paraId="168422E7"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lastRenderedPageBreak/>
              <w:t>Salutarsi tra pari</w:t>
            </w:r>
          </w:p>
          <w:p w14:paraId="663BB79B"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Salutare nei vari momenti della giornata</w:t>
            </w:r>
          </w:p>
          <w:p w14:paraId="1BFF9E49" w14:textId="77777777" w:rsidR="00F46076" w:rsidRPr="000B43FC"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Presentarsi</w:t>
            </w:r>
            <w:r>
              <w:rPr>
                <w:rFonts w:ascii="Arial Narrow" w:hAnsi="Arial Narrow"/>
                <w:sz w:val="18"/>
                <w:szCs w:val="18"/>
              </w:rPr>
              <w:t xml:space="preserve"> e presentare</w:t>
            </w:r>
          </w:p>
          <w:p w14:paraId="38681C5A" w14:textId="77777777" w:rsidR="00F46076" w:rsidRPr="000B43FC"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Chiedere</w:t>
            </w:r>
            <w:r>
              <w:rPr>
                <w:rFonts w:ascii="Arial Narrow" w:hAnsi="Arial Narrow"/>
                <w:sz w:val="18"/>
                <w:szCs w:val="18"/>
              </w:rPr>
              <w:t xml:space="preserve"> e dire</w:t>
            </w:r>
            <w:r w:rsidRPr="00D60238">
              <w:rPr>
                <w:rFonts w:ascii="Arial Narrow" w:hAnsi="Arial Narrow"/>
                <w:sz w:val="18"/>
                <w:szCs w:val="18"/>
              </w:rPr>
              <w:t xml:space="preserve"> il colore di oggetti</w:t>
            </w:r>
          </w:p>
          <w:p w14:paraId="0D148DA1"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Numerare da 1 a 12</w:t>
            </w:r>
          </w:p>
          <w:p w14:paraId="688A004D" w14:textId="77777777" w:rsidR="00F46076" w:rsidRPr="000B43FC" w:rsidRDefault="00F46076" w:rsidP="00F46076">
            <w:pPr>
              <w:numPr>
                <w:ilvl w:val="0"/>
                <w:numId w:val="4"/>
              </w:numPr>
              <w:tabs>
                <w:tab w:val="clear" w:pos="360"/>
                <w:tab w:val="num" w:pos="142"/>
              </w:tabs>
              <w:spacing w:after="0" w:line="240" w:lineRule="auto"/>
              <w:ind w:left="142" w:hanging="142"/>
              <w:rPr>
                <w:rFonts w:ascii="Arial Narrow" w:hAnsi="Arial Narrow"/>
                <w:sz w:val="18"/>
                <w:szCs w:val="18"/>
              </w:rPr>
            </w:pPr>
            <w:r w:rsidRPr="00D60238">
              <w:rPr>
                <w:rFonts w:ascii="Arial Narrow" w:hAnsi="Arial Narrow"/>
                <w:sz w:val="18"/>
                <w:szCs w:val="18"/>
              </w:rPr>
              <w:t xml:space="preserve">Identificare oggetti </w:t>
            </w:r>
            <w:r w:rsidRPr="000B43FC">
              <w:rPr>
                <w:rFonts w:ascii="Arial Narrow" w:hAnsi="Arial Narrow"/>
                <w:sz w:val="18"/>
                <w:szCs w:val="18"/>
              </w:rPr>
              <w:t>(affermativo</w:t>
            </w:r>
            <w:r>
              <w:rPr>
                <w:rFonts w:ascii="Arial Narrow" w:hAnsi="Arial Narrow"/>
                <w:sz w:val="18"/>
                <w:szCs w:val="18"/>
              </w:rPr>
              <w:t xml:space="preserve"> e </w:t>
            </w:r>
            <w:r w:rsidRPr="000B43FC">
              <w:rPr>
                <w:rFonts w:ascii="Arial Narrow" w:hAnsi="Arial Narrow"/>
                <w:sz w:val="18"/>
                <w:szCs w:val="18"/>
              </w:rPr>
              <w:t>interrogativo)</w:t>
            </w:r>
          </w:p>
          <w:p w14:paraId="113A6743"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Rispondere alle domande poste</w:t>
            </w:r>
          </w:p>
          <w:p w14:paraId="08982E4A" w14:textId="77777777" w:rsidR="00F46076" w:rsidRPr="000B43FC" w:rsidRDefault="00F46076" w:rsidP="00F46076">
            <w:pPr>
              <w:numPr>
                <w:ilvl w:val="0"/>
                <w:numId w:val="4"/>
              </w:numPr>
              <w:tabs>
                <w:tab w:val="clear" w:pos="360"/>
                <w:tab w:val="num" w:pos="142"/>
              </w:tabs>
              <w:spacing w:after="0" w:line="240" w:lineRule="auto"/>
              <w:ind w:left="142" w:hanging="142"/>
              <w:rPr>
                <w:rFonts w:ascii="Arial Narrow" w:hAnsi="Arial Narrow"/>
                <w:sz w:val="18"/>
                <w:szCs w:val="18"/>
              </w:rPr>
            </w:pPr>
            <w:r w:rsidRPr="00D60238">
              <w:rPr>
                <w:rFonts w:ascii="Arial Narrow" w:hAnsi="Arial Narrow"/>
                <w:sz w:val="18"/>
                <w:szCs w:val="18"/>
              </w:rPr>
              <w:t>Identificare elementi (affermativo</w:t>
            </w:r>
            <w:r>
              <w:rPr>
                <w:rFonts w:ascii="Arial Narrow" w:hAnsi="Arial Narrow"/>
                <w:sz w:val="18"/>
                <w:szCs w:val="18"/>
              </w:rPr>
              <w:t xml:space="preserve"> e </w:t>
            </w:r>
            <w:r w:rsidRPr="000B43FC">
              <w:rPr>
                <w:rFonts w:ascii="Arial Narrow" w:hAnsi="Arial Narrow"/>
                <w:sz w:val="18"/>
                <w:szCs w:val="18"/>
              </w:rPr>
              <w:t>interrogativo)</w:t>
            </w:r>
          </w:p>
          <w:p w14:paraId="51348228" w14:textId="77777777" w:rsidR="00F46076" w:rsidRPr="00D60238" w:rsidRDefault="00F46076" w:rsidP="00F46076">
            <w:pPr>
              <w:numPr>
                <w:ilvl w:val="0"/>
                <w:numId w:val="4"/>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Fare gli auguri</w:t>
            </w:r>
          </w:p>
          <w:p w14:paraId="667217FD" w14:textId="77777777" w:rsidR="00F46076" w:rsidRDefault="00F46076" w:rsidP="00F46076">
            <w:pPr>
              <w:numPr>
                <w:ilvl w:val="0"/>
                <w:numId w:val="4"/>
              </w:numPr>
              <w:tabs>
                <w:tab w:val="clear" w:pos="360"/>
                <w:tab w:val="num" w:pos="142"/>
              </w:tabs>
              <w:spacing w:after="120" w:line="240" w:lineRule="auto"/>
              <w:ind w:left="142" w:hanging="142"/>
              <w:rPr>
                <w:rFonts w:ascii="Arial Narrow" w:hAnsi="Arial Narrow"/>
                <w:sz w:val="18"/>
                <w:szCs w:val="18"/>
              </w:rPr>
            </w:pPr>
            <w:r w:rsidRPr="00D60238">
              <w:rPr>
                <w:rFonts w:ascii="Arial Narrow" w:hAnsi="Arial Narrow"/>
                <w:sz w:val="18"/>
                <w:szCs w:val="18"/>
              </w:rPr>
              <w:t>Comprendere ed eseguire azioni, comandi e istruzioni</w:t>
            </w:r>
          </w:p>
          <w:p w14:paraId="420F2E7C" w14:textId="77777777" w:rsidR="00F46076" w:rsidRPr="00D60238" w:rsidRDefault="00F46076" w:rsidP="00F46076">
            <w:pPr>
              <w:tabs>
                <w:tab w:val="num" w:pos="142"/>
              </w:tabs>
              <w:rPr>
                <w:rFonts w:ascii="Arial Narrow" w:hAnsi="Arial Narrow"/>
                <w:sz w:val="18"/>
                <w:szCs w:val="18"/>
              </w:rPr>
            </w:pPr>
          </w:p>
          <w:p w14:paraId="5B772243" w14:textId="77777777" w:rsidR="00F46076" w:rsidRDefault="00F46076" w:rsidP="00F46076">
            <w:pPr>
              <w:tabs>
                <w:tab w:val="num" w:pos="142"/>
              </w:tabs>
              <w:spacing w:after="0" w:line="240" w:lineRule="auto"/>
              <w:rPr>
                <w:rFonts w:ascii="Arial Narrow" w:hAnsi="Arial Narrow"/>
                <w:b/>
                <w:sz w:val="18"/>
                <w:szCs w:val="18"/>
              </w:rPr>
            </w:pPr>
          </w:p>
          <w:p w14:paraId="10CD36E7" w14:textId="77777777" w:rsidR="00F46076" w:rsidRPr="00D60238" w:rsidRDefault="00F46076" w:rsidP="00F46076">
            <w:pPr>
              <w:tabs>
                <w:tab w:val="num" w:pos="142"/>
              </w:tabs>
              <w:spacing w:after="0" w:line="240" w:lineRule="auto"/>
              <w:rPr>
                <w:rFonts w:ascii="Arial Narrow" w:hAnsi="Arial Narrow"/>
                <w:b/>
                <w:sz w:val="18"/>
                <w:szCs w:val="18"/>
              </w:rPr>
            </w:pPr>
            <w:r w:rsidRPr="00D60238">
              <w:rPr>
                <w:rFonts w:ascii="Arial Narrow" w:hAnsi="Arial Narrow"/>
                <w:b/>
                <w:sz w:val="18"/>
                <w:szCs w:val="18"/>
              </w:rPr>
              <w:t>Strutture</w:t>
            </w:r>
          </w:p>
          <w:p w14:paraId="2BBFECEC"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Hello</w:t>
            </w:r>
          </w:p>
          <w:p w14:paraId="7CF0EBA1"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Good-bye,</w:t>
            </w:r>
          </w:p>
          <w:p w14:paraId="418C6DC8"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morning,</w:t>
            </w:r>
          </w:p>
          <w:p w14:paraId="435C79E2"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afternoon,</w:t>
            </w:r>
          </w:p>
          <w:p w14:paraId="4DBC9FF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evening,</w:t>
            </w:r>
          </w:p>
          <w:p w14:paraId="58522198"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Good night.</w:t>
            </w:r>
          </w:p>
          <w:p w14:paraId="61DFB40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I’m …My name’s…</w:t>
            </w:r>
          </w:p>
          <w:p w14:paraId="5E09B13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Whats’s your name?</w:t>
            </w:r>
          </w:p>
          <w:p w14:paraId="34E0EB9E"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 color is it?</w:t>
            </w:r>
          </w:p>
          <w:p w14:paraId="33BBD54E"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w:t>
            </w:r>
          </w:p>
          <w:p w14:paraId="47F2E10F"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  number is it?</w:t>
            </w:r>
          </w:p>
          <w:p w14:paraId="4BB0E07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w:t>
            </w:r>
          </w:p>
          <w:p w14:paraId="5BA094F7"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 a/an....</w:t>
            </w:r>
          </w:p>
          <w:p w14:paraId="3A7FB01B"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Is it a /an…?</w:t>
            </w:r>
          </w:p>
          <w:p w14:paraId="4F93D69F"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Yes, it is.</w:t>
            </w:r>
          </w:p>
          <w:p w14:paraId="759D714B"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No, it isn’t.</w:t>
            </w:r>
          </w:p>
          <w:p w14:paraId="34103ACA"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 wish you.....</w:t>
            </w:r>
          </w:p>
          <w:p w14:paraId="6DAC2AA0"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Merry Christmas</w:t>
            </w:r>
          </w:p>
          <w:p w14:paraId="00EC34C4"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Happy birthday</w:t>
            </w:r>
          </w:p>
          <w:p w14:paraId="00B0E167"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Stand up</w:t>
            </w:r>
          </w:p>
          <w:p w14:paraId="1CC3E79D"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Sit down</w:t>
            </w:r>
          </w:p>
          <w:p w14:paraId="2299440B"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Be quiet</w:t>
            </w:r>
          </w:p>
          <w:p w14:paraId="6CD4288E"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Open / close</w:t>
            </w:r>
          </w:p>
          <w:p w14:paraId="2224CDE1"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Clap your hands</w:t>
            </w:r>
          </w:p>
          <w:p w14:paraId="78FAFD6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Listen to</w:t>
            </w:r>
          </w:p>
          <w:p w14:paraId="4FD7B833"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Pay attention</w:t>
            </w:r>
          </w:p>
          <w:p w14:paraId="21C25279"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Draw</w:t>
            </w:r>
          </w:p>
          <w:p w14:paraId="36E2AC8C"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Come here</w:t>
            </w:r>
          </w:p>
          <w:p w14:paraId="3102405E"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Point to</w:t>
            </w:r>
          </w:p>
          <w:p w14:paraId="3E6C10E5"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Turn around</w:t>
            </w:r>
          </w:p>
          <w:p w14:paraId="52D0E440" w14:textId="77777777" w:rsidR="00F46076" w:rsidRPr="00D60238" w:rsidRDefault="00F46076" w:rsidP="00F46076">
            <w:pPr>
              <w:numPr>
                <w:ilvl w:val="0"/>
                <w:numId w:val="5"/>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Touch</w:t>
            </w:r>
          </w:p>
        </w:tc>
        <w:tc>
          <w:tcPr>
            <w:tcW w:w="913" w:type="pct"/>
            <w:shd w:val="clear" w:color="auto" w:fill="auto"/>
          </w:tcPr>
          <w:p w14:paraId="32D15AE5"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lastRenderedPageBreak/>
              <w:t>Esprimere le proprie preferenze</w:t>
            </w:r>
          </w:p>
          <w:p w14:paraId="2498CF65"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Informarsi sulle preferenze altrui</w:t>
            </w:r>
          </w:p>
          <w:p w14:paraId="1559251E"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Numerare da 1 a 20</w:t>
            </w:r>
          </w:p>
          <w:p w14:paraId="17F1B80F"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Dire il proprio numero di telefono</w:t>
            </w:r>
          </w:p>
          <w:p w14:paraId="2F2EC7DB"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Chieder</w:t>
            </w:r>
            <w:r>
              <w:rPr>
                <w:rFonts w:ascii="Arial Narrow" w:hAnsi="Arial Narrow"/>
                <w:sz w:val="18"/>
                <w:szCs w:val="18"/>
              </w:rPr>
              <w:t xml:space="preserve">e il </w:t>
            </w:r>
            <w:r w:rsidRPr="00D60238">
              <w:rPr>
                <w:rFonts w:ascii="Arial Narrow" w:hAnsi="Arial Narrow"/>
                <w:sz w:val="18"/>
                <w:szCs w:val="18"/>
              </w:rPr>
              <w:t xml:space="preserve"> numero di telefono</w:t>
            </w:r>
          </w:p>
          <w:p w14:paraId="30B5DD13"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Eseguire somme e sottrazioni</w:t>
            </w:r>
          </w:p>
          <w:p w14:paraId="4BEEE470" w14:textId="77777777" w:rsidR="00F46076" w:rsidRPr="000B43FC" w:rsidRDefault="00F46076" w:rsidP="00F46076">
            <w:pPr>
              <w:numPr>
                <w:ilvl w:val="0"/>
                <w:numId w:val="6"/>
              </w:numPr>
              <w:tabs>
                <w:tab w:val="clear" w:pos="360"/>
                <w:tab w:val="num" w:pos="142"/>
              </w:tabs>
              <w:spacing w:after="0" w:line="240" w:lineRule="auto"/>
              <w:ind w:left="197" w:hanging="197"/>
              <w:rPr>
                <w:rFonts w:ascii="Arial Narrow" w:hAnsi="Arial Narrow"/>
                <w:sz w:val="18"/>
                <w:szCs w:val="18"/>
              </w:rPr>
            </w:pPr>
            <w:r w:rsidRPr="00D60238">
              <w:rPr>
                <w:rFonts w:ascii="Arial Narrow" w:hAnsi="Arial Narrow"/>
                <w:sz w:val="18"/>
                <w:szCs w:val="18"/>
              </w:rPr>
              <w:t>Dire</w:t>
            </w:r>
            <w:r>
              <w:rPr>
                <w:rFonts w:ascii="Arial Narrow" w:hAnsi="Arial Narrow"/>
                <w:sz w:val="18"/>
                <w:szCs w:val="18"/>
              </w:rPr>
              <w:t xml:space="preserve"> e chiedere</w:t>
            </w:r>
            <w:r w:rsidRPr="00D60238">
              <w:rPr>
                <w:rFonts w:ascii="Arial Narrow" w:hAnsi="Arial Narrow"/>
                <w:sz w:val="18"/>
                <w:szCs w:val="18"/>
              </w:rPr>
              <w:t xml:space="preserve"> i giorni della settimana</w:t>
            </w:r>
          </w:p>
          <w:p w14:paraId="26BE81EB"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Dire i mesi dell’anno</w:t>
            </w:r>
          </w:p>
          <w:p w14:paraId="758AD70E" w14:textId="77777777" w:rsidR="00F46076" w:rsidRPr="000B43FC" w:rsidRDefault="00F46076" w:rsidP="00F46076">
            <w:pPr>
              <w:numPr>
                <w:ilvl w:val="0"/>
                <w:numId w:val="6"/>
              </w:numPr>
              <w:tabs>
                <w:tab w:val="clear" w:pos="360"/>
                <w:tab w:val="num" w:pos="142"/>
              </w:tabs>
              <w:spacing w:after="0" w:line="240" w:lineRule="auto"/>
              <w:ind w:left="197" w:hanging="197"/>
              <w:rPr>
                <w:rFonts w:ascii="Arial Narrow" w:hAnsi="Arial Narrow"/>
                <w:sz w:val="18"/>
                <w:szCs w:val="18"/>
              </w:rPr>
            </w:pPr>
            <w:r w:rsidRPr="00D60238">
              <w:rPr>
                <w:rFonts w:ascii="Arial Narrow" w:hAnsi="Arial Narrow"/>
                <w:sz w:val="18"/>
                <w:szCs w:val="18"/>
              </w:rPr>
              <w:t>Informarsi sulle preferenze</w:t>
            </w:r>
            <w:r>
              <w:rPr>
                <w:rFonts w:ascii="Arial Narrow" w:hAnsi="Arial Narrow"/>
                <w:sz w:val="18"/>
                <w:szCs w:val="18"/>
              </w:rPr>
              <w:t xml:space="preserve"> ed esprimere </w:t>
            </w:r>
            <w:r w:rsidRPr="000B43FC">
              <w:rPr>
                <w:rFonts w:ascii="Arial Narrow" w:hAnsi="Arial Narrow"/>
                <w:sz w:val="18"/>
                <w:szCs w:val="18"/>
              </w:rPr>
              <w:t>preferenze</w:t>
            </w:r>
          </w:p>
          <w:p w14:paraId="6A692740" w14:textId="77777777" w:rsidR="00F46076" w:rsidRPr="000B43FC" w:rsidRDefault="00F46076" w:rsidP="00F46076">
            <w:pPr>
              <w:numPr>
                <w:ilvl w:val="0"/>
                <w:numId w:val="6"/>
              </w:numPr>
              <w:tabs>
                <w:tab w:val="clear" w:pos="360"/>
                <w:tab w:val="num" w:pos="142"/>
              </w:tabs>
              <w:spacing w:after="0" w:line="240" w:lineRule="auto"/>
              <w:ind w:left="197" w:hanging="197"/>
              <w:rPr>
                <w:rFonts w:ascii="Arial Narrow" w:hAnsi="Arial Narrow"/>
                <w:sz w:val="18"/>
                <w:szCs w:val="18"/>
              </w:rPr>
            </w:pPr>
            <w:r w:rsidRPr="00D60238">
              <w:rPr>
                <w:rFonts w:ascii="Arial Narrow" w:hAnsi="Arial Narrow"/>
                <w:sz w:val="18"/>
                <w:szCs w:val="18"/>
              </w:rPr>
              <w:t>Identificare elementi (affermativo</w:t>
            </w:r>
            <w:r>
              <w:rPr>
                <w:rFonts w:ascii="Arial Narrow" w:hAnsi="Arial Narrow"/>
                <w:sz w:val="18"/>
                <w:szCs w:val="18"/>
              </w:rPr>
              <w:t xml:space="preserve"> e </w:t>
            </w:r>
            <w:r w:rsidRPr="000B43FC">
              <w:rPr>
                <w:rFonts w:ascii="Arial Narrow" w:hAnsi="Arial Narrow"/>
                <w:sz w:val="18"/>
                <w:szCs w:val="18"/>
              </w:rPr>
              <w:t>interrogativo)</w:t>
            </w:r>
          </w:p>
          <w:p w14:paraId="5F13A321"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Rispondere alle domande poste</w:t>
            </w:r>
          </w:p>
          <w:p w14:paraId="0F6623E0" w14:textId="77777777" w:rsidR="00F46076" w:rsidRPr="000B43FC" w:rsidRDefault="00F46076" w:rsidP="00F46076">
            <w:pPr>
              <w:numPr>
                <w:ilvl w:val="0"/>
                <w:numId w:val="6"/>
              </w:numPr>
              <w:tabs>
                <w:tab w:val="clear" w:pos="360"/>
                <w:tab w:val="num" w:pos="142"/>
              </w:tabs>
              <w:spacing w:after="0" w:line="240" w:lineRule="auto"/>
              <w:ind w:left="197" w:hanging="197"/>
              <w:rPr>
                <w:rFonts w:ascii="Arial Narrow" w:hAnsi="Arial Narrow"/>
                <w:sz w:val="18"/>
                <w:szCs w:val="18"/>
              </w:rPr>
            </w:pPr>
            <w:r w:rsidRPr="00D60238">
              <w:rPr>
                <w:rFonts w:ascii="Arial Narrow" w:hAnsi="Arial Narrow"/>
                <w:sz w:val="18"/>
                <w:szCs w:val="18"/>
              </w:rPr>
              <w:lastRenderedPageBreak/>
              <w:t>Fornire</w:t>
            </w:r>
            <w:r>
              <w:rPr>
                <w:rFonts w:ascii="Arial Narrow" w:hAnsi="Arial Narrow"/>
                <w:sz w:val="18"/>
                <w:szCs w:val="18"/>
              </w:rPr>
              <w:t xml:space="preserve"> e chiedere informazioni</w:t>
            </w:r>
            <w:r w:rsidRPr="00D60238">
              <w:rPr>
                <w:rFonts w:ascii="Arial Narrow" w:hAnsi="Arial Narrow"/>
                <w:sz w:val="18"/>
                <w:szCs w:val="18"/>
              </w:rPr>
              <w:t xml:space="preserve"> sul possesso</w:t>
            </w:r>
          </w:p>
          <w:p w14:paraId="5C7AF7A7" w14:textId="77777777" w:rsidR="00F46076" w:rsidRDefault="00F46076" w:rsidP="00F46076">
            <w:pPr>
              <w:numPr>
                <w:ilvl w:val="0"/>
                <w:numId w:val="6"/>
              </w:numPr>
              <w:tabs>
                <w:tab w:val="clear" w:pos="360"/>
                <w:tab w:val="num" w:pos="142"/>
              </w:tabs>
              <w:spacing w:after="0" w:line="240" w:lineRule="auto"/>
              <w:rPr>
                <w:rFonts w:ascii="Arial Narrow" w:hAnsi="Arial Narrow"/>
                <w:sz w:val="18"/>
                <w:szCs w:val="18"/>
              </w:rPr>
            </w:pPr>
            <w:r w:rsidRPr="00D60238">
              <w:rPr>
                <w:rFonts w:ascii="Arial Narrow" w:hAnsi="Arial Narrow"/>
                <w:sz w:val="18"/>
                <w:szCs w:val="18"/>
              </w:rPr>
              <w:t>Produrre semplici frasi descrittive</w:t>
            </w:r>
          </w:p>
          <w:p w14:paraId="477B0817" w14:textId="77777777" w:rsidR="00F46076" w:rsidRPr="00D60238" w:rsidRDefault="00F46076" w:rsidP="00F46076">
            <w:pPr>
              <w:tabs>
                <w:tab w:val="num" w:pos="142"/>
              </w:tabs>
              <w:spacing w:after="0" w:line="240" w:lineRule="auto"/>
              <w:rPr>
                <w:rFonts w:ascii="Arial Narrow" w:hAnsi="Arial Narrow"/>
                <w:b/>
                <w:sz w:val="18"/>
                <w:szCs w:val="18"/>
              </w:rPr>
            </w:pPr>
            <w:r w:rsidRPr="00D60238">
              <w:rPr>
                <w:rFonts w:ascii="Arial Narrow" w:hAnsi="Arial Narrow"/>
                <w:b/>
                <w:sz w:val="18"/>
                <w:szCs w:val="18"/>
              </w:rPr>
              <w:t>Strutture</w:t>
            </w:r>
          </w:p>
          <w:p w14:paraId="55F22B80"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 like/ I don’t like</w:t>
            </w:r>
          </w:p>
          <w:p w14:paraId="467BC2D6"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 your favourite colour?</w:t>
            </w:r>
          </w:p>
          <w:p w14:paraId="14EE76D1"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My favourite color is...</w:t>
            </w:r>
          </w:p>
          <w:p w14:paraId="1B50F90F"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 xml:space="preserve">(one- twenty) what number is </w:t>
            </w:r>
          </w:p>
          <w:p w14:paraId="0C6F72B8"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w:t>
            </w:r>
          </w:p>
          <w:p w14:paraId="2A90AE26"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My telephone number is..</w:t>
            </w:r>
          </w:p>
          <w:p w14:paraId="0B75AF37"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 your telephone number?</w:t>
            </w:r>
          </w:p>
          <w:p w14:paraId="3CCF886E"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What’s....and...?</w:t>
            </w:r>
          </w:p>
          <w:p w14:paraId="00B1A753"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and...is...?</w:t>
            </w:r>
          </w:p>
          <w:p w14:paraId="3A6CD9F1"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It’s....Today’s....</w:t>
            </w:r>
          </w:p>
          <w:p w14:paraId="7CF1D4A1"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 day is it today?</w:t>
            </w:r>
          </w:p>
          <w:p w14:paraId="6477273C"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January.....December</w:t>
            </w:r>
          </w:p>
          <w:p w14:paraId="4A2927A6"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What’s your favorite month?</w:t>
            </w:r>
          </w:p>
          <w:p w14:paraId="27E2F900"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My favourite month is...</w:t>
            </w:r>
          </w:p>
          <w:p w14:paraId="49774BD7"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It’s a / an</w:t>
            </w:r>
          </w:p>
          <w:p w14:paraId="00A564F4"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Yes, it is...No,it isn’t</w:t>
            </w:r>
          </w:p>
          <w:p w14:paraId="641EA30E"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I’ve got... I haven’t got...</w:t>
            </w:r>
          </w:p>
          <w:p w14:paraId="066235B2"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Have you got....?</w:t>
            </w:r>
          </w:p>
          <w:p w14:paraId="00B291EF" w14:textId="77777777" w:rsidR="00F46076"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lang w:val="en-GB"/>
              </w:rPr>
              <w:t>I like ... I don’t like...</w:t>
            </w:r>
          </w:p>
          <w:p w14:paraId="5D952E00" w14:textId="77777777" w:rsidR="00F46076" w:rsidRPr="00D60238" w:rsidRDefault="00F46076" w:rsidP="00F46076">
            <w:pPr>
              <w:numPr>
                <w:ilvl w:val="0"/>
                <w:numId w:val="6"/>
              </w:numPr>
              <w:tabs>
                <w:tab w:val="clear" w:pos="360"/>
                <w:tab w:val="num" w:pos="142"/>
              </w:tabs>
              <w:spacing w:after="0" w:line="240" w:lineRule="auto"/>
              <w:rPr>
                <w:rFonts w:ascii="Arial Narrow" w:hAnsi="Arial Narrow"/>
                <w:sz w:val="18"/>
                <w:szCs w:val="18"/>
                <w:lang w:val="en-GB"/>
              </w:rPr>
            </w:pPr>
            <w:r w:rsidRPr="00D60238">
              <w:rPr>
                <w:rFonts w:ascii="Arial Narrow" w:hAnsi="Arial Narrow"/>
                <w:sz w:val="18"/>
                <w:szCs w:val="18"/>
              </w:rPr>
              <w:t>I’ve got.</w:t>
            </w:r>
          </w:p>
        </w:tc>
        <w:tc>
          <w:tcPr>
            <w:tcW w:w="961" w:type="pct"/>
            <w:shd w:val="clear" w:color="auto" w:fill="auto"/>
          </w:tcPr>
          <w:p w14:paraId="3F12AE56"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lastRenderedPageBreak/>
              <w:t>Effettuare lo spelling</w:t>
            </w:r>
          </w:p>
          <w:p w14:paraId="4AB6F39B" w14:textId="77777777" w:rsidR="00F46076" w:rsidRPr="000B43FC"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Identificare elementi (affermativo</w:t>
            </w:r>
            <w:r>
              <w:rPr>
                <w:rFonts w:ascii="Arial Narrow" w:hAnsi="Arial Narrow"/>
                <w:sz w:val="18"/>
                <w:szCs w:val="18"/>
              </w:rPr>
              <w:t xml:space="preserve"> e </w:t>
            </w:r>
            <w:r w:rsidRPr="000B43FC">
              <w:rPr>
                <w:rFonts w:ascii="Arial Narrow" w:hAnsi="Arial Narrow"/>
                <w:sz w:val="18"/>
                <w:szCs w:val="18"/>
              </w:rPr>
              <w:t>interrogativo)</w:t>
            </w:r>
          </w:p>
          <w:p w14:paraId="67AC5D65"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Rispondere alle domande poste</w:t>
            </w:r>
          </w:p>
          <w:p w14:paraId="5A87CE98"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Pr>
                <w:rFonts w:ascii="Arial Narrow" w:hAnsi="Arial Narrow"/>
                <w:sz w:val="18"/>
                <w:szCs w:val="18"/>
              </w:rPr>
              <w:t>Fornire e chiedere informazioni</w:t>
            </w:r>
            <w:r w:rsidRPr="00C55132">
              <w:rPr>
                <w:rFonts w:ascii="Arial Narrow" w:hAnsi="Arial Narrow"/>
                <w:sz w:val="18"/>
                <w:szCs w:val="18"/>
              </w:rPr>
              <w:t xml:space="preserve"> sul possesso</w:t>
            </w:r>
          </w:p>
          <w:p w14:paraId="270D946E"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Esprimere preferenze</w:t>
            </w:r>
          </w:p>
          <w:p w14:paraId="4F04196D"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Produrre semplici  descrizioni</w:t>
            </w:r>
          </w:p>
          <w:p w14:paraId="6B503FCA" w14:textId="77777777" w:rsidR="00F46076" w:rsidRPr="000B43FC"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Identificare elementi (affermativo</w:t>
            </w:r>
            <w:r>
              <w:rPr>
                <w:rFonts w:ascii="Arial Narrow" w:hAnsi="Arial Narrow"/>
                <w:sz w:val="18"/>
                <w:szCs w:val="18"/>
              </w:rPr>
              <w:t xml:space="preserve"> e interrogativo</w:t>
            </w:r>
            <w:r w:rsidRPr="00C55132">
              <w:rPr>
                <w:rFonts w:ascii="Arial Narrow" w:hAnsi="Arial Narrow"/>
                <w:sz w:val="18"/>
                <w:szCs w:val="18"/>
              </w:rPr>
              <w:t>)</w:t>
            </w:r>
          </w:p>
          <w:p w14:paraId="00AC1662"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Localizzare oggetti e arredi nello spazio scolastico</w:t>
            </w:r>
          </w:p>
          <w:p w14:paraId="64E35397"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Numerare da 1 a 100</w:t>
            </w:r>
          </w:p>
          <w:p w14:paraId="000AA539"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Chiedere il numero di oggetti persone e animali</w:t>
            </w:r>
          </w:p>
          <w:p w14:paraId="337120B9"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lastRenderedPageBreak/>
              <w:t>Quantificare oggetti persone e animali</w:t>
            </w:r>
          </w:p>
          <w:p w14:paraId="160128B6"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 xml:space="preserve">Dire che cosa </w:t>
            </w:r>
            <w:r>
              <w:rPr>
                <w:rFonts w:ascii="Arial Narrow" w:hAnsi="Arial Narrow"/>
                <w:sz w:val="18"/>
                <w:szCs w:val="18"/>
              </w:rPr>
              <w:t xml:space="preserve">si </w:t>
            </w:r>
            <w:r w:rsidRPr="00C55132">
              <w:rPr>
                <w:rFonts w:ascii="Arial Narrow" w:hAnsi="Arial Narrow"/>
                <w:sz w:val="18"/>
                <w:szCs w:val="18"/>
              </w:rPr>
              <w:t>è in grado di fare</w:t>
            </w:r>
          </w:p>
          <w:p w14:paraId="45838484"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Informarsi sulle abilità altrui</w:t>
            </w:r>
          </w:p>
          <w:p w14:paraId="617F90D8" w14:textId="77777777" w:rsidR="00F46076" w:rsidRPr="00C55132" w:rsidRDefault="00F46076" w:rsidP="00F46076">
            <w:pPr>
              <w:numPr>
                <w:ilvl w:val="0"/>
                <w:numId w:val="7"/>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Dire</w:t>
            </w:r>
            <w:r>
              <w:rPr>
                <w:rFonts w:ascii="Arial Narrow" w:hAnsi="Arial Narrow"/>
                <w:sz w:val="18"/>
                <w:szCs w:val="18"/>
              </w:rPr>
              <w:t xml:space="preserve"> e chiedere</w:t>
            </w:r>
            <w:r w:rsidRPr="00C55132">
              <w:rPr>
                <w:rFonts w:ascii="Arial Narrow" w:hAnsi="Arial Narrow"/>
                <w:sz w:val="18"/>
                <w:szCs w:val="18"/>
              </w:rPr>
              <w:t xml:space="preserve"> l’ora</w:t>
            </w:r>
          </w:p>
          <w:p w14:paraId="75E4A6F3" w14:textId="77777777" w:rsidR="00F46076" w:rsidRPr="000B43FC" w:rsidRDefault="00F46076" w:rsidP="00F46076">
            <w:pPr>
              <w:spacing w:after="0" w:line="240" w:lineRule="auto"/>
              <w:rPr>
                <w:rFonts w:ascii="Arial Narrow" w:hAnsi="Arial Narrow"/>
                <w:sz w:val="18"/>
                <w:szCs w:val="18"/>
              </w:rPr>
            </w:pPr>
          </w:p>
          <w:p w14:paraId="5FE5BB7A" w14:textId="77777777" w:rsidR="00F46076" w:rsidRDefault="00F46076" w:rsidP="00F46076">
            <w:pPr>
              <w:tabs>
                <w:tab w:val="num" w:pos="142"/>
              </w:tabs>
              <w:spacing w:after="0" w:line="240" w:lineRule="auto"/>
              <w:rPr>
                <w:rFonts w:ascii="Arial Narrow" w:hAnsi="Arial Narrow"/>
                <w:b/>
                <w:sz w:val="18"/>
                <w:szCs w:val="18"/>
              </w:rPr>
            </w:pPr>
          </w:p>
          <w:p w14:paraId="0B561343" w14:textId="77777777" w:rsidR="00F46076" w:rsidRDefault="00F46076" w:rsidP="00F46076">
            <w:pPr>
              <w:tabs>
                <w:tab w:val="num" w:pos="142"/>
              </w:tabs>
              <w:spacing w:after="0" w:line="240" w:lineRule="auto"/>
              <w:rPr>
                <w:rFonts w:ascii="Arial Narrow" w:hAnsi="Arial Narrow"/>
                <w:b/>
                <w:sz w:val="18"/>
                <w:szCs w:val="18"/>
              </w:rPr>
            </w:pPr>
          </w:p>
          <w:p w14:paraId="002D9FF3" w14:textId="77777777" w:rsidR="00F46076" w:rsidRPr="00C55132" w:rsidRDefault="00F46076" w:rsidP="00F46076">
            <w:pPr>
              <w:tabs>
                <w:tab w:val="num" w:pos="142"/>
              </w:tabs>
              <w:spacing w:after="0" w:line="240" w:lineRule="auto"/>
              <w:rPr>
                <w:rFonts w:ascii="Arial Narrow" w:hAnsi="Arial Narrow"/>
                <w:b/>
                <w:sz w:val="18"/>
                <w:szCs w:val="18"/>
              </w:rPr>
            </w:pPr>
            <w:r w:rsidRPr="00C55132">
              <w:rPr>
                <w:rFonts w:ascii="Arial Narrow" w:hAnsi="Arial Narrow"/>
                <w:b/>
                <w:sz w:val="18"/>
                <w:szCs w:val="18"/>
              </w:rPr>
              <w:t>Strutture</w:t>
            </w:r>
          </w:p>
          <w:p w14:paraId="715DE000"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How do you spell...?</w:t>
            </w:r>
          </w:p>
          <w:p w14:paraId="39675F15"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It’s a / an....</w:t>
            </w:r>
          </w:p>
          <w:p w14:paraId="4DB76CE3"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Is it a / an...?</w:t>
            </w:r>
          </w:p>
          <w:p w14:paraId="10D92C84"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Yes, it is.  No, it isn’t.</w:t>
            </w:r>
          </w:p>
          <w:p w14:paraId="768D7494"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I’ve got... I haven’t got...</w:t>
            </w:r>
          </w:p>
          <w:p w14:paraId="2BBE4D8C"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Have you got....?</w:t>
            </w:r>
          </w:p>
          <w:p w14:paraId="3EB1D065"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 like....I don’t like...</w:t>
            </w:r>
          </w:p>
          <w:p w14:paraId="4694990B"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It’s a / an</w:t>
            </w:r>
          </w:p>
          <w:p w14:paraId="4DC0197B"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Is it a / an...?</w:t>
            </w:r>
          </w:p>
          <w:p w14:paraId="5D9E5F65"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Yes, it is.  No, it isn’t</w:t>
            </w:r>
          </w:p>
          <w:p w14:paraId="1FBE8C1F"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Where is ...?</w:t>
            </w:r>
          </w:p>
          <w:p w14:paraId="6C124059"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It’s in, on, under, in front, of, behind...</w:t>
            </w:r>
          </w:p>
          <w:p w14:paraId="133B944A"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(one – a hundred)</w:t>
            </w:r>
          </w:p>
          <w:p w14:paraId="6FB49B65"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How many...are there?</w:t>
            </w:r>
          </w:p>
          <w:p w14:paraId="7EBA5A96"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There is  / there are</w:t>
            </w:r>
          </w:p>
          <w:p w14:paraId="4E323815"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rPr>
            </w:pPr>
            <w:r w:rsidRPr="00C55132">
              <w:rPr>
                <w:rFonts w:ascii="Arial Narrow" w:hAnsi="Arial Narrow"/>
                <w:sz w:val="18"/>
                <w:szCs w:val="18"/>
              </w:rPr>
              <w:t>I can....I can’t....</w:t>
            </w:r>
          </w:p>
          <w:p w14:paraId="779E66C0"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Can  you…?</w:t>
            </w:r>
          </w:p>
          <w:p w14:paraId="12D8CDE3"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 xml:space="preserve">Yes, I can,  No, I can’t   What can you do? </w:t>
            </w:r>
          </w:p>
          <w:p w14:paraId="225F33F1" w14:textId="77777777" w:rsidR="00F46076"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It’s...o’ clock   It’s half past</w:t>
            </w:r>
          </w:p>
          <w:p w14:paraId="39585A0D" w14:textId="77777777" w:rsidR="00F46076" w:rsidRPr="00C55132" w:rsidRDefault="00F46076" w:rsidP="00F46076">
            <w:pPr>
              <w:numPr>
                <w:ilvl w:val="0"/>
                <w:numId w:val="8"/>
              </w:numPr>
              <w:tabs>
                <w:tab w:val="clear" w:pos="360"/>
                <w:tab w:val="num" w:pos="142"/>
              </w:tabs>
              <w:spacing w:after="0" w:line="240" w:lineRule="auto"/>
              <w:rPr>
                <w:rFonts w:ascii="Arial Narrow" w:hAnsi="Arial Narrow"/>
                <w:sz w:val="18"/>
                <w:szCs w:val="18"/>
                <w:lang w:val="en-GB"/>
              </w:rPr>
            </w:pPr>
            <w:r w:rsidRPr="00C55132">
              <w:rPr>
                <w:rFonts w:ascii="Arial Narrow" w:hAnsi="Arial Narrow"/>
                <w:sz w:val="18"/>
                <w:szCs w:val="18"/>
                <w:lang w:val="en-GB"/>
              </w:rPr>
              <w:t>What’s the time?</w:t>
            </w:r>
          </w:p>
        </w:tc>
        <w:tc>
          <w:tcPr>
            <w:tcW w:w="1221" w:type="pct"/>
            <w:shd w:val="clear" w:color="auto" w:fill="auto"/>
          </w:tcPr>
          <w:p w14:paraId="0D8372BA" w14:textId="77777777" w:rsidR="00F46076" w:rsidRPr="000B43FC"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lastRenderedPageBreak/>
              <w:t>Fornire</w:t>
            </w:r>
            <w:r>
              <w:rPr>
                <w:rFonts w:ascii="Arial Narrow" w:hAnsi="Arial Narrow"/>
                <w:sz w:val="18"/>
                <w:szCs w:val="18"/>
              </w:rPr>
              <w:t xml:space="preserve"> e chiedere</w:t>
            </w:r>
            <w:r w:rsidRPr="0098230A">
              <w:rPr>
                <w:rFonts w:ascii="Arial Narrow" w:hAnsi="Arial Narrow"/>
                <w:sz w:val="18"/>
                <w:szCs w:val="18"/>
              </w:rPr>
              <w:t xml:space="preserve"> informazioni sulle condizioni atmosferiche.</w:t>
            </w:r>
          </w:p>
          <w:p w14:paraId="06D5006C"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Dire l’ora.</w:t>
            </w:r>
          </w:p>
          <w:p w14:paraId="347DE136"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Identificare i componenti della famiglia (e amici)</w:t>
            </w:r>
          </w:p>
          <w:p w14:paraId="5C35B460" w14:textId="77777777" w:rsidR="00F46076" w:rsidRPr="000B43FC"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 xml:space="preserve">Fornire </w:t>
            </w:r>
            <w:r>
              <w:rPr>
                <w:rFonts w:ascii="Arial Narrow" w:hAnsi="Arial Narrow"/>
                <w:sz w:val="18"/>
                <w:szCs w:val="18"/>
              </w:rPr>
              <w:t xml:space="preserve">e chiedere </w:t>
            </w:r>
            <w:r w:rsidRPr="0098230A">
              <w:rPr>
                <w:rFonts w:ascii="Arial Narrow" w:hAnsi="Arial Narrow"/>
                <w:sz w:val="18"/>
                <w:szCs w:val="18"/>
              </w:rPr>
              <w:t>informazioni sulle relazioni di parentela.</w:t>
            </w:r>
          </w:p>
          <w:p w14:paraId="1355A5F6"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Informarsi sulle preferenze.</w:t>
            </w:r>
          </w:p>
          <w:p w14:paraId="57CC9519"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 xml:space="preserve">Informarsi sulle abilità. </w:t>
            </w:r>
          </w:p>
          <w:p w14:paraId="5E80CBE7"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Descrivere una persona.</w:t>
            </w:r>
          </w:p>
          <w:p w14:paraId="0E1B455F"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Descrivere la propria casa indicandone le stanze e gli oggetti.</w:t>
            </w:r>
          </w:p>
          <w:p w14:paraId="474108E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Localizzare oggetti, persone, animali in relazione agli spazi della casa.</w:t>
            </w:r>
          </w:p>
          <w:p w14:paraId="25006DE0"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 xml:space="preserve">Parlare delle azioni di routine </w:t>
            </w:r>
          </w:p>
          <w:p w14:paraId="1C83F4E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Informarsi su azioni abituali</w:t>
            </w:r>
          </w:p>
          <w:p w14:paraId="0D581E0A"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lastRenderedPageBreak/>
              <w:t>Descrivere la propria giornata</w:t>
            </w:r>
          </w:p>
          <w:p w14:paraId="0885155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Descrivere la giornata di un’altra persona.</w:t>
            </w:r>
          </w:p>
          <w:p w14:paraId="74915F4F"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Dire il proprio paese di provenienza</w:t>
            </w:r>
          </w:p>
          <w:p w14:paraId="08024154"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Chiedere il paese di provenienza altrui.</w:t>
            </w:r>
          </w:p>
          <w:p w14:paraId="5990EF15"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Chiedere informazioni sul paese di provenienza altrui.</w:t>
            </w:r>
          </w:p>
          <w:p w14:paraId="2830E1FB"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Descrivere il proprio paese.</w:t>
            </w:r>
          </w:p>
          <w:p w14:paraId="765A1C7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Chiedere e dare informazioni sulle direzioni.</w:t>
            </w:r>
          </w:p>
          <w:p w14:paraId="7A040475"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Conoscere monete e banconote inglese.</w:t>
            </w:r>
          </w:p>
          <w:p w14:paraId="072BF1EC" w14:textId="77777777" w:rsidR="00F46076" w:rsidRPr="00613FB6"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Chiedere</w:t>
            </w:r>
            <w:r>
              <w:rPr>
                <w:rFonts w:ascii="Arial Narrow" w:hAnsi="Arial Narrow"/>
                <w:sz w:val="18"/>
                <w:szCs w:val="18"/>
              </w:rPr>
              <w:t xml:space="preserve"> e dare informazioni sul </w:t>
            </w:r>
            <w:r w:rsidRPr="0098230A">
              <w:rPr>
                <w:rFonts w:ascii="Arial Narrow" w:hAnsi="Arial Narrow"/>
                <w:sz w:val="18"/>
                <w:szCs w:val="18"/>
              </w:rPr>
              <w:t>costo.</w:t>
            </w:r>
          </w:p>
          <w:p w14:paraId="3BEC9020"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Conoscere il lessico relativo all’abbigliamento.</w:t>
            </w:r>
          </w:p>
          <w:p w14:paraId="7D61E799"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Descrivere il vestiario altrui.</w:t>
            </w:r>
          </w:p>
          <w:p w14:paraId="2FFEDFD4"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sidRPr="0098230A">
              <w:rPr>
                <w:rFonts w:ascii="Arial Narrow" w:hAnsi="Arial Narrow"/>
                <w:sz w:val="18"/>
                <w:szCs w:val="18"/>
              </w:rPr>
              <w:t>Conoscere gli Stati dell’U. K.</w:t>
            </w:r>
          </w:p>
          <w:p w14:paraId="5FDD9C9C"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rPr>
            </w:pPr>
            <w:r>
              <w:rPr>
                <w:rFonts w:ascii="Arial Narrow" w:hAnsi="Arial Narrow"/>
                <w:sz w:val="18"/>
                <w:szCs w:val="18"/>
              </w:rPr>
              <w:t>Conoscere altri  Paesi anglofon</w:t>
            </w:r>
            <w:r w:rsidRPr="0098230A">
              <w:rPr>
                <w:rFonts w:ascii="Arial Narrow" w:hAnsi="Arial Narrow"/>
                <w:sz w:val="18"/>
                <w:szCs w:val="18"/>
              </w:rPr>
              <w:t>i.</w:t>
            </w:r>
          </w:p>
          <w:p w14:paraId="53CDE948" w14:textId="77777777" w:rsidR="00F46076" w:rsidRPr="0098230A" w:rsidRDefault="00F46076" w:rsidP="00F46076">
            <w:pPr>
              <w:tabs>
                <w:tab w:val="num" w:pos="200"/>
              </w:tabs>
              <w:spacing w:after="0" w:line="240" w:lineRule="auto"/>
              <w:ind w:left="199" w:hanging="142"/>
              <w:rPr>
                <w:rFonts w:ascii="Arial Narrow" w:hAnsi="Arial Narrow"/>
                <w:sz w:val="18"/>
                <w:szCs w:val="18"/>
              </w:rPr>
            </w:pPr>
          </w:p>
          <w:p w14:paraId="1D7B5C7B" w14:textId="77777777" w:rsidR="00F46076" w:rsidRPr="0098230A" w:rsidRDefault="00F46076" w:rsidP="00F46076">
            <w:pPr>
              <w:tabs>
                <w:tab w:val="num" w:pos="200"/>
              </w:tabs>
              <w:spacing w:after="0" w:line="240" w:lineRule="auto"/>
              <w:ind w:left="199" w:hanging="142"/>
              <w:rPr>
                <w:rFonts w:ascii="Arial Narrow" w:hAnsi="Arial Narrow"/>
                <w:b/>
                <w:sz w:val="18"/>
                <w:szCs w:val="18"/>
              </w:rPr>
            </w:pPr>
            <w:r w:rsidRPr="0098230A">
              <w:rPr>
                <w:rFonts w:ascii="Arial Narrow" w:hAnsi="Arial Narrow"/>
                <w:b/>
                <w:sz w:val="18"/>
                <w:szCs w:val="18"/>
              </w:rPr>
              <w:t>Strutture</w:t>
            </w:r>
          </w:p>
          <w:p w14:paraId="20978EB0"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It’s sunny, windy, cloudy, raining....</w:t>
            </w:r>
          </w:p>
          <w:p w14:paraId="7149ABA9"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What’s the weather like?</w:t>
            </w:r>
          </w:p>
          <w:p w14:paraId="324B554D"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It’s....past...</w:t>
            </w:r>
          </w:p>
          <w:p w14:paraId="0F143BD3"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It’s....to....</w:t>
            </w:r>
          </w:p>
          <w:p w14:paraId="1647C0C2"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Who’s he / she?</w:t>
            </w:r>
          </w:p>
          <w:p w14:paraId="59BA814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He’s / she’s my....</w:t>
            </w:r>
          </w:p>
          <w:p w14:paraId="62FF7B54"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I’ve no</w:t>
            </w:r>
          </w:p>
          <w:p w14:paraId="7E2B383A"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Have you got....?</w:t>
            </w:r>
          </w:p>
          <w:p w14:paraId="5B190CCB"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Does he / she like....?</w:t>
            </w:r>
          </w:p>
          <w:p w14:paraId="6B0CAE2C"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Can he / she....?</w:t>
            </w:r>
          </w:p>
          <w:p w14:paraId="6082B370"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There is....There are...</w:t>
            </w:r>
          </w:p>
          <w:p w14:paraId="112AA76F"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Where is...?</w:t>
            </w:r>
          </w:p>
          <w:p w14:paraId="2C65F556"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It’s next to ....between....</w:t>
            </w:r>
          </w:p>
          <w:p w14:paraId="5E81BDEE"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 get up ...I go to bed...</w:t>
            </w:r>
          </w:p>
          <w:p w14:paraId="32603D90"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Do you...?  Does he /she...?</w:t>
            </w:r>
          </w:p>
          <w:p w14:paraId="31267895"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 get up at...</w:t>
            </w:r>
          </w:p>
          <w:p w14:paraId="2BECB99B"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He / she gets up....</w:t>
            </w:r>
          </w:p>
          <w:p w14:paraId="3399421B"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I’m from..... I live in....</w:t>
            </w:r>
          </w:p>
          <w:p w14:paraId="1989D4A3"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Where are you from?</w:t>
            </w:r>
          </w:p>
          <w:p w14:paraId="57AF27FC"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Where do you  live?</w:t>
            </w:r>
          </w:p>
          <w:p w14:paraId="759DE648"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Excuse me, where’s the....please?</w:t>
            </w:r>
          </w:p>
          <w:p w14:paraId="45983C09"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Go straight ahead / turn left – right.</w:t>
            </w:r>
          </w:p>
          <w:p w14:paraId="7C44040D"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Penny, pence pound</w:t>
            </w:r>
          </w:p>
          <w:p w14:paraId="585C5E4F"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How much is it?</w:t>
            </w:r>
          </w:p>
          <w:p w14:paraId="6A9AD2A4"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It’s......Here you are.</w:t>
            </w:r>
          </w:p>
          <w:p w14:paraId="508FC487"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What are you wearing?</w:t>
            </w:r>
          </w:p>
          <w:p w14:paraId="36735EE9"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I’m wearing ....He / she is wearing...</w:t>
            </w:r>
          </w:p>
          <w:p w14:paraId="030CF1C1" w14:textId="77777777" w:rsidR="00F46076" w:rsidRPr="0098230A" w:rsidRDefault="00F46076" w:rsidP="00F46076">
            <w:pPr>
              <w:numPr>
                <w:ilvl w:val="0"/>
                <w:numId w:val="9"/>
              </w:numPr>
              <w:tabs>
                <w:tab w:val="clear" w:pos="360"/>
                <w:tab w:val="num" w:pos="200"/>
              </w:tabs>
              <w:spacing w:after="0" w:line="240" w:lineRule="auto"/>
              <w:ind w:left="200" w:hanging="141"/>
              <w:rPr>
                <w:rFonts w:ascii="Arial Narrow" w:hAnsi="Arial Narrow"/>
                <w:sz w:val="18"/>
                <w:szCs w:val="18"/>
                <w:lang w:val="en-GB"/>
              </w:rPr>
            </w:pPr>
            <w:r w:rsidRPr="0098230A">
              <w:rPr>
                <w:rFonts w:ascii="Arial Narrow" w:hAnsi="Arial Narrow"/>
                <w:sz w:val="18"/>
                <w:szCs w:val="18"/>
                <w:lang w:val="en-GB"/>
              </w:rPr>
              <w:t>England, Scotland. Wales, N. Ireland.</w:t>
            </w:r>
          </w:p>
        </w:tc>
      </w:tr>
      <w:tr w:rsidR="00F46076" w:rsidRPr="004313AB" w14:paraId="3067AB96" w14:textId="77777777" w:rsidTr="004A4C3F">
        <w:trPr>
          <w:trHeight w:val="672"/>
        </w:trPr>
        <w:tc>
          <w:tcPr>
            <w:tcW w:w="943" w:type="pct"/>
            <w:shd w:val="clear" w:color="auto" w:fill="auto"/>
          </w:tcPr>
          <w:p w14:paraId="6B4853A1" w14:textId="77777777" w:rsidR="00F46076" w:rsidRPr="004A4C3F" w:rsidRDefault="00F46076" w:rsidP="00F46076">
            <w:pPr>
              <w:autoSpaceDE w:val="0"/>
              <w:autoSpaceDN w:val="0"/>
              <w:adjustRightInd w:val="0"/>
              <w:spacing w:after="0" w:line="240" w:lineRule="auto"/>
              <w:jc w:val="both"/>
              <w:rPr>
                <w:rFonts w:ascii="Arial Narrow" w:hAnsi="Arial Narrow" w:cs="Helvetica-Narrow"/>
                <w:b/>
                <w:i/>
                <w:sz w:val="18"/>
                <w:szCs w:val="18"/>
                <w:lang w:eastAsia="it-IT"/>
              </w:rPr>
            </w:pPr>
            <w:r w:rsidRPr="004A4C3F">
              <w:rPr>
                <w:rFonts w:ascii="Arial Narrow" w:hAnsi="Arial Narrow" w:cs="Helvetica-Narrow"/>
                <w:b/>
                <w:i/>
                <w:sz w:val="18"/>
                <w:szCs w:val="18"/>
                <w:lang w:eastAsia="it-IT"/>
              </w:rPr>
              <w:lastRenderedPageBreak/>
              <w:t>CONOSCENZE ALLA FINE CLASSE TERZA SCUOLA PRIMARIA</w:t>
            </w:r>
          </w:p>
        </w:tc>
        <w:tc>
          <w:tcPr>
            <w:tcW w:w="4057" w:type="pct"/>
            <w:gridSpan w:val="4"/>
            <w:shd w:val="clear" w:color="auto" w:fill="auto"/>
          </w:tcPr>
          <w:p w14:paraId="50BD2AB1" w14:textId="77777777" w:rsidR="00F46076" w:rsidRDefault="00F46076" w:rsidP="00F46076">
            <w:pPr>
              <w:autoSpaceDE w:val="0"/>
              <w:autoSpaceDN w:val="0"/>
              <w:adjustRightInd w:val="0"/>
              <w:spacing w:after="0" w:line="240" w:lineRule="auto"/>
              <w:jc w:val="both"/>
              <w:rPr>
                <w:rFonts w:ascii="Arial Narrow" w:hAnsi="Arial Narrow" w:cs="Verdana"/>
                <w:sz w:val="16"/>
                <w:szCs w:val="16"/>
              </w:rPr>
            </w:pPr>
            <w:r>
              <w:rPr>
                <w:rFonts w:ascii="Arial Narrow" w:hAnsi="Arial Narrow" w:cs="Verdana"/>
                <w:sz w:val="16"/>
                <w:szCs w:val="16"/>
              </w:rPr>
              <w:t>Lessico di base su argomenti di vita quotidiana</w:t>
            </w:r>
          </w:p>
          <w:p w14:paraId="041BB507" w14:textId="77777777" w:rsidR="00F46076" w:rsidRDefault="00F46076" w:rsidP="00F46076">
            <w:pPr>
              <w:autoSpaceDE w:val="0"/>
              <w:autoSpaceDN w:val="0"/>
              <w:adjustRightInd w:val="0"/>
              <w:spacing w:after="0" w:line="240" w:lineRule="auto"/>
              <w:jc w:val="both"/>
              <w:rPr>
                <w:rFonts w:ascii="Arial Narrow" w:hAnsi="Arial Narrow" w:cs="Verdana"/>
                <w:sz w:val="16"/>
                <w:szCs w:val="16"/>
              </w:rPr>
            </w:pPr>
            <w:r>
              <w:rPr>
                <w:rFonts w:ascii="Arial Narrow" w:hAnsi="Arial Narrow" w:cs="Verdana"/>
                <w:sz w:val="16"/>
                <w:szCs w:val="16"/>
              </w:rPr>
              <w:t>Corretta pronuncia di un repertorio di parole e frasi memorizzate di uso comune</w:t>
            </w:r>
          </w:p>
          <w:p w14:paraId="35FC7029" w14:textId="77777777" w:rsidR="00F46076" w:rsidRDefault="00F46076" w:rsidP="00F46076">
            <w:pPr>
              <w:autoSpaceDE w:val="0"/>
              <w:autoSpaceDN w:val="0"/>
              <w:adjustRightInd w:val="0"/>
              <w:spacing w:after="0" w:line="240" w:lineRule="auto"/>
              <w:jc w:val="both"/>
              <w:rPr>
                <w:rFonts w:ascii="Arial Narrow" w:hAnsi="Arial Narrow" w:cs="Verdana"/>
                <w:sz w:val="16"/>
                <w:szCs w:val="16"/>
              </w:rPr>
            </w:pPr>
            <w:r>
              <w:rPr>
                <w:rFonts w:ascii="Arial Narrow" w:hAnsi="Arial Narrow" w:cs="Verdana"/>
                <w:sz w:val="16"/>
                <w:szCs w:val="16"/>
              </w:rPr>
              <w:t>Strutture di comunicazione semplici e quotidiane</w:t>
            </w:r>
          </w:p>
        </w:tc>
      </w:tr>
      <w:tr w:rsidR="00F46076" w:rsidRPr="004313AB" w14:paraId="5ECF7505" w14:textId="77777777" w:rsidTr="00750677">
        <w:trPr>
          <w:trHeight w:val="1421"/>
        </w:trPr>
        <w:tc>
          <w:tcPr>
            <w:tcW w:w="943" w:type="pct"/>
            <w:shd w:val="clear" w:color="auto" w:fill="auto"/>
          </w:tcPr>
          <w:p w14:paraId="142E7967" w14:textId="77777777" w:rsidR="00F46076" w:rsidRPr="004A4C3F" w:rsidRDefault="00F46076" w:rsidP="00F46076">
            <w:pPr>
              <w:autoSpaceDE w:val="0"/>
              <w:autoSpaceDN w:val="0"/>
              <w:adjustRightInd w:val="0"/>
              <w:spacing w:after="0" w:line="240" w:lineRule="auto"/>
              <w:jc w:val="both"/>
              <w:rPr>
                <w:rFonts w:ascii="Arial Narrow" w:hAnsi="Arial Narrow" w:cs="Helvetica-Narrow"/>
                <w:b/>
                <w:i/>
                <w:sz w:val="18"/>
                <w:szCs w:val="18"/>
                <w:lang w:eastAsia="it-IT"/>
              </w:rPr>
            </w:pPr>
            <w:r w:rsidRPr="004A4C3F">
              <w:rPr>
                <w:rFonts w:ascii="Arial Narrow" w:hAnsi="Arial Narrow" w:cs="Helvetica-Narrow"/>
                <w:b/>
                <w:i/>
                <w:sz w:val="18"/>
                <w:szCs w:val="18"/>
                <w:lang w:eastAsia="it-IT"/>
              </w:rPr>
              <w:t>CONOSCENZE ALLA FINE SCUOLA PRIMARIA</w:t>
            </w:r>
          </w:p>
        </w:tc>
        <w:tc>
          <w:tcPr>
            <w:tcW w:w="4057" w:type="pct"/>
            <w:gridSpan w:val="4"/>
            <w:shd w:val="clear" w:color="auto" w:fill="auto"/>
          </w:tcPr>
          <w:p w14:paraId="55F42B13"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Lessico di base su argomenti di vita quotidiana</w:t>
            </w:r>
          </w:p>
          <w:p w14:paraId="13255CC2"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Uso del dizionario bilingue</w:t>
            </w:r>
          </w:p>
          <w:p w14:paraId="1B6444B0"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Regole grammaticali fondamentali</w:t>
            </w:r>
          </w:p>
          <w:p w14:paraId="70ABCEFA"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Corretta pronuncia di un repertorio di parole e frasi memorizzate di uso comune</w:t>
            </w:r>
          </w:p>
          <w:p w14:paraId="0A30521F"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Semplici modalità di scrittura: messaggi brevi, biglietti, lettere informali</w:t>
            </w:r>
          </w:p>
          <w:p w14:paraId="7ACB2821" w14:textId="77777777" w:rsidR="00F46076" w:rsidRDefault="00F46076" w:rsidP="00F46076">
            <w:pPr>
              <w:autoSpaceDE w:val="0"/>
              <w:autoSpaceDN w:val="0"/>
              <w:adjustRightInd w:val="0"/>
              <w:spacing w:after="60" w:line="240" w:lineRule="auto"/>
              <w:jc w:val="both"/>
              <w:rPr>
                <w:rFonts w:ascii="Arial Narrow" w:hAnsi="Arial Narrow" w:cs="Verdana"/>
                <w:sz w:val="16"/>
                <w:szCs w:val="16"/>
              </w:rPr>
            </w:pPr>
            <w:r>
              <w:rPr>
                <w:rFonts w:ascii="Arial Narrow" w:hAnsi="Arial Narrow" w:cs="Verdana"/>
                <w:sz w:val="16"/>
                <w:szCs w:val="16"/>
              </w:rPr>
              <w:t>Cenni di civiltà e cultura dei Paesi di cui si studia la lingua (usanze, feste, ricorrenze …)</w:t>
            </w:r>
          </w:p>
        </w:tc>
      </w:tr>
    </w:tbl>
    <w:p w14:paraId="57C9248B" w14:textId="77777777" w:rsidR="00F7212D" w:rsidRDefault="00F7212D">
      <w:pPr>
        <w:spacing w:after="0" w:line="240" w:lineRule="auto"/>
        <w:rPr>
          <w:rFonts w:ascii="Arial Narrow" w:hAnsi="Arial Narrow" w:cs="Arial"/>
          <w:i/>
        </w:rPr>
      </w:pPr>
    </w:p>
    <w:p w14:paraId="5A8BDFA1" w14:textId="77777777" w:rsidR="009659C9" w:rsidRDefault="00F7212D">
      <w:pPr>
        <w:spacing w:after="0" w:line="240" w:lineRule="auto"/>
        <w:rPr>
          <w:rFonts w:ascii="Arial Narrow" w:hAnsi="Arial Narrow" w:cs="Arial"/>
          <w:i/>
        </w:rPr>
      </w:pPr>
      <w:r>
        <w:rPr>
          <w:rFonts w:ascii="Arial Narrow" w:hAnsi="Arial Narrow" w:cs="Arial"/>
          <w: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585"/>
        <w:gridCol w:w="4901"/>
        <w:gridCol w:w="6074"/>
      </w:tblGrid>
      <w:tr w:rsidR="00583D01" w:rsidRPr="00172070" w14:paraId="6D07822F" w14:textId="77777777" w:rsidTr="0046251E">
        <w:tc>
          <w:tcPr>
            <w:tcW w:w="5000" w:type="pct"/>
            <w:gridSpan w:val="3"/>
            <w:shd w:val="clear" w:color="auto" w:fill="92CDDC"/>
          </w:tcPr>
          <w:p w14:paraId="430F1C59" w14:textId="77777777" w:rsidR="00583D01" w:rsidRDefault="00583D01" w:rsidP="0046251E">
            <w:pPr>
              <w:spacing w:after="0" w:line="240" w:lineRule="auto"/>
              <w:jc w:val="center"/>
              <w:outlineLvl w:val="1"/>
              <w:rPr>
                <w:rFonts w:ascii="Arial Narrow" w:hAnsi="Arial Narrow" w:cs="Arial"/>
                <w:b/>
                <w:i/>
              </w:rPr>
            </w:pPr>
          </w:p>
          <w:p w14:paraId="35BF5BA6" w14:textId="615896D2" w:rsidR="00583D01" w:rsidRDefault="00583D01" w:rsidP="0046251E">
            <w:pPr>
              <w:spacing w:after="0" w:line="240" w:lineRule="auto"/>
              <w:jc w:val="center"/>
              <w:outlineLvl w:val="1"/>
              <w:rPr>
                <w:rFonts w:ascii="Arial Narrow" w:hAnsi="Arial Narrow" w:cs="Arial"/>
                <w:b/>
                <w:i/>
              </w:rPr>
            </w:pPr>
            <w:r>
              <w:rPr>
                <w:rFonts w:ascii="Arial Narrow" w:hAnsi="Arial Narrow" w:cs="Arial"/>
                <w:b/>
                <w:i/>
              </w:rPr>
              <w:t xml:space="preserve">SEZIONE A: </w:t>
            </w:r>
            <w:r w:rsidR="00A74F00" w:rsidRPr="00A74F00">
              <w:rPr>
                <w:rFonts w:ascii="Arial Narrow" w:hAnsi="Arial Narrow" w:cs="Arial"/>
                <w:b/>
                <w:i/>
              </w:rPr>
              <w:t>Risultati di apprendimento</w:t>
            </w:r>
          </w:p>
          <w:p w14:paraId="092BB691" w14:textId="77777777" w:rsidR="00583D01" w:rsidRPr="00172070" w:rsidRDefault="00583D01" w:rsidP="0046251E">
            <w:pPr>
              <w:spacing w:after="0" w:line="240" w:lineRule="auto"/>
              <w:jc w:val="center"/>
              <w:outlineLvl w:val="1"/>
              <w:rPr>
                <w:rFonts w:ascii="Arial Narrow" w:hAnsi="Arial Narrow" w:cs="Arial"/>
                <w:b/>
                <w:sz w:val="18"/>
                <w:szCs w:val="18"/>
              </w:rPr>
            </w:pPr>
          </w:p>
        </w:tc>
      </w:tr>
      <w:tr w:rsidR="00583D01" w:rsidRPr="00172070" w14:paraId="7E53A543" w14:textId="77777777" w:rsidTr="00DD6EC7">
        <w:tc>
          <w:tcPr>
            <w:tcW w:w="1231" w:type="pct"/>
            <w:shd w:val="clear" w:color="auto" w:fill="92CDDC"/>
            <w:vAlign w:val="center"/>
          </w:tcPr>
          <w:p w14:paraId="541A370A" w14:textId="77777777" w:rsidR="00583D01" w:rsidRPr="00BE1401" w:rsidRDefault="00583D01" w:rsidP="0046251E">
            <w:pPr>
              <w:spacing w:after="0" w:line="240" w:lineRule="auto"/>
              <w:jc w:val="center"/>
              <w:outlineLvl w:val="1"/>
              <w:rPr>
                <w:rFonts w:ascii="Arial Narrow" w:hAnsi="Arial Narrow" w:cs="Arial"/>
                <w:b/>
                <w:sz w:val="18"/>
                <w:szCs w:val="18"/>
              </w:rPr>
            </w:pPr>
            <w:r w:rsidRPr="00BE1401">
              <w:rPr>
                <w:rFonts w:ascii="Arial Narrow" w:hAnsi="Arial Narrow" w:cs="Arial"/>
                <w:b/>
                <w:sz w:val="18"/>
                <w:szCs w:val="18"/>
              </w:rPr>
              <w:t>COMPETENZA CHIAVE EUROPEA:</w:t>
            </w:r>
          </w:p>
        </w:tc>
        <w:tc>
          <w:tcPr>
            <w:tcW w:w="3769" w:type="pct"/>
            <w:gridSpan w:val="2"/>
            <w:shd w:val="clear" w:color="auto" w:fill="auto"/>
          </w:tcPr>
          <w:p w14:paraId="0CBE5F1D" w14:textId="4EAED665" w:rsidR="00583D01" w:rsidRPr="00901FAC" w:rsidRDefault="00BE1401" w:rsidP="0046251E">
            <w:pPr>
              <w:spacing w:after="0" w:line="240" w:lineRule="auto"/>
              <w:jc w:val="both"/>
              <w:outlineLvl w:val="1"/>
              <w:rPr>
                <w:rFonts w:ascii="Arial Narrow" w:hAnsi="Arial Narrow" w:cs="Arial"/>
                <w:b/>
              </w:rPr>
            </w:pPr>
            <w:r>
              <w:rPr>
                <w:rFonts w:ascii="Arial Narrow" w:hAnsi="Arial Narrow" w:cs="Arial"/>
                <w:b/>
              </w:rPr>
              <w:t>COMPETENZA MULTILINGUISTICA</w:t>
            </w:r>
          </w:p>
        </w:tc>
      </w:tr>
      <w:tr w:rsidR="00583D01" w:rsidRPr="00172070" w14:paraId="29D68BA2" w14:textId="77777777" w:rsidTr="00DD6EC7">
        <w:tc>
          <w:tcPr>
            <w:tcW w:w="1231" w:type="pct"/>
            <w:shd w:val="clear" w:color="auto" w:fill="92CDDC"/>
            <w:vAlign w:val="center"/>
          </w:tcPr>
          <w:p w14:paraId="69F7F15A" w14:textId="77777777" w:rsidR="00583D01" w:rsidRPr="00BE1401" w:rsidRDefault="00583D01" w:rsidP="0046251E">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Fonti di legittimazione:</w:t>
            </w:r>
          </w:p>
        </w:tc>
        <w:tc>
          <w:tcPr>
            <w:tcW w:w="3769" w:type="pct"/>
            <w:gridSpan w:val="2"/>
            <w:tcBorders>
              <w:bottom w:val="single" w:sz="4" w:space="0" w:color="auto"/>
            </w:tcBorders>
            <w:shd w:val="clear" w:color="auto" w:fill="auto"/>
          </w:tcPr>
          <w:p w14:paraId="67F2E6D4" w14:textId="0A7CF618" w:rsidR="00583D01" w:rsidRPr="00EC43E9" w:rsidRDefault="00583D01" w:rsidP="0046251E">
            <w:pPr>
              <w:pStyle w:val="TableContents"/>
              <w:rPr>
                <w:rFonts w:ascii="Arial Narrow" w:hAnsi="Arial Narrow" w:cs="Arial"/>
                <w:sz w:val="16"/>
                <w:szCs w:val="16"/>
                <w:lang w:val="it-IT"/>
              </w:rPr>
            </w:pPr>
            <w:r w:rsidRPr="00EC43E9">
              <w:rPr>
                <w:rFonts w:ascii="Arial Narrow" w:hAnsi="Arial Narrow" w:cs="Arial"/>
                <w:sz w:val="16"/>
                <w:szCs w:val="16"/>
                <w:lang w:val="it-IT"/>
              </w:rPr>
              <w:t xml:space="preserve">Raccomandazione del Parlamento Europeo e del Consiglio </w:t>
            </w:r>
            <w:r w:rsidR="00BE1401">
              <w:rPr>
                <w:rFonts w:ascii="Arial Narrow" w:hAnsi="Arial Narrow" w:cs="Arial"/>
                <w:sz w:val="16"/>
                <w:szCs w:val="16"/>
                <w:lang w:val="it-IT"/>
              </w:rPr>
              <w:t>22.05.2018</w:t>
            </w:r>
          </w:p>
          <w:p w14:paraId="6C8E4AC0" w14:textId="77777777" w:rsidR="00583D01" w:rsidRPr="00EC43E9" w:rsidRDefault="00583D01" w:rsidP="0046251E">
            <w:pPr>
              <w:pStyle w:val="TableContents"/>
              <w:rPr>
                <w:rFonts w:ascii="Arial Narrow" w:hAnsi="Arial Narrow" w:cs="Arial"/>
                <w:sz w:val="16"/>
                <w:szCs w:val="16"/>
                <w:lang w:val="it-IT"/>
              </w:rPr>
            </w:pPr>
            <w:r w:rsidRPr="00EC43E9">
              <w:rPr>
                <w:rFonts w:ascii="Arial Narrow" w:hAnsi="Arial Narrow" w:cs="Arial"/>
                <w:sz w:val="16"/>
                <w:szCs w:val="16"/>
                <w:lang w:val="it-IT"/>
              </w:rPr>
              <w:t>Indicazioni Nazionali per il Curricolo 2012</w:t>
            </w:r>
          </w:p>
        </w:tc>
      </w:tr>
      <w:tr w:rsidR="00BE1401" w:rsidRPr="00172070" w14:paraId="5FA1D109" w14:textId="77777777" w:rsidTr="00DD6EC7">
        <w:tc>
          <w:tcPr>
            <w:tcW w:w="1231" w:type="pct"/>
            <w:shd w:val="clear" w:color="auto" w:fill="92CDDC"/>
            <w:vAlign w:val="center"/>
          </w:tcPr>
          <w:p w14:paraId="3C59948A" w14:textId="7517E4C5" w:rsidR="00BE1401" w:rsidRPr="00BE1401" w:rsidRDefault="00BE1401" w:rsidP="0046251E">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PROFILO FINALE INDICAZIONI 2012</w:t>
            </w:r>
          </w:p>
        </w:tc>
        <w:tc>
          <w:tcPr>
            <w:tcW w:w="3769" w:type="pct"/>
            <w:gridSpan w:val="2"/>
            <w:tcBorders>
              <w:bottom w:val="single" w:sz="4" w:space="0" w:color="auto"/>
            </w:tcBorders>
            <w:shd w:val="clear" w:color="auto" w:fill="auto"/>
          </w:tcPr>
          <w:p w14:paraId="53A442C1" w14:textId="698BD998" w:rsidR="00BE1401" w:rsidRPr="00BE1401" w:rsidRDefault="00BE1401" w:rsidP="0046251E">
            <w:pPr>
              <w:pStyle w:val="TableContents"/>
              <w:rPr>
                <w:rFonts w:ascii="Arial Narrow" w:hAnsi="Arial Narrow" w:cs="Arial"/>
                <w:sz w:val="16"/>
                <w:szCs w:val="16"/>
                <w:lang w:val="it-IT"/>
              </w:rPr>
            </w:pPr>
            <w:r w:rsidRPr="00A74F00">
              <w:rPr>
                <w:rFonts w:ascii="Arial Narrow" w:hAnsi="Arial Narrow"/>
                <w:color w:val="070707"/>
                <w:w w:val="105"/>
                <w:sz w:val="16"/>
                <w:szCs w:val="16"/>
                <w:lang w:val="it-IT"/>
              </w:rPr>
              <w:t xml:space="preserve">È in </w:t>
            </w:r>
            <w:r w:rsidRPr="00A74F00">
              <w:rPr>
                <w:rFonts w:ascii="Arial Narrow" w:hAnsi="Arial Narrow"/>
                <w:color w:val="161616"/>
                <w:w w:val="105"/>
                <w:sz w:val="16"/>
                <w:szCs w:val="16"/>
                <w:lang w:val="it-IT"/>
              </w:rPr>
              <w:t xml:space="preserve">grado di sostenere </w:t>
            </w:r>
            <w:r w:rsidRPr="00A74F00">
              <w:rPr>
                <w:rFonts w:ascii="Arial Narrow" w:hAnsi="Arial Narrow"/>
                <w:color w:val="070707"/>
                <w:w w:val="105"/>
                <w:sz w:val="16"/>
                <w:szCs w:val="16"/>
                <w:lang w:val="it-IT"/>
              </w:rPr>
              <w:t xml:space="preserve">in lingua inglese una </w:t>
            </w:r>
            <w:r w:rsidRPr="00A74F00">
              <w:rPr>
                <w:rFonts w:ascii="Arial Narrow" w:hAnsi="Arial Narrow"/>
                <w:color w:val="161616"/>
                <w:w w:val="105"/>
                <w:sz w:val="16"/>
                <w:szCs w:val="16"/>
                <w:lang w:val="it-IT"/>
              </w:rPr>
              <w:t>comunicazione es</w:t>
            </w:r>
            <w:r w:rsidRPr="00A74F00">
              <w:rPr>
                <w:rFonts w:ascii="Arial Narrow" w:hAnsi="Arial Narrow"/>
                <w:color w:val="070707"/>
                <w:w w:val="105"/>
                <w:sz w:val="16"/>
                <w:szCs w:val="16"/>
                <w:lang w:val="it-IT"/>
              </w:rPr>
              <w:t xml:space="preserve">senziale in semplici </w:t>
            </w:r>
            <w:r w:rsidRPr="00A74F00">
              <w:rPr>
                <w:rFonts w:ascii="Arial Narrow" w:hAnsi="Arial Narrow"/>
                <w:color w:val="161616"/>
                <w:w w:val="105"/>
                <w:sz w:val="16"/>
                <w:szCs w:val="16"/>
                <w:lang w:val="it-IT"/>
              </w:rPr>
              <w:t xml:space="preserve">situazioni di vita </w:t>
            </w:r>
            <w:r w:rsidRPr="00A74F00">
              <w:rPr>
                <w:rFonts w:ascii="Arial Narrow" w:hAnsi="Arial Narrow"/>
                <w:color w:val="070707"/>
                <w:w w:val="105"/>
                <w:sz w:val="16"/>
                <w:szCs w:val="16"/>
                <w:lang w:val="it-IT"/>
              </w:rPr>
              <w:t>quotidiana</w:t>
            </w:r>
            <w:r w:rsidRPr="00A74F00">
              <w:rPr>
                <w:rFonts w:ascii="Arial Narrow" w:hAnsi="Arial Narrow"/>
                <w:color w:val="2F2F2F"/>
                <w:w w:val="105"/>
                <w:sz w:val="16"/>
                <w:szCs w:val="16"/>
                <w:lang w:val="it-IT"/>
              </w:rPr>
              <w:t>.</w:t>
            </w:r>
          </w:p>
        </w:tc>
      </w:tr>
      <w:tr w:rsidR="00BE1401" w:rsidRPr="00172070" w14:paraId="31B168CE" w14:textId="77777777" w:rsidTr="00DD6EC7">
        <w:tc>
          <w:tcPr>
            <w:tcW w:w="1231" w:type="pct"/>
            <w:shd w:val="clear" w:color="auto" w:fill="92CDDC"/>
            <w:vAlign w:val="center"/>
          </w:tcPr>
          <w:p w14:paraId="01CFC225" w14:textId="49F2244A" w:rsidR="00BE1401" w:rsidRPr="00BE1401" w:rsidRDefault="00BE1401" w:rsidP="0046251E">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CERTIFICAZIONE ALLA FINE DELLA SCUOLA PRIMARIA</w:t>
            </w:r>
          </w:p>
        </w:tc>
        <w:tc>
          <w:tcPr>
            <w:tcW w:w="3769" w:type="pct"/>
            <w:gridSpan w:val="2"/>
            <w:tcBorders>
              <w:bottom w:val="single" w:sz="4" w:space="0" w:color="auto"/>
            </w:tcBorders>
            <w:shd w:val="clear" w:color="auto" w:fill="auto"/>
          </w:tcPr>
          <w:p w14:paraId="54398950" w14:textId="77777777" w:rsidR="00BE1401" w:rsidRPr="00BE1401" w:rsidRDefault="00BE1401" w:rsidP="00BE1401">
            <w:pPr>
              <w:spacing w:after="120" w:line="240" w:lineRule="auto"/>
              <w:jc w:val="both"/>
              <w:rPr>
                <w:rFonts w:ascii="Arial Narrow" w:hAnsi="Arial Narrow"/>
                <w:sz w:val="16"/>
                <w:szCs w:val="16"/>
              </w:rPr>
            </w:pPr>
            <w:r w:rsidRPr="00BE1401">
              <w:rPr>
                <w:rFonts w:ascii="Arial Narrow" w:hAnsi="Arial Narrow"/>
                <w:sz w:val="16"/>
                <w:szCs w:val="16"/>
              </w:rPr>
              <w:t>Nell’incontro con persone di diverse nazionalità è in grado di esprimersi a livello elementare in lingua inglese e di affrontare una comunicazione essenziale, in semplici situazioni di vita quotidiana, in una seconda lingua europea.</w:t>
            </w:r>
          </w:p>
          <w:p w14:paraId="1A57B46D" w14:textId="442A0271" w:rsidR="00BE1401" w:rsidRPr="00BE1401" w:rsidRDefault="00BE1401" w:rsidP="00BE1401">
            <w:pPr>
              <w:spacing w:after="120" w:line="240" w:lineRule="auto"/>
              <w:jc w:val="both"/>
              <w:rPr>
                <w:rFonts w:ascii="Arial Narrow" w:hAnsi="Arial Narrow"/>
                <w:sz w:val="16"/>
                <w:szCs w:val="16"/>
              </w:rPr>
            </w:pPr>
            <w:r w:rsidRPr="00BE1401">
              <w:rPr>
                <w:rFonts w:ascii="Arial Narrow" w:hAnsi="Arial Narrow"/>
                <w:sz w:val="16"/>
                <w:szCs w:val="16"/>
              </w:rPr>
              <w:t>Utilizza la lingua inglese nell’uso delle tecnologie dell’informazione e della comunicazione</w:t>
            </w:r>
            <w:r>
              <w:rPr>
                <w:rFonts w:ascii="Arial Narrow" w:hAnsi="Arial Narrow"/>
                <w:sz w:val="16"/>
                <w:szCs w:val="16"/>
              </w:rPr>
              <w:t>.</w:t>
            </w:r>
          </w:p>
        </w:tc>
      </w:tr>
      <w:tr w:rsidR="00BE1401" w:rsidRPr="00172070" w14:paraId="15FD7091" w14:textId="77777777" w:rsidTr="00DD6EC7">
        <w:tc>
          <w:tcPr>
            <w:tcW w:w="1231" w:type="pct"/>
            <w:shd w:val="clear" w:color="auto" w:fill="92CDDC"/>
            <w:vAlign w:val="center"/>
          </w:tcPr>
          <w:p w14:paraId="28600999" w14:textId="48122111" w:rsidR="00BE1401" w:rsidRPr="00BE1401" w:rsidRDefault="00BE1401" w:rsidP="0046251E">
            <w:pPr>
              <w:pStyle w:val="TableContents"/>
              <w:jc w:val="center"/>
              <w:rPr>
                <w:rFonts w:ascii="Arial Narrow" w:hAnsi="Arial Narrow" w:cs="Arial"/>
                <w:b/>
                <w:color w:val="000000"/>
                <w:sz w:val="18"/>
                <w:szCs w:val="18"/>
                <w:lang w:val="it-IT"/>
              </w:rPr>
            </w:pPr>
            <w:r w:rsidRPr="00BE1401">
              <w:rPr>
                <w:rFonts w:ascii="Arial Narrow" w:hAnsi="Arial Narrow" w:cs="Arial"/>
                <w:b/>
                <w:color w:val="000000"/>
                <w:sz w:val="18"/>
                <w:szCs w:val="18"/>
                <w:lang w:val="it-IT"/>
              </w:rPr>
              <w:t>CERTIFICAZIONE ALLA FINE DEL PRIMO CICLO</w:t>
            </w:r>
          </w:p>
        </w:tc>
        <w:tc>
          <w:tcPr>
            <w:tcW w:w="3769" w:type="pct"/>
            <w:gridSpan w:val="2"/>
            <w:tcBorders>
              <w:bottom w:val="single" w:sz="4" w:space="0" w:color="auto"/>
            </w:tcBorders>
            <w:shd w:val="clear" w:color="auto" w:fill="auto"/>
          </w:tcPr>
          <w:p w14:paraId="075D0109" w14:textId="340C743B" w:rsidR="00BE1401" w:rsidRPr="00BE1401" w:rsidRDefault="00BE1401" w:rsidP="00BE1401">
            <w:pPr>
              <w:autoSpaceDE w:val="0"/>
              <w:autoSpaceDN w:val="0"/>
              <w:adjustRightInd w:val="0"/>
              <w:spacing w:after="0" w:line="240" w:lineRule="auto"/>
              <w:rPr>
                <w:rFonts w:ascii="Arial Narrow" w:hAnsi="Arial Narrow" w:cs="Times-Roman"/>
                <w:sz w:val="16"/>
                <w:szCs w:val="16"/>
                <w:lang w:eastAsia="it-IT"/>
              </w:rPr>
            </w:pPr>
            <w:r w:rsidRPr="00BE1401">
              <w:rPr>
                <w:rFonts w:ascii="Arial Narrow" w:hAnsi="Arial Narrow" w:cs="Times-Roman"/>
                <w:sz w:val="16"/>
                <w:szCs w:val="16"/>
                <w:lang w:eastAsia="it-IT"/>
              </w:rPr>
              <w:t>È in grado di esprimersi in lingua inglese a livello elementare (A2 del Quadro Comune Europeo di Riferimento) e, in una seconda lingua europea, di affrontare una comunicazione essenziale in semplici situazioni di vita quotidiana. Utilizza la lingua inglese anche con le tecnologie dell’informazione e della comunicazione.</w:t>
            </w:r>
          </w:p>
        </w:tc>
      </w:tr>
      <w:tr w:rsidR="006F2010" w:rsidRPr="006F2010" w14:paraId="77E6AEA0" w14:textId="77777777" w:rsidTr="00DD6EC7">
        <w:tc>
          <w:tcPr>
            <w:tcW w:w="1231" w:type="pct"/>
            <w:shd w:val="clear" w:color="auto" w:fill="92CDDC"/>
            <w:vAlign w:val="center"/>
          </w:tcPr>
          <w:p w14:paraId="26B77E46" w14:textId="52A6D5F6" w:rsidR="006F2010" w:rsidRPr="00BE1401" w:rsidRDefault="006F2010" w:rsidP="006F2010">
            <w:pPr>
              <w:pStyle w:val="TableContents"/>
              <w:jc w:val="center"/>
              <w:rPr>
                <w:rFonts w:ascii="Arial Narrow" w:hAnsi="Arial Narrow" w:cs="Arial"/>
                <w:b/>
                <w:sz w:val="18"/>
                <w:szCs w:val="18"/>
                <w:lang w:val="it-IT"/>
              </w:rPr>
            </w:pPr>
            <w:r w:rsidRPr="00BE1401">
              <w:rPr>
                <w:rFonts w:ascii="Arial Narrow" w:hAnsi="Arial Narrow" w:cs="Arial"/>
                <w:b/>
                <w:sz w:val="18"/>
                <w:szCs w:val="18"/>
                <w:lang w:val="it-IT"/>
              </w:rPr>
              <w:t>COMPETENZE SPECIFICHE</w:t>
            </w:r>
            <w:r w:rsidR="00EC43E9" w:rsidRPr="00BE1401">
              <w:rPr>
                <w:rFonts w:ascii="Arial Narrow" w:hAnsi="Arial Narrow" w:cs="Arial"/>
                <w:b/>
                <w:sz w:val="18"/>
                <w:szCs w:val="18"/>
                <w:lang w:val="it-IT"/>
              </w:rPr>
              <w:t>/CULTURALI</w:t>
            </w:r>
            <w:r w:rsidRPr="00BE1401">
              <w:rPr>
                <w:rFonts w:ascii="Arial Narrow" w:hAnsi="Arial Narrow" w:cs="Arial"/>
                <w:b/>
                <w:sz w:val="18"/>
                <w:szCs w:val="18"/>
                <w:lang w:val="it-IT"/>
              </w:rPr>
              <w:t xml:space="preserve"> /DI BASE </w:t>
            </w:r>
          </w:p>
        </w:tc>
        <w:tc>
          <w:tcPr>
            <w:tcW w:w="3769" w:type="pct"/>
            <w:gridSpan w:val="2"/>
            <w:shd w:val="clear" w:color="auto" w:fill="auto"/>
            <w:vAlign w:val="center"/>
          </w:tcPr>
          <w:p w14:paraId="1F007FBB" w14:textId="77777777" w:rsidR="00EC43E9" w:rsidRPr="00EC43E9" w:rsidRDefault="00EC43E9" w:rsidP="00EC43E9">
            <w:pPr>
              <w:autoSpaceDE w:val="0"/>
              <w:autoSpaceDN w:val="0"/>
              <w:adjustRightInd w:val="0"/>
              <w:spacing w:after="0" w:line="240" w:lineRule="auto"/>
              <w:jc w:val="both"/>
              <w:rPr>
                <w:rFonts w:ascii="Arial Narrow" w:hAnsi="Arial Narrow" w:cs="AGaramond-Regular"/>
                <w:color w:val="231F20"/>
                <w:sz w:val="16"/>
                <w:szCs w:val="16"/>
              </w:rPr>
            </w:pPr>
            <w:r w:rsidRPr="00EC43E9">
              <w:rPr>
                <w:rFonts w:ascii="Arial Narrow" w:hAnsi="Arial Narrow" w:cs="AGaramond-Regular"/>
                <w:color w:val="231F20"/>
                <w:sz w:val="16"/>
                <w:szCs w:val="16"/>
              </w:rPr>
              <w:t>Comprendere frasi ed espressioni orali di uso frequente relative ad ambiti di immediata rilevanza (ad esempio informazioni di base sulla persona e sulla famiglia, acquisti, geografia locale, lavoro), da interazioni comunicative o dalla visione di contenuti multimediali, dalla lettura di testi brevi, semplici e chiari;</w:t>
            </w:r>
          </w:p>
          <w:p w14:paraId="624C2B88" w14:textId="64DEC464" w:rsidR="00EC43E9" w:rsidRPr="00BE1401" w:rsidRDefault="00EC43E9" w:rsidP="00EC43E9">
            <w:pPr>
              <w:autoSpaceDE w:val="0"/>
              <w:autoSpaceDN w:val="0"/>
              <w:adjustRightInd w:val="0"/>
              <w:spacing w:after="0" w:line="240" w:lineRule="auto"/>
              <w:jc w:val="both"/>
              <w:rPr>
                <w:rFonts w:ascii="Arial Narrow" w:hAnsi="Arial Narrow" w:cs="Arial"/>
                <w:sz w:val="6"/>
                <w:szCs w:val="6"/>
              </w:rPr>
            </w:pPr>
          </w:p>
          <w:p w14:paraId="7AF1B4E6" w14:textId="77777777" w:rsidR="00EC43E9" w:rsidRPr="00EC43E9" w:rsidRDefault="00EC43E9" w:rsidP="00EC43E9">
            <w:pPr>
              <w:autoSpaceDE w:val="0"/>
              <w:autoSpaceDN w:val="0"/>
              <w:adjustRightInd w:val="0"/>
              <w:spacing w:after="0" w:line="240" w:lineRule="auto"/>
              <w:jc w:val="both"/>
              <w:rPr>
                <w:rFonts w:ascii="Arial Narrow" w:hAnsi="Arial Narrow" w:cs="Arial"/>
                <w:sz w:val="16"/>
                <w:szCs w:val="16"/>
              </w:rPr>
            </w:pPr>
            <w:r w:rsidRPr="00EC43E9">
              <w:rPr>
                <w:rFonts w:ascii="Arial Narrow" w:hAnsi="Arial Narrow" w:cs="Arial"/>
                <w:sz w:val="16"/>
                <w:szCs w:val="16"/>
              </w:rPr>
              <w:t>Leggere testi brevi e semplici, ricavando le informazioni specifiche evidenti.</w:t>
            </w:r>
          </w:p>
          <w:p w14:paraId="25B5D82A" w14:textId="77777777" w:rsidR="00EC43E9" w:rsidRPr="00BE1401" w:rsidRDefault="00EC43E9" w:rsidP="00EC43E9">
            <w:pPr>
              <w:autoSpaceDE w:val="0"/>
              <w:autoSpaceDN w:val="0"/>
              <w:adjustRightInd w:val="0"/>
              <w:spacing w:after="0" w:line="240" w:lineRule="auto"/>
              <w:ind w:left="601"/>
              <w:jc w:val="both"/>
              <w:rPr>
                <w:rFonts w:ascii="Arial Narrow" w:hAnsi="Arial Narrow" w:cs="Arial"/>
                <w:sz w:val="6"/>
                <w:szCs w:val="6"/>
              </w:rPr>
            </w:pPr>
          </w:p>
          <w:p w14:paraId="4C32796E" w14:textId="77777777" w:rsidR="00EC43E9" w:rsidRPr="00EC43E9" w:rsidRDefault="00EC43E9" w:rsidP="00EC43E9">
            <w:pPr>
              <w:autoSpaceDE w:val="0"/>
              <w:autoSpaceDN w:val="0"/>
              <w:adjustRightInd w:val="0"/>
              <w:spacing w:after="0" w:line="240" w:lineRule="auto"/>
              <w:jc w:val="both"/>
              <w:rPr>
                <w:rFonts w:ascii="Arial Narrow" w:hAnsi="Arial Narrow" w:cs="Arial"/>
                <w:sz w:val="16"/>
                <w:szCs w:val="16"/>
              </w:rPr>
            </w:pPr>
            <w:r w:rsidRPr="00EC43E9">
              <w:rPr>
                <w:rFonts w:ascii="Arial Narrow" w:hAnsi="Arial Narrow" w:cs="Arial"/>
                <w:sz w:val="16"/>
                <w:szCs w:val="16"/>
              </w:rPr>
              <w:t>Interagire oralmente in situazioni di vita quotidiana scambiando informazioni semplici e dirette su argomenti familiari e abituali, anche attraverso l’uso degli strumenti digitali;</w:t>
            </w:r>
          </w:p>
          <w:p w14:paraId="47695750" w14:textId="77777777" w:rsidR="00EC43E9" w:rsidRPr="00BE1401" w:rsidRDefault="00EC43E9" w:rsidP="00EC43E9">
            <w:pPr>
              <w:autoSpaceDE w:val="0"/>
              <w:autoSpaceDN w:val="0"/>
              <w:adjustRightInd w:val="0"/>
              <w:spacing w:after="0" w:line="240" w:lineRule="auto"/>
              <w:jc w:val="both"/>
              <w:rPr>
                <w:rFonts w:ascii="Arial Narrow" w:hAnsi="Arial Narrow" w:cs="Arial"/>
                <w:sz w:val="6"/>
                <w:szCs w:val="6"/>
              </w:rPr>
            </w:pPr>
          </w:p>
          <w:p w14:paraId="3874E7A0" w14:textId="2F47768C" w:rsidR="006F2010" w:rsidRPr="00EC43E9" w:rsidRDefault="00EC43E9" w:rsidP="00BE1401">
            <w:pPr>
              <w:pStyle w:val="TableContents"/>
              <w:spacing w:after="60"/>
              <w:rPr>
                <w:rFonts w:ascii="Arial Narrow" w:hAnsi="Arial Narrow" w:cs="Arial"/>
                <w:b/>
                <w:sz w:val="16"/>
                <w:szCs w:val="16"/>
                <w:lang w:val="it-IT"/>
              </w:rPr>
            </w:pPr>
            <w:r w:rsidRPr="00EC43E9">
              <w:rPr>
                <w:rFonts w:ascii="Arial Narrow" w:hAnsi="Arial Narrow" w:cs="Arial"/>
                <w:sz w:val="16"/>
                <w:szCs w:val="16"/>
                <w:lang w:val="it-IT"/>
              </w:rPr>
              <w:t xml:space="preserve">Interagire per iscritto, anche in formato digitale e in rete, scrivendo messaggi brevi e </w:t>
            </w:r>
            <w:r w:rsidRPr="00EC43E9">
              <w:rPr>
                <w:rFonts w:ascii="Arial Narrow" w:hAnsi="Arial Narrow" w:cs="AGaramond-Regular"/>
                <w:color w:val="231F20"/>
                <w:sz w:val="16"/>
                <w:szCs w:val="16"/>
                <w:lang w:val="it-IT"/>
              </w:rPr>
              <w:t>semplici su aspetti del proprio vissuto e del proprio ambiente ed elementi che si riferiscono a bisogni immediati.</w:t>
            </w:r>
          </w:p>
        </w:tc>
      </w:tr>
      <w:tr w:rsidR="00DD6EC7" w:rsidRPr="00E77502" w14:paraId="2E052A12" w14:textId="77777777" w:rsidTr="00DD6EC7">
        <w:trPr>
          <w:trHeight w:val="384"/>
        </w:trPr>
        <w:tc>
          <w:tcPr>
            <w:tcW w:w="1231" w:type="pct"/>
            <w:shd w:val="clear" w:color="auto" w:fill="92CDDC"/>
            <w:vAlign w:val="center"/>
          </w:tcPr>
          <w:p w14:paraId="67C63798" w14:textId="77777777" w:rsidR="00DD6EC7" w:rsidRPr="00BE1401" w:rsidRDefault="00DD6EC7" w:rsidP="009D184A">
            <w:pPr>
              <w:spacing w:after="0" w:line="240" w:lineRule="auto"/>
              <w:jc w:val="center"/>
              <w:rPr>
                <w:rFonts w:ascii="Arial Narrow" w:hAnsi="Arial Narrow" w:cs="Arial"/>
                <w:b/>
                <w:sz w:val="18"/>
                <w:szCs w:val="18"/>
              </w:rPr>
            </w:pPr>
            <w:r w:rsidRPr="00BE1401">
              <w:rPr>
                <w:rFonts w:ascii="Arial Narrow" w:hAnsi="Arial Narrow" w:cs="Arial"/>
                <w:b/>
                <w:sz w:val="18"/>
                <w:szCs w:val="18"/>
              </w:rPr>
              <w:t>ABILITA’ ALLA FINE DELLA CLASSE PRIMA SCUOLA SECONDARIA DI PRIMO GRADO</w:t>
            </w:r>
          </w:p>
        </w:tc>
        <w:tc>
          <w:tcPr>
            <w:tcW w:w="1683" w:type="pct"/>
            <w:shd w:val="clear" w:color="auto" w:fill="92CDDC"/>
            <w:vAlign w:val="center"/>
          </w:tcPr>
          <w:p w14:paraId="3A4FABA5" w14:textId="77777777" w:rsidR="00DD6EC7" w:rsidRPr="00172070" w:rsidRDefault="00DD6EC7" w:rsidP="009D184A">
            <w:pPr>
              <w:pStyle w:val="Paragrafoelenco"/>
              <w:ind w:left="0"/>
              <w:jc w:val="center"/>
              <w:rPr>
                <w:rFonts w:ascii="Arial Narrow" w:hAnsi="Arial Narrow" w:cs="Arial"/>
                <w:b/>
                <w:sz w:val="18"/>
                <w:szCs w:val="18"/>
              </w:rPr>
            </w:pPr>
            <w:r>
              <w:rPr>
                <w:rFonts w:ascii="Arial Narrow" w:hAnsi="Arial Narrow" w:cs="Arial"/>
                <w:b/>
                <w:sz w:val="18"/>
                <w:szCs w:val="18"/>
              </w:rPr>
              <w:t>ABILITA’ ALLA FINE DELLA CLASSE SECONDA SCUOLA SECONDARIA DI PRIMO GRADO</w:t>
            </w:r>
          </w:p>
        </w:tc>
        <w:tc>
          <w:tcPr>
            <w:tcW w:w="2086" w:type="pct"/>
            <w:shd w:val="clear" w:color="auto" w:fill="92CDDC"/>
            <w:vAlign w:val="center"/>
          </w:tcPr>
          <w:p w14:paraId="1D78A239" w14:textId="77777777" w:rsidR="00DD6EC7" w:rsidRPr="00172070" w:rsidRDefault="00DD6EC7" w:rsidP="009D184A">
            <w:pPr>
              <w:pStyle w:val="Paragrafoelenco"/>
              <w:ind w:left="0"/>
              <w:jc w:val="center"/>
              <w:rPr>
                <w:rFonts w:ascii="Arial Narrow" w:hAnsi="Arial Narrow" w:cs="Arial"/>
                <w:b/>
                <w:sz w:val="18"/>
                <w:szCs w:val="18"/>
              </w:rPr>
            </w:pPr>
            <w:r>
              <w:rPr>
                <w:rFonts w:ascii="Arial Narrow" w:hAnsi="Arial Narrow" w:cs="Arial"/>
                <w:b/>
                <w:sz w:val="18"/>
                <w:szCs w:val="18"/>
              </w:rPr>
              <w:t>ABILITA’ ALLA FINE DELLA SCUOLA SECONDARIA DI PRIMO GRADO</w:t>
            </w:r>
          </w:p>
          <w:p w14:paraId="37F430E9" w14:textId="77777777" w:rsidR="00DD6EC7" w:rsidRPr="00172070" w:rsidRDefault="00DD6EC7" w:rsidP="009D184A">
            <w:pPr>
              <w:pStyle w:val="Paragrafoelenco"/>
              <w:ind w:left="0"/>
              <w:jc w:val="center"/>
              <w:rPr>
                <w:rFonts w:ascii="Arial Narrow" w:hAnsi="Arial Narrow" w:cs="Arial"/>
                <w:b/>
                <w:sz w:val="18"/>
                <w:szCs w:val="18"/>
              </w:rPr>
            </w:pPr>
          </w:p>
        </w:tc>
      </w:tr>
      <w:tr w:rsidR="00DD6EC7" w:rsidRPr="00E77502" w14:paraId="03F2CF6F" w14:textId="77777777" w:rsidTr="00DD6EC7">
        <w:trPr>
          <w:trHeight w:val="384"/>
        </w:trPr>
        <w:tc>
          <w:tcPr>
            <w:tcW w:w="5000" w:type="pct"/>
            <w:gridSpan w:val="3"/>
            <w:shd w:val="clear" w:color="auto" w:fill="92CDDC"/>
            <w:vAlign w:val="center"/>
          </w:tcPr>
          <w:p w14:paraId="172BBCB3" w14:textId="77777777" w:rsidR="00DD6EC7" w:rsidRDefault="00DD6EC7" w:rsidP="0046251E">
            <w:pPr>
              <w:pStyle w:val="Paragrafoelenco"/>
              <w:ind w:left="0"/>
              <w:jc w:val="center"/>
              <w:rPr>
                <w:rFonts w:ascii="Arial Narrow" w:hAnsi="Arial Narrow" w:cs="Arial"/>
                <w:b/>
                <w:sz w:val="18"/>
                <w:szCs w:val="18"/>
              </w:rPr>
            </w:pPr>
            <w:r>
              <w:rPr>
                <w:rFonts w:ascii="Arial Narrow" w:hAnsi="Arial Narrow" w:cs="Arial"/>
                <w:b/>
                <w:sz w:val="18"/>
                <w:szCs w:val="18"/>
              </w:rPr>
              <w:t>INGLESE</w:t>
            </w:r>
          </w:p>
        </w:tc>
      </w:tr>
      <w:tr w:rsidR="00DD6EC7" w:rsidRPr="004313AB" w14:paraId="1351ABF0" w14:textId="77777777" w:rsidTr="00BE1401">
        <w:trPr>
          <w:trHeight w:val="4169"/>
        </w:trPr>
        <w:tc>
          <w:tcPr>
            <w:tcW w:w="1231" w:type="pct"/>
            <w:tcBorders>
              <w:bottom w:val="single" w:sz="4" w:space="0" w:color="auto"/>
            </w:tcBorders>
            <w:shd w:val="clear" w:color="auto" w:fill="auto"/>
          </w:tcPr>
          <w:p w14:paraId="150C95D7"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 xml:space="preserve">Ascolto (comprensione orale) </w:t>
            </w:r>
          </w:p>
          <w:p w14:paraId="1EDD1BA5"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 xml:space="preserve">Comprendere i punti essenziali di un discorso, a condizione che venga usata una lingua chiara e che si parli di argomenti familiari, inerenti alla scuola, al tempo libero, ecc.  </w:t>
            </w:r>
          </w:p>
          <w:p w14:paraId="237A47CF"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p>
          <w:p w14:paraId="252192E3"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Individuare l’informazione principale di programmi radiofonici o televisivi su avvenimenti di attualità o su argomenti che riguardano i propri interessi, a condizione che il discorso sia articolato in modo chiaro.</w:t>
            </w:r>
          </w:p>
          <w:p w14:paraId="140CDB45"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p>
          <w:p w14:paraId="4C44A083"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iCs/>
                <w:sz w:val="16"/>
                <w:szCs w:val="16"/>
              </w:rPr>
              <w:t>Individuare ascoltando termini e informazioni attinenti a contenuti di studio di altre discipline.</w:t>
            </w:r>
          </w:p>
          <w:p w14:paraId="7FCE8F23"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325631D8"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Parlato (produzione e interazione orale)</w:t>
            </w:r>
          </w:p>
          <w:p w14:paraId="2FC2F653"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o presentare persone, condizioni di vita o di studio, compiti quotidiani; indicare che cosa piace o non piace; esprimere un’opinione e motivarla con espressioni e frasi connesse in modo semplice. </w:t>
            </w:r>
          </w:p>
          <w:p w14:paraId="6570933C"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Interagire con uno o più interlocutori, comprendere i punti chiave di una conversazione ed esporre le proprie idee in modo chiaro e comprensibile.</w:t>
            </w:r>
          </w:p>
          <w:p w14:paraId="2ACD50C5"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Gestire conversazioni di routine, facendo domande e </w:t>
            </w:r>
            <w:r w:rsidRPr="00EC43E9">
              <w:rPr>
                <w:rFonts w:ascii="Arial Narrow" w:hAnsi="Arial Narrow" w:cs="Times New Roman"/>
                <w:sz w:val="16"/>
                <w:szCs w:val="16"/>
              </w:rPr>
              <w:lastRenderedPageBreak/>
              <w:t>scambiando idee e informazioni in situazioni quotidiane prevedibili.</w:t>
            </w:r>
          </w:p>
          <w:p w14:paraId="21A06598"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21662B66" w14:textId="77777777" w:rsidR="00DD6EC7" w:rsidRPr="00EC43E9" w:rsidRDefault="00DD6EC7" w:rsidP="003074E7">
            <w:pPr>
              <w:pStyle w:val="Indicazioninormale"/>
              <w:spacing w:after="0"/>
              <w:ind w:firstLine="0"/>
              <w:rPr>
                <w:rFonts w:ascii="Arial Narrow" w:hAnsi="Arial Narrow" w:cs="Times New Roman"/>
                <w:i/>
                <w:sz w:val="16"/>
                <w:szCs w:val="16"/>
              </w:rPr>
            </w:pPr>
            <w:r w:rsidRPr="00EC43E9">
              <w:rPr>
                <w:rFonts w:ascii="Arial Narrow" w:hAnsi="Arial Narrow" w:cs="Times New Roman"/>
                <w:b/>
                <w:i/>
                <w:sz w:val="16"/>
                <w:szCs w:val="16"/>
              </w:rPr>
              <w:t>Lettura (comprensione scritta</w:t>
            </w:r>
            <w:r w:rsidRPr="00EC43E9">
              <w:rPr>
                <w:rFonts w:ascii="Arial Narrow" w:hAnsi="Arial Narrow" w:cs="Times New Roman"/>
                <w:i/>
                <w:sz w:val="16"/>
                <w:szCs w:val="16"/>
              </w:rPr>
              <w:t>)</w:t>
            </w:r>
          </w:p>
          <w:p w14:paraId="679B9DDA"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e individuare informazioni esplicite in brevi testi di uso quotidiano e in lettere personali.</w:t>
            </w:r>
          </w:p>
          <w:p w14:paraId="58039E11"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Leggere globalmente testi relativamente lunghi per trovare informazioni specifiche relative ai propri interessi e </w:t>
            </w:r>
            <w:r w:rsidRPr="00EC43E9">
              <w:rPr>
                <w:rFonts w:ascii="Arial Narrow" w:hAnsi="Arial Narrow" w:cs="Times New Roman"/>
                <w:iCs/>
                <w:sz w:val="16"/>
                <w:szCs w:val="16"/>
              </w:rPr>
              <w:t>a contenuti di studio di altre discipline.</w:t>
            </w:r>
          </w:p>
          <w:p w14:paraId="1DD3E545"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testi riguardanti istruzioni per l’uso di un oggetto, per lo svolgimento di giochi, per attività collaborative.</w:t>
            </w:r>
          </w:p>
          <w:p w14:paraId="650F3B8A"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brevi storie, semplici biografie e testi narrativi più ampi in edizioni graduate.</w:t>
            </w:r>
          </w:p>
          <w:p w14:paraId="146C152C"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Scrittura (Produzione scritta)</w:t>
            </w:r>
          </w:p>
          <w:p w14:paraId="1174EC04"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Produrre risposte e formulare domande su testi. </w:t>
            </w:r>
          </w:p>
          <w:p w14:paraId="4D8EFD51"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Raccontare per iscritto esperienze, esprimendo sensazioni e opinioni con frasi semplici. </w:t>
            </w:r>
          </w:p>
          <w:p w14:paraId="0198D82F"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Scrivere brevi lettere personali adeguate al destinatario e brevi resoconti che si avvalgano di lessico sostanzialmente appropriato e di sintassi elementare. </w:t>
            </w:r>
          </w:p>
          <w:p w14:paraId="5FAA28B0"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1DE7C8D3"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Riflessione sulla lingua</w:t>
            </w:r>
          </w:p>
          <w:p w14:paraId="60100045"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Rilevare semplici regolarità e variazioni nella forma di testi scritti di uso comune. </w:t>
            </w:r>
          </w:p>
          <w:p w14:paraId="60E74B0E"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Confrontare parole e strutture relative a codici verbali diversi.</w:t>
            </w:r>
          </w:p>
          <w:p w14:paraId="243738D2"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Rilevare semplici analogie o differenze tra comportamenti e usi legati a lingue diverse.</w:t>
            </w:r>
          </w:p>
          <w:p w14:paraId="758B96DE" w14:textId="77777777" w:rsidR="00DD6EC7" w:rsidRPr="00EC43E9" w:rsidRDefault="00DD6EC7" w:rsidP="003074E7">
            <w:pPr>
              <w:pStyle w:val="Indicazioninormale"/>
              <w:spacing w:after="60"/>
              <w:ind w:left="57" w:firstLine="0"/>
              <w:rPr>
                <w:rFonts w:ascii="Arial Narrow" w:hAnsi="Arial Narrow" w:cs="Times New Roman"/>
                <w:sz w:val="16"/>
                <w:szCs w:val="16"/>
                <w:highlight w:val="yellow"/>
              </w:rPr>
            </w:pPr>
            <w:r w:rsidRPr="00EC43E9">
              <w:rPr>
                <w:rFonts w:ascii="Arial Narrow" w:hAnsi="Arial Narrow" w:cs="Times New Roman"/>
                <w:sz w:val="16"/>
                <w:szCs w:val="16"/>
              </w:rPr>
              <w:t>Riconoscere come si apprende e che cosa ostacola il proprio apprendimento.</w:t>
            </w:r>
          </w:p>
        </w:tc>
        <w:tc>
          <w:tcPr>
            <w:tcW w:w="1683" w:type="pct"/>
            <w:tcBorders>
              <w:bottom w:val="single" w:sz="4" w:space="0" w:color="auto"/>
            </w:tcBorders>
            <w:shd w:val="clear" w:color="auto" w:fill="auto"/>
          </w:tcPr>
          <w:p w14:paraId="0727C6E7" w14:textId="77777777" w:rsidR="00DD6EC7" w:rsidRPr="00EC43E9" w:rsidRDefault="00DD6EC7" w:rsidP="0046251E">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lastRenderedPageBreak/>
              <w:t xml:space="preserve">Ascolto (comprensione orale) </w:t>
            </w:r>
          </w:p>
          <w:p w14:paraId="1C062FF6" w14:textId="77777777" w:rsidR="00DD6EC7" w:rsidRPr="00EC43E9" w:rsidRDefault="00DD6EC7" w:rsidP="0046251E">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 xml:space="preserve">Comprendere i punti essenziali di un discorso, a condizione che venga usata una lingua chiara e che si parli di argomenti familiari, inerenti alla scuola, al tempo libero, ecc.  </w:t>
            </w:r>
          </w:p>
          <w:p w14:paraId="346AB201" w14:textId="77777777" w:rsidR="00DD6EC7" w:rsidRPr="00EC43E9" w:rsidRDefault="00DD6EC7" w:rsidP="0046251E">
            <w:pPr>
              <w:widowControl w:val="0"/>
              <w:spacing w:after="0" w:line="240" w:lineRule="auto"/>
              <w:ind w:left="57"/>
              <w:contextualSpacing/>
              <w:jc w:val="both"/>
              <w:rPr>
                <w:rFonts w:ascii="Arial Narrow" w:eastAsia="Times New Roman" w:hAnsi="Arial Narrow"/>
                <w:bCs/>
                <w:sz w:val="16"/>
                <w:szCs w:val="16"/>
                <w:lang w:eastAsia="it-IT"/>
              </w:rPr>
            </w:pPr>
          </w:p>
          <w:p w14:paraId="7C3BAEB2" w14:textId="77777777" w:rsidR="00DD6EC7" w:rsidRPr="00EC43E9" w:rsidRDefault="00DD6EC7" w:rsidP="0046251E">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Individuare l’informazione principale di programmi radiofonici o televisivi su avvenimenti di attualità o su argomenti che riguardano i propri interessi, a condizione che il discorso sia articolato in modo chiaro.</w:t>
            </w:r>
          </w:p>
          <w:p w14:paraId="18A9D6CE" w14:textId="77777777" w:rsidR="00DD6EC7" w:rsidRPr="00EC43E9" w:rsidRDefault="00DD6EC7" w:rsidP="0046251E">
            <w:pPr>
              <w:widowControl w:val="0"/>
              <w:spacing w:after="0" w:line="240" w:lineRule="auto"/>
              <w:ind w:left="57"/>
              <w:contextualSpacing/>
              <w:jc w:val="both"/>
              <w:rPr>
                <w:rFonts w:ascii="Arial Narrow" w:eastAsia="Times New Roman" w:hAnsi="Arial Narrow"/>
                <w:bCs/>
                <w:sz w:val="16"/>
                <w:szCs w:val="16"/>
                <w:lang w:eastAsia="it-IT"/>
              </w:rPr>
            </w:pPr>
          </w:p>
          <w:p w14:paraId="46A2654B"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iCs/>
                <w:sz w:val="16"/>
                <w:szCs w:val="16"/>
              </w:rPr>
              <w:t>Individuare ascoltando termini e informazioni attinenti a contenuti di studio di altre discipline.</w:t>
            </w:r>
          </w:p>
          <w:p w14:paraId="5F14BA86" w14:textId="77777777" w:rsidR="00DD6EC7" w:rsidRPr="00EC43E9" w:rsidRDefault="00DD6EC7" w:rsidP="0046251E">
            <w:pPr>
              <w:pStyle w:val="Indicazioninormale"/>
              <w:spacing w:after="0"/>
              <w:ind w:firstLine="0"/>
              <w:rPr>
                <w:rFonts w:ascii="Arial Narrow" w:hAnsi="Arial Narrow" w:cs="Times New Roman"/>
                <w:i/>
                <w:sz w:val="16"/>
                <w:szCs w:val="16"/>
              </w:rPr>
            </w:pPr>
          </w:p>
          <w:p w14:paraId="39447D13" w14:textId="77777777" w:rsidR="00DD6EC7" w:rsidRPr="00EC43E9" w:rsidRDefault="00DD6EC7" w:rsidP="0046251E">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Parlato (produzione e interazione orale)</w:t>
            </w:r>
          </w:p>
          <w:p w14:paraId="137F05F1"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o presentare persone, condizioni di vita o di studio, compiti quotidiani; indicare che cosa piace o non piace; esprimere un’opinione e motivarla con espressioni e frasi connesse in modo semplice. </w:t>
            </w:r>
          </w:p>
          <w:p w14:paraId="0B139F55"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Interagire con uno o più interlocutori, comprendere i punti chiave di una conversazione ed esporre le proprie idee in modo chiaro e comprensibile.</w:t>
            </w:r>
          </w:p>
          <w:p w14:paraId="0AD43CE0"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Gestire conversazioni di routine, facendo domande e scambiando idee e informazioni in situazioni quotidiane prevedibili.</w:t>
            </w:r>
          </w:p>
          <w:p w14:paraId="0B300B4F" w14:textId="77777777" w:rsidR="00DD6EC7" w:rsidRPr="00EC43E9" w:rsidRDefault="00DD6EC7" w:rsidP="0046251E">
            <w:pPr>
              <w:pStyle w:val="Indicazioninormale"/>
              <w:spacing w:after="0"/>
              <w:ind w:firstLine="0"/>
              <w:rPr>
                <w:rFonts w:ascii="Arial Narrow" w:hAnsi="Arial Narrow" w:cs="Times New Roman"/>
                <w:i/>
                <w:sz w:val="16"/>
                <w:szCs w:val="16"/>
              </w:rPr>
            </w:pPr>
          </w:p>
          <w:p w14:paraId="4D2E9670" w14:textId="77777777" w:rsidR="00DD6EC7" w:rsidRPr="00EC43E9" w:rsidRDefault="00DD6EC7" w:rsidP="0046251E">
            <w:pPr>
              <w:pStyle w:val="Indicazioninormale"/>
              <w:spacing w:after="0"/>
              <w:ind w:firstLine="0"/>
              <w:rPr>
                <w:rFonts w:ascii="Arial Narrow" w:hAnsi="Arial Narrow" w:cs="Times New Roman"/>
                <w:i/>
                <w:sz w:val="16"/>
                <w:szCs w:val="16"/>
              </w:rPr>
            </w:pPr>
            <w:r w:rsidRPr="00EC43E9">
              <w:rPr>
                <w:rFonts w:ascii="Arial Narrow" w:hAnsi="Arial Narrow" w:cs="Times New Roman"/>
                <w:b/>
                <w:i/>
                <w:sz w:val="16"/>
                <w:szCs w:val="16"/>
              </w:rPr>
              <w:t>Lettura (comprensione scritta</w:t>
            </w:r>
            <w:r w:rsidRPr="00EC43E9">
              <w:rPr>
                <w:rFonts w:ascii="Arial Narrow" w:hAnsi="Arial Narrow" w:cs="Times New Roman"/>
                <w:i/>
                <w:sz w:val="16"/>
                <w:szCs w:val="16"/>
              </w:rPr>
              <w:t>)</w:t>
            </w:r>
          </w:p>
          <w:p w14:paraId="0F4E1E22"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Leggere e individuare informazioni esplicite in brevi testi di uso quotidiano e in </w:t>
            </w:r>
            <w:r w:rsidRPr="00EC43E9">
              <w:rPr>
                <w:rFonts w:ascii="Arial Narrow" w:hAnsi="Arial Narrow" w:cs="Times New Roman"/>
                <w:sz w:val="16"/>
                <w:szCs w:val="16"/>
              </w:rPr>
              <w:lastRenderedPageBreak/>
              <w:t>lettere personali.</w:t>
            </w:r>
          </w:p>
          <w:p w14:paraId="42E6B0DA"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Leggere globalmente testi relativamente lunghi per trovare informazioni specifiche relative ai propri interessi e </w:t>
            </w:r>
            <w:r w:rsidRPr="00EC43E9">
              <w:rPr>
                <w:rFonts w:ascii="Arial Narrow" w:hAnsi="Arial Narrow" w:cs="Times New Roman"/>
                <w:iCs/>
                <w:sz w:val="16"/>
                <w:szCs w:val="16"/>
              </w:rPr>
              <w:t>a contenuti di studio di altre discipline.</w:t>
            </w:r>
          </w:p>
          <w:p w14:paraId="271B855F"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testi riguardanti istruzioni per l’uso di un oggetto, per lo svolgimento di giochi, per attività collaborative.</w:t>
            </w:r>
          </w:p>
          <w:p w14:paraId="65D84FBF"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brevi storie, semplici biografie e testi narrativi più ampi in edizioni graduate.</w:t>
            </w:r>
          </w:p>
          <w:p w14:paraId="3678421B" w14:textId="77777777" w:rsidR="00DD6EC7" w:rsidRPr="00EC43E9" w:rsidRDefault="00DD6EC7" w:rsidP="0046251E">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Scrittura (Produzione scritta)</w:t>
            </w:r>
          </w:p>
          <w:p w14:paraId="3E8CD8FB"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Produrre risposte e formulare domande su testi. </w:t>
            </w:r>
          </w:p>
          <w:p w14:paraId="3C6CE07D"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Raccontare per iscritto esperienze, esprimendo sensazioni e opinioni con frasi semplici. </w:t>
            </w:r>
          </w:p>
          <w:p w14:paraId="37ECE3F1"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Scrivere brevi lettere personali adeguate al destinatario e brevi resoconti che si avvalgano di lessico sostanzialmente appropriato e di sintassi elementare. </w:t>
            </w:r>
          </w:p>
          <w:p w14:paraId="15F167CD" w14:textId="77777777" w:rsidR="00DD6EC7" w:rsidRPr="00EC43E9" w:rsidRDefault="00DD6EC7" w:rsidP="0046251E">
            <w:pPr>
              <w:pStyle w:val="Indicazioninormale"/>
              <w:spacing w:after="0"/>
              <w:ind w:firstLine="0"/>
              <w:rPr>
                <w:rFonts w:ascii="Arial Narrow" w:hAnsi="Arial Narrow" w:cs="Times New Roman"/>
                <w:i/>
                <w:sz w:val="16"/>
                <w:szCs w:val="16"/>
              </w:rPr>
            </w:pPr>
          </w:p>
          <w:p w14:paraId="6927CF61" w14:textId="77777777" w:rsidR="00DD6EC7" w:rsidRPr="00EC43E9" w:rsidRDefault="00DD6EC7" w:rsidP="0046251E">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Riflessione sulla lingua</w:t>
            </w:r>
          </w:p>
          <w:p w14:paraId="374BA703"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Rilevare semplici regolarità e variazioni nella forma di testi scritti di uso comune. </w:t>
            </w:r>
          </w:p>
          <w:p w14:paraId="6C52F1B5"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Confrontare parole e strutture relative a codici verbali diversi.</w:t>
            </w:r>
          </w:p>
          <w:p w14:paraId="450FA1DE" w14:textId="77777777" w:rsidR="00DD6EC7" w:rsidRPr="00EC43E9" w:rsidRDefault="00DD6EC7" w:rsidP="0046251E">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Rilevare semplici analogie o differenze tra comportamenti e usi legati a lingue diverse.</w:t>
            </w:r>
          </w:p>
          <w:p w14:paraId="03C197E5" w14:textId="77777777" w:rsidR="00DD6EC7" w:rsidRPr="00EC43E9" w:rsidRDefault="00DD6EC7" w:rsidP="0046251E">
            <w:pPr>
              <w:pStyle w:val="Indicazioninormale"/>
              <w:spacing w:after="60"/>
              <w:ind w:left="57" w:firstLine="0"/>
              <w:rPr>
                <w:rFonts w:ascii="Arial Narrow" w:hAnsi="Arial Narrow" w:cs="Times New Roman"/>
                <w:sz w:val="16"/>
                <w:szCs w:val="16"/>
                <w:highlight w:val="yellow"/>
              </w:rPr>
            </w:pPr>
            <w:r w:rsidRPr="00EC43E9">
              <w:rPr>
                <w:rFonts w:ascii="Arial Narrow" w:hAnsi="Arial Narrow" w:cs="Times New Roman"/>
                <w:sz w:val="16"/>
                <w:szCs w:val="16"/>
              </w:rPr>
              <w:t>Riconoscere come si apprende e che cosa ostacola il proprio apprendimento.</w:t>
            </w:r>
          </w:p>
        </w:tc>
        <w:tc>
          <w:tcPr>
            <w:tcW w:w="2086" w:type="pct"/>
            <w:tcBorders>
              <w:bottom w:val="single" w:sz="4" w:space="0" w:color="auto"/>
            </w:tcBorders>
            <w:shd w:val="clear" w:color="auto" w:fill="auto"/>
          </w:tcPr>
          <w:p w14:paraId="34ECE24A"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lastRenderedPageBreak/>
              <w:t xml:space="preserve">Ascolto (comprensione orale) </w:t>
            </w:r>
          </w:p>
          <w:p w14:paraId="7EB21043"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 xml:space="preserve">Comprendere i punti essenziali di un discorso, a condizione che venga usata una lingua chiara e che si parli di argomenti familiari, inerenti alla scuola, al tempo libero, ecc.  </w:t>
            </w:r>
          </w:p>
          <w:p w14:paraId="1026E350"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p>
          <w:p w14:paraId="3EEB290A"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r w:rsidRPr="00EC43E9">
              <w:rPr>
                <w:rFonts w:ascii="Arial Narrow" w:eastAsia="Times New Roman" w:hAnsi="Arial Narrow"/>
                <w:bCs/>
                <w:sz w:val="16"/>
                <w:szCs w:val="16"/>
                <w:lang w:eastAsia="it-IT"/>
              </w:rPr>
              <w:t>Individuare l’informazione principale di programmi radiofonici o televisivi su avvenimenti di attualità o su argomenti che riguardano i propri interessi, a condizione che il discorso sia articolato in modo chiaro.</w:t>
            </w:r>
          </w:p>
          <w:p w14:paraId="5E922837" w14:textId="77777777" w:rsidR="00DD6EC7" w:rsidRPr="00EC43E9" w:rsidRDefault="00DD6EC7" w:rsidP="003074E7">
            <w:pPr>
              <w:widowControl w:val="0"/>
              <w:spacing w:after="0" w:line="240" w:lineRule="auto"/>
              <w:ind w:left="57"/>
              <w:contextualSpacing/>
              <w:jc w:val="both"/>
              <w:rPr>
                <w:rFonts w:ascii="Arial Narrow" w:eastAsia="Times New Roman" w:hAnsi="Arial Narrow"/>
                <w:bCs/>
                <w:sz w:val="16"/>
                <w:szCs w:val="16"/>
                <w:lang w:eastAsia="it-IT"/>
              </w:rPr>
            </w:pPr>
          </w:p>
          <w:p w14:paraId="281DC00A"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iCs/>
                <w:sz w:val="16"/>
                <w:szCs w:val="16"/>
              </w:rPr>
              <w:t>Individuare ascoltando termini e informazioni attinenti a contenuti di studio di altre discipline.</w:t>
            </w:r>
          </w:p>
          <w:p w14:paraId="185D155B"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4608EFBE"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Parlato (produzione e interazione orale)</w:t>
            </w:r>
          </w:p>
          <w:p w14:paraId="5FE221E4"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o presentare persone, condizioni di vita o di studio, compiti quotidiani; indicare che cosa piace o non piace; esprimere un’opinione e motivarla con espressioni e frasi connesse in modo semplice. </w:t>
            </w:r>
          </w:p>
          <w:p w14:paraId="013B07D1"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Interagire con uno o più interlocutori, comprendere i punti chiave di una conversazione ed esporre le proprie idee in modo chiaro e comprensibile.</w:t>
            </w:r>
          </w:p>
          <w:p w14:paraId="50A78430"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Gestire conversazioni di routine, facendo domande e scambiando idee e informazioni in situazioni quotidiane prevedibili.</w:t>
            </w:r>
          </w:p>
          <w:p w14:paraId="4587062C"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68049807" w14:textId="77777777" w:rsidR="00DD6EC7" w:rsidRPr="00EC43E9" w:rsidRDefault="00DD6EC7" w:rsidP="003074E7">
            <w:pPr>
              <w:pStyle w:val="Indicazioninormale"/>
              <w:spacing w:after="0"/>
              <w:ind w:firstLine="0"/>
              <w:rPr>
                <w:rFonts w:ascii="Arial Narrow" w:hAnsi="Arial Narrow" w:cs="Times New Roman"/>
                <w:i/>
                <w:sz w:val="16"/>
                <w:szCs w:val="16"/>
              </w:rPr>
            </w:pPr>
            <w:r w:rsidRPr="00EC43E9">
              <w:rPr>
                <w:rFonts w:ascii="Arial Narrow" w:hAnsi="Arial Narrow" w:cs="Times New Roman"/>
                <w:b/>
                <w:i/>
                <w:sz w:val="16"/>
                <w:szCs w:val="16"/>
              </w:rPr>
              <w:t>Lettura (comprensione scritta</w:t>
            </w:r>
            <w:r w:rsidRPr="00EC43E9">
              <w:rPr>
                <w:rFonts w:ascii="Arial Narrow" w:hAnsi="Arial Narrow" w:cs="Times New Roman"/>
                <w:i/>
                <w:sz w:val="16"/>
                <w:szCs w:val="16"/>
              </w:rPr>
              <w:t>)</w:t>
            </w:r>
          </w:p>
          <w:p w14:paraId="134940C7"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e individuare informazioni esplicite in brevi testi di uso quotidiano e in lettere personali.</w:t>
            </w:r>
          </w:p>
          <w:p w14:paraId="7C46CBE9"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Leggere globalmente testi relativamente lunghi per trovare informazioni specifiche relative ai propri interessi e </w:t>
            </w:r>
            <w:r w:rsidRPr="00EC43E9">
              <w:rPr>
                <w:rFonts w:ascii="Arial Narrow" w:hAnsi="Arial Narrow" w:cs="Times New Roman"/>
                <w:iCs/>
                <w:sz w:val="16"/>
                <w:szCs w:val="16"/>
              </w:rPr>
              <w:t>a contenuti di studio di altre discipline.</w:t>
            </w:r>
          </w:p>
          <w:p w14:paraId="43099DA2"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lastRenderedPageBreak/>
              <w:t>Leggere testi riguardanti istruzioni per l’uso di un oggetto, per lo svolgimento di giochi, per attività collaborative.</w:t>
            </w:r>
          </w:p>
          <w:p w14:paraId="62F13095"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Leggere brevi storie, semplici biografie e testi narrativi più ampi in edizioni graduate.</w:t>
            </w:r>
          </w:p>
          <w:p w14:paraId="59E1B113"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Scrittura (Produzione scritta)</w:t>
            </w:r>
          </w:p>
          <w:p w14:paraId="425303CA"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Produrre risposte e formulare domande su testi. </w:t>
            </w:r>
          </w:p>
          <w:p w14:paraId="05C526B7"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Raccontare per iscritto esperienze, esprimendo sensazioni e opinioni con frasi semplici. </w:t>
            </w:r>
          </w:p>
          <w:p w14:paraId="776AF525"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Scrivere brevi lettere personali adeguate al destinatario e brevi resoconti che si avvalgano di lessico sostanzialmente appropriato e di sintassi elementare. </w:t>
            </w:r>
          </w:p>
          <w:p w14:paraId="5D4B9542" w14:textId="77777777" w:rsidR="00DD6EC7" w:rsidRPr="00EC43E9" w:rsidRDefault="00DD6EC7" w:rsidP="003074E7">
            <w:pPr>
              <w:pStyle w:val="Indicazioninormale"/>
              <w:spacing w:after="0"/>
              <w:ind w:firstLine="0"/>
              <w:rPr>
                <w:rFonts w:ascii="Arial Narrow" w:hAnsi="Arial Narrow" w:cs="Times New Roman"/>
                <w:i/>
                <w:sz w:val="16"/>
                <w:szCs w:val="16"/>
              </w:rPr>
            </w:pPr>
          </w:p>
          <w:p w14:paraId="37A9F8E4" w14:textId="77777777" w:rsidR="00DD6EC7" w:rsidRPr="00EC43E9" w:rsidRDefault="00DD6EC7" w:rsidP="003074E7">
            <w:pPr>
              <w:pStyle w:val="Indicazioninormale"/>
              <w:spacing w:after="0"/>
              <w:ind w:firstLine="0"/>
              <w:rPr>
                <w:rFonts w:ascii="Arial Narrow" w:hAnsi="Arial Narrow" w:cs="Times New Roman"/>
                <w:b/>
                <w:i/>
                <w:sz w:val="16"/>
                <w:szCs w:val="16"/>
              </w:rPr>
            </w:pPr>
            <w:r w:rsidRPr="00EC43E9">
              <w:rPr>
                <w:rFonts w:ascii="Arial Narrow" w:hAnsi="Arial Narrow" w:cs="Times New Roman"/>
                <w:b/>
                <w:i/>
                <w:sz w:val="16"/>
                <w:szCs w:val="16"/>
              </w:rPr>
              <w:t>Riflessione sulla lingua</w:t>
            </w:r>
          </w:p>
          <w:p w14:paraId="0EBE1C98"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Rilevare semplici regolarità e variazioni nella forma di testi scritti di uso comune. </w:t>
            </w:r>
          </w:p>
          <w:p w14:paraId="2E5BBDEC"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Confrontare parole e strutture relative a codici verbali diversi.</w:t>
            </w:r>
          </w:p>
          <w:p w14:paraId="1091E440" w14:textId="77777777" w:rsidR="00DD6EC7" w:rsidRPr="00EC43E9" w:rsidRDefault="00DD6EC7" w:rsidP="003074E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Rilevare semplici analogie o differenze tra comportamenti e usi legati a lingue diverse.</w:t>
            </w:r>
          </w:p>
          <w:p w14:paraId="47EE12BD" w14:textId="77777777" w:rsidR="00DD6EC7" w:rsidRPr="00EC43E9" w:rsidRDefault="00DD6EC7" w:rsidP="003074E7">
            <w:pPr>
              <w:pStyle w:val="Indicazioninormale"/>
              <w:spacing w:after="60"/>
              <w:ind w:left="57" w:firstLine="0"/>
              <w:rPr>
                <w:rFonts w:ascii="Arial Narrow" w:hAnsi="Arial Narrow" w:cs="Times New Roman"/>
                <w:sz w:val="16"/>
                <w:szCs w:val="16"/>
                <w:highlight w:val="yellow"/>
              </w:rPr>
            </w:pPr>
            <w:r w:rsidRPr="00EC43E9">
              <w:rPr>
                <w:rFonts w:ascii="Arial Narrow" w:hAnsi="Arial Narrow" w:cs="Times New Roman"/>
                <w:sz w:val="16"/>
                <w:szCs w:val="16"/>
              </w:rPr>
              <w:t>Riconoscere come si apprende e che cosa ostacola il proprio apprendimento.</w:t>
            </w:r>
          </w:p>
        </w:tc>
      </w:tr>
      <w:tr w:rsidR="0098230A" w:rsidRPr="004313AB" w14:paraId="2FE12E2C" w14:textId="77777777" w:rsidTr="00062A35">
        <w:trPr>
          <w:trHeight w:val="356"/>
        </w:trPr>
        <w:tc>
          <w:tcPr>
            <w:tcW w:w="1231" w:type="pct"/>
            <w:tcBorders>
              <w:bottom w:val="single" w:sz="4" w:space="0" w:color="auto"/>
            </w:tcBorders>
            <w:shd w:val="clear" w:color="auto" w:fill="auto"/>
            <w:vAlign w:val="center"/>
          </w:tcPr>
          <w:p w14:paraId="3F3DD068" w14:textId="77777777" w:rsidR="0098230A" w:rsidRPr="00EC43E9" w:rsidRDefault="0098230A" w:rsidP="00062A35">
            <w:pPr>
              <w:pStyle w:val="Indicazioninormale"/>
              <w:spacing w:after="60"/>
              <w:ind w:firstLine="0"/>
              <w:jc w:val="center"/>
              <w:rPr>
                <w:rFonts w:ascii="Arial Narrow" w:hAnsi="Arial Narrow" w:cs="Times New Roman"/>
                <w:b/>
                <w:i/>
                <w:sz w:val="16"/>
                <w:szCs w:val="16"/>
              </w:rPr>
            </w:pPr>
            <w:r w:rsidRPr="00EC43E9">
              <w:rPr>
                <w:rFonts w:ascii="Arial Narrow" w:hAnsi="Arial Narrow" w:cs="Times New Roman"/>
                <w:b/>
                <w:i/>
                <w:sz w:val="16"/>
                <w:szCs w:val="16"/>
              </w:rPr>
              <w:lastRenderedPageBreak/>
              <w:t>Microabilità per la classe prima</w:t>
            </w:r>
          </w:p>
        </w:tc>
        <w:tc>
          <w:tcPr>
            <w:tcW w:w="1683" w:type="pct"/>
            <w:tcBorders>
              <w:bottom w:val="single" w:sz="4" w:space="0" w:color="auto"/>
            </w:tcBorders>
            <w:shd w:val="clear" w:color="auto" w:fill="auto"/>
            <w:vAlign w:val="center"/>
          </w:tcPr>
          <w:p w14:paraId="417104CA" w14:textId="77777777" w:rsidR="0098230A" w:rsidRPr="00EC43E9" w:rsidRDefault="0098230A" w:rsidP="00062A35">
            <w:pPr>
              <w:spacing w:after="0" w:line="240" w:lineRule="auto"/>
              <w:jc w:val="center"/>
              <w:rPr>
                <w:sz w:val="16"/>
                <w:szCs w:val="16"/>
              </w:rPr>
            </w:pPr>
            <w:r w:rsidRPr="00EC43E9">
              <w:rPr>
                <w:rFonts w:ascii="Arial Narrow" w:hAnsi="Arial Narrow"/>
                <w:b/>
                <w:i/>
                <w:sz w:val="16"/>
                <w:szCs w:val="16"/>
              </w:rPr>
              <w:t>Microabilità per la classe seconda</w:t>
            </w:r>
          </w:p>
        </w:tc>
        <w:tc>
          <w:tcPr>
            <w:tcW w:w="2086" w:type="pct"/>
            <w:tcBorders>
              <w:bottom w:val="single" w:sz="4" w:space="0" w:color="auto"/>
            </w:tcBorders>
            <w:shd w:val="clear" w:color="auto" w:fill="auto"/>
            <w:vAlign w:val="center"/>
          </w:tcPr>
          <w:p w14:paraId="27D19F83" w14:textId="77777777" w:rsidR="0098230A" w:rsidRPr="00EC43E9" w:rsidRDefault="0098230A" w:rsidP="00062A35">
            <w:pPr>
              <w:spacing w:after="0" w:line="240" w:lineRule="auto"/>
              <w:jc w:val="center"/>
              <w:rPr>
                <w:sz w:val="16"/>
                <w:szCs w:val="16"/>
              </w:rPr>
            </w:pPr>
            <w:r w:rsidRPr="00EC43E9">
              <w:rPr>
                <w:rFonts w:ascii="Arial Narrow" w:hAnsi="Arial Narrow"/>
                <w:b/>
                <w:i/>
                <w:sz w:val="16"/>
                <w:szCs w:val="16"/>
              </w:rPr>
              <w:t>Microabilità per la classe terza</w:t>
            </w:r>
          </w:p>
        </w:tc>
      </w:tr>
      <w:tr w:rsidR="007A0E0D" w:rsidRPr="004313AB" w14:paraId="0342D61B" w14:textId="77777777" w:rsidTr="0098230A">
        <w:trPr>
          <w:trHeight w:val="356"/>
        </w:trPr>
        <w:tc>
          <w:tcPr>
            <w:tcW w:w="1231" w:type="pct"/>
            <w:tcBorders>
              <w:bottom w:val="single" w:sz="4" w:space="0" w:color="auto"/>
            </w:tcBorders>
            <w:shd w:val="clear" w:color="auto" w:fill="auto"/>
          </w:tcPr>
          <w:p w14:paraId="6CB50FB2"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Esprimere suggerimenti e dare consigli</w:t>
            </w:r>
          </w:p>
          <w:p w14:paraId="792804F7"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Utilizzare formule colloquiali riguardanti la vita in casa, le attività domestiche</w:t>
            </w:r>
          </w:p>
          <w:p w14:paraId="0F5367C0"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Parlare di azioni future programmate ed esprimere un’intenzione; esprimere opinioni</w:t>
            </w:r>
          </w:p>
          <w:p w14:paraId="0DBFF982"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Fare, accettare e rifiutare inviti</w:t>
            </w:r>
          </w:p>
          <w:p w14:paraId="18D3B204"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Utilizzare formule per fare acquisti</w:t>
            </w:r>
          </w:p>
          <w:p w14:paraId="0C61095D"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 xml:space="preserve">Parlare  misure e di quantità </w:t>
            </w:r>
          </w:p>
          <w:p w14:paraId="01B0FA53"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Esprimere emozioni</w:t>
            </w:r>
          </w:p>
          <w:p w14:paraId="7D7FE4D7"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Formulare frasi riguardanti il dovere fare, il potere fare, il volere fare, nella forma positiva, negativa e interrogativa</w:t>
            </w:r>
          </w:p>
          <w:p w14:paraId="2E7B1022"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Parlare di azioni in corso di svolgimento nel passato</w:t>
            </w:r>
          </w:p>
          <w:p w14:paraId="4226B4DB"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Parlare di eventi passati con effetti nel presente</w:t>
            </w:r>
          </w:p>
          <w:p w14:paraId="61F4FA7E"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Riferire comunicazioni udite</w:t>
            </w:r>
          </w:p>
          <w:p w14:paraId="0E3A91D0"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Ipotizzare probabili conseguenze di un’azione</w:t>
            </w:r>
          </w:p>
          <w:p w14:paraId="77F88A76" w14:textId="77777777" w:rsidR="007A0E0D" w:rsidRPr="00EC43E9" w:rsidRDefault="007A0E0D" w:rsidP="00BB5774">
            <w:pPr>
              <w:pStyle w:val="Paragrafoelenco"/>
              <w:numPr>
                <w:ilvl w:val="0"/>
                <w:numId w:val="9"/>
              </w:numPr>
              <w:tabs>
                <w:tab w:val="clear" w:pos="360"/>
                <w:tab w:val="num" w:pos="142"/>
              </w:tabs>
              <w:ind w:left="142" w:hanging="142"/>
              <w:jc w:val="both"/>
              <w:rPr>
                <w:rFonts w:ascii="Arial Narrow" w:hAnsi="Arial Narrow"/>
                <w:sz w:val="16"/>
                <w:szCs w:val="16"/>
              </w:rPr>
            </w:pPr>
            <w:r w:rsidRPr="00EC43E9">
              <w:rPr>
                <w:rFonts w:ascii="Arial Narrow" w:hAnsi="Arial Narrow"/>
                <w:sz w:val="16"/>
                <w:szCs w:val="16"/>
              </w:rPr>
              <w:t xml:space="preserve">Esprimere certezza, possibilità e incertezza </w:t>
            </w:r>
          </w:p>
          <w:p w14:paraId="14E4D006" w14:textId="77777777" w:rsidR="007A0E0D" w:rsidRPr="00EC43E9" w:rsidRDefault="007A0E0D" w:rsidP="00BB5774">
            <w:pPr>
              <w:pStyle w:val="Paragrafoelenco"/>
              <w:numPr>
                <w:ilvl w:val="0"/>
                <w:numId w:val="9"/>
              </w:numPr>
              <w:tabs>
                <w:tab w:val="clear" w:pos="360"/>
                <w:tab w:val="num" w:pos="142"/>
              </w:tabs>
              <w:spacing w:after="120"/>
              <w:ind w:left="142" w:hanging="142"/>
              <w:jc w:val="both"/>
              <w:rPr>
                <w:sz w:val="16"/>
                <w:szCs w:val="16"/>
              </w:rPr>
            </w:pPr>
            <w:r w:rsidRPr="00EC43E9">
              <w:rPr>
                <w:rFonts w:ascii="Arial Narrow" w:hAnsi="Arial Narrow"/>
                <w:sz w:val="16"/>
                <w:szCs w:val="16"/>
              </w:rPr>
              <w:t>Fare domande per verificare le informazioni</w:t>
            </w:r>
          </w:p>
          <w:p w14:paraId="290D3319" w14:textId="77777777" w:rsidR="007A0E0D" w:rsidRPr="00EC43E9" w:rsidRDefault="007A0E0D" w:rsidP="001F7673">
            <w:pPr>
              <w:tabs>
                <w:tab w:val="num" w:pos="142"/>
              </w:tabs>
              <w:autoSpaceDE w:val="0"/>
              <w:autoSpaceDN w:val="0"/>
              <w:adjustRightInd w:val="0"/>
              <w:spacing w:after="0" w:line="240" w:lineRule="auto"/>
              <w:rPr>
                <w:rFonts w:ascii="Arial Narrow" w:hAnsi="Arial Narrow"/>
                <w:b/>
                <w:sz w:val="16"/>
                <w:szCs w:val="16"/>
              </w:rPr>
            </w:pPr>
            <w:r w:rsidRPr="00EC43E9">
              <w:rPr>
                <w:rFonts w:ascii="Arial Narrow" w:hAnsi="Arial Narrow"/>
                <w:b/>
                <w:sz w:val="16"/>
                <w:szCs w:val="16"/>
              </w:rPr>
              <w:lastRenderedPageBreak/>
              <w:t>Strutture</w:t>
            </w:r>
          </w:p>
          <w:p w14:paraId="7A6E1368"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b/>
                <w:sz w:val="16"/>
                <w:szCs w:val="16"/>
              </w:rPr>
            </w:pPr>
            <w:r w:rsidRPr="00EC43E9">
              <w:rPr>
                <w:rFonts w:ascii="Arial Narrow" w:hAnsi="Arial Narrow"/>
                <w:sz w:val="16"/>
                <w:szCs w:val="16"/>
              </w:rPr>
              <w:t>I verbi di preferenza  + forma in-ing</w:t>
            </w:r>
          </w:p>
          <w:p w14:paraId="6BEB6800"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Gli avverbi di modo PRESENT SIMPLE e PRESENT CONTINUOUS</w:t>
            </w:r>
          </w:p>
          <w:p w14:paraId="4101C581"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 xml:space="preserve">SHOULD e SHOULDN’T </w:t>
            </w:r>
          </w:p>
          <w:p w14:paraId="7C02C94A"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Have to e don’t have to</w:t>
            </w:r>
          </w:p>
          <w:p w14:paraId="11F11D83"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Il futuro: PRESENT CONTINOUS, will e to be going to</w:t>
            </w:r>
          </w:p>
          <w:p w14:paraId="6A05E75B"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Will per decisioni spontanee e offerte</w:t>
            </w:r>
          </w:p>
          <w:p w14:paraId="7F8973CF"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i/>
                <w:sz w:val="16"/>
                <w:szCs w:val="16"/>
                <w:lang w:val="en-GB"/>
              </w:rPr>
            </w:pPr>
            <w:r w:rsidRPr="00EC43E9">
              <w:rPr>
                <w:rFonts w:ascii="Arial Narrow" w:hAnsi="Arial Narrow"/>
                <w:sz w:val="16"/>
                <w:szCs w:val="16"/>
                <w:lang w:val="en-GB"/>
              </w:rPr>
              <w:t xml:space="preserve">PAST CONTINUOUS </w:t>
            </w:r>
          </w:p>
          <w:p w14:paraId="572CBFAA"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Past continuous e Past simple</w:t>
            </w:r>
          </w:p>
          <w:p w14:paraId="6AC1B326"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 xml:space="preserve">PRESENT PERFECT </w:t>
            </w:r>
          </w:p>
          <w:p w14:paraId="2402A334"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 xml:space="preserve">PRESENT PERFECT </w:t>
            </w:r>
          </w:p>
          <w:p w14:paraId="143BD909"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 xml:space="preserve">How much e How many </w:t>
            </w:r>
          </w:p>
          <w:p w14:paraId="5701EB43"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How + aggettivo</w:t>
            </w:r>
          </w:p>
          <w:p w14:paraId="7FAB3DA1"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lang w:val="en-GB"/>
              </w:rPr>
            </w:pPr>
            <w:r w:rsidRPr="00EC43E9">
              <w:rPr>
                <w:rFonts w:ascii="Arial Narrow" w:hAnsi="Arial Narrow"/>
                <w:sz w:val="16"/>
                <w:szCs w:val="16"/>
                <w:lang w:val="en-GB"/>
              </w:rPr>
              <w:t>Too e not … enough</w:t>
            </w:r>
          </w:p>
          <w:p w14:paraId="676856F3"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Il discorso indiretto (say e tell)</w:t>
            </w:r>
          </w:p>
          <w:p w14:paraId="28DCA615"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i/>
                <w:sz w:val="16"/>
                <w:szCs w:val="16"/>
              </w:rPr>
            </w:pPr>
            <w:r w:rsidRPr="00EC43E9">
              <w:rPr>
                <w:rFonts w:ascii="Arial Narrow" w:hAnsi="Arial Narrow"/>
                <w:sz w:val="16"/>
                <w:szCs w:val="16"/>
              </w:rPr>
              <w:t xml:space="preserve">I composti di  </w:t>
            </w:r>
            <w:r w:rsidRPr="00EC43E9">
              <w:rPr>
                <w:rFonts w:ascii="Arial Narrow" w:hAnsi="Arial Narrow"/>
                <w:i/>
                <w:sz w:val="16"/>
                <w:szCs w:val="16"/>
              </w:rPr>
              <w:t>some/any/no/every</w:t>
            </w:r>
          </w:p>
          <w:p w14:paraId="33DC4C7F"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 xml:space="preserve">Used to e forma passiva  </w:t>
            </w:r>
          </w:p>
          <w:p w14:paraId="256F67F3"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Tag questions</w:t>
            </w:r>
          </w:p>
          <w:p w14:paraId="3DF39784"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sz w:val="16"/>
                <w:szCs w:val="16"/>
              </w:rPr>
            </w:pPr>
            <w:r w:rsidRPr="00EC43E9">
              <w:rPr>
                <w:rFonts w:ascii="Arial Narrow" w:hAnsi="Arial Narrow"/>
                <w:sz w:val="16"/>
                <w:szCs w:val="16"/>
              </w:rPr>
              <w:t xml:space="preserve">Il periodo ipotetico di primo tipo </w:t>
            </w:r>
          </w:p>
          <w:p w14:paraId="45086C4F" w14:textId="77777777" w:rsidR="007A0E0D" w:rsidRPr="00EC43E9" w:rsidRDefault="007A0E0D" w:rsidP="00BB5774">
            <w:pPr>
              <w:pStyle w:val="Paragrafoelenco"/>
              <w:numPr>
                <w:ilvl w:val="0"/>
                <w:numId w:val="9"/>
              </w:numPr>
              <w:tabs>
                <w:tab w:val="clear" w:pos="360"/>
                <w:tab w:val="num" w:pos="142"/>
              </w:tabs>
              <w:autoSpaceDE w:val="0"/>
              <w:autoSpaceDN w:val="0"/>
              <w:adjustRightInd w:val="0"/>
              <w:ind w:left="142" w:hanging="142"/>
              <w:rPr>
                <w:rFonts w:ascii="Arial Narrow" w:hAnsi="Arial Narrow"/>
                <w:i/>
                <w:sz w:val="16"/>
                <w:szCs w:val="16"/>
              </w:rPr>
            </w:pPr>
            <w:r w:rsidRPr="00EC43E9">
              <w:rPr>
                <w:rFonts w:ascii="Arial Narrow" w:hAnsi="Arial Narrow"/>
                <w:i/>
                <w:sz w:val="16"/>
                <w:szCs w:val="16"/>
              </w:rPr>
              <w:t>Will/may/might</w:t>
            </w:r>
          </w:p>
          <w:p w14:paraId="6F2FE5DE" w14:textId="77777777" w:rsidR="007A0E0D" w:rsidRPr="00EC43E9" w:rsidRDefault="007A0E0D" w:rsidP="00BB5774">
            <w:pPr>
              <w:pStyle w:val="Paragrafoelenco"/>
              <w:numPr>
                <w:ilvl w:val="0"/>
                <w:numId w:val="9"/>
              </w:numPr>
              <w:tabs>
                <w:tab w:val="clear" w:pos="360"/>
                <w:tab w:val="num" w:pos="142"/>
                <w:tab w:val="num" w:pos="284"/>
              </w:tabs>
              <w:ind w:left="142" w:hanging="142"/>
              <w:jc w:val="both"/>
              <w:rPr>
                <w:rFonts w:ascii="Arial Narrow" w:hAnsi="Arial Narrow"/>
                <w:sz w:val="16"/>
                <w:szCs w:val="16"/>
              </w:rPr>
            </w:pPr>
            <w:r w:rsidRPr="00EC43E9">
              <w:rPr>
                <w:rFonts w:ascii="Arial Narrow" w:hAnsi="Arial Narrow"/>
                <w:sz w:val="16"/>
                <w:szCs w:val="16"/>
                <w:lang w:val="en-GB"/>
              </w:rPr>
              <w:t>La forma passiva</w:t>
            </w:r>
          </w:p>
          <w:p w14:paraId="1B926751" w14:textId="77777777" w:rsidR="007A0E0D" w:rsidRPr="00EC43E9" w:rsidRDefault="007A0E0D" w:rsidP="001F7673">
            <w:pPr>
              <w:pStyle w:val="Indicazioninormale"/>
              <w:tabs>
                <w:tab w:val="num" w:pos="284"/>
              </w:tabs>
              <w:spacing w:after="0"/>
              <w:ind w:left="284" w:hanging="284"/>
              <w:rPr>
                <w:rFonts w:ascii="Arial Narrow" w:hAnsi="Arial Narrow" w:cs="Times New Roman"/>
                <w:i/>
                <w:sz w:val="16"/>
                <w:szCs w:val="16"/>
              </w:rPr>
            </w:pPr>
          </w:p>
        </w:tc>
        <w:tc>
          <w:tcPr>
            <w:tcW w:w="1683" w:type="pct"/>
            <w:tcBorders>
              <w:bottom w:val="single" w:sz="4" w:space="0" w:color="auto"/>
            </w:tcBorders>
            <w:shd w:val="clear" w:color="auto" w:fill="auto"/>
          </w:tcPr>
          <w:p w14:paraId="5A925708"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lastRenderedPageBreak/>
              <w:t xml:space="preserve">Esprimere preferenze </w:t>
            </w:r>
          </w:p>
          <w:p w14:paraId="3B21A81F"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Parlare di attività abituali e di materie scolastiche </w:t>
            </w:r>
          </w:p>
          <w:p w14:paraId="153B7B6A"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Parlare di attività che sono in corso di svolgimento </w:t>
            </w:r>
          </w:p>
          <w:p w14:paraId="25FA564B"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Esprimere</w:t>
            </w:r>
            <w:r w:rsidR="00613FB6" w:rsidRPr="00EC43E9">
              <w:rPr>
                <w:rFonts w:ascii="Arial Narrow" w:hAnsi="Arial Narrow"/>
                <w:bCs/>
                <w:sz w:val="16"/>
                <w:szCs w:val="16"/>
              </w:rPr>
              <w:t xml:space="preserve"> concetti di</w:t>
            </w:r>
            <w:r w:rsidRPr="00EC43E9">
              <w:rPr>
                <w:rFonts w:ascii="Arial Narrow" w:hAnsi="Arial Narrow"/>
                <w:bCs/>
                <w:sz w:val="16"/>
                <w:szCs w:val="16"/>
              </w:rPr>
              <w:t xml:space="preserve"> quantità, parlare di cibo e bevande, ordinare cibo </w:t>
            </w:r>
          </w:p>
          <w:p w14:paraId="0FCD4B59"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Parlare di avvenimenti passati </w:t>
            </w:r>
          </w:p>
          <w:p w14:paraId="51D04F7A"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Raccontare storie  </w:t>
            </w:r>
          </w:p>
          <w:p w14:paraId="3F85D35D" w14:textId="77777777" w:rsidR="00613FB6" w:rsidRPr="00EC43E9" w:rsidRDefault="00613FB6" w:rsidP="00BB5774">
            <w:pPr>
              <w:pStyle w:val="Paragrafoelenco"/>
              <w:numPr>
                <w:ilvl w:val="0"/>
                <w:numId w:val="9"/>
              </w:numPr>
              <w:tabs>
                <w:tab w:val="clear" w:pos="360"/>
                <w:tab w:val="num" w:pos="199"/>
              </w:tabs>
              <w:ind w:left="199" w:hanging="142"/>
              <w:jc w:val="both"/>
              <w:rPr>
                <w:rFonts w:ascii="Arial Narrow" w:hAnsi="Arial Narrow"/>
                <w:sz w:val="16"/>
                <w:szCs w:val="16"/>
              </w:rPr>
            </w:pPr>
            <w:r w:rsidRPr="00EC43E9">
              <w:rPr>
                <w:rFonts w:ascii="Arial Narrow" w:hAnsi="Arial Narrow"/>
                <w:sz w:val="16"/>
                <w:szCs w:val="16"/>
              </w:rPr>
              <w:t>Formulare frasi riguardanti il dovere fare, il potere fare, il volere fare, nella forma positiva, negativa e interrogativa</w:t>
            </w:r>
          </w:p>
          <w:p w14:paraId="0C0A5AAC"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Parlare di sogni e desideri </w:t>
            </w:r>
          </w:p>
          <w:p w14:paraId="044541B1"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Fare paragoni </w:t>
            </w:r>
          </w:p>
          <w:p w14:paraId="6FF5E888"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Prendere accordi e fare progetti </w:t>
            </w:r>
          </w:p>
          <w:p w14:paraId="47E6A350" w14:textId="77777777" w:rsidR="007A0E0D" w:rsidRPr="00EC43E9" w:rsidRDefault="00613FB6"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Ipotizzare eventi futuri</w:t>
            </w:r>
            <w:r w:rsidR="007A0E0D" w:rsidRPr="00EC43E9">
              <w:rPr>
                <w:rFonts w:ascii="Arial Narrow" w:hAnsi="Arial Narrow"/>
                <w:bCs/>
                <w:sz w:val="16"/>
                <w:szCs w:val="16"/>
              </w:rPr>
              <w:t xml:space="preserve"> e parlare del </w:t>
            </w:r>
            <w:r w:rsidRPr="00EC43E9">
              <w:rPr>
                <w:rFonts w:ascii="Arial Narrow" w:hAnsi="Arial Narrow"/>
                <w:bCs/>
                <w:sz w:val="16"/>
                <w:szCs w:val="16"/>
              </w:rPr>
              <w:t>futuro</w:t>
            </w:r>
          </w:p>
          <w:p w14:paraId="76142247"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Dare consigli e raccomandazioni, descrivere persone </w:t>
            </w:r>
          </w:p>
          <w:p w14:paraId="7D740569"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Esprimere possibilità </w:t>
            </w:r>
          </w:p>
          <w:p w14:paraId="670084A7" w14:textId="77777777" w:rsidR="007A0E0D" w:rsidRPr="00EC43E9" w:rsidRDefault="007A0E0D" w:rsidP="00BB5774">
            <w:pPr>
              <w:pStyle w:val="Paragrafoelenco"/>
              <w:numPr>
                <w:ilvl w:val="0"/>
                <w:numId w:val="9"/>
              </w:numPr>
              <w:tabs>
                <w:tab w:val="clear" w:pos="360"/>
                <w:tab w:val="num" w:pos="199"/>
              </w:tabs>
              <w:ind w:left="199" w:hanging="199"/>
              <w:jc w:val="both"/>
              <w:rPr>
                <w:rFonts w:ascii="Arial Narrow" w:hAnsi="Arial Narrow"/>
                <w:bCs/>
                <w:sz w:val="16"/>
                <w:szCs w:val="16"/>
              </w:rPr>
            </w:pPr>
            <w:r w:rsidRPr="00EC43E9">
              <w:rPr>
                <w:rFonts w:ascii="Arial Narrow" w:hAnsi="Arial Narrow"/>
                <w:bCs/>
                <w:sz w:val="16"/>
                <w:szCs w:val="16"/>
              </w:rPr>
              <w:t xml:space="preserve">Parlare di esperienze e di cose fatte e mai fatte </w:t>
            </w:r>
          </w:p>
          <w:p w14:paraId="19EDF015" w14:textId="77777777" w:rsidR="007A0E0D" w:rsidRPr="00EC43E9" w:rsidRDefault="007A0E0D" w:rsidP="001F7673">
            <w:pPr>
              <w:pStyle w:val="Indicazioninormale"/>
              <w:tabs>
                <w:tab w:val="num" w:pos="199"/>
              </w:tabs>
              <w:spacing w:after="0"/>
              <w:ind w:left="199" w:hanging="199"/>
              <w:rPr>
                <w:rFonts w:ascii="Arial Narrow" w:hAnsi="Arial Narrow" w:cs="Times New Roman"/>
                <w:i/>
                <w:sz w:val="16"/>
                <w:szCs w:val="16"/>
              </w:rPr>
            </w:pPr>
          </w:p>
          <w:p w14:paraId="5820214E" w14:textId="77777777" w:rsidR="007A0E0D" w:rsidRPr="00EC43E9" w:rsidRDefault="007A0E0D" w:rsidP="001F7673">
            <w:pPr>
              <w:pStyle w:val="Indicazioninormale"/>
              <w:tabs>
                <w:tab w:val="num" w:pos="199"/>
              </w:tabs>
              <w:spacing w:after="0"/>
              <w:ind w:left="199" w:hanging="199"/>
              <w:rPr>
                <w:rFonts w:ascii="Arial Narrow" w:hAnsi="Arial Narrow" w:cs="Times New Roman"/>
                <w:b/>
                <w:sz w:val="16"/>
                <w:szCs w:val="16"/>
              </w:rPr>
            </w:pPr>
            <w:r w:rsidRPr="00EC43E9">
              <w:rPr>
                <w:rFonts w:ascii="Arial Narrow" w:hAnsi="Arial Narrow" w:cs="Times New Roman"/>
                <w:b/>
                <w:sz w:val="16"/>
                <w:szCs w:val="16"/>
              </w:rPr>
              <w:t>Strutture</w:t>
            </w:r>
          </w:p>
          <w:p w14:paraId="63AA98B5"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Present simple:</w:t>
            </w:r>
            <w:r w:rsidR="00613FB6" w:rsidRPr="00EC43E9">
              <w:rPr>
                <w:rFonts w:ascii="Arial Narrow" w:hAnsi="Arial Narrow"/>
                <w:sz w:val="16"/>
                <w:szCs w:val="16"/>
                <w:lang w:val="en-GB"/>
              </w:rPr>
              <w:t xml:space="preserve"> </w:t>
            </w:r>
            <w:r w:rsidRPr="00EC43E9">
              <w:rPr>
                <w:rFonts w:ascii="Arial Narrow" w:hAnsi="Arial Narrow"/>
                <w:sz w:val="16"/>
                <w:szCs w:val="16"/>
                <w:lang w:val="en-GB"/>
              </w:rPr>
              <w:t>positive &amp; negative like+-ing</w:t>
            </w:r>
          </w:p>
          <w:p w14:paraId="22B13CC2"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lastRenderedPageBreak/>
              <w:t>Present simple:</w:t>
            </w:r>
            <w:r w:rsidR="00613FB6" w:rsidRPr="00EC43E9">
              <w:rPr>
                <w:rFonts w:ascii="Arial Narrow" w:hAnsi="Arial Narrow"/>
                <w:sz w:val="16"/>
                <w:szCs w:val="16"/>
                <w:lang w:val="en-GB"/>
              </w:rPr>
              <w:t xml:space="preserve"> </w:t>
            </w:r>
            <w:r w:rsidRPr="00EC43E9">
              <w:rPr>
                <w:rFonts w:ascii="Arial Narrow" w:hAnsi="Arial Narrow"/>
                <w:sz w:val="16"/>
                <w:szCs w:val="16"/>
                <w:lang w:val="en-GB"/>
              </w:rPr>
              <w:t>question &amp; short answers</w:t>
            </w:r>
          </w:p>
          <w:p w14:paraId="0474B2A0"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Object pronouns</w:t>
            </w:r>
          </w:p>
          <w:p w14:paraId="0BF556EE"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Adverbs of frequency</w:t>
            </w:r>
          </w:p>
          <w:p w14:paraId="5E14A1C8"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Present continuous for activites happening now</w:t>
            </w:r>
          </w:p>
          <w:p w14:paraId="588F4DC5"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Present simple vs. present continuous</w:t>
            </w:r>
          </w:p>
          <w:p w14:paraId="0CA76FC9"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Countable &amp; uncountable nouns a/an &amp; some much &amp; many</w:t>
            </w:r>
          </w:p>
          <w:p w14:paraId="0E78371B"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Past simple: be </w:t>
            </w:r>
          </w:p>
          <w:p w14:paraId="34E6CC6B"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Present &amp; past simple: negative </w:t>
            </w:r>
          </w:p>
          <w:p w14:paraId="153CF4E6"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Was/were born</w:t>
            </w:r>
          </w:p>
          <w:p w14:paraId="5E8BCEBB"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Past time expressions</w:t>
            </w:r>
          </w:p>
          <w:p w14:paraId="3486B819"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Past simple: regular &amp; irregular verbs </w:t>
            </w:r>
          </w:p>
          <w:p w14:paraId="2F515A98"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Past simple: questions</w:t>
            </w:r>
          </w:p>
          <w:p w14:paraId="5F0D45F2"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i/>
                <w:sz w:val="16"/>
                <w:szCs w:val="16"/>
                <w:lang w:val="en-GB"/>
              </w:rPr>
              <w:t xml:space="preserve">Have to / don’t have to ; </w:t>
            </w:r>
            <w:r w:rsidRPr="00EC43E9">
              <w:rPr>
                <w:rFonts w:ascii="Arial Narrow" w:hAnsi="Arial Narrow"/>
                <w:sz w:val="16"/>
                <w:szCs w:val="16"/>
                <w:lang w:val="en-GB"/>
              </w:rPr>
              <w:t>had to</w:t>
            </w:r>
          </w:p>
          <w:p w14:paraId="1B412EC1"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Some &amp; any </w:t>
            </w:r>
          </w:p>
          <w:p w14:paraId="2EAB73C9"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Possessive pronouns</w:t>
            </w:r>
          </w:p>
          <w:p w14:paraId="0285BF6A"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Comparative adjectives </w:t>
            </w:r>
          </w:p>
          <w:p w14:paraId="600CED5E"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Superlative adjectives</w:t>
            </w:r>
          </w:p>
          <w:p w14:paraId="6AFB2144"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Present continuous for future arrangements</w:t>
            </w:r>
          </w:p>
          <w:p w14:paraId="3F3810AF"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i/>
                <w:sz w:val="16"/>
                <w:szCs w:val="16"/>
                <w:lang w:val="en-GB"/>
              </w:rPr>
              <w:t>Will/won’t</w:t>
            </w:r>
          </w:p>
          <w:p w14:paraId="64E4E177"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Too + adjectives</w:t>
            </w:r>
          </w:p>
          <w:p w14:paraId="3BAA6E8B"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 Adverbs</w:t>
            </w:r>
          </w:p>
          <w:p w14:paraId="145F9BF2"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 xml:space="preserve">Be going to: intentions &amp; predictions </w:t>
            </w:r>
          </w:p>
          <w:p w14:paraId="32EE5766"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GB"/>
              </w:rPr>
              <w:t>Must/mustn’t</w:t>
            </w:r>
          </w:p>
          <w:p w14:paraId="7C9BBEA4"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US"/>
              </w:rPr>
              <w:t>Should/shouldn’t</w:t>
            </w:r>
          </w:p>
          <w:p w14:paraId="7DED8A91"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US"/>
              </w:rPr>
              <w:t>What’s it like ?</w:t>
            </w:r>
          </w:p>
          <w:p w14:paraId="1CE9D995"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US"/>
              </w:rPr>
              <w:t>Firts conditional</w:t>
            </w:r>
          </w:p>
          <w:p w14:paraId="524CFB2D"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US"/>
              </w:rPr>
              <w:t>When &amp; if</w:t>
            </w:r>
          </w:p>
          <w:p w14:paraId="6E4CC337" w14:textId="77777777" w:rsidR="007A0E0D" w:rsidRPr="00EC43E9" w:rsidRDefault="007A0E0D" w:rsidP="00BB5774">
            <w:pPr>
              <w:pStyle w:val="Paragrafoelenco"/>
              <w:numPr>
                <w:ilvl w:val="0"/>
                <w:numId w:val="9"/>
              </w:numPr>
              <w:tabs>
                <w:tab w:val="clear" w:pos="360"/>
                <w:tab w:val="num" w:pos="199"/>
              </w:tabs>
              <w:autoSpaceDE w:val="0"/>
              <w:autoSpaceDN w:val="0"/>
              <w:adjustRightInd w:val="0"/>
              <w:ind w:left="199" w:hanging="199"/>
              <w:rPr>
                <w:rFonts w:ascii="Arial Narrow" w:hAnsi="Arial Narrow"/>
                <w:sz w:val="16"/>
                <w:szCs w:val="16"/>
                <w:lang w:val="en-GB"/>
              </w:rPr>
            </w:pPr>
            <w:r w:rsidRPr="00EC43E9">
              <w:rPr>
                <w:rFonts w:ascii="Arial Narrow" w:hAnsi="Arial Narrow"/>
                <w:sz w:val="16"/>
                <w:szCs w:val="16"/>
                <w:lang w:val="en-US"/>
              </w:rPr>
              <w:t xml:space="preserve">Present perfect + </w:t>
            </w:r>
            <w:r w:rsidRPr="00EC43E9">
              <w:rPr>
                <w:rFonts w:ascii="Arial Narrow" w:hAnsi="Arial Narrow"/>
                <w:sz w:val="16"/>
                <w:szCs w:val="16"/>
              </w:rPr>
              <w:t>Ever / never</w:t>
            </w:r>
          </w:p>
        </w:tc>
        <w:tc>
          <w:tcPr>
            <w:tcW w:w="2086" w:type="pct"/>
            <w:tcBorders>
              <w:bottom w:val="single" w:sz="4" w:space="0" w:color="auto"/>
            </w:tcBorders>
            <w:shd w:val="clear" w:color="auto" w:fill="auto"/>
          </w:tcPr>
          <w:p w14:paraId="11E9F4F7"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lastRenderedPageBreak/>
              <w:t xml:space="preserve">Dare suggerimenti, pianificare viaggi, l'acquisto di souvenir, completare semplici moduli </w:t>
            </w:r>
          </w:p>
          <w:p w14:paraId="5767756E"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Realizzare interviste, raccontare eventi passati</w:t>
            </w:r>
          </w:p>
          <w:p w14:paraId="3710E4AA"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Formulare frasi relative alla probabilità, certezza, incertezza, impossibilità</w:t>
            </w:r>
          </w:p>
          <w:p w14:paraId="1E211039"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Prendere decisioni spontanee, offrire aiuto, fare  promesse</w:t>
            </w:r>
          </w:p>
          <w:p w14:paraId="7578129A"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Esprimere pareri e opinioni</w:t>
            </w:r>
          </w:p>
          <w:p w14:paraId="1A6E8B1E"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Chiedere e dare consigli</w:t>
            </w:r>
          </w:p>
          <w:p w14:paraId="1DDBCA67"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Esprimere l’interesse e la sorpresa</w:t>
            </w:r>
          </w:p>
          <w:p w14:paraId="13F0965B"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Partecipare a una conversazione</w:t>
            </w:r>
          </w:p>
          <w:p w14:paraId="0FC4D8BC"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Esprimere sentimenti ed emozioni</w:t>
            </w:r>
          </w:p>
          <w:p w14:paraId="0DBB5634"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sz w:val="16"/>
                <w:szCs w:val="16"/>
              </w:rPr>
            </w:pPr>
            <w:r w:rsidRPr="00EC43E9">
              <w:rPr>
                <w:rFonts w:ascii="Arial Narrow" w:hAnsi="Arial Narrow"/>
                <w:sz w:val="16"/>
                <w:szCs w:val="16"/>
              </w:rPr>
              <w:t>Parlare di desideri e ambizioni</w:t>
            </w:r>
          </w:p>
          <w:p w14:paraId="66E6BB51" w14:textId="77777777" w:rsidR="007A0E0D" w:rsidRPr="00EC43E9" w:rsidRDefault="007A0E0D" w:rsidP="007A0E0D">
            <w:pPr>
              <w:pStyle w:val="Paragrafoelenco"/>
              <w:tabs>
                <w:tab w:val="num" w:pos="199"/>
              </w:tabs>
              <w:ind w:left="199"/>
              <w:rPr>
                <w:rFonts w:ascii="Arial Narrow" w:hAnsi="Arial Narrow"/>
                <w:sz w:val="16"/>
                <w:szCs w:val="16"/>
              </w:rPr>
            </w:pPr>
          </w:p>
          <w:p w14:paraId="3CACF5A2" w14:textId="77777777" w:rsidR="007A0E0D" w:rsidRPr="00EC43E9" w:rsidRDefault="007A0E0D" w:rsidP="001F7673">
            <w:pPr>
              <w:tabs>
                <w:tab w:val="num" w:pos="199"/>
              </w:tabs>
              <w:spacing w:after="0" w:line="240" w:lineRule="auto"/>
              <w:ind w:left="199" w:hanging="199"/>
              <w:rPr>
                <w:rFonts w:ascii="Arial Narrow" w:hAnsi="Arial Narrow"/>
                <w:b/>
                <w:sz w:val="16"/>
                <w:szCs w:val="16"/>
              </w:rPr>
            </w:pPr>
            <w:r w:rsidRPr="00EC43E9">
              <w:rPr>
                <w:rFonts w:ascii="Arial Narrow" w:hAnsi="Arial Narrow"/>
                <w:b/>
                <w:sz w:val="16"/>
                <w:szCs w:val="16"/>
              </w:rPr>
              <w:t>Strutture</w:t>
            </w:r>
          </w:p>
          <w:p w14:paraId="52580E35"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lang w:val="en-US"/>
              </w:rPr>
              <w:t>Verbi modali: should, must e can</w:t>
            </w:r>
          </w:p>
          <w:p w14:paraId="1725F69A"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Have to</w:t>
            </w:r>
          </w:p>
          <w:p w14:paraId="26722247"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Past Continuous</w:t>
            </w:r>
          </w:p>
          <w:p w14:paraId="0399B758"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Going to, will</w:t>
            </w:r>
          </w:p>
          <w:p w14:paraId="3B1B4B43"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First conditional</w:t>
            </w:r>
          </w:p>
          <w:p w14:paraId="21232E32"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May/might</w:t>
            </w:r>
          </w:p>
          <w:p w14:paraId="5DAFFA5F"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lastRenderedPageBreak/>
              <w:t>Pronomi indefiniti</w:t>
            </w:r>
          </w:p>
          <w:p w14:paraId="4324EFEB"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P</w:t>
            </w:r>
            <w:r w:rsidRPr="00EC43E9">
              <w:rPr>
                <w:rFonts w:ascii="Arial Narrow" w:hAnsi="Arial Narrow"/>
                <w:sz w:val="16"/>
                <w:szCs w:val="16"/>
                <w:lang w:val="en-GB"/>
              </w:rPr>
              <w:t>resent Perfect</w:t>
            </w:r>
          </w:p>
          <w:p w14:paraId="7B14E94D"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lang w:val="en-GB"/>
              </w:rPr>
              <w:t>Present Perfect Continuous</w:t>
            </w:r>
          </w:p>
          <w:p w14:paraId="6C47347E"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lang w:val="en-US"/>
              </w:rPr>
              <w:t>Second conditional</w:t>
            </w:r>
          </w:p>
          <w:p w14:paraId="02B5B9FE"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lang w:val="en-US"/>
              </w:rPr>
              <w:t>La forma passiva</w:t>
            </w:r>
          </w:p>
          <w:p w14:paraId="10ACEE43"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Past Perfect</w:t>
            </w:r>
          </w:p>
          <w:p w14:paraId="553D4187"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Third conditional</w:t>
            </w:r>
          </w:p>
          <w:p w14:paraId="2A07C9F0" w14:textId="77777777" w:rsidR="007A0E0D" w:rsidRPr="00EC43E9" w:rsidRDefault="007A0E0D" w:rsidP="00BB5774">
            <w:pPr>
              <w:pStyle w:val="Paragrafoelenco"/>
              <w:numPr>
                <w:ilvl w:val="0"/>
                <w:numId w:val="9"/>
              </w:numPr>
              <w:tabs>
                <w:tab w:val="clear" w:pos="360"/>
                <w:tab w:val="num" w:pos="199"/>
              </w:tabs>
              <w:ind w:left="199" w:hanging="199"/>
              <w:rPr>
                <w:rFonts w:ascii="Arial Narrow" w:hAnsi="Arial Narrow"/>
                <w:b/>
                <w:sz w:val="16"/>
                <w:szCs w:val="16"/>
                <w:lang w:val="en-US"/>
              </w:rPr>
            </w:pPr>
            <w:r w:rsidRPr="00EC43E9">
              <w:rPr>
                <w:rFonts w:ascii="Arial Narrow" w:hAnsi="Arial Narrow"/>
                <w:sz w:val="16"/>
                <w:szCs w:val="16"/>
              </w:rPr>
              <w:t>Discorso diretto e indiretto</w:t>
            </w:r>
          </w:p>
          <w:p w14:paraId="07DAB343" w14:textId="77777777" w:rsidR="007A0E0D" w:rsidRPr="00EC43E9" w:rsidRDefault="007A0E0D" w:rsidP="001F7673">
            <w:pPr>
              <w:jc w:val="both"/>
              <w:rPr>
                <w:sz w:val="16"/>
                <w:szCs w:val="16"/>
              </w:rPr>
            </w:pPr>
          </w:p>
          <w:p w14:paraId="6C1BD838" w14:textId="77777777" w:rsidR="007A0E0D" w:rsidRPr="00EC43E9" w:rsidRDefault="007A0E0D" w:rsidP="001F7673">
            <w:pPr>
              <w:jc w:val="both"/>
              <w:rPr>
                <w:rFonts w:ascii="Arial Narrow" w:hAnsi="Arial Narrow"/>
                <w:i/>
                <w:sz w:val="16"/>
                <w:szCs w:val="16"/>
              </w:rPr>
            </w:pPr>
          </w:p>
        </w:tc>
      </w:tr>
      <w:tr w:rsidR="007A0E0D" w:rsidRPr="004313AB" w14:paraId="7EF66011" w14:textId="77777777" w:rsidTr="006F2010">
        <w:trPr>
          <w:trHeight w:val="229"/>
        </w:trPr>
        <w:tc>
          <w:tcPr>
            <w:tcW w:w="5000" w:type="pct"/>
            <w:gridSpan w:val="3"/>
            <w:shd w:val="clear" w:color="auto" w:fill="92CDDC"/>
          </w:tcPr>
          <w:p w14:paraId="361C83BB" w14:textId="77777777" w:rsidR="007A0E0D" w:rsidRPr="00DD6EC7" w:rsidRDefault="007A0E0D" w:rsidP="00DD6EC7">
            <w:pPr>
              <w:autoSpaceDE w:val="0"/>
              <w:autoSpaceDN w:val="0"/>
              <w:adjustRightInd w:val="0"/>
              <w:spacing w:after="120" w:line="240" w:lineRule="auto"/>
              <w:jc w:val="center"/>
              <w:rPr>
                <w:rFonts w:ascii="Arial Narrow" w:hAnsi="Arial Narrow" w:cs="Arial Narrow"/>
                <w:b/>
                <w:sz w:val="16"/>
                <w:szCs w:val="16"/>
                <w:lang w:eastAsia="it-IT"/>
              </w:rPr>
            </w:pPr>
            <w:r w:rsidRPr="00DD6EC7">
              <w:rPr>
                <w:rFonts w:ascii="Arial Narrow" w:hAnsi="Arial Narrow" w:cs="Arial Narrow"/>
                <w:b/>
                <w:sz w:val="16"/>
                <w:szCs w:val="16"/>
                <w:lang w:eastAsia="it-IT"/>
              </w:rPr>
              <w:lastRenderedPageBreak/>
              <w:t>SECONDA LINGUA</w:t>
            </w:r>
          </w:p>
        </w:tc>
      </w:tr>
      <w:tr w:rsidR="007A0E0D" w:rsidRPr="004313AB" w14:paraId="79BCC0CC" w14:textId="77777777" w:rsidTr="00EC43E9">
        <w:trPr>
          <w:trHeight w:val="1050"/>
        </w:trPr>
        <w:tc>
          <w:tcPr>
            <w:tcW w:w="1231" w:type="pct"/>
            <w:shd w:val="clear" w:color="auto" w:fill="auto"/>
          </w:tcPr>
          <w:p w14:paraId="4CD079CA"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Ascolto (comprensione orale)  </w:t>
            </w:r>
          </w:p>
          <w:p w14:paraId="74DD1FE8"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Comprendere istruzioni, espressioni e frasi di uso quotidiano se pronunciate chiaramente e identificare il tema generale di brevi messaggi orali in cui si parla di argomenti conosciuti.  </w:t>
            </w:r>
          </w:p>
          <w:p w14:paraId="621E0C34"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Comprendere brevi testi multimediali identificando parole chiave e il senso generale.</w:t>
            </w:r>
          </w:p>
          <w:p w14:paraId="35C709B9" w14:textId="77777777" w:rsidR="007A0E0D" w:rsidRPr="00EC43E9" w:rsidRDefault="007A0E0D" w:rsidP="00DD6EC7">
            <w:pPr>
              <w:pStyle w:val="Indicazioninormale"/>
              <w:spacing w:after="0"/>
              <w:ind w:firstLine="0"/>
              <w:rPr>
                <w:rFonts w:ascii="Arial Narrow" w:hAnsi="Arial Narrow" w:cs="Times New Roman"/>
                <w:i/>
                <w:sz w:val="16"/>
                <w:szCs w:val="16"/>
              </w:rPr>
            </w:pPr>
          </w:p>
          <w:p w14:paraId="2FCCC816"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Parlato (produzione e interazione orale)    </w:t>
            </w:r>
          </w:p>
          <w:p w14:paraId="5E24D193"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persone, luoghi e oggetti familiari utilizzando parole e frasi già incontrate ascoltando o leggendo. </w:t>
            </w:r>
          </w:p>
          <w:p w14:paraId="4588EF96"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Riferire semplici informazioni afferenti alla sfera personale, integrando il significato di ciò che si dice con mimica e gesti.</w:t>
            </w:r>
          </w:p>
          <w:p w14:paraId="315C18A6" w14:textId="789436CC" w:rsidR="007A0E0D" w:rsidRPr="00EC43E9" w:rsidRDefault="007A0E0D" w:rsidP="00DD6EC7">
            <w:pPr>
              <w:pStyle w:val="Indicazioninormale"/>
              <w:spacing w:after="60"/>
              <w:ind w:left="57" w:firstLine="0"/>
              <w:rPr>
                <w:rFonts w:ascii="Arial Narrow" w:hAnsi="Arial Narrow" w:cs="Times New Roman"/>
                <w:i/>
                <w:sz w:val="16"/>
                <w:szCs w:val="16"/>
              </w:rPr>
            </w:pPr>
            <w:r w:rsidRPr="00EC43E9">
              <w:rPr>
                <w:rFonts w:ascii="Arial Narrow" w:hAnsi="Arial Narrow" w:cs="Times New Roman"/>
                <w:sz w:val="16"/>
                <w:szCs w:val="16"/>
              </w:rPr>
              <w:t xml:space="preserve">Interagire in modo comprensibile con un compagno o un adulto con cui si ha familiarità, utilizzando espressioni e frasi adatte alla situazione. </w:t>
            </w:r>
          </w:p>
          <w:p w14:paraId="352A52E6" w14:textId="77777777" w:rsidR="007A0E0D" w:rsidRPr="00EC43E9" w:rsidRDefault="007A0E0D" w:rsidP="00DD6EC7">
            <w:pPr>
              <w:pStyle w:val="Indicazioninormale"/>
              <w:spacing w:after="0"/>
              <w:ind w:firstLine="0"/>
              <w:rPr>
                <w:rFonts w:ascii="Arial Narrow" w:hAnsi="Arial Narrow" w:cs="Times New Roman"/>
                <w:i/>
                <w:sz w:val="16"/>
                <w:szCs w:val="16"/>
              </w:rPr>
            </w:pPr>
          </w:p>
          <w:p w14:paraId="33BB1D0B"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Lettura (comprensione scritta) </w:t>
            </w:r>
          </w:p>
          <w:p w14:paraId="2C560085" w14:textId="77777777" w:rsidR="007A0E0D" w:rsidRPr="00EC43E9" w:rsidRDefault="007A0E0D" w:rsidP="00DD6EC7">
            <w:pPr>
              <w:pStyle w:val="Indicazioninormale"/>
              <w:spacing w:after="0"/>
              <w:ind w:left="59" w:firstLine="0"/>
              <w:rPr>
                <w:rFonts w:ascii="Arial Narrow" w:hAnsi="Arial Narrow" w:cs="Times New Roman"/>
                <w:sz w:val="16"/>
                <w:szCs w:val="16"/>
              </w:rPr>
            </w:pPr>
            <w:r w:rsidRPr="00EC43E9">
              <w:rPr>
                <w:rFonts w:ascii="Arial Narrow" w:hAnsi="Arial Narrow" w:cs="Times New Roman"/>
                <w:sz w:val="16"/>
                <w:szCs w:val="16"/>
              </w:rPr>
              <w:t xml:space="preserve">Comprendere testi semplici di contenuto familiare e di tipo </w:t>
            </w:r>
            <w:r w:rsidRPr="00EC43E9">
              <w:rPr>
                <w:rFonts w:ascii="Arial Narrow" w:hAnsi="Arial Narrow" w:cs="Times New Roman"/>
                <w:sz w:val="16"/>
                <w:szCs w:val="16"/>
              </w:rPr>
              <w:lastRenderedPageBreak/>
              <w:t xml:space="preserve">concreto e trovare informazioni specifiche in materiali di uso corrente. </w:t>
            </w:r>
          </w:p>
          <w:p w14:paraId="7A5EB9C4" w14:textId="77777777" w:rsidR="007A0E0D" w:rsidRPr="00EC43E9" w:rsidRDefault="007A0E0D" w:rsidP="0046251E">
            <w:pPr>
              <w:autoSpaceDE w:val="0"/>
              <w:autoSpaceDN w:val="0"/>
              <w:adjustRightInd w:val="0"/>
              <w:spacing w:after="60" w:line="240" w:lineRule="auto"/>
              <w:rPr>
                <w:rFonts w:ascii="Arial Narrow" w:hAnsi="Arial Narrow" w:cs="Helvetica-Narrow"/>
                <w:sz w:val="16"/>
                <w:szCs w:val="16"/>
                <w:lang w:eastAsia="it-IT"/>
              </w:rPr>
            </w:pPr>
          </w:p>
        </w:tc>
        <w:tc>
          <w:tcPr>
            <w:tcW w:w="1683" w:type="pct"/>
            <w:shd w:val="clear" w:color="auto" w:fill="auto"/>
          </w:tcPr>
          <w:p w14:paraId="1F099109"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lastRenderedPageBreak/>
              <w:t xml:space="preserve">Ascolto (comprensione orale)  </w:t>
            </w:r>
          </w:p>
          <w:p w14:paraId="4D0DD16C"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Comprendere istruzioni, espressioni e frasi di uso quotidiano se pronunciate chiaramente e identificare il tema generale di brevi messaggi orali in cui si parla di argomenti conosciuti.  </w:t>
            </w:r>
          </w:p>
          <w:p w14:paraId="2627FD32"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Comprendere brevi testi multimediali identificando parole chiave e il senso generale.</w:t>
            </w:r>
          </w:p>
          <w:p w14:paraId="67291C49" w14:textId="77777777" w:rsidR="007A0E0D" w:rsidRPr="00EC43E9" w:rsidRDefault="007A0E0D" w:rsidP="00DD6EC7">
            <w:pPr>
              <w:pStyle w:val="Indicazioninormale"/>
              <w:spacing w:after="0"/>
              <w:ind w:firstLine="0"/>
              <w:rPr>
                <w:rFonts w:ascii="Arial Narrow" w:hAnsi="Arial Narrow" w:cs="Times New Roman"/>
                <w:i/>
                <w:sz w:val="16"/>
                <w:szCs w:val="16"/>
              </w:rPr>
            </w:pPr>
          </w:p>
          <w:p w14:paraId="2F2F1468"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Parlato (produzione e interazione orale)    </w:t>
            </w:r>
          </w:p>
          <w:p w14:paraId="3C2EA53C"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persone, luoghi e oggetti familiari utilizzando parole e frasi già incontrate ascoltando o leggendo. </w:t>
            </w:r>
          </w:p>
          <w:p w14:paraId="6485C543"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Riferire semplici informazioni afferenti alla sfera personale, integrando il significato di ciò che si dice con mimica e gesti.</w:t>
            </w:r>
          </w:p>
          <w:p w14:paraId="7AED8CB4" w14:textId="2F3753BD" w:rsidR="007A0E0D" w:rsidRPr="00EC43E9" w:rsidRDefault="007A0E0D" w:rsidP="00DD6EC7">
            <w:pPr>
              <w:pStyle w:val="Indicazioninormale"/>
              <w:spacing w:after="60"/>
              <w:ind w:left="57" w:firstLine="0"/>
              <w:rPr>
                <w:rFonts w:ascii="Arial Narrow" w:hAnsi="Arial Narrow" w:cs="Times New Roman"/>
                <w:i/>
                <w:sz w:val="16"/>
                <w:szCs w:val="16"/>
              </w:rPr>
            </w:pPr>
            <w:r w:rsidRPr="00EC43E9">
              <w:rPr>
                <w:rFonts w:ascii="Arial Narrow" w:hAnsi="Arial Narrow" w:cs="Times New Roman"/>
                <w:sz w:val="16"/>
                <w:szCs w:val="16"/>
              </w:rPr>
              <w:t xml:space="preserve">Interagire in modo comprensibile con un compagno o un adulto con cui si ha familiarità, utilizzando espressioni e frasi adatte alla situazione. </w:t>
            </w:r>
          </w:p>
          <w:p w14:paraId="063BCEC7" w14:textId="77777777" w:rsidR="007A0E0D" w:rsidRPr="00EC43E9" w:rsidRDefault="007A0E0D" w:rsidP="00DD6EC7">
            <w:pPr>
              <w:pStyle w:val="Indicazioninormale"/>
              <w:spacing w:after="0"/>
              <w:ind w:firstLine="0"/>
              <w:rPr>
                <w:rFonts w:ascii="Arial Narrow" w:hAnsi="Arial Narrow" w:cs="Times New Roman"/>
                <w:i/>
                <w:sz w:val="16"/>
                <w:szCs w:val="16"/>
              </w:rPr>
            </w:pPr>
          </w:p>
          <w:p w14:paraId="3F7865A9"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Lettura (comprensione scritta) </w:t>
            </w:r>
          </w:p>
          <w:p w14:paraId="08E0D52C" w14:textId="77777777" w:rsidR="007A0E0D" w:rsidRPr="00EC43E9" w:rsidRDefault="007A0E0D" w:rsidP="00DD6EC7">
            <w:pPr>
              <w:pStyle w:val="Indicazioninormale"/>
              <w:spacing w:after="0"/>
              <w:ind w:left="59" w:firstLine="0"/>
              <w:rPr>
                <w:rFonts w:ascii="Arial Narrow" w:hAnsi="Arial Narrow" w:cs="Times New Roman"/>
                <w:sz w:val="16"/>
                <w:szCs w:val="16"/>
              </w:rPr>
            </w:pPr>
            <w:r w:rsidRPr="00EC43E9">
              <w:rPr>
                <w:rFonts w:ascii="Arial Narrow" w:hAnsi="Arial Narrow" w:cs="Times New Roman"/>
                <w:sz w:val="16"/>
                <w:szCs w:val="16"/>
              </w:rPr>
              <w:t xml:space="preserve">Comprendere testi semplici di contenuto familiare e di tipo concreto e trovare informazioni specifiche in materiali di uso corrente. </w:t>
            </w:r>
          </w:p>
          <w:p w14:paraId="345EA51E" w14:textId="77777777" w:rsidR="007A0E0D" w:rsidRPr="00EC43E9" w:rsidRDefault="007A0E0D" w:rsidP="0046251E">
            <w:pPr>
              <w:pStyle w:val="Indicazioninormale"/>
              <w:spacing w:after="0"/>
              <w:ind w:firstLine="0"/>
              <w:rPr>
                <w:rFonts w:ascii="Arial Narrow" w:hAnsi="Arial Narrow" w:cs="Times New Roman"/>
                <w:b/>
                <w:i/>
                <w:sz w:val="16"/>
                <w:szCs w:val="16"/>
              </w:rPr>
            </w:pPr>
          </w:p>
        </w:tc>
        <w:tc>
          <w:tcPr>
            <w:tcW w:w="2086" w:type="pct"/>
            <w:shd w:val="clear" w:color="auto" w:fill="auto"/>
          </w:tcPr>
          <w:p w14:paraId="2DF14937" w14:textId="77777777" w:rsidR="007A0E0D" w:rsidRPr="00EC43E9" w:rsidRDefault="007A0E0D" w:rsidP="006F2010">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Ascolto (comprensione orale)  </w:t>
            </w:r>
          </w:p>
          <w:p w14:paraId="1C928A3D" w14:textId="77777777" w:rsidR="007A0E0D" w:rsidRPr="00EC43E9" w:rsidRDefault="007A0E0D" w:rsidP="006F2010">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Comprendere istruzioni, espressioni e frasi di uso quotidiano se pronunciate chiaramente e identificare il tema generale di brevi messaggi orali in cui si parla di argomenti conosciuti.  </w:t>
            </w:r>
          </w:p>
          <w:p w14:paraId="3CCE1609" w14:textId="77777777" w:rsidR="007A0E0D" w:rsidRPr="00EC43E9" w:rsidRDefault="007A0E0D" w:rsidP="006F2010">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Comprendere brevi testi multimediali identificando parole chiave e il senso generale.</w:t>
            </w:r>
          </w:p>
          <w:p w14:paraId="493022DF" w14:textId="77777777" w:rsidR="007A0E0D" w:rsidRPr="00EC43E9" w:rsidRDefault="007A0E0D" w:rsidP="006F2010">
            <w:pPr>
              <w:pStyle w:val="Indicazioninormale"/>
              <w:spacing w:after="0"/>
              <w:ind w:firstLine="0"/>
              <w:rPr>
                <w:rFonts w:ascii="Arial Narrow" w:hAnsi="Arial Narrow" w:cs="Times New Roman"/>
                <w:i/>
                <w:sz w:val="16"/>
                <w:szCs w:val="16"/>
              </w:rPr>
            </w:pPr>
          </w:p>
          <w:p w14:paraId="56B6A96A" w14:textId="77777777" w:rsidR="007A0E0D" w:rsidRPr="00EC43E9" w:rsidRDefault="007A0E0D" w:rsidP="006F2010">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Parlato (produzione e interazione orale)    </w:t>
            </w:r>
          </w:p>
          <w:p w14:paraId="388E30A2" w14:textId="77777777" w:rsidR="007A0E0D" w:rsidRPr="00EC43E9" w:rsidRDefault="007A0E0D" w:rsidP="006F2010">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 xml:space="preserve">Descrivere persone, luoghi e oggetti familiari utilizzando parole e frasi già incontrate ascoltando o leggendo. </w:t>
            </w:r>
          </w:p>
          <w:p w14:paraId="41EC8A9F" w14:textId="77777777" w:rsidR="007A0E0D" w:rsidRPr="00EC43E9" w:rsidRDefault="007A0E0D" w:rsidP="006F2010">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Riferire semplici informazioni afferenti alla sfera personale, integrando il significato di ciò che si dice con mimica e gesti.</w:t>
            </w:r>
          </w:p>
          <w:p w14:paraId="2A8ED273" w14:textId="0A245757" w:rsidR="007A0E0D" w:rsidRPr="00EC43E9" w:rsidRDefault="007A0E0D" w:rsidP="006F2010">
            <w:pPr>
              <w:pStyle w:val="Indicazioninormale"/>
              <w:spacing w:after="60"/>
              <w:ind w:left="57" w:firstLine="0"/>
              <w:rPr>
                <w:rFonts w:ascii="Arial Narrow" w:hAnsi="Arial Narrow" w:cs="Times New Roman"/>
                <w:i/>
                <w:sz w:val="16"/>
                <w:szCs w:val="16"/>
              </w:rPr>
            </w:pPr>
            <w:r w:rsidRPr="00EC43E9">
              <w:rPr>
                <w:rFonts w:ascii="Arial Narrow" w:hAnsi="Arial Narrow" w:cs="Times New Roman"/>
                <w:sz w:val="16"/>
                <w:szCs w:val="16"/>
              </w:rPr>
              <w:t xml:space="preserve">Interagire in modo comprensibile con un compagno o un adulto con cui si ha familiarità, utilizzando espressioni e frasi adatte alla situazione. </w:t>
            </w:r>
          </w:p>
          <w:p w14:paraId="442C53B4" w14:textId="77777777" w:rsidR="007A0E0D" w:rsidRPr="00EC43E9" w:rsidRDefault="007A0E0D" w:rsidP="006F2010">
            <w:pPr>
              <w:pStyle w:val="Indicazioninormale"/>
              <w:spacing w:after="0"/>
              <w:ind w:firstLine="0"/>
              <w:rPr>
                <w:rFonts w:ascii="Arial Narrow" w:hAnsi="Arial Narrow" w:cs="Times New Roman"/>
                <w:i/>
                <w:sz w:val="16"/>
                <w:szCs w:val="16"/>
              </w:rPr>
            </w:pPr>
          </w:p>
          <w:p w14:paraId="7393F6A1" w14:textId="77777777" w:rsidR="007A0E0D" w:rsidRPr="00EC43E9" w:rsidRDefault="007A0E0D" w:rsidP="006F2010">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 xml:space="preserve">Lettura (comprensione scritta) </w:t>
            </w:r>
          </w:p>
          <w:p w14:paraId="0E698151" w14:textId="77777777" w:rsidR="007A0E0D" w:rsidRPr="00EC43E9" w:rsidRDefault="007A0E0D" w:rsidP="006F2010">
            <w:pPr>
              <w:pStyle w:val="Indicazioninormale"/>
              <w:spacing w:after="0"/>
              <w:ind w:left="59" w:firstLine="0"/>
              <w:rPr>
                <w:rFonts w:ascii="Arial Narrow" w:hAnsi="Arial Narrow" w:cs="Times New Roman"/>
                <w:sz w:val="16"/>
                <w:szCs w:val="16"/>
              </w:rPr>
            </w:pPr>
            <w:r w:rsidRPr="00EC43E9">
              <w:rPr>
                <w:rFonts w:ascii="Arial Narrow" w:hAnsi="Arial Narrow" w:cs="Times New Roman"/>
                <w:sz w:val="16"/>
                <w:szCs w:val="16"/>
              </w:rPr>
              <w:t xml:space="preserve">Comprendere testi semplici di contenuto familiare e di tipo concreto e trovare informazioni specifiche in materiali di uso corrente. </w:t>
            </w:r>
          </w:p>
          <w:p w14:paraId="0092B99A" w14:textId="77777777" w:rsidR="007A0E0D" w:rsidRPr="00EC43E9" w:rsidRDefault="007A0E0D" w:rsidP="006F2010">
            <w:pPr>
              <w:pStyle w:val="Indicazioninormale"/>
              <w:spacing w:after="0"/>
              <w:ind w:firstLine="0"/>
              <w:rPr>
                <w:rFonts w:ascii="Arial Narrow" w:hAnsi="Arial Narrow" w:cs="Times New Roman"/>
                <w:i/>
                <w:sz w:val="16"/>
                <w:szCs w:val="16"/>
              </w:rPr>
            </w:pPr>
          </w:p>
          <w:p w14:paraId="17E6ECC4" w14:textId="77777777" w:rsidR="007A0E0D" w:rsidRPr="00EC43E9" w:rsidRDefault="007A0E0D" w:rsidP="006F2010">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Scrittura (produzione scritta)</w:t>
            </w:r>
          </w:p>
          <w:p w14:paraId="1115C7F1" w14:textId="77777777" w:rsidR="007A0E0D" w:rsidRPr="00EC43E9" w:rsidRDefault="007A0E0D" w:rsidP="00DD6EC7">
            <w:pPr>
              <w:pStyle w:val="Indicazioninormale"/>
              <w:spacing w:after="0"/>
              <w:ind w:left="59" w:firstLine="0"/>
              <w:rPr>
                <w:rFonts w:ascii="Arial Narrow" w:hAnsi="Arial Narrow" w:cs="Times New Roman"/>
                <w:sz w:val="16"/>
                <w:szCs w:val="16"/>
              </w:rPr>
            </w:pPr>
            <w:r w:rsidRPr="00EC43E9">
              <w:rPr>
                <w:rFonts w:ascii="Arial Narrow" w:hAnsi="Arial Narrow" w:cs="Times New Roman"/>
                <w:sz w:val="16"/>
                <w:szCs w:val="16"/>
              </w:rPr>
              <w:t xml:space="preserve">Scrivere testi brevi e semplici per raccontare le proprie esperienze, pe r fare gli auguri, per ringraziare o per invitare qualcuno, anche se con errori formali che non compromettano la comprensibilità del </w:t>
            </w:r>
            <w:r w:rsidRPr="00EC43E9">
              <w:rPr>
                <w:rFonts w:ascii="Arial Narrow" w:hAnsi="Arial Narrow" w:cs="Times New Roman"/>
                <w:sz w:val="16"/>
                <w:szCs w:val="16"/>
              </w:rPr>
              <w:lastRenderedPageBreak/>
              <w:t>messaggio.</w:t>
            </w:r>
          </w:p>
          <w:p w14:paraId="0BA41207" w14:textId="77777777" w:rsidR="007A0E0D" w:rsidRPr="00EC43E9" w:rsidRDefault="007A0E0D" w:rsidP="00DD6EC7">
            <w:pPr>
              <w:pStyle w:val="Indicazioninormale"/>
              <w:spacing w:after="0"/>
              <w:ind w:firstLine="0"/>
              <w:rPr>
                <w:rFonts w:ascii="Arial Narrow" w:hAnsi="Arial Narrow" w:cs="Times New Roman"/>
                <w:sz w:val="16"/>
                <w:szCs w:val="16"/>
              </w:rPr>
            </w:pPr>
          </w:p>
          <w:p w14:paraId="30544B7B" w14:textId="77777777" w:rsidR="007A0E0D" w:rsidRPr="00EC43E9" w:rsidRDefault="007A0E0D" w:rsidP="00DD6EC7">
            <w:pPr>
              <w:pStyle w:val="Indicazioninormale"/>
              <w:spacing w:after="0"/>
              <w:ind w:firstLine="0"/>
              <w:rPr>
                <w:rFonts w:ascii="Arial Narrow" w:hAnsi="Arial Narrow" w:cs="Times New Roman"/>
                <w:i/>
                <w:sz w:val="16"/>
                <w:szCs w:val="16"/>
              </w:rPr>
            </w:pPr>
            <w:r w:rsidRPr="00EC43E9">
              <w:rPr>
                <w:rFonts w:ascii="Arial Narrow" w:hAnsi="Arial Narrow" w:cs="Times New Roman"/>
                <w:i/>
                <w:sz w:val="16"/>
                <w:szCs w:val="16"/>
              </w:rPr>
              <w:t>Riflessione sulla lingua</w:t>
            </w:r>
          </w:p>
          <w:p w14:paraId="2CE080F8"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Osservare le parole nei contesti d’uso e rilevare le eventuali variazioni di significato.</w:t>
            </w:r>
          </w:p>
          <w:p w14:paraId="3BC06CAB"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Osservare la struttura delle frasi e mettere in relazione costrutti e intenzioni comunicative.</w:t>
            </w:r>
          </w:p>
          <w:p w14:paraId="6015B1A6" w14:textId="77777777" w:rsidR="007A0E0D" w:rsidRPr="00EC43E9" w:rsidRDefault="007A0E0D" w:rsidP="00DD6EC7">
            <w:pPr>
              <w:pStyle w:val="Indicazioninormale"/>
              <w:spacing w:after="60"/>
              <w:ind w:left="57" w:firstLine="0"/>
              <w:rPr>
                <w:rFonts w:ascii="Arial Narrow" w:hAnsi="Arial Narrow" w:cs="Times New Roman"/>
                <w:sz w:val="16"/>
                <w:szCs w:val="16"/>
              </w:rPr>
            </w:pPr>
            <w:r w:rsidRPr="00EC43E9">
              <w:rPr>
                <w:rFonts w:ascii="Arial Narrow" w:hAnsi="Arial Narrow" w:cs="Times New Roman"/>
                <w:sz w:val="16"/>
                <w:szCs w:val="16"/>
              </w:rPr>
              <w:t>Confrontare parole e strutture relative a codici verbali diversi.</w:t>
            </w:r>
          </w:p>
          <w:p w14:paraId="3B4D2770" w14:textId="77777777" w:rsidR="007A0E0D" w:rsidRPr="00EC43E9" w:rsidRDefault="007A0E0D" w:rsidP="00DD6EC7">
            <w:pPr>
              <w:pStyle w:val="Indicazioninormale"/>
              <w:spacing w:after="0"/>
              <w:ind w:left="56" w:firstLine="0"/>
              <w:rPr>
                <w:rFonts w:ascii="Arial Narrow" w:hAnsi="Arial Narrow" w:cs="Times New Roman"/>
                <w:sz w:val="16"/>
                <w:szCs w:val="16"/>
              </w:rPr>
            </w:pPr>
            <w:r w:rsidRPr="00EC43E9">
              <w:rPr>
                <w:rFonts w:ascii="Arial Narrow" w:hAnsi="Arial Narrow" w:cs="Times New Roman"/>
                <w:sz w:val="16"/>
                <w:szCs w:val="16"/>
              </w:rPr>
              <w:t>Riconoscere i propri errori e i propri modi di apprendere le lingue.</w:t>
            </w:r>
          </w:p>
          <w:p w14:paraId="19EED060" w14:textId="77777777" w:rsidR="007A0E0D" w:rsidRPr="00EC43E9" w:rsidRDefault="007A0E0D" w:rsidP="0046251E">
            <w:pPr>
              <w:autoSpaceDE w:val="0"/>
              <w:autoSpaceDN w:val="0"/>
              <w:adjustRightInd w:val="0"/>
              <w:spacing w:after="120" w:line="240" w:lineRule="auto"/>
              <w:rPr>
                <w:rFonts w:ascii="Arial Narrow" w:hAnsi="Arial Narrow" w:cs="Arial Narrow"/>
                <w:sz w:val="16"/>
                <w:szCs w:val="16"/>
                <w:lang w:eastAsia="it-IT"/>
              </w:rPr>
            </w:pPr>
          </w:p>
        </w:tc>
      </w:tr>
      <w:tr w:rsidR="007A0E0D" w:rsidRPr="004313AB" w14:paraId="6495B752" w14:textId="77777777" w:rsidTr="00062A35">
        <w:trPr>
          <w:trHeight w:val="217"/>
        </w:trPr>
        <w:tc>
          <w:tcPr>
            <w:tcW w:w="1231" w:type="pct"/>
            <w:shd w:val="clear" w:color="auto" w:fill="auto"/>
            <w:vAlign w:val="center"/>
          </w:tcPr>
          <w:p w14:paraId="593D4EB7" w14:textId="77777777" w:rsidR="007A0E0D" w:rsidRPr="00E11E45" w:rsidRDefault="007A0E0D" w:rsidP="00062A35">
            <w:pPr>
              <w:pStyle w:val="Indicazioninormale"/>
              <w:spacing w:after="60"/>
              <w:ind w:firstLine="0"/>
              <w:jc w:val="center"/>
              <w:rPr>
                <w:rFonts w:ascii="Arial Narrow" w:hAnsi="Arial Narrow" w:cs="Times New Roman"/>
                <w:b/>
                <w:i/>
              </w:rPr>
            </w:pPr>
            <w:r>
              <w:rPr>
                <w:rFonts w:ascii="Arial Narrow" w:hAnsi="Arial Narrow" w:cs="Times New Roman"/>
                <w:b/>
                <w:i/>
              </w:rPr>
              <w:lastRenderedPageBreak/>
              <w:t>Microabilità per la classe prima</w:t>
            </w:r>
          </w:p>
        </w:tc>
        <w:tc>
          <w:tcPr>
            <w:tcW w:w="1683" w:type="pct"/>
            <w:shd w:val="clear" w:color="auto" w:fill="auto"/>
            <w:vAlign w:val="center"/>
          </w:tcPr>
          <w:p w14:paraId="20019F05" w14:textId="77777777" w:rsidR="007A0E0D" w:rsidRPr="00F42CF9" w:rsidRDefault="007A0E0D" w:rsidP="00062A35">
            <w:pPr>
              <w:spacing w:after="0" w:line="240" w:lineRule="auto"/>
              <w:jc w:val="center"/>
              <w:rPr>
                <w:sz w:val="18"/>
                <w:szCs w:val="18"/>
              </w:rPr>
            </w:pPr>
            <w:r w:rsidRPr="00F42CF9">
              <w:rPr>
                <w:rFonts w:ascii="Arial Narrow" w:hAnsi="Arial Narrow"/>
                <w:b/>
                <w:i/>
                <w:sz w:val="18"/>
                <w:szCs w:val="18"/>
              </w:rPr>
              <w:t>Microabilità per la classe seconda</w:t>
            </w:r>
          </w:p>
        </w:tc>
        <w:tc>
          <w:tcPr>
            <w:tcW w:w="2086" w:type="pct"/>
            <w:shd w:val="clear" w:color="auto" w:fill="auto"/>
            <w:vAlign w:val="center"/>
          </w:tcPr>
          <w:p w14:paraId="793E42CD" w14:textId="77777777" w:rsidR="007A0E0D" w:rsidRPr="00F42CF9" w:rsidRDefault="007A0E0D" w:rsidP="00062A35">
            <w:pPr>
              <w:spacing w:after="0" w:line="240" w:lineRule="auto"/>
              <w:jc w:val="center"/>
              <w:rPr>
                <w:sz w:val="18"/>
                <w:szCs w:val="18"/>
              </w:rPr>
            </w:pPr>
            <w:r w:rsidRPr="00F42CF9">
              <w:rPr>
                <w:rFonts w:ascii="Arial Narrow" w:hAnsi="Arial Narrow"/>
                <w:b/>
                <w:i/>
                <w:sz w:val="18"/>
                <w:szCs w:val="18"/>
              </w:rPr>
              <w:t>Microabilità per la classe terza</w:t>
            </w:r>
          </w:p>
        </w:tc>
      </w:tr>
      <w:tr w:rsidR="007A0E0D" w:rsidRPr="004313AB" w14:paraId="53C5E109" w14:textId="77777777" w:rsidTr="00DD6EC7">
        <w:trPr>
          <w:trHeight w:val="2355"/>
        </w:trPr>
        <w:tc>
          <w:tcPr>
            <w:tcW w:w="1231" w:type="pct"/>
            <w:shd w:val="clear" w:color="auto" w:fill="auto"/>
          </w:tcPr>
          <w:p w14:paraId="5EA6A093"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Salutarsi tra pari</w:t>
            </w:r>
          </w:p>
          <w:p w14:paraId="396B14CC"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Salutare nei vari momenti della giornata</w:t>
            </w:r>
          </w:p>
          <w:p w14:paraId="5C09B771"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Presentarsi</w:t>
            </w:r>
            <w:r w:rsidR="000B43FC" w:rsidRPr="00EC43E9">
              <w:rPr>
                <w:rFonts w:ascii="Arial Narrow" w:hAnsi="Arial Narrow"/>
                <w:sz w:val="16"/>
                <w:szCs w:val="16"/>
              </w:rPr>
              <w:t xml:space="preserve"> e p</w:t>
            </w:r>
            <w:r w:rsidRPr="00EC43E9">
              <w:rPr>
                <w:rFonts w:ascii="Arial Narrow" w:hAnsi="Arial Narrow"/>
                <w:sz w:val="16"/>
                <w:szCs w:val="16"/>
              </w:rPr>
              <w:t>resentare</w:t>
            </w:r>
          </w:p>
          <w:p w14:paraId="7BCF4203"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Chiedere</w:t>
            </w:r>
            <w:r w:rsidR="00613FB6" w:rsidRPr="00EC43E9">
              <w:rPr>
                <w:rFonts w:ascii="Arial Narrow" w:hAnsi="Arial Narrow"/>
                <w:sz w:val="16"/>
                <w:szCs w:val="16"/>
              </w:rPr>
              <w:t xml:space="preserve"> e dire</w:t>
            </w:r>
            <w:r w:rsidRPr="00EC43E9">
              <w:rPr>
                <w:rFonts w:ascii="Arial Narrow" w:hAnsi="Arial Narrow"/>
                <w:sz w:val="16"/>
                <w:szCs w:val="16"/>
              </w:rPr>
              <w:t xml:space="preserve"> il colore di oggetti</w:t>
            </w:r>
          </w:p>
          <w:p w14:paraId="592476BB"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Identificare oggetti (affermativo</w:t>
            </w:r>
            <w:r w:rsidR="000B43FC" w:rsidRPr="00EC43E9">
              <w:rPr>
                <w:rFonts w:ascii="Arial Narrow" w:hAnsi="Arial Narrow"/>
                <w:sz w:val="16"/>
                <w:szCs w:val="16"/>
              </w:rPr>
              <w:t xml:space="preserve"> e interrogativo</w:t>
            </w:r>
            <w:r w:rsidRPr="00EC43E9">
              <w:rPr>
                <w:rFonts w:ascii="Arial Narrow" w:hAnsi="Arial Narrow"/>
                <w:sz w:val="16"/>
                <w:szCs w:val="16"/>
              </w:rPr>
              <w:t>)</w:t>
            </w:r>
          </w:p>
          <w:p w14:paraId="66EBD7B2"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Rispondere alle domande poste</w:t>
            </w:r>
          </w:p>
          <w:p w14:paraId="00BEB9DC"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Identificare elementi (affermativo</w:t>
            </w:r>
            <w:r w:rsidR="000B43FC" w:rsidRPr="00EC43E9">
              <w:rPr>
                <w:rFonts w:ascii="Arial Narrow" w:hAnsi="Arial Narrow"/>
                <w:sz w:val="16"/>
                <w:szCs w:val="16"/>
              </w:rPr>
              <w:t xml:space="preserve"> e interrogativo</w:t>
            </w:r>
            <w:r w:rsidRPr="00EC43E9">
              <w:rPr>
                <w:rFonts w:ascii="Arial Narrow" w:hAnsi="Arial Narrow"/>
                <w:sz w:val="16"/>
                <w:szCs w:val="16"/>
              </w:rPr>
              <w:t>)</w:t>
            </w:r>
          </w:p>
          <w:p w14:paraId="2FECD981" w14:textId="77777777" w:rsidR="007A0E0D" w:rsidRPr="00EC43E9" w:rsidRDefault="007A0E0D" w:rsidP="00BB5774">
            <w:pPr>
              <w:numPr>
                <w:ilvl w:val="0"/>
                <w:numId w:val="4"/>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Fare gli auguri</w:t>
            </w:r>
          </w:p>
          <w:p w14:paraId="2C6106A1" w14:textId="77777777" w:rsidR="007A0E0D" w:rsidRPr="00EC43E9" w:rsidRDefault="007A0E0D" w:rsidP="00BB5774">
            <w:pPr>
              <w:numPr>
                <w:ilvl w:val="0"/>
                <w:numId w:val="4"/>
              </w:numPr>
              <w:tabs>
                <w:tab w:val="clear" w:pos="360"/>
                <w:tab w:val="num" w:pos="142"/>
              </w:tabs>
              <w:spacing w:after="0" w:line="240" w:lineRule="auto"/>
              <w:ind w:left="142" w:hanging="142"/>
              <w:rPr>
                <w:rFonts w:ascii="Arial Narrow" w:hAnsi="Arial Narrow"/>
                <w:sz w:val="16"/>
                <w:szCs w:val="16"/>
              </w:rPr>
            </w:pPr>
            <w:r w:rsidRPr="00EC43E9">
              <w:rPr>
                <w:rFonts w:ascii="Arial Narrow" w:hAnsi="Arial Narrow"/>
                <w:sz w:val="16"/>
                <w:szCs w:val="16"/>
              </w:rPr>
              <w:t>Comprendere ed eseguire azioni, comandi e istruzioni</w:t>
            </w:r>
          </w:p>
          <w:p w14:paraId="21480886" w14:textId="77777777" w:rsidR="007A0E0D" w:rsidRPr="00EC43E9" w:rsidRDefault="007A0E0D" w:rsidP="00BB5774">
            <w:pPr>
              <w:numPr>
                <w:ilvl w:val="0"/>
                <w:numId w:val="6"/>
              </w:numPr>
              <w:tabs>
                <w:tab w:val="clear" w:pos="360"/>
                <w:tab w:val="num" w:pos="142"/>
              </w:tabs>
              <w:spacing w:after="0" w:line="240" w:lineRule="auto"/>
              <w:ind w:left="142" w:hanging="142"/>
              <w:rPr>
                <w:rFonts w:ascii="Arial Narrow" w:hAnsi="Arial Narrow"/>
                <w:sz w:val="16"/>
                <w:szCs w:val="16"/>
              </w:rPr>
            </w:pPr>
            <w:r w:rsidRPr="00EC43E9">
              <w:rPr>
                <w:rFonts w:ascii="Arial Narrow" w:hAnsi="Arial Narrow"/>
                <w:sz w:val="16"/>
                <w:szCs w:val="16"/>
              </w:rPr>
              <w:t>Esprimere le proprie preferenze</w:t>
            </w:r>
            <w:r w:rsidR="00613FB6" w:rsidRPr="00EC43E9">
              <w:rPr>
                <w:rFonts w:ascii="Arial Narrow" w:hAnsi="Arial Narrow"/>
                <w:sz w:val="16"/>
                <w:szCs w:val="16"/>
              </w:rPr>
              <w:t xml:space="preserve"> e informarsi su quelle altrui</w:t>
            </w:r>
          </w:p>
          <w:p w14:paraId="637BB716" w14:textId="77777777" w:rsidR="007A0E0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Numerare da 1 a 20</w:t>
            </w:r>
          </w:p>
          <w:p w14:paraId="1C2BA43E" w14:textId="77777777" w:rsidR="007A0E0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Dire</w:t>
            </w:r>
            <w:r w:rsidR="00613FB6" w:rsidRPr="00EC43E9">
              <w:rPr>
                <w:rFonts w:ascii="Arial Narrow" w:hAnsi="Arial Narrow"/>
                <w:sz w:val="16"/>
                <w:szCs w:val="16"/>
              </w:rPr>
              <w:t xml:space="preserve"> e chiedere il</w:t>
            </w:r>
            <w:r w:rsidRPr="00EC43E9">
              <w:rPr>
                <w:rFonts w:ascii="Arial Narrow" w:hAnsi="Arial Narrow"/>
                <w:sz w:val="16"/>
                <w:szCs w:val="16"/>
              </w:rPr>
              <w:t xml:space="preserve"> numero di telefono</w:t>
            </w:r>
          </w:p>
          <w:p w14:paraId="5148A734" w14:textId="77777777" w:rsidR="007A0E0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Eseguire somme e sottrazioni</w:t>
            </w:r>
          </w:p>
          <w:p w14:paraId="6B435712" w14:textId="77777777" w:rsidR="007A0E0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Dire</w:t>
            </w:r>
            <w:r w:rsidR="00613FB6" w:rsidRPr="00EC43E9">
              <w:rPr>
                <w:rFonts w:ascii="Arial Narrow" w:hAnsi="Arial Narrow"/>
                <w:sz w:val="16"/>
                <w:szCs w:val="16"/>
              </w:rPr>
              <w:t xml:space="preserve"> e chiedere</w:t>
            </w:r>
            <w:r w:rsidRPr="00EC43E9">
              <w:rPr>
                <w:rFonts w:ascii="Arial Narrow" w:hAnsi="Arial Narrow"/>
                <w:sz w:val="16"/>
                <w:szCs w:val="16"/>
              </w:rPr>
              <w:t xml:space="preserve"> i giorni della settimana</w:t>
            </w:r>
          </w:p>
          <w:p w14:paraId="11703DEF" w14:textId="77777777" w:rsidR="007A0E0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Dire</w:t>
            </w:r>
            <w:r w:rsidR="00613FB6" w:rsidRPr="00EC43E9">
              <w:rPr>
                <w:rFonts w:ascii="Arial Narrow" w:hAnsi="Arial Narrow"/>
                <w:sz w:val="16"/>
                <w:szCs w:val="16"/>
              </w:rPr>
              <w:t xml:space="preserve"> e chiedere</w:t>
            </w:r>
            <w:r w:rsidRPr="00EC43E9">
              <w:rPr>
                <w:rFonts w:ascii="Arial Narrow" w:hAnsi="Arial Narrow"/>
                <w:sz w:val="16"/>
                <w:szCs w:val="16"/>
              </w:rPr>
              <w:t xml:space="preserve"> i mesi dell’anno</w:t>
            </w:r>
          </w:p>
          <w:p w14:paraId="1A04BEFC" w14:textId="77777777" w:rsidR="004D031D" w:rsidRPr="00EC43E9" w:rsidRDefault="007A0E0D" w:rsidP="00BB5774">
            <w:pPr>
              <w:numPr>
                <w:ilvl w:val="0"/>
                <w:numId w:val="6"/>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Fornire</w:t>
            </w:r>
            <w:r w:rsidR="000B43FC" w:rsidRPr="00EC43E9">
              <w:rPr>
                <w:rFonts w:ascii="Arial Narrow" w:hAnsi="Arial Narrow"/>
                <w:sz w:val="16"/>
                <w:szCs w:val="16"/>
              </w:rPr>
              <w:t xml:space="preserve"> e chiedere informazioni</w:t>
            </w:r>
            <w:r w:rsidRPr="00EC43E9">
              <w:rPr>
                <w:rFonts w:ascii="Arial Narrow" w:hAnsi="Arial Narrow"/>
                <w:sz w:val="16"/>
                <w:szCs w:val="16"/>
              </w:rPr>
              <w:t xml:space="preserve"> sul possesso</w:t>
            </w:r>
          </w:p>
        </w:tc>
        <w:tc>
          <w:tcPr>
            <w:tcW w:w="1683" w:type="pct"/>
            <w:shd w:val="clear" w:color="auto" w:fill="auto"/>
          </w:tcPr>
          <w:p w14:paraId="431F9620"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Effettuare lo spelling</w:t>
            </w:r>
          </w:p>
          <w:p w14:paraId="2DCF1587"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Identificare elementi (affermativo e interrogativo)</w:t>
            </w:r>
          </w:p>
          <w:p w14:paraId="7C79B5F4"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Rispondere alle domande poste</w:t>
            </w:r>
          </w:p>
          <w:p w14:paraId="644650A4"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Fornire e chiedere informazioni sul possesso</w:t>
            </w:r>
          </w:p>
          <w:p w14:paraId="78909F48"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Esprimere preferenze</w:t>
            </w:r>
          </w:p>
          <w:p w14:paraId="5F3B8916" w14:textId="5E3F78DD"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Produrre semplici descrizioni</w:t>
            </w:r>
          </w:p>
          <w:p w14:paraId="0A06FB9E"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Identificare elementi (affermativo e interrogativo)</w:t>
            </w:r>
          </w:p>
          <w:p w14:paraId="48EFA215"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Localizzare oggetti e arredi nello spazio scolastico</w:t>
            </w:r>
          </w:p>
          <w:p w14:paraId="2C29D69F"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Numerare da 1 a 100</w:t>
            </w:r>
          </w:p>
          <w:p w14:paraId="5C1B672E"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Chiedere il numero di oggetti persone e animali</w:t>
            </w:r>
          </w:p>
          <w:p w14:paraId="22522C40"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Quantificare oggetti persone e animali</w:t>
            </w:r>
          </w:p>
          <w:p w14:paraId="4578533D"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Dire che cosa si è in grado di fare</w:t>
            </w:r>
          </w:p>
          <w:p w14:paraId="341E29A5" w14:textId="77777777" w:rsidR="00613FB6"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Informarsi sulle abilità altrui</w:t>
            </w:r>
          </w:p>
          <w:p w14:paraId="04307AA8" w14:textId="77777777" w:rsidR="004D031D" w:rsidRPr="00EC43E9" w:rsidRDefault="00613FB6" w:rsidP="00BB5774">
            <w:pPr>
              <w:numPr>
                <w:ilvl w:val="0"/>
                <w:numId w:val="7"/>
              </w:numPr>
              <w:tabs>
                <w:tab w:val="clear" w:pos="360"/>
                <w:tab w:val="num" w:pos="142"/>
              </w:tabs>
              <w:spacing w:after="0" w:line="240" w:lineRule="auto"/>
              <w:rPr>
                <w:rFonts w:ascii="Arial Narrow" w:hAnsi="Arial Narrow"/>
                <w:sz w:val="16"/>
                <w:szCs w:val="16"/>
              </w:rPr>
            </w:pPr>
            <w:r w:rsidRPr="00EC43E9">
              <w:rPr>
                <w:rFonts w:ascii="Arial Narrow" w:hAnsi="Arial Narrow"/>
                <w:sz w:val="16"/>
                <w:szCs w:val="16"/>
              </w:rPr>
              <w:t>Dire e chiedere l’ora</w:t>
            </w:r>
          </w:p>
          <w:p w14:paraId="52DE3F18" w14:textId="77777777" w:rsidR="004D031D" w:rsidRPr="00EC43E9" w:rsidRDefault="004D031D" w:rsidP="004D031D">
            <w:pPr>
              <w:spacing w:after="0" w:line="240" w:lineRule="auto"/>
              <w:ind w:left="357"/>
              <w:rPr>
                <w:rFonts w:ascii="Arial Narrow" w:hAnsi="Arial Narrow"/>
                <w:sz w:val="16"/>
                <w:szCs w:val="16"/>
              </w:rPr>
            </w:pPr>
          </w:p>
          <w:p w14:paraId="3327612C" w14:textId="77777777" w:rsidR="004D031D" w:rsidRPr="00EC43E9" w:rsidRDefault="004D031D" w:rsidP="004D031D">
            <w:pPr>
              <w:spacing w:after="0" w:line="240" w:lineRule="auto"/>
              <w:rPr>
                <w:rFonts w:ascii="Arial Narrow" w:hAnsi="Arial Narrow"/>
                <w:sz w:val="16"/>
                <w:szCs w:val="16"/>
              </w:rPr>
            </w:pPr>
          </w:p>
          <w:p w14:paraId="08C7AC94" w14:textId="77777777" w:rsidR="007A0E0D" w:rsidRPr="00EC43E9" w:rsidRDefault="007A0E0D" w:rsidP="004D031D">
            <w:pPr>
              <w:spacing w:after="0" w:line="240" w:lineRule="auto"/>
              <w:ind w:left="357"/>
              <w:rPr>
                <w:rFonts w:ascii="Arial Narrow" w:hAnsi="Arial Narrow"/>
                <w:sz w:val="16"/>
                <w:szCs w:val="16"/>
              </w:rPr>
            </w:pPr>
          </w:p>
        </w:tc>
        <w:tc>
          <w:tcPr>
            <w:tcW w:w="2086" w:type="pct"/>
            <w:shd w:val="clear" w:color="auto" w:fill="auto"/>
          </w:tcPr>
          <w:p w14:paraId="6F346A34"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Fornire e chiedere informazioni sulle condizioni atmosferiche.</w:t>
            </w:r>
          </w:p>
          <w:p w14:paraId="48DB2ED2"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Dire l’ora.</w:t>
            </w:r>
          </w:p>
          <w:p w14:paraId="1BA017B7"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Identificare i componenti della famiglia (e amici)</w:t>
            </w:r>
          </w:p>
          <w:p w14:paraId="67BA90C2"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Fornire e chiedere informazioni sulle relazioni di parentela.</w:t>
            </w:r>
          </w:p>
          <w:p w14:paraId="7B50550A"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Informarsi sulle preferenze.</w:t>
            </w:r>
          </w:p>
          <w:p w14:paraId="53DB566B"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 xml:space="preserve">Informarsi sulle abilità. </w:t>
            </w:r>
          </w:p>
          <w:p w14:paraId="208F3564"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Descrivere una persona.</w:t>
            </w:r>
          </w:p>
          <w:p w14:paraId="31001419"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Descrivere la propria casa indicandone le stanze e gli oggetti.</w:t>
            </w:r>
          </w:p>
          <w:p w14:paraId="6B0FC398"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Localizzare oggetti, persone, animali in relazione agli spazi della casa.</w:t>
            </w:r>
          </w:p>
          <w:p w14:paraId="56CF871E"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 xml:space="preserve">Parlare delle azioni di routine </w:t>
            </w:r>
          </w:p>
          <w:p w14:paraId="727F6F20"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Informarsi su azioni abituali</w:t>
            </w:r>
          </w:p>
          <w:p w14:paraId="1DD707AD"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Descrivere la propria giornata</w:t>
            </w:r>
          </w:p>
          <w:p w14:paraId="5D4E44CC"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Descrivere la giornata di un’altra persona.</w:t>
            </w:r>
          </w:p>
          <w:p w14:paraId="1EB234DB"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Dire il proprio paese di provenienza</w:t>
            </w:r>
          </w:p>
          <w:p w14:paraId="35A27ADE"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Chiedere il paese di provenienza altrui.</w:t>
            </w:r>
          </w:p>
          <w:p w14:paraId="3550712A" w14:textId="77777777" w:rsidR="004D031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Chiedere informazioni sul paese di provenienza altrui.</w:t>
            </w:r>
          </w:p>
          <w:p w14:paraId="6A121BEA" w14:textId="77777777" w:rsidR="007A0E0D" w:rsidRPr="00EC43E9" w:rsidRDefault="004D031D" w:rsidP="00BB5774">
            <w:pPr>
              <w:numPr>
                <w:ilvl w:val="0"/>
                <w:numId w:val="9"/>
              </w:numPr>
              <w:tabs>
                <w:tab w:val="clear" w:pos="360"/>
                <w:tab w:val="num" w:pos="200"/>
              </w:tabs>
              <w:spacing w:after="0" w:line="240" w:lineRule="auto"/>
              <w:ind w:left="200" w:hanging="141"/>
              <w:rPr>
                <w:rFonts w:ascii="Arial Narrow" w:hAnsi="Arial Narrow"/>
                <w:sz w:val="16"/>
                <w:szCs w:val="16"/>
              </w:rPr>
            </w:pPr>
            <w:r w:rsidRPr="00EC43E9">
              <w:rPr>
                <w:rFonts w:ascii="Arial Narrow" w:hAnsi="Arial Narrow"/>
                <w:sz w:val="16"/>
                <w:szCs w:val="16"/>
              </w:rPr>
              <w:t>Descrivere il proprio paese</w:t>
            </w:r>
          </w:p>
        </w:tc>
      </w:tr>
      <w:tr w:rsidR="007A0E0D" w:rsidRPr="004313AB" w14:paraId="734D0EF7" w14:textId="77777777" w:rsidTr="00DD6EC7">
        <w:trPr>
          <w:trHeight w:val="1065"/>
        </w:trPr>
        <w:tc>
          <w:tcPr>
            <w:tcW w:w="1231" w:type="pct"/>
            <w:shd w:val="clear" w:color="auto" w:fill="auto"/>
          </w:tcPr>
          <w:p w14:paraId="6956E7DD" w14:textId="77777777" w:rsidR="007A0E0D" w:rsidRPr="00DD6EC7" w:rsidRDefault="007A0E0D" w:rsidP="0046251E">
            <w:pPr>
              <w:autoSpaceDE w:val="0"/>
              <w:autoSpaceDN w:val="0"/>
              <w:adjustRightInd w:val="0"/>
              <w:spacing w:after="60" w:line="240" w:lineRule="auto"/>
              <w:rPr>
                <w:rFonts w:ascii="Arial Narrow" w:hAnsi="Arial Narrow" w:cs="Helvetica-Narrow"/>
                <w:b/>
                <w:sz w:val="18"/>
                <w:szCs w:val="18"/>
                <w:lang w:eastAsia="it-IT"/>
              </w:rPr>
            </w:pPr>
            <w:r w:rsidRPr="00DD6EC7">
              <w:rPr>
                <w:rFonts w:ascii="Arial Narrow" w:hAnsi="Arial Narrow" w:cs="Helvetica-Narrow"/>
                <w:b/>
                <w:sz w:val="18"/>
                <w:szCs w:val="18"/>
                <w:lang w:eastAsia="it-IT"/>
              </w:rPr>
              <w:t xml:space="preserve">CONOSCENZE </w:t>
            </w:r>
          </w:p>
        </w:tc>
        <w:tc>
          <w:tcPr>
            <w:tcW w:w="3769" w:type="pct"/>
            <w:gridSpan w:val="2"/>
            <w:shd w:val="clear" w:color="auto" w:fill="auto"/>
          </w:tcPr>
          <w:p w14:paraId="460A0212" w14:textId="77777777" w:rsidR="007A0E0D" w:rsidRPr="008A19B0" w:rsidRDefault="007A0E0D" w:rsidP="00DD6EC7">
            <w:pPr>
              <w:autoSpaceDE w:val="0"/>
              <w:autoSpaceDN w:val="0"/>
              <w:adjustRightInd w:val="0"/>
              <w:spacing w:after="120" w:line="240" w:lineRule="auto"/>
              <w:rPr>
                <w:rFonts w:ascii="Arial Narrow" w:hAnsi="Arial Narrow" w:cs="Arial Narrow"/>
                <w:sz w:val="16"/>
                <w:szCs w:val="16"/>
                <w:lang w:eastAsia="it-IT"/>
              </w:rPr>
            </w:pPr>
            <w:r w:rsidRPr="008A19B0">
              <w:rPr>
                <w:rFonts w:ascii="Arial Narrow" w:hAnsi="Arial Narrow" w:cs="Arial Narrow"/>
                <w:sz w:val="16"/>
                <w:szCs w:val="16"/>
                <w:lang w:eastAsia="it-IT"/>
              </w:rPr>
              <w:t>Lessico di base su argomenti di vita quotidiana</w:t>
            </w:r>
          </w:p>
          <w:p w14:paraId="08FE3EE4" w14:textId="77777777" w:rsidR="007A0E0D" w:rsidRPr="008A19B0" w:rsidRDefault="007A0E0D" w:rsidP="00DD6EC7">
            <w:pPr>
              <w:autoSpaceDE w:val="0"/>
              <w:autoSpaceDN w:val="0"/>
              <w:adjustRightInd w:val="0"/>
              <w:spacing w:after="120" w:line="240" w:lineRule="auto"/>
              <w:rPr>
                <w:rFonts w:ascii="Arial Narrow" w:hAnsi="Arial Narrow" w:cs="Arial Narrow"/>
                <w:sz w:val="16"/>
                <w:szCs w:val="16"/>
                <w:lang w:eastAsia="it-IT"/>
              </w:rPr>
            </w:pPr>
            <w:r w:rsidRPr="008A19B0">
              <w:rPr>
                <w:rFonts w:ascii="Arial Narrow" w:hAnsi="Arial Narrow" w:cs="Arial Narrow"/>
                <w:sz w:val="16"/>
                <w:szCs w:val="16"/>
                <w:lang w:eastAsia="it-IT"/>
              </w:rPr>
              <w:t>Uso del dizionario bilingue</w:t>
            </w:r>
          </w:p>
          <w:p w14:paraId="1CBF55D8" w14:textId="77777777" w:rsidR="007A0E0D" w:rsidRPr="008A19B0" w:rsidRDefault="007A0E0D" w:rsidP="00DD6EC7">
            <w:pPr>
              <w:autoSpaceDE w:val="0"/>
              <w:autoSpaceDN w:val="0"/>
              <w:adjustRightInd w:val="0"/>
              <w:spacing w:after="120" w:line="240" w:lineRule="auto"/>
              <w:rPr>
                <w:rFonts w:ascii="Arial Narrow" w:hAnsi="Arial Narrow" w:cs="Arial Narrow"/>
                <w:sz w:val="16"/>
                <w:szCs w:val="16"/>
                <w:lang w:eastAsia="it-IT"/>
              </w:rPr>
            </w:pPr>
            <w:r w:rsidRPr="008A19B0">
              <w:rPr>
                <w:rFonts w:ascii="Arial Narrow" w:hAnsi="Arial Narrow" w:cs="Arial Narrow"/>
                <w:sz w:val="16"/>
                <w:szCs w:val="16"/>
                <w:lang w:eastAsia="it-IT"/>
              </w:rPr>
              <w:t>Regole grammaticali fondamentali</w:t>
            </w:r>
          </w:p>
        </w:tc>
      </w:tr>
    </w:tbl>
    <w:p w14:paraId="6E440F37" w14:textId="77777777" w:rsidR="009659C9" w:rsidRDefault="006C72B6">
      <w:pPr>
        <w:spacing w:after="0" w:line="240" w:lineRule="auto"/>
        <w:rPr>
          <w:rFonts w:ascii="Arial Narrow" w:hAnsi="Arial Narrow" w:cs="Arial"/>
          <w:i/>
        </w:rPr>
      </w:pPr>
      <w:r>
        <w:rPr>
          <w:rFonts w:ascii="Arial Narrow" w:hAnsi="Arial Narrow" w:cs="Arial"/>
          <w:i/>
        </w:rPr>
        <w:br w:type="page"/>
      </w:r>
    </w:p>
    <w:tbl>
      <w:tblPr>
        <w:tblW w:w="4469" w:type="pct"/>
        <w:tblCellMar>
          <w:left w:w="85" w:type="dxa"/>
          <w:right w:w="85" w:type="dxa"/>
        </w:tblCellMar>
        <w:tblLook w:val="01E0" w:firstRow="1" w:lastRow="1" w:firstColumn="1" w:lastColumn="1" w:noHBand="0" w:noVBand="0"/>
      </w:tblPr>
      <w:tblGrid>
        <w:gridCol w:w="5685"/>
        <w:gridCol w:w="3571"/>
        <w:gridCol w:w="3571"/>
        <w:gridCol w:w="187"/>
      </w:tblGrid>
      <w:tr w:rsidR="006C72B6" w:rsidRPr="006E4E3A" w14:paraId="1B6E363D" w14:textId="77777777" w:rsidTr="00AE4583">
        <w:trPr>
          <w:gridAfter w:val="1"/>
          <w:wAfter w:w="72" w:type="pct"/>
          <w:trHeight w:val="461"/>
        </w:trPr>
        <w:tc>
          <w:tcPr>
            <w:tcW w:w="4928" w:type="pct"/>
            <w:gridSpan w:val="3"/>
            <w:tcBorders>
              <w:top w:val="single" w:sz="4" w:space="0" w:color="auto"/>
              <w:left w:val="single" w:sz="4" w:space="0" w:color="auto"/>
              <w:bottom w:val="single" w:sz="4" w:space="0" w:color="auto"/>
              <w:right w:val="single" w:sz="4" w:space="0" w:color="auto"/>
            </w:tcBorders>
            <w:shd w:val="clear" w:color="auto" w:fill="92CDDC"/>
            <w:vAlign w:val="center"/>
          </w:tcPr>
          <w:p w14:paraId="4408A9FD" w14:textId="77777777" w:rsidR="006C72B6" w:rsidRPr="006E4E3A" w:rsidRDefault="006C72B6" w:rsidP="00AE4583">
            <w:pPr>
              <w:tabs>
                <w:tab w:val="left" w:pos="2268"/>
              </w:tabs>
              <w:spacing w:after="0" w:line="240" w:lineRule="auto"/>
              <w:jc w:val="center"/>
              <w:rPr>
                <w:rFonts w:ascii="Arial Narrow" w:hAnsi="Arial Narrow" w:cs="Arial"/>
                <w:b/>
                <w:i/>
              </w:rPr>
            </w:pPr>
            <w:r w:rsidRPr="006E4E3A">
              <w:rPr>
                <w:rFonts w:ascii="Arial Narrow" w:hAnsi="Arial Narrow" w:cs="Arial"/>
                <w:b/>
                <w:i/>
              </w:rPr>
              <w:lastRenderedPageBreak/>
              <w:t>SEZION</w:t>
            </w:r>
            <w:r>
              <w:rPr>
                <w:rFonts w:ascii="Arial Narrow" w:hAnsi="Arial Narrow" w:cs="Arial"/>
                <w:b/>
                <w:i/>
              </w:rPr>
              <w:t>E B: Evidenze e compiti significativi</w:t>
            </w:r>
          </w:p>
        </w:tc>
      </w:tr>
      <w:tr w:rsidR="006C72B6" w:rsidRPr="00C93F6D" w14:paraId="57126BEC" w14:textId="77777777" w:rsidTr="00AE4583">
        <w:trPr>
          <w:gridAfter w:val="1"/>
          <w:wAfter w:w="72" w:type="pct"/>
        </w:trPr>
        <w:tc>
          <w:tcPr>
            <w:tcW w:w="2184" w:type="pct"/>
            <w:tcBorders>
              <w:top w:val="single" w:sz="4" w:space="0" w:color="auto"/>
              <w:left w:val="single" w:sz="4" w:space="0" w:color="auto"/>
              <w:bottom w:val="single" w:sz="4" w:space="0" w:color="auto"/>
              <w:right w:val="single" w:sz="4" w:space="0" w:color="auto"/>
            </w:tcBorders>
            <w:shd w:val="clear" w:color="auto" w:fill="92CDDC"/>
            <w:vAlign w:val="center"/>
          </w:tcPr>
          <w:p w14:paraId="6E238824" w14:textId="77777777" w:rsidR="006C72B6" w:rsidRPr="00C93F6D" w:rsidRDefault="006C72B6" w:rsidP="00AE4583">
            <w:pPr>
              <w:spacing w:after="0" w:line="240" w:lineRule="auto"/>
              <w:jc w:val="center"/>
              <w:outlineLvl w:val="1"/>
              <w:rPr>
                <w:rFonts w:ascii="Arial Narrow" w:hAnsi="Arial Narrow" w:cs="Arial"/>
                <w:sz w:val="18"/>
                <w:szCs w:val="18"/>
              </w:rPr>
            </w:pPr>
            <w:r w:rsidRPr="00C93F6D">
              <w:rPr>
                <w:rFonts w:ascii="Arial Narrow" w:hAnsi="Arial Narrow" w:cs="Arial"/>
                <w:b/>
                <w:sz w:val="18"/>
                <w:szCs w:val="18"/>
              </w:rPr>
              <w:t>COMPETENZA CHIAVE EUROPEA</w:t>
            </w:r>
            <w:r>
              <w:rPr>
                <w:rFonts w:ascii="Arial Narrow" w:hAnsi="Arial Narrow" w:cs="Arial"/>
                <w:b/>
                <w:sz w:val="18"/>
                <w:szCs w:val="18"/>
              </w:rPr>
              <w:t>:</w:t>
            </w:r>
          </w:p>
        </w:tc>
        <w:tc>
          <w:tcPr>
            <w:tcW w:w="2744" w:type="pct"/>
            <w:gridSpan w:val="2"/>
            <w:tcBorders>
              <w:top w:val="single" w:sz="4" w:space="0" w:color="auto"/>
              <w:left w:val="single" w:sz="4" w:space="0" w:color="auto"/>
              <w:bottom w:val="single" w:sz="4" w:space="0" w:color="auto"/>
              <w:right w:val="single" w:sz="4" w:space="0" w:color="auto"/>
            </w:tcBorders>
            <w:shd w:val="clear" w:color="auto" w:fill="auto"/>
          </w:tcPr>
          <w:p w14:paraId="642ABFF1" w14:textId="62A93C2B" w:rsidR="006C72B6" w:rsidRPr="00172070" w:rsidRDefault="00325A21" w:rsidP="00AE4583">
            <w:pPr>
              <w:spacing w:after="0" w:line="240" w:lineRule="auto"/>
              <w:jc w:val="both"/>
              <w:outlineLvl w:val="1"/>
              <w:rPr>
                <w:rFonts w:ascii="Arial Narrow" w:hAnsi="Arial Narrow" w:cs="Arial"/>
                <w:b/>
                <w:sz w:val="18"/>
                <w:szCs w:val="18"/>
              </w:rPr>
            </w:pPr>
            <w:r>
              <w:rPr>
                <w:rFonts w:ascii="Arial Narrow" w:hAnsi="Arial Narrow" w:cs="Arial"/>
                <w:b/>
                <w:sz w:val="18"/>
                <w:szCs w:val="18"/>
              </w:rPr>
              <w:t>COMPETENZA MULTILINGUISTICA</w:t>
            </w:r>
          </w:p>
        </w:tc>
      </w:tr>
      <w:tr w:rsidR="00E21382" w:rsidRPr="00C93F6D" w14:paraId="63758573" w14:textId="77777777" w:rsidTr="00E21382">
        <w:trPr>
          <w:gridAfter w:val="1"/>
          <w:wAfter w:w="72" w:type="pct"/>
          <w:trHeight w:val="194"/>
        </w:trPr>
        <w:tc>
          <w:tcPr>
            <w:tcW w:w="3556" w:type="pct"/>
            <w:gridSpan w:val="2"/>
            <w:tcBorders>
              <w:top w:val="single" w:sz="4" w:space="0" w:color="auto"/>
              <w:left w:val="single" w:sz="4" w:space="0" w:color="auto"/>
              <w:bottom w:val="single" w:sz="4" w:space="0" w:color="auto"/>
              <w:right w:val="single" w:sz="4" w:space="0" w:color="auto"/>
            </w:tcBorders>
            <w:shd w:val="clear" w:color="auto" w:fill="92CDDC"/>
          </w:tcPr>
          <w:p w14:paraId="3AFA6DDB" w14:textId="77777777" w:rsidR="00E21382" w:rsidRDefault="00E21382" w:rsidP="00AE4583">
            <w:pPr>
              <w:spacing w:after="0" w:line="240" w:lineRule="auto"/>
              <w:jc w:val="center"/>
              <w:rPr>
                <w:rFonts w:ascii="Arial Narrow" w:hAnsi="Arial Narrow" w:cs="Arial"/>
                <w:b/>
                <w:sz w:val="18"/>
                <w:szCs w:val="18"/>
              </w:rPr>
            </w:pPr>
            <w:r>
              <w:rPr>
                <w:rFonts w:ascii="Arial Narrow" w:hAnsi="Arial Narrow" w:cs="Arial"/>
                <w:b/>
                <w:sz w:val="18"/>
                <w:szCs w:val="18"/>
              </w:rPr>
              <w:t>EVIDENZE – TRAGUARDI – CRITERI DI VALUTAZIONE</w:t>
            </w:r>
          </w:p>
          <w:p w14:paraId="4201119A" w14:textId="5CE5BF54" w:rsidR="00E21382" w:rsidRDefault="00E21382" w:rsidP="00AE4583">
            <w:pPr>
              <w:autoSpaceDE w:val="0"/>
              <w:autoSpaceDN w:val="0"/>
              <w:adjustRightInd w:val="0"/>
              <w:spacing w:after="0" w:line="240" w:lineRule="auto"/>
              <w:jc w:val="center"/>
              <w:rPr>
                <w:rFonts w:ascii="Arial Narrow" w:hAnsi="Arial Narrow" w:cs="EUAlbertina"/>
                <w:b/>
                <w:sz w:val="18"/>
                <w:szCs w:val="18"/>
                <w:lang w:eastAsia="it-IT"/>
              </w:rPr>
            </w:pPr>
          </w:p>
        </w:tc>
        <w:tc>
          <w:tcPr>
            <w:tcW w:w="1372" w:type="pct"/>
            <w:tcBorders>
              <w:top w:val="single" w:sz="4" w:space="0" w:color="auto"/>
              <w:left w:val="single" w:sz="4" w:space="0" w:color="auto"/>
              <w:bottom w:val="single" w:sz="4" w:space="0" w:color="auto"/>
              <w:right w:val="single" w:sz="4" w:space="0" w:color="auto"/>
            </w:tcBorders>
            <w:shd w:val="clear" w:color="auto" w:fill="92CDDC"/>
          </w:tcPr>
          <w:p w14:paraId="063612A2" w14:textId="74E9E3B0" w:rsidR="00E21382" w:rsidRPr="00C93F6D" w:rsidRDefault="00E21382" w:rsidP="00AE4583">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COMPITI SIGNIFICATIVI</w:t>
            </w:r>
          </w:p>
        </w:tc>
      </w:tr>
      <w:tr w:rsidR="00E21382" w:rsidRPr="00483BB5" w14:paraId="4572CC8F" w14:textId="77777777" w:rsidTr="00E21382">
        <w:trPr>
          <w:trHeight w:val="3833"/>
        </w:trPr>
        <w:tc>
          <w:tcPr>
            <w:tcW w:w="2184" w:type="pct"/>
            <w:tcBorders>
              <w:top w:val="single" w:sz="4" w:space="0" w:color="auto"/>
              <w:left w:val="single" w:sz="4" w:space="0" w:color="auto"/>
              <w:bottom w:val="single" w:sz="4" w:space="0" w:color="auto"/>
              <w:right w:val="single" w:sz="4" w:space="0" w:color="auto"/>
            </w:tcBorders>
            <w:shd w:val="clear" w:color="auto" w:fill="auto"/>
          </w:tcPr>
          <w:p w14:paraId="2E8D7A40" w14:textId="4EE7D6E5" w:rsidR="00E21382" w:rsidRPr="00E21382" w:rsidRDefault="00E21382" w:rsidP="00EC43E9">
            <w:pPr>
              <w:spacing w:after="120" w:line="240" w:lineRule="auto"/>
              <w:jc w:val="both"/>
              <w:rPr>
                <w:rFonts w:ascii="Arial Narrow" w:hAnsi="Arial Narrow"/>
                <w:b/>
                <w:bCs/>
                <w:sz w:val="18"/>
                <w:szCs w:val="18"/>
              </w:rPr>
            </w:pPr>
            <w:r w:rsidRPr="00E21382">
              <w:rPr>
                <w:rFonts w:ascii="Arial Narrow" w:hAnsi="Arial Narrow"/>
                <w:b/>
                <w:bCs/>
                <w:sz w:val="18"/>
                <w:szCs w:val="18"/>
              </w:rPr>
              <w:t>PRIMARIA</w:t>
            </w:r>
          </w:p>
          <w:p w14:paraId="7EE98F17" w14:textId="22D4BC85" w:rsidR="00E21382" w:rsidRDefault="00E21382" w:rsidP="00EC43E9">
            <w:pPr>
              <w:pStyle w:val="Indicazioninormale"/>
              <w:spacing w:after="120"/>
              <w:ind w:left="57" w:firstLine="0"/>
              <w:rPr>
                <w:rFonts w:ascii="Arial Narrow" w:hAnsi="Arial Narrow" w:cs="Times New Roman"/>
              </w:rPr>
            </w:pPr>
            <w:r w:rsidRPr="00E11E45">
              <w:rPr>
                <w:rFonts w:ascii="Arial Narrow" w:hAnsi="Arial Narrow" w:cs="Times New Roman"/>
              </w:rPr>
              <w:t xml:space="preserve">Comprende brevi messaggi orali e scritti relativi ad ambiti familiari. </w:t>
            </w:r>
          </w:p>
          <w:p w14:paraId="5650FC41"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5F78F528" w14:textId="77777777" w:rsidR="00EC43E9" w:rsidRDefault="00E21382" w:rsidP="00EC43E9">
            <w:pPr>
              <w:pStyle w:val="Indicazioninormale"/>
              <w:spacing w:after="120"/>
              <w:ind w:left="57" w:firstLine="0"/>
              <w:rPr>
                <w:rFonts w:ascii="Arial Narrow" w:hAnsi="Arial Narrow" w:cs="Times New Roman"/>
              </w:rPr>
            </w:pPr>
            <w:r w:rsidRPr="00E11E45">
              <w:rPr>
                <w:rFonts w:ascii="Arial Narrow" w:hAnsi="Arial Narrow" w:cs="Times New Roman"/>
              </w:rPr>
              <w:t xml:space="preserve">Descrive oralmente e per iscritto, in modo semplice, aspetti del proprio vissuto e del proprio ambiente ed elementi che si riferiscono a bisogni immediati. </w:t>
            </w:r>
          </w:p>
          <w:p w14:paraId="255AF7F1" w14:textId="7BEA1D74" w:rsidR="00E21382" w:rsidRPr="00E11E45" w:rsidRDefault="00E21382" w:rsidP="00EC43E9">
            <w:pPr>
              <w:pStyle w:val="Indicazioninormale"/>
              <w:spacing w:after="120"/>
              <w:ind w:left="57" w:firstLine="0"/>
              <w:rPr>
                <w:rFonts w:ascii="Arial Narrow" w:hAnsi="Arial Narrow" w:cs="Times New Roman"/>
              </w:rPr>
            </w:pPr>
            <w:r w:rsidRPr="00E11E45">
              <w:rPr>
                <w:rFonts w:ascii="Arial Narrow" w:hAnsi="Arial Narrow" w:cs="Times New Roman"/>
              </w:rPr>
              <w:t xml:space="preserve"> </w:t>
            </w:r>
          </w:p>
          <w:p w14:paraId="01A7CDEF" w14:textId="3E61EFD9" w:rsidR="00E21382" w:rsidRDefault="00E21382" w:rsidP="00EC43E9">
            <w:pPr>
              <w:pStyle w:val="Indicazioninormale"/>
              <w:spacing w:after="120"/>
              <w:ind w:left="57" w:firstLine="0"/>
              <w:rPr>
                <w:rFonts w:ascii="Arial Narrow" w:hAnsi="Arial Narrow" w:cs="Times New Roman"/>
              </w:rPr>
            </w:pPr>
            <w:r w:rsidRPr="00E11E45">
              <w:rPr>
                <w:rFonts w:ascii="Arial Narrow" w:hAnsi="Arial Narrow" w:cs="Times New Roman"/>
              </w:rPr>
              <w:t xml:space="preserve">Interagisce nel gioco; comunica in modo comprensibile, anche con espressioni e frasi memorizzate, in scambi di informazioni semplici e di routine. </w:t>
            </w:r>
          </w:p>
          <w:p w14:paraId="4E3B3C63"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502A3300" w14:textId="2115D77A" w:rsidR="00E21382" w:rsidRPr="00E11E45" w:rsidRDefault="00E21382" w:rsidP="00EC43E9">
            <w:pPr>
              <w:pStyle w:val="Indicazioninormale"/>
              <w:spacing w:after="120"/>
              <w:ind w:left="57" w:firstLine="0"/>
              <w:rPr>
                <w:rFonts w:ascii="Arial Narrow" w:hAnsi="Arial Narrow" w:cs="Times New Roman"/>
              </w:rPr>
            </w:pPr>
            <w:r w:rsidRPr="00E11E45">
              <w:rPr>
                <w:rFonts w:ascii="Arial Narrow" w:hAnsi="Arial Narrow" w:cs="Times New Roman"/>
              </w:rPr>
              <w:t xml:space="preserve">Svolge i compiti secondo le indicazioni date in lingua straniera dall’insegnante, chiedendo eventualmente spiegazioni. </w:t>
            </w:r>
          </w:p>
          <w:p w14:paraId="091EC274" w14:textId="77777777" w:rsidR="00E21382" w:rsidRDefault="00E21382" w:rsidP="00EC43E9">
            <w:pPr>
              <w:spacing w:after="120" w:line="240" w:lineRule="auto"/>
              <w:ind w:left="57"/>
              <w:jc w:val="both"/>
              <w:rPr>
                <w:rFonts w:ascii="Arial Narrow" w:hAnsi="Arial Narrow"/>
                <w:sz w:val="18"/>
                <w:szCs w:val="18"/>
              </w:rPr>
            </w:pPr>
            <w:r w:rsidRPr="002D48CB">
              <w:rPr>
                <w:rFonts w:ascii="Arial Narrow" w:hAnsi="Arial Narrow"/>
                <w:sz w:val="18"/>
                <w:szCs w:val="18"/>
              </w:rPr>
              <w:t>Individua alcuni elementi culturali e coglie rapporti tra forme linguistiche e usi della lingua straniera.</w:t>
            </w:r>
          </w:p>
          <w:p w14:paraId="6BFA6149" w14:textId="77777777" w:rsidR="00EC43E9" w:rsidRDefault="00EC43E9" w:rsidP="00EC43E9">
            <w:pPr>
              <w:autoSpaceDE w:val="0"/>
              <w:autoSpaceDN w:val="0"/>
              <w:adjustRightInd w:val="0"/>
              <w:spacing w:after="120"/>
              <w:rPr>
                <w:rFonts w:ascii="Arial Narrow" w:hAnsi="Arial Narrow" w:cs="Arial Narrow"/>
                <w:b/>
                <w:bCs/>
                <w:sz w:val="18"/>
                <w:szCs w:val="18"/>
              </w:rPr>
            </w:pPr>
          </w:p>
          <w:p w14:paraId="5C9DBE81" w14:textId="2DBDF8B1" w:rsidR="00EC43E9" w:rsidRDefault="00EC43E9" w:rsidP="00EC43E9">
            <w:pPr>
              <w:autoSpaceDE w:val="0"/>
              <w:autoSpaceDN w:val="0"/>
              <w:adjustRightInd w:val="0"/>
              <w:spacing w:after="120"/>
              <w:rPr>
                <w:rFonts w:ascii="Arial Narrow" w:hAnsi="Arial Narrow" w:cs="Arial Narrow"/>
                <w:b/>
                <w:bCs/>
                <w:sz w:val="18"/>
                <w:szCs w:val="18"/>
              </w:rPr>
            </w:pPr>
            <w:r w:rsidRPr="00EC43E9">
              <w:rPr>
                <w:rFonts w:ascii="Arial Narrow" w:hAnsi="Arial Narrow" w:cs="Arial Narrow"/>
                <w:b/>
                <w:bCs/>
                <w:sz w:val="18"/>
                <w:szCs w:val="18"/>
              </w:rPr>
              <w:t>SECONDARIA DI PRIMO GRADO</w:t>
            </w:r>
          </w:p>
          <w:p w14:paraId="0A621D20" w14:textId="4EA572AD" w:rsidR="00EC43E9" w:rsidRPr="00EC43E9" w:rsidRDefault="00EC43E9" w:rsidP="00EC43E9">
            <w:pPr>
              <w:autoSpaceDE w:val="0"/>
              <w:autoSpaceDN w:val="0"/>
              <w:adjustRightInd w:val="0"/>
              <w:spacing w:after="120"/>
              <w:rPr>
                <w:rFonts w:ascii="Arial Narrow" w:hAnsi="Arial Narrow" w:cs="Arial Narrow"/>
                <w:b/>
                <w:bCs/>
                <w:sz w:val="18"/>
                <w:szCs w:val="18"/>
              </w:rPr>
            </w:pPr>
            <w:r>
              <w:rPr>
                <w:rFonts w:ascii="Arial Narrow" w:hAnsi="Arial Narrow" w:cs="Arial Narrow"/>
                <w:b/>
                <w:bCs/>
                <w:sz w:val="18"/>
                <w:szCs w:val="18"/>
              </w:rPr>
              <w:t>SECONDA LINGUA STRANIERA</w:t>
            </w:r>
          </w:p>
          <w:p w14:paraId="7103F837" w14:textId="10E0AB9E"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L’alunno comprende brevi messaggi orali e scritti relativi ad ambiti familiari.</w:t>
            </w:r>
          </w:p>
          <w:p w14:paraId="1624972E"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40563A89" w14:textId="14C87DD4"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 xml:space="preserve">Comunica oralmente in attività che richiedono solo uno scambio di informazioni semplice e diretto su argomenti familiari e abituali. </w:t>
            </w:r>
          </w:p>
          <w:p w14:paraId="6A8FF7BE"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47106A9E" w14:textId="30202A09"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 xml:space="preserve">Descrive oralmente e per iscritto, in modo semplice, aspetti del proprio vissuto e del proprio ambiente. </w:t>
            </w:r>
          </w:p>
          <w:p w14:paraId="5CF97854"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5BD708DD" w14:textId="698A1F48"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 xml:space="preserve">Legge brevi e semplici testi con tecniche adeguate allo scopo. </w:t>
            </w:r>
          </w:p>
          <w:p w14:paraId="72DEF527"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637BDB7A" w14:textId="6E6FDDDD"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Chiede spiegazioni, svolge i compiti secondo le indicazioni date in lingua straniera dall’insegnante.</w:t>
            </w:r>
          </w:p>
          <w:p w14:paraId="549F5B7F"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219FC551" w14:textId="0CBF327F" w:rsid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Stabilisce relazioni tra semplici elementi linguistico-comunicativi e culturali propri delle lingue di studio.</w:t>
            </w:r>
          </w:p>
          <w:p w14:paraId="1E00D76A" w14:textId="77777777" w:rsidR="00EC43E9" w:rsidRPr="00EC43E9" w:rsidRDefault="00EC43E9" w:rsidP="00EC43E9">
            <w:pPr>
              <w:pStyle w:val="Indicazioninormale"/>
              <w:spacing w:after="120"/>
              <w:ind w:left="57" w:firstLine="0"/>
              <w:rPr>
                <w:rFonts w:ascii="Arial Narrow" w:hAnsi="Arial Narrow" w:cs="Times New Roman"/>
                <w:sz w:val="12"/>
                <w:szCs w:val="12"/>
              </w:rPr>
            </w:pPr>
          </w:p>
          <w:p w14:paraId="096180C8" w14:textId="77777777" w:rsidR="00EC43E9" w:rsidRPr="00EC43E9" w:rsidRDefault="00EC43E9" w:rsidP="00EC43E9">
            <w:pPr>
              <w:pStyle w:val="Indicazioninormale"/>
              <w:spacing w:after="120"/>
              <w:ind w:left="57" w:firstLine="0"/>
              <w:rPr>
                <w:rFonts w:ascii="Arial Narrow" w:hAnsi="Arial Narrow" w:cs="Times New Roman"/>
              </w:rPr>
            </w:pPr>
            <w:r w:rsidRPr="00EC43E9">
              <w:rPr>
                <w:rFonts w:ascii="Arial Narrow" w:hAnsi="Arial Narrow" w:cs="Times New Roman"/>
              </w:rPr>
              <w:t>Confronta i risultati conseguiti in lingue diverse e le strategie utilizzate per imparare.</w:t>
            </w:r>
          </w:p>
          <w:p w14:paraId="2B677340" w14:textId="7C169BC0" w:rsidR="00EC43E9" w:rsidRPr="00483BB5" w:rsidRDefault="00EC43E9" w:rsidP="00EC43E9">
            <w:pPr>
              <w:spacing w:after="120" w:line="240" w:lineRule="auto"/>
              <w:ind w:left="56"/>
              <w:jc w:val="both"/>
              <w:rPr>
                <w:rFonts w:ascii="Arial Narrow" w:hAnsi="Arial Narrow"/>
                <w:sz w:val="18"/>
                <w:szCs w:val="18"/>
              </w:rPr>
            </w:pP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11635470" w14:textId="3B81B635" w:rsidR="00E21382" w:rsidRDefault="00E21382" w:rsidP="00EC43E9">
            <w:pPr>
              <w:autoSpaceDE w:val="0"/>
              <w:autoSpaceDN w:val="0"/>
              <w:adjustRightInd w:val="0"/>
              <w:spacing w:after="120"/>
              <w:rPr>
                <w:rFonts w:ascii="Arial Narrow" w:hAnsi="Arial Narrow" w:cs="Arial Narrow"/>
                <w:b/>
                <w:bCs/>
                <w:sz w:val="18"/>
                <w:szCs w:val="18"/>
              </w:rPr>
            </w:pPr>
            <w:r w:rsidRPr="00EC43E9">
              <w:rPr>
                <w:rFonts w:ascii="Arial Narrow" w:hAnsi="Arial Narrow" w:cs="Arial Narrow"/>
                <w:b/>
                <w:bCs/>
                <w:sz w:val="18"/>
                <w:szCs w:val="18"/>
              </w:rPr>
              <w:t>SECONDARIA DI PRIMO GRADO</w:t>
            </w:r>
          </w:p>
          <w:p w14:paraId="7A37EE56" w14:textId="6D8CD3C7" w:rsidR="00EC43E9" w:rsidRPr="00EC43E9" w:rsidRDefault="00EC43E9" w:rsidP="00EC43E9">
            <w:pPr>
              <w:autoSpaceDE w:val="0"/>
              <w:autoSpaceDN w:val="0"/>
              <w:adjustRightInd w:val="0"/>
              <w:spacing w:after="120"/>
              <w:rPr>
                <w:rFonts w:ascii="Arial Narrow" w:hAnsi="Arial Narrow" w:cs="Arial Narrow"/>
                <w:b/>
                <w:bCs/>
                <w:sz w:val="18"/>
                <w:szCs w:val="18"/>
              </w:rPr>
            </w:pPr>
            <w:r>
              <w:rPr>
                <w:rFonts w:ascii="Arial Narrow" w:hAnsi="Arial Narrow" w:cs="Arial Narrow"/>
                <w:b/>
                <w:bCs/>
                <w:sz w:val="18"/>
                <w:szCs w:val="18"/>
              </w:rPr>
              <w:t>PRIMA LINGUA STRANIERA</w:t>
            </w:r>
          </w:p>
          <w:p w14:paraId="2AAB17FE" w14:textId="518872A9" w:rsidR="00EC43E9" w:rsidRDefault="00EC43E9" w:rsidP="00EC43E9">
            <w:pPr>
              <w:pStyle w:val="Indicazioninormale"/>
              <w:spacing w:after="0"/>
              <w:ind w:firstLine="0"/>
              <w:rPr>
                <w:rFonts w:ascii="Arial Narrow" w:hAnsi="Arial Narrow" w:cs="Times New Roman"/>
              </w:rPr>
            </w:pPr>
            <w:r w:rsidRPr="00EC43E9">
              <w:rPr>
                <w:rFonts w:ascii="Arial Narrow" w:hAnsi="Arial Narrow" w:cs="Times New Roman"/>
              </w:rPr>
              <w:t xml:space="preserve">L’alunno comprende oralmente e per iscritto i punti essenziali di testi in lingua standard su argomenti familiari o di studio che affronta normalmente a scuola e nel tempo libero. </w:t>
            </w:r>
          </w:p>
          <w:p w14:paraId="7AA3AF48" w14:textId="77777777" w:rsidR="00EC43E9" w:rsidRPr="00EC43E9" w:rsidRDefault="00EC43E9" w:rsidP="00EC43E9">
            <w:pPr>
              <w:pStyle w:val="Indicazioninormale"/>
              <w:spacing w:after="0"/>
              <w:ind w:firstLine="0"/>
              <w:rPr>
                <w:rFonts w:ascii="Arial Narrow" w:hAnsi="Arial Narrow" w:cs="Times New Roman"/>
                <w:sz w:val="12"/>
                <w:szCs w:val="12"/>
              </w:rPr>
            </w:pPr>
          </w:p>
          <w:p w14:paraId="00C433CF" w14:textId="22AD80CF" w:rsidR="00EC43E9" w:rsidRDefault="00EC43E9" w:rsidP="00EC43E9">
            <w:pPr>
              <w:pStyle w:val="Indicazioninormale"/>
              <w:spacing w:after="0"/>
              <w:ind w:firstLine="0"/>
              <w:rPr>
                <w:rFonts w:ascii="Arial Narrow" w:hAnsi="Arial Narrow" w:cs="Times New Roman"/>
              </w:rPr>
            </w:pPr>
            <w:r w:rsidRPr="00EC43E9">
              <w:rPr>
                <w:rFonts w:ascii="Arial Narrow" w:hAnsi="Arial Narrow" w:cs="Times New Roman"/>
              </w:rPr>
              <w:t>Descrive oralmente situazioni, racconta avvenimenti ed esperienze personali, espone argomenti di studio.</w:t>
            </w:r>
          </w:p>
          <w:p w14:paraId="753341E3" w14:textId="77777777" w:rsidR="00EC43E9" w:rsidRPr="00EC43E9" w:rsidRDefault="00EC43E9" w:rsidP="00EC43E9">
            <w:pPr>
              <w:pStyle w:val="Indicazioninormale"/>
              <w:spacing w:after="0"/>
              <w:ind w:firstLine="0"/>
              <w:rPr>
                <w:rFonts w:ascii="Arial Narrow" w:hAnsi="Arial Narrow" w:cs="Times New Roman"/>
                <w:sz w:val="12"/>
                <w:szCs w:val="12"/>
              </w:rPr>
            </w:pPr>
          </w:p>
          <w:p w14:paraId="02043916" w14:textId="0CB8E7CB" w:rsidR="00EC43E9" w:rsidRDefault="00EC43E9" w:rsidP="00EC43E9">
            <w:pPr>
              <w:pStyle w:val="Indicazioninormale"/>
              <w:spacing w:after="0"/>
              <w:ind w:firstLine="0"/>
              <w:rPr>
                <w:rFonts w:ascii="Arial Narrow" w:hAnsi="Arial Narrow" w:cs="Times New Roman"/>
              </w:rPr>
            </w:pPr>
            <w:r w:rsidRPr="00EC43E9">
              <w:rPr>
                <w:rFonts w:ascii="Arial Narrow" w:hAnsi="Arial Narrow" w:cs="Times New Roman"/>
              </w:rPr>
              <w:t>Interagisce con uno o più interlocutori in contesti familiari e su argomenti noti.</w:t>
            </w:r>
          </w:p>
          <w:p w14:paraId="2CA11337" w14:textId="77777777" w:rsidR="00EC43E9" w:rsidRPr="00EC43E9" w:rsidRDefault="00EC43E9" w:rsidP="00EC43E9">
            <w:pPr>
              <w:pStyle w:val="Indicazioninormale"/>
              <w:spacing w:after="0"/>
              <w:ind w:firstLine="0"/>
              <w:rPr>
                <w:rFonts w:ascii="Arial Narrow" w:hAnsi="Arial Narrow" w:cs="Times New Roman"/>
                <w:sz w:val="12"/>
                <w:szCs w:val="12"/>
              </w:rPr>
            </w:pPr>
          </w:p>
          <w:p w14:paraId="770EACE6" w14:textId="3A6AEEDC" w:rsidR="00EC43E9" w:rsidRDefault="00EC43E9" w:rsidP="00EC43E9">
            <w:pPr>
              <w:pStyle w:val="Indicazioninormale"/>
              <w:spacing w:after="0"/>
              <w:ind w:firstLine="0"/>
              <w:rPr>
                <w:rFonts w:ascii="Arial Narrow" w:hAnsi="Arial Narrow" w:cs="Times New Roman"/>
              </w:rPr>
            </w:pPr>
            <w:r w:rsidRPr="00EC43E9">
              <w:rPr>
                <w:rFonts w:ascii="Arial Narrow" w:hAnsi="Arial Narrow" w:cs="Times New Roman"/>
              </w:rPr>
              <w:t xml:space="preserve">Legge semplici testi con diverse strategie adeguate allo scopo. </w:t>
            </w:r>
          </w:p>
          <w:p w14:paraId="335A4B82" w14:textId="77777777" w:rsidR="00EC43E9" w:rsidRPr="00EC43E9" w:rsidRDefault="00EC43E9" w:rsidP="00EC43E9">
            <w:pPr>
              <w:pStyle w:val="Indicazioninormale"/>
              <w:spacing w:after="0"/>
              <w:ind w:firstLine="0"/>
              <w:rPr>
                <w:rFonts w:ascii="Arial Narrow" w:hAnsi="Arial Narrow" w:cs="Times New Roman"/>
                <w:sz w:val="12"/>
                <w:szCs w:val="12"/>
              </w:rPr>
            </w:pPr>
          </w:p>
          <w:p w14:paraId="090BE9D5" w14:textId="2A0F8F0C" w:rsidR="00EC43E9" w:rsidRDefault="00EC43E9" w:rsidP="00EC43E9">
            <w:pPr>
              <w:pStyle w:val="Indicazioninormale"/>
              <w:spacing w:after="0"/>
              <w:ind w:firstLine="0"/>
              <w:rPr>
                <w:rFonts w:ascii="Arial Narrow" w:hAnsi="Arial Narrow" w:cs="Times New Roman"/>
                <w:iCs/>
              </w:rPr>
            </w:pPr>
            <w:r w:rsidRPr="00EC43E9">
              <w:rPr>
                <w:rFonts w:ascii="Arial Narrow" w:hAnsi="Arial Narrow" w:cs="Times New Roman"/>
                <w:iCs/>
              </w:rPr>
              <w:t>Legge testi informativi e ascolta spiegazioni attinenti a contenuti di studio di altre discipline.</w:t>
            </w:r>
          </w:p>
          <w:p w14:paraId="31EF8A83" w14:textId="77777777" w:rsidR="00EC43E9" w:rsidRPr="00EC43E9" w:rsidRDefault="00EC43E9" w:rsidP="00EC43E9">
            <w:pPr>
              <w:pStyle w:val="Indicazioninormale"/>
              <w:spacing w:after="0"/>
              <w:ind w:firstLine="0"/>
              <w:rPr>
                <w:rFonts w:ascii="Arial Narrow" w:hAnsi="Arial Narrow" w:cs="Times New Roman"/>
                <w:sz w:val="12"/>
                <w:szCs w:val="12"/>
              </w:rPr>
            </w:pPr>
          </w:p>
          <w:p w14:paraId="29163552" w14:textId="4DA1A48C" w:rsidR="00EC43E9" w:rsidRDefault="00EC43E9" w:rsidP="00EC43E9">
            <w:pPr>
              <w:pStyle w:val="Indicazioninormale"/>
              <w:spacing w:after="0"/>
              <w:ind w:firstLine="0"/>
              <w:rPr>
                <w:rFonts w:ascii="Arial Narrow" w:hAnsi="Arial Narrow" w:cs="Times New Roman"/>
              </w:rPr>
            </w:pPr>
            <w:r w:rsidRPr="00EC43E9">
              <w:rPr>
                <w:rFonts w:ascii="Arial Narrow" w:hAnsi="Arial Narrow" w:cs="Times New Roman"/>
              </w:rPr>
              <w:t xml:space="preserve">Scrive semplici resoconti e compone brevi lettere o messaggi rivolti a coetanei e familiari. </w:t>
            </w:r>
          </w:p>
          <w:p w14:paraId="4D326A59" w14:textId="77777777" w:rsidR="00EC43E9" w:rsidRPr="00EC43E9" w:rsidRDefault="00EC43E9" w:rsidP="00EC43E9">
            <w:pPr>
              <w:pStyle w:val="Indicazioninormale"/>
              <w:spacing w:after="0"/>
              <w:ind w:firstLine="0"/>
              <w:rPr>
                <w:rFonts w:ascii="Arial Narrow" w:hAnsi="Arial Narrow" w:cs="Times New Roman"/>
                <w:sz w:val="12"/>
                <w:szCs w:val="12"/>
              </w:rPr>
            </w:pPr>
          </w:p>
          <w:p w14:paraId="54085352" w14:textId="2226A9DB" w:rsidR="00EC43E9" w:rsidRDefault="00EC43E9" w:rsidP="00EC43E9">
            <w:pPr>
              <w:pStyle w:val="Indicazioninormale"/>
              <w:spacing w:after="0"/>
              <w:ind w:firstLine="0"/>
              <w:rPr>
                <w:rFonts w:ascii="Arial Narrow" w:hAnsi="Arial Narrow"/>
              </w:rPr>
            </w:pPr>
            <w:r w:rsidRPr="00EC43E9">
              <w:rPr>
                <w:rFonts w:ascii="Arial Narrow" w:hAnsi="Arial Narrow" w:cs="Times New Roman"/>
              </w:rPr>
              <w:t xml:space="preserve">Individua elementi culturali veicolati dalla lingua materna o di scolarizzazione e li confronta con quelli veicolati dalla lingua straniera, </w:t>
            </w:r>
            <w:r w:rsidRPr="00EC43E9">
              <w:rPr>
                <w:rFonts w:ascii="Arial Narrow" w:hAnsi="Arial Narrow"/>
              </w:rPr>
              <w:t>senza atteggiamenti di rifiuto.</w:t>
            </w:r>
          </w:p>
          <w:p w14:paraId="404F0203" w14:textId="77777777" w:rsidR="00EC43E9" w:rsidRPr="00EC43E9" w:rsidRDefault="00EC43E9" w:rsidP="00EC43E9">
            <w:pPr>
              <w:pStyle w:val="Indicazioninormale"/>
              <w:spacing w:after="0"/>
              <w:ind w:firstLine="0"/>
              <w:rPr>
                <w:rFonts w:ascii="Arial Narrow" w:hAnsi="Arial Narrow" w:cs="Times New Roman"/>
                <w:sz w:val="12"/>
                <w:szCs w:val="12"/>
              </w:rPr>
            </w:pPr>
          </w:p>
          <w:p w14:paraId="5E714408" w14:textId="320D038F" w:rsidR="00EC43E9" w:rsidRDefault="00EC43E9" w:rsidP="00EC43E9">
            <w:pPr>
              <w:pStyle w:val="Indicazioninormale"/>
              <w:spacing w:after="60"/>
              <w:ind w:firstLine="0"/>
              <w:rPr>
                <w:rFonts w:ascii="Arial Narrow" w:hAnsi="Arial Narrow" w:cs="Times New Roman"/>
                <w:shd w:val="clear" w:color="auto" w:fill="FFFFFF"/>
              </w:rPr>
            </w:pPr>
            <w:r w:rsidRPr="00EC43E9">
              <w:rPr>
                <w:rFonts w:ascii="Arial Narrow" w:hAnsi="Arial Narrow" w:cs="Times New Roman"/>
              </w:rPr>
              <w:t xml:space="preserve">Affronta situazioni nuove attingendo al suo repertorio linguistico; usa la lingua per apprendere argomenti anche di ambiti disciplinari diversi e collabora fattivamente con i compagni nella realizzazione di attività </w:t>
            </w:r>
            <w:r w:rsidRPr="00EC43E9">
              <w:rPr>
                <w:rFonts w:ascii="Arial Narrow" w:hAnsi="Arial Narrow" w:cs="Times New Roman"/>
                <w:shd w:val="clear" w:color="auto" w:fill="FFFFFF"/>
              </w:rPr>
              <w:t>e progetti.</w:t>
            </w:r>
          </w:p>
          <w:p w14:paraId="384E4FF4" w14:textId="77777777" w:rsidR="00EC43E9" w:rsidRPr="00EC43E9" w:rsidRDefault="00EC43E9" w:rsidP="00EC43E9">
            <w:pPr>
              <w:pStyle w:val="Indicazioninormale"/>
              <w:spacing w:after="60"/>
              <w:ind w:firstLine="0"/>
              <w:rPr>
                <w:rFonts w:ascii="Arial Narrow" w:hAnsi="Arial Narrow" w:cs="Times New Roman"/>
                <w:sz w:val="12"/>
                <w:szCs w:val="12"/>
              </w:rPr>
            </w:pPr>
          </w:p>
          <w:p w14:paraId="11213F93" w14:textId="3A4BDF8B" w:rsidR="00EC43E9" w:rsidRPr="00EC43E9" w:rsidRDefault="00EC43E9" w:rsidP="00EC43E9">
            <w:pPr>
              <w:autoSpaceDE w:val="0"/>
              <w:autoSpaceDN w:val="0"/>
              <w:adjustRightInd w:val="0"/>
              <w:rPr>
                <w:rFonts w:ascii="Arial Narrow" w:hAnsi="Arial Narrow" w:cs="Arial Narrow"/>
                <w:b/>
                <w:bCs/>
                <w:sz w:val="18"/>
                <w:szCs w:val="18"/>
                <w:lang w:eastAsia="it-IT"/>
              </w:rPr>
            </w:pPr>
            <w:r w:rsidRPr="00EC43E9">
              <w:rPr>
                <w:rFonts w:ascii="Arial Narrow" w:hAnsi="Arial Narrow"/>
                <w:sz w:val="18"/>
                <w:szCs w:val="18"/>
              </w:rPr>
              <w:t>Autovaluta le competenze acquisite ed è consapevole del proprio modo di apprendere.</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525DCE8D" w14:textId="77777777" w:rsidR="00E21382" w:rsidRPr="00483BB5" w:rsidRDefault="00E21382" w:rsidP="00E21382">
            <w:pPr>
              <w:autoSpaceDE w:val="0"/>
              <w:autoSpaceDN w:val="0"/>
              <w:adjustRightInd w:val="0"/>
              <w:spacing w:after="0" w:line="240" w:lineRule="auto"/>
              <w:rPr>
                <w:rFonts w:ascii="Arial Narrow" w:hAnsi="Arial Narrow" w:cs="Arial Narrow"/>
                <w:b/>
                <w:sz w:val="18"/>
                <w:szCs w:val="18"/>
                <w:lang w:eastAsia="it-IT"/>
              </w:rPr>
            </w:pPr>
            <w:r w:rsidRPr="00483BB5">
              <w:rPr>
                <w:rFonts w:ascii="Arial Narrow" w:hAnsi="Arial Narrow" w:cs="Arial Narrow"/>
                <w:b/>
                <w:sz w:val="18"/>
                <w:szCs w:val="18"/>
                <w:lang w:eastAsia="it-IT"/>
              </w:rPr>
              <w:t>ESEMPI</w:t>
            </w:r>
          </w:p>
          <w:p w14:paraId="73C9E058" w14:textId="77777777" w:rsidR="00E21382" w:rsidRPr="00483BB5" w:rsidRDefault="00E21382" w:rsidP="00E21382">
            <w:pPr>
              <w:autoSpaceDE w:val="0"/>
              <w:autoSpaceDN w:val="0"/>
              <w:adjustRightInd w:val="0"/>
              <w:spacing w:after="0" w:line="240" w:lineRule="auto"/>
              <w:rPr>
                <w:rFonts w:ascii="Arial Narrow" w:hAnsi="Arial Narrow" w:cs="Arial Narrow"/>
                <w:sz w:val="18"/>
                <w:szCs w:val="18"/>
                <w:lang w:eastAsia="it-IT"/>
              </w:rPr>
            </w:pPr>
          </w:p>
          <w:p w14:paraId="69AEE447" w14:textId="0A69AED6" w:rsidR="00E21382" w:rsidRPr="00483BB5" w:rsidRDefault="00E21382" w:rsidP="00E21382">
            <w:pPr>
              <w:autoSpaceDE w:val="0"/>
              <w:autoSpaceDN w:val="0"/>
              <w:adjustRightInd w:val="0"/>
              <w:spacing w:after="120" w:line="240" w:lineRule="auto"/>
              <w:rPr>
                <w:rFonts w:ascii="Arial Narrow" w:hAnsi="Arial Narrow" w:cs="Arial Narrow"/>
                <w:sz w:val="18"/>
                <w:szCs w:val="18"/>
                <w:lang w:eastAsia="it-IT"/>
              </w:rPr>
            </w:pPr>
            <w:r w:rsidRPr="00483BB5">
              <w:rPr>
                <w:rFonts w:ascii="Arial Narrow" w:hAnsi="Arial Narrow" w:cs="Arial Narrow"/>
                <w:sz w:val="18"/>
                <w:szCs w:val="18"/>
                <w:lang w:eastAsia="it-IT"/>
              </w:rPr>
              <w:t>In contesti simulati, interagire con coetanei in lingua s</w:t>
            </w:r>
            <w:r>
              <w:rPr>
                <w:rFonts w:ascii="Arial Narrow" w:hAnsi="Arial Narrow" w:cs="Arial Narrow"/>
                <w:sz w:val="18"/>
                <w:szCs w:val="18"/>
                <w:lang w:eastAsia="it-IT"/>
              </w:rPr>
              <w:t xml:space="preserve">traniera simulando una </w:t>
            </w:r>
            <w:r w:rsidRPr="00483BB5">
              <w:rPr>
                <w:rFonts w:ascii="Arial Narrow" w:hAnsi="Arial Narrow" w:cs="Arial Narrow"/>
                <w:sz w:val="18"/>
                <w:szCs w:val="18"/>
                <w:lang w:eastAsia="it-IT"/>
              </w:rPr>
              <w:t>conversazione incentrata su aspetti di vita quotidiana: le abitudini, i gusti, il cibo, la scuola, la famiglia, dare e seguire semplici istruzioni…</w:t>
            </w:r>
          </w:p>
          <w:p w14:paraId="29EDDFD2" w14:textId="1364EB90" w:rsidR="00E21382" w:rsidRPr="00483BB5" w:rsidRDefault="00E21382" w:rsidP="00E21382">
            <w:pPr>
              <w:autoSpaceDE w:val="0"/>
              <w:autoSpaceDN w:val="0"/>
              <w:adjustRightInd w:val="0"/>
              <w:spacing w:after="120" w:line="240" w:lineRule="auto"/>
              <w:rPr>
                <w:rFonts w:ascii="Arial Narrow" w:hAnsi="Arial Narrow" w:cs="Arial Narrow"/>
                <w:sz w:val="18"/>
                <w:szCs w:val="18"/>
                <w:lang w:eastAsia="it-IT"/>
              </w:rPr>
            </w:pPr>
            <w:r w:rsidRPr="00483BB5">
              <w:rPr>
                <w:rFonts w:ascii="Arial Narrow" w:hAnsi="Arial Narrow" w:cs="Arial Narrow"/>
                <w:sz w:val="18"/>
                <w:szCs w:val="18"/>
                <w:lang w:eastAsia="it-IT"/>
              </w:rPr>
              <w:t>Intrattenere corrispondenza in lingua straniera, via mail o con posta ordinaria, con coetanei di altri Paesi</w:t>
            </w:r>
          </w:p>
          <w:p w14:paraId="738320EC" w14:textId="56E90867" w:rsidR="00E21382" w:rsidRPr="00483BB5" w:rsidRDefault="00E21382" w:rsidP="00E21382">
            <w:pPr>
              <w:autoSpaceDE w:val="0"/>
              <w:autoSpaceDN w:val="0"/>
              <w:adjustRightInd w:val="0"/>
              <w:spacing w:after="120" w:line="240" w:lineRule="auto"/>
              <w:rPr>
                <w:rFonts w:ascii="Arial Narrow" w:hAnsi="Arial Narrow" w:cs="Arial Narrow"/>
                <w:sz w:val="18"/>
                <w:szCs w:val="18"/>
                <w:lang w:eastAsia="it-IT"/>
              </w:rPr>
            </w:pPr>
            <w:r w:rsidRPr="00483BB5">
              <w:rPr>
                <w:rFonts w:ascii="Arial Narrow" w:hAnsi="Arial Narrow" w:cs="Arial Narrow"/>
                <w:sz w:val="18"/>
                <w:szCs w:val="18"/>
                <w:lang w:eastAsia="it-IT"/>
              </w:rPr>
              <w:t>Formula</w:t>
            </w:r>
            <w:r>
              <w:rPr>
                <w:rFonts w:ascii="Arial Narrow" w:hAnsi="Arial Narrow" w:cs="Arial Narrow"/>
                <w:sz w:val="18"/>
                <w:szCs w:val="18"/>
                <w:lang w:eastAsia="it-IT"/>
              </w:rPr>
              <w:t xml:space="preserve">re oralmente e scrivere </w:t>
            </w:r>
            <w:r w:rsidRPr="00483BB5">
              <w:rPr>
                <w:rFonts w:ascii="Arial Narrow" w:hAnsi="Arial Narrow" w:cs="Arial Narrow"/>
                <w:sz w:val="18"/>
                <w:szCs w:val="18"/>
                <w:lang w:eastAsia="it-IT"/>
              </w:rPr>
              <w:t>comunicazioni in lingua straniera relative ad argomenti di vita quotidiana</w:t>
            </w:r>
          </w:p>
          <w:p w14:paraId="1D5EFB42" w14:textId="0892FFBD" w:rsidR="00E21382" w:rsidRPr="00483BB5" w:rsidRDefault="00E21382" w:rsidP="00E21382">
            <w:pPr>
              <w:autoSpaceDE w:val="0"/>
              <w:autoSpaceDN w:val="0"/>
              <w:adjustRightInd w:val="0"/>
              <w:spacing w:after="120" w:line="240" w:lineRule="auto"/>
              <w:rPr>
                <w:rFonts w:ascii="Arial Narrow" w:hAnsi="Arial Narrow" w:cs="Arial Narrow"/>
                <w:sz w:val="18"/>
                <w:szCs w:val="18"/>
                <w:lang w:eastAsia="it-IT"/>
              </w:rPr>
            </w:pPr>
            <w:r w:rsidRPr="00483BB5">
              <w:rPr>
                <w:rFonts w:ascii="Arial Narrow" w:hAnsi="Arial Narrow" w:cs="Arial Narrow"/>
                <w:sz w:val="18"/>
                <w:szCs w:val="18"/>
                <w:lang w:eastAsia="it-IT"/>
              </w:rPr>
              <w:t>Redigere una semplice descrizione di sé in lingua straniera</w:t>
            </w:r>
          </w:p>
          <w:p w14:paraId="42C708FB" w14:textId="1CE1B0B2" w:rsidR="00E21382" w:rsidRPr="00483BB5" w:rsidRDefault="00E21382" w:rsidP="00E21382">
            <w:pPr>
              <w:autoSpaceDE w:val="0"/>
              <w:autoSpaceDN w:val="0"/>
              <w:adjustRightInd w:val="0"/>
              <w:spacing w:after="120" w:line="240" w:lineRule="auto"/>
              <w:rPr>
                <w:rFonts w:ascii="Arial Narrow" w:hAnsi="Arial Narrow" w:cs="Arial Narrow"/>
                <w:sz w:val="18"/>
                <w:szCs w:val="18"/>
                <w:lang w:eastAsia="it-IT"/>
              </w:rPr>
            </w:pPr>
            <w:r w:rsidRPr="00483BB5">
              <w:rPr>
                <w:rFonts w:ascii="Arial Narrow" w:hAnsi="Arial Narrow" w:cs="Arial Narrow"/>
                <w:sz w:val="18"/>
                <w:szCs w:val="18"/>
                <w:lang w:eastAsia="it-IT"/>
              </w:rPr>
              <w:t>Scrivere semplici didascalie, brevi schede informative, avvisi, istruzioni in lingua straniera</w:t>
            </w:r>
          </w:p>
          <w:p w14:paraId="5350E2CC" w14:textId="19446952" w:rsidR="00E21382" w:rsidRDefault="00E21382" w:rsidP="00E21382">
            <w:pPr>
              <w:spacing w:after="120" w:line="240" w:lineRule="auto"/>
              <w:jc w:val="both"/>
              <w:rPr>
                <w:rFonts w:ascii="Arial Narrow" w:hAnsi="Arial Narrow" w:cs="Arial Narrow"/>
                <w:sz w:val="18"/>
                <w:szCs w:val="18"/>
                <w:lang w:eastAsia="it-IT"/>
              </w:rPr>
            </w:pPr>
            <w:r w:rsidRPr="00483BB5">
              <w:rPr>
                <w:rFonts w:ascii="Arial Narrow" w:hAnsi="Arial Narrow" w:cs="Arial Narrow"/>
                <w:sz w:val="18"/>
                <w:szCs w:val="18"/>
                <w:lang w:eastAsia="it-IT"/>
              </w:rPr>
              <w:t>Recitare, in contesti pubblici, testi in lingua straniera (poesie, teatro, prosa…)</w:t>
            </w:r>
          </w:p>
          <w:p w14:paraId="2B400C6F" w14:textId="70891B4B" w:rsidR="00E21382" w:rsidRDefault="00E21382" w:rsidP="00E21382">
            <w:pPr>
              <w:spacing w:after="120" w:line="240" w:lineRule="auto"/>
              <w:jc w:val="both"/>
              <w:rPr>
                <w:rFonts w:ascii="Arial Narrow" w:hAnsi="Arial Narrow" w:cs="Arial Narrow"/>
                <w:sz w:val="18"/>
                <w:szCs w:val="18"/>
                <w:lang w:eastAsia="it-IT"/>
              </w:rPr>
            </w:pPr>
            <w:r>
              <w:rPr>
                <w:rFonts w:ascii="Arial Narrow" w:hAnsi="Arial Narrow" w:cs="Arial Narrow"/>
                <w:sz w:val="18"/>
                <w:szCs w:val="18"/>
                <w:lang w:eastAsia="it-IT"/>
              </w:rPr>
              <w:t>Ascoltare comunicazioni, notiziari, programmi, in lingua straniera alla TV o mediante il PC e riferirne l’argomento generale.</w:t>
            </w:r>
          </w:p>
          <w:p w14:paraId="5329C73B" w14:textId="77777777" w:rsidR="00E21382" w:rsidRPr="00483BB5" w:rsidRDefault="00E21382" w:rsidP="00E21382">
            <w:pPr>
              <w:spacing w:after="120" w:line="240" w:lineRule="auto"/>
              <w:jc w:val="both"/>
              <w:rPr>
                <w:rFonts w:ascii="Arial Narrow" w:hAnsi="Arial Narrow"/>
                <w:sz w:val="18"/>
                <w:szCs w:val="18"/>
              </w:rPr>
            </w:pPr>
            <w:r>
              <w:rPr>
                <w:rFonts w:ascii="Arial Narrow" w:hAnsi="Arial Narrow" w:cs="Arial Narrow"/>
                <w:sz w:val="18"/>
                <w:szCs w:val="18"/>
                <w:lang w:eastAsia="it-IT"/>
              </w:rPr>
              <w:t>Ricavare informazioni da fogli di istruzioni, regolamenti, guide turistiche e testi di vario tipo redatti in lingua straniera.</w:t>
            </w:r>
          </w:p>
        </w:tc>
        <w:tc>
          <w:tcPr>
            <w:tcW w:w="72" w:type="pct"/>
            <w:tcBorders>
              <w:left w:val="single" w:sz="4" w:space="0" w:color="auto"/>
            </w:tcBorders>
          </w:tcPr>
          <w:p w14:paraId="04CCF229" w14:textId="77777777" w:rsidR="00E21382" w:rsidRPr="00483BB5" w:rsidRDefault="00E21382" w:rsidP="00AE4583">
            <w:pPr>
              <w:spacing w:after="0" w:line="240" w:lineRule="auto"/>
              <w:rPr>
                <w:rFonts w:ascii="Arial Narrow" w:hAnsi="Arial Narrow" w:cs="Arial"/>
                <w:sz w:val="18"/>
                <w:szCs w:val="18"/>
              </w:rPr>
            </w:pPr>
          </w:p>
        </w:tc>
      </w:tr>
    </w:tbl>
    <w:p w14:paraId="0BB88D99" w14:textId="47983520" w:rsidR="00BF012F" w:rsidRDefault="00BF012F">
      <w:pPr>
        <w:spacing w:after="0" w:line="240" w:lineRule="auto"/>
        <w:rPr>
          <w:rFonts w:ascii="Arial Narrow" w:hAnsi="Arial Narrow" w:cs="Arial"/>
          <w:i/>
        </w:rPr>
      </w:pPr>
    </w:p>
    <w:tbl>
      <w:tblPr>
        <w:tblW w:w="6177" w:type="pct"/>
        <w:tblCellMar>
          <w:left w:w="85" w:type="dxa"/>
          <w:right w:w="85" w:type="dxa"/>
        </w:tblCellMar>
        <w:tblLook w:val="01E0" w:firstRow="1" w:lastRow="1" w:firstColumn="1" w:lastColumn="1" w:noHBand="0" w:noVBand="0"/>
      </w:tblPr>
      <w:tblGrid>
        <w:gridCol w:w="2464"/>
        <w:gridCol w:w="421"/>
        <w:gridCol w:w="2238"/>
        <w:gridCol w:w="2662"/>
        <w:gridCol w:w="3079"/>
        <w:gridCol w:w="3695"/>
        <w:gridCol w:w="3428"/>
      </w:tblGrid>
      <w:tr w:rsidR="00BF012F" w:rsidRPr="006E4E3A" w14:paraId="680BA170" w14:textId="77777777">
        <w:trPr>
          <w:gridAfter w:val="1"/>
          <w:wAfter w:w="953" w:type="pct"/>
          <w:trHeight w:val="461"/>
        </w:trPr>
        <w:tc>
          <w:tcPr>
            <w:tcW w:w="4047" w:type="pct"/>
            <w:gridSpan w:val="6"/>
            <w:tcBorders>
              <w:top w:val="single" w:sz="4" w:space="0" w:color="auto"/>
              <w:left w:val="single" w:sz="4" w:space="0" w:color="auto"/>
              <w:bottom w:val="single" w:sz="4" w:space="0" w:color="auto"/>
              <w:right w:val="single" w:sz="4" w:space="0" w:color="auto"/>
            </w:tcBorders>
            <w:shd w:val="clear" w:color="auto" w:fill="92CDDC"/>
            <w:vAlign w:val="center"/>
          </w:tcPr>
          <w:p w14:paraId="421CDB08" w14:textId="77777777" w:rsidR="00BF012F" w:rsidRPr="006E4E3A" w:rsidRDefault="00BF012F">
            <w:pPr>
              <w:tabs>
                <w:tab w:val="left" w:pos="2268"/>
              </w:tabs>
              <w:spacing w:after="0" w:line="240" w:lineRule="auto"/>
              <w:jc w:val="center"/>
              <w:rPr>
                <w:rFonts w:ascii="Arial Narrow" w:hAnsi="Arial Narrow" w:cs="Arial"/>
                <w:b/>
                <w:i/>
              </w:rPr>
            </w:pPr>
            <w:r w:rsidRPr="006E4E3A">
              <w:rPr>
                <w:rFonts w:ascii="Arial Narrow" w:hAnsi="Arial Narrow" w:cs="Arial"/>
                <w:b/>
                <w:i/>
              </w:rPr>
              <w:lastRenderedPageBreak/>
              <w:t>SEZION</w:t>
            </w:r>
            <w:r w:rsidR="006C72B6">
              <w:rPr>
                <w:rFonts w:ascii="Arial Narrow" w:hAnsi="Arial Narrow" w:cs="Arial"/>
                <w:b/>
                <w:i/>
              </w:rPr>
              <w:t>E C</w:t>
            </w:r>
            <w:r>
              <w:rPr>
                <w:rFonts w:ascii="Arial Narrow" w:hAnsi="Arial Narrow" w:cs="Arial"/>
                <w:b/>
                <w:i/>
              </w:rPr>
              <w:t xml:space="preserve">: Livelli di padronanza </w:t>
            </w:r>
          </w:p>
        </w:tc>
      </w:tr>
      <w:tr w:rsidR="00BF012F" w:rsidRPr="00C93F6D" w14:paraId="3D294DBE" w14:textId="77777777">
        <w:trPr>
          <w:gridAfter w:val="1"/>
          <w:wAfter w:w="953" w:type="pct"/>
        </w:trPr>
        <w:tc>
          <w:tcPr>
            <w:tcW w:w="802" w:type="pct"/>
            <w:gridSpan w:val="2"/>
            <w:tcBorders>
              <w:top w:val="single" w:sz="4" w:space="0" w:color="auto"/>
              <w:left w:val="single" w:sz="4" w:space="0" w:color="auto"/>
              <w:bottom w:val="single" w:sz="4" w:space="0" w:color="auto"/>
              <w:right w:val="single" w:sz="4" w:space="0" w:color="auto"/>
            </w:tcBorders>
            <w:shd w:val="clear" w:color="auto" w:fill="92CDDC"/>
            <w:vAlign w:val="center"/>
          </w:tcPr>
          <w:p w14:paraId="213D363B" w14:textId="77777777" w:rsidR="00BF012F" w:rsidRPr="00C93F6D" w:rsidRDefault="00BF012F">
            <w:pPr>
              <w:spacing w:after="0" w:line="240" w:lineRule="auto"/>
              <w:jc w:val="center"/>
              <w:outlineLvl w:val="1"/>
              <w:rPr>
                <w:rFonts w:ascii="Arial Narrow" w:hAnsi="Arial Narrow" w:cs="Arial"/>
                <w:sz w:val="18"/>
                <w:szCs w:val="18"/>
              </w:rPr>
            </w:pPr>
            <w:r w:rsidRPr="00C93F6D">
              <w:rPr>
                <w:rFonts w:ascii="Arial Narrow" w:hAnsi="Arial Narrow" w:cs="Arial"/>
                <w:b/>
                <w:sz w:val="18"/>
                <w:szCs w:val="18"/>
              </w:rPr>
              <w:t>COMPETENZA CHIAVE EUROPEA</w:t>
            </w:r>
            <w:r>
              <w:rPr>
                <w:rFonts w:ascii="Arial Narrow" w:hAnsi="Arial Narrow" w:cs="Arial"/>
                <w:b/>
                <w:sz w:val="18"/>
                <w:szCs w:val="18"/>
              </w:rPr>
              <w:t>:</w:t>
            </w:r>
          </w:p>
        </w:tc>
        <w:tc>
          <w:tcPr>
            <w:tcW w:w="3245" w:type="pct"/>
            <w:gridSpan w:val="4"/>
            <w:tcBorders>
              <w:top w:val="single" w:sz="4" w:space="0" w:color="auto"/>
              <w:left w:val="single" w:sz="4" w:space="0" w:color="auto"/>
              <w:bottom w:val="single" w:sz="4" w:space="0" w:color="auto"/>
              <w:right w:val="single" w:sz="4" w:space="0" w:color="auto"/>
            </w:tcBorders>
            <w:shd w:val="clear" w:color="auto" w:fill="auto"/>
          </w:tcPr>
          <w:p w14:paraId="44564887" w14:textId="43A6A7B5" w:rsidR="00BF012F" w:rsidRPr="00172070" w:rsidRDefault="00325A21">
            <w:pPr>
              <w:spacing w:after="0" w:line="240" w:lineRule="auto"/>
              <w:jc w:val="both"/>
              <w:outlineLvl w:val="1"/>
              <w:rPr>
                <w:rFonts w:ascii="Arial Narrow" w:hAnsi="Arial Narrow" w:cs="Arial"/>
                <w:b/>
                <w:sz w:val="18"/>
                <w:szCs w:val="18"/>
              </w:rPr>
            </w:pPr>
            <w:r>
              <w:rPr>
                <w:rFonts w:ascii="Arial Narrow" w:hAnsi="Arial Narrow" w:cs="Arial"/>
                <w:b/>
                <w:sz w:val="18"/>
                <w:szCs w:val="18"/>
              </w:rPr>
              <w:t>COMPETENZA MULTILINGUISTICA</w:t>
            </w:r>
          </w:p>
        </w:tc>
      </w:tr>
      <w:tr w:rsidR="00BF012F" w:rsidRPr="00C93F6D" w14:paraId="0FA945B9" w14:textId="77777777">
        <w:trPr>
          <w:gridAfter w:val="1"/>
          <w:wAfter w:w="953" w:type="pct"/>
          <w:trHeight w:val="353"/>
        </w:trPr>
        <w:tc>
          <w:tcPr>
            <w:tcW w:w="4047" w:type="pct"/>
            <w:gridSpan w:val="6"/>
            <w:tcBorders>
              <w:top w:val="single" w:sz="4" w:space="0" w:color="auto"/>
              <w:left w:val="single" w:sz="4" w:space="0" w:color="auto"/>
              <w:bottom w:val="single" w:sz="4" w:space="0" w:color="auto"/>
              <w:right w:val="single" w:sz="4" w:space="0" w:color="auto"/>
            </w:tcBorders>
            <w:shd w:val="clear" w:color="auto" w:fill="92CDDC"/>
            <w:vAlign w:val="center"/>
          </w:tcPr>
          <w:p w14:paraId="74983EAC" w14:textId="77777777" w:rsidR="00BF012F" w:rsidRPr="00C93F6D" w:rsidRDefault="00BF012F">
            <w:pPr>
              <w:spacing w:after="0" w:line="240" w:lineRule="auto"/>
              <w:jc w:val="center"/>
              <w:rPr>
                <w:rFonts w:ascii="Arial Narrow" w:hAnsi="Arial Narrow" w:cs="Arial"/>
                <w:b/>
                <w:sz w:val="18"/>
                <w:szCs w:val="18"/>
              </w:rPr>
            </w:pPr>
            <w:r>
              <w:rPr>
                <w:rFonts w:ascii="Arial Narrow" w:hAnsi="Arial Narrow" w:cs="Arial"/>
                <w:b/>
                <w:sz w:val="18"/>
                <w:szCs w:val="18"/>
              </w:rPr>
              <w:t>LIVELLI DI PADRONANZA</w:t>
            </w:r>
          </w:p>
        </w:tc>
      </w:tr>
      <w:tr w:rsidR="00B1709A" w:rsidRPr="00C93F6D" w14:paraId="78EB4A4D" w14:textId="77777777" w:rsidTr="00D30909">
        <w:trPr>
          <w:gridAfter w:val="1"/>
          <w:wAfter w:w="953" w:type="pct"/>
          <w:trHeight w:val="194"/>
        </w:trPr>
        <w:tc>
          <w:tcPr>
            <w:tcW w:w="685" w:type="pct"/>
            <w:tcBorders>
              <w:top w:val="single" w:sz="4" w:space="0" w:color="auto"/>
              <w:left w:val="single" w:sz="4" w:space="0" w:color="auto"/>
              <w:bottom w:val="single" w:sz="4" w:space="0" w:color="auto"/>
              <w:right w:val="single" w:sz="4" w:space="0" w:color="auto"/>
            </w:tcBorders>
            <w:shd w:val="clear" w:color="auto" w:fill="92CDDC"/>
          </w:tcPr>
          <w:p w14:paraId="6BE479C9" w14:textId="77777777" w:rsidR="005F24E9" w:rsidRDefault="005F24E9">
            <w:pPr>
              <w:spacing w:after="0" w:line="240" w:lineRule="auto"/>
              <w:jc w:val="center"/>
              <w:rPr>
                <w:rFonts w:ascii="Arial Narrow" w:hAnsi="Arial Narrow" w:cs="Arial"/>
                <w:b/>
                <w:sz w:val="18"/>
                <w:szCs w:val="18"/>
              </w:rPr>
            </w:pPr>
            <w:r w:rsidRPr="00C93F6D">
              <w:rPr>
                <w:rFonts w:ascii="Arial Narrow" w:hAnsi="Arial Narrow" w:cs="Arial"/>
                <w:b/>
                <w:sz w:val="18"/>
                <w:szCs w:val="18"/>
              </w:rPr>
              <w:t>1</w:t>
            </w:r>
          </w:p>
        </w:tc>
        <w:tc>
          <w:tcPr>
            <w:tcW w:w="739" w:type="pct"/>
            <w:gridSpan w:val="2"/>
            <w:tcBorders>
              <w:top w:val="single" w:sz="4" w:space="0" w:color="auto"/>
              <w:left w:val="single" w:sz="4" w:space="0" w:color="auto"/>
              <w:bottom w:val="single" w:sz="4" w:space="0" w:color="auto"/>
              <w:right w:val="single" w:sz="4" w:space="0" w:color="auto"/>
            </w:tcBorders>
            <w:shd w:val="clear" w:color="auto" w:fill="92CDDC"/>
          </w:tcPr>
          <w:p w14:paraId="3720FAF9" w14:textId="77777777" w:rsidR="005F24E9" w:rsidRPr="00C93F6D" w:rsidRDefault="00A05520">
            <w:pPr>
              <w:spacing w:after="0" w:line="240" w:lineRule="auto"/>
              <w:jc w:val="center"/>
              <w:rPr>
                <w:rFonts w:ascii="Arial Narrow" w:hAnsi="Arial Narrow" w:cs="Arial"/>
                <w:b/>
                <w:sz w:val="18"/>
                <w:szCs w:val="18"/>
              </w:rPr>
            </w:pPr>
            <w:r>
              <w:rPr>
                <w:rFonts w:ascii="Arial Narrow" w:hAnsi="Arial Narrow" w:cs="Arial"/>
                <w:b/>
                <w:sz w:val="18"/>
                <w:szCs w:val="18"/>
              </w:rPr>
              <w:t>2</w:t>
            </w:r>
          </w:p>
        </w:tc>
        <w:tc>
          <w:tcPr>
            <w:tcW w:w="740" w:type="pct"/>
            <w:tcBorders>
              <w:top w:val="single" w:sz="4" w:space="0" w:color="auto"/>
              <w:left w:val="single" w:sz="4" w:space="0" w:color="auto"/>
              <w:bottom w:val="single" w:sz="4" w:space="0" w:color="auto"/>
              <w:right w:val="single" w:sz="4" w:space="0" w:color="auto"/>
            </w:tcBorders>
            <w:shd w:val="clear" w:color="auto" w:fill="92CDDC"/>
          </w:tcPr>
          <w:p w14:paraId="0748EC1E" w14:textId="77777777" w:rsidR="005F24E9" w:rsidRDefault="00A05520">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3</w:t>
            </w:r>
          </w:p>
          <w:p w14:paraId="1396DD38" w14:textId="77777777" w:rsidR="005F24E9" w:rsidRPr="00C93F6D" w:rsidRDefault="002D48CB">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Livello A1 QCER</w:t>
            </w:r>
          </w:p>
        </w:tc>
        <w:tc>
          <w:tcPr>
            <w:tcW w:w="856" w:type="pct"/>
            <w:tcBorders>
              <w:top w:val="single" w:sz="4" w:space="0" w:color="auto"/>
              <w:left w:val="single" w:sz="4" w:space="0" w:color="auto"/>
              <w:bottom w:val="single" w:sz="4" w:space="0" w:color="auto"/>
              <w:right w:val="single" w:sz="4" w:space="0" w:color="auto"/>
            </w:tcBorders>
            <w:shd w:val="clear" w:color="auto" w:fill="92CDDC"/>
          </w:tcPr>
          <w:p w14:paraId="1DB1682A" w14:textId="77777777" w:rsidR="005F24E9" w:rsidRDefault="00A05520">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4</w:t>
            </w:r>
          </w:p>
          <w:p w14:paraId="39F5DD4A" w14:textId="77777777" w:rsidR="005F24E9" w:rsidRPr="00C93F6D" w:rsidRDefault="005F24E9">
            <w:pPr>
              <w:autoSpaceDE w:val="0"/>
              <w:autoSpaceDN w:val="0"/>
              <w:adjustRightInd w:val="0"/>
              <w:spacing w:after="0" w:line="240" w:lineRule="auto"/>
              <w:jc w:val="center"/>
              <w:rPr>
                <w:rFonts w:ascii="Arial Narrow" w:hAnsi="Arial Narrow" w:cs="EUAlbertina"/>
                <w:b/>
                <w:sz w:val="18"/>
                <w:szCs w:val="18"/>
                <w:lang w:eastAsia="it-IT"/>
              </w:rPr>
            </w:pPr>
          </w:p>
        </w:tc>
        <w:tc>
          <w:tcPr>
            <w:tcW w:w="1027" w:type="pct"/>
            <w:tcBorders>
              <w:top w:val="single" w:sz="4" w:space="0" w:color="auto"/>
              <w:left w:val="single" w:sz="4" w:space="0" w:color="auto"/>
              <w:bottom w:val="single" w:sz="4" w:space="0" w:color="auto"/>
              <w:right w:val="single" w:sz="4" w:space="0" w:color="auto"/>
            </w:tcBorders>
            <w:shd w:val="clear" w:color="auto" w:fill="92CDDC"/>
          </w:tcPr>
          <w:p w14:paraId="2837250B" w14:textId="77777777" w:rsidR="005F24E9" w:rsidRDefault="00B25A0E">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5</w:t>
            </w:r>
          </w:p>
          <w:p w14:paraId="6694E392" w14:textId="77777777" w:rsidR="005F24E9" w:rsidRPr="00C93F6D" w:rsidRDefault="005F24E9">
            <w:pPr>
              <w:autoSpaceDE w:val="0"/>
              <w:autoSpaceDN w:val="0"/>
              <w:adjustRightInd w:val="0"/>
              <w:spacing w:after="0" w:line="240" w:lineRule="auto"/>
              <w:jc w:val="center"/>
              <w:rPr>
                <w:rFonts w:ascii="Arial Narrow" w:hAnsi="Arial Narrow" w:cs="EUAlbertina"/>
                <w:b/>
                <w:sz w:val="18"/>
                <w:szCs w:val="18"/>
                <w:lang w:eastAsia="it-IT"/>
              </w:rPr>
            </w:pPr>
            <w:r>
              <w:rPr>
                <w:rFonts w:ascii="Arial Narrow" w:hAnsi="Arial Narrow" w:cs="EUAlbertina"/>
                <w:b/>
                <w:sz w:val="18"/>
                <w:szCs w:val="18"/>
                <w:lang w:eastAsia="it-IT"/>
              </w:rPr>
              <w:t>Livello A2 QCER</w:t>
            </w:r>
          </w:p>
        </w:tc>
      </w:tr>
      <w:tr w:rsidR="00583D01" w:rsidRPr="004313AB" w14:paraId="3D0364BF" w14:textId="77777777" w:rsidTr="00D30909">
        <w:trPr>
          <w:trHeight w:val="5077"/>
        </w:trPr>
        <w:tc>
          <w:tcPr>
            <w:tcW w:w="685" w:type="pct"/>
            <w:tcBorders>
              <w:top w:val="single" w:sz="4" w:space="0" w:color="auto"/>
              <w:left w:val="single" w:sz="4" w:space="0" w:color="auto"/>
              <w:bottom w:val="single" w:sz="4" w:space="0" w:color="auto"/>
              <w:right w:val="single" w:sz="4" w:space="0" w:color="auto"/>
            </w:tcBorders>
            <w:shd w:val="clear" w:color="auto" w:fill="auto"/>
          </w:tcPr>
          <w:p w14:paraId="758E6C3F" w14:textId="77777777" w:rsidR="00583D01" w:rsidRDefault="00583D01" w:rsidP="002C6795">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Utilizza semplici frasi standard che ha imparato a memoria, per chiedere, comunicare bisogni, presentarsi, dare elementari informazioni riguardanti il cibo, le parti del corpo, i colori.</w:t>
            </w:r>
          </w:p>
          <w:p w14:paraId="73DBABE3" w14:textId="77777777" w:rsidR="00583D01" w:rsidRDefault="00583D01" w:rsidP="002C6795">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Traduce semplicissime frasi proposte in italiano dall’insegnante, utilizzando i termini noti (es. The sun is yellow; I have a dog, ecc.).</w:t>
            </w:r>
          </w:p>
          <w:p w14:paraId="4D5E1F2C" w14:textId="77777777" w:rsidR="00583D01" w:rsidRDefault="00583D01" w:rsidP="002C6795">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Recita poesie e canzoncine imparate a memoria.</w:t>
            </w:r>
          </w:p>
          <w:p w14:paraId="2EDEB0A1" w14:textId="77777777" w:rsidR="00583D01" w:rsidRDefault="00583D01" w:rsidP="002C6795">
            <w:pPr>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Date delle illustrazioni o degli oggetti anche nuovi, sa nominarli, utilizzando i termini che conosce.</w:t>
            </w:r>
          </w:p>
          <w:p w14:paraId="302ADB91" w14:textId="77777777" w:rsidR="00583D01" w:rsidRDefault="00583D01" w:rsidP="00364065">
            <w:pPr>
              <w:rPr>
                <w:rFonts w:ascii="Arial Narrow" w:hAnsi="Arial Narrow"/>
                <w:sz w:val="18"/>
                <w:szCs w:val="18"/>
              </w:rPr>
            </w:pPr>
            <w:r w:rsidRPr="00267FDE">
              <w:rPr>
                <w:rFonts w:ascii="Arial Narrow" w:hAnsi="Arial Narrow"/>
                <w:sz w:val="18"/>
                <w:szCs w:val="18"/>
              </w:rPr>
              <w:t>Copia parole e frasi relative a contesti di esperienza</w:t>
            </w:r>
          </w:p>
          <w:p w14:paraId="773623A9" w14:textId="77777777" w:rsidR="00583D01" w:rsidRDefault="00583D01" w:rsidP="00364065">
            <w:pPr>
              <w:jc w:val="both"/>
              <w:rPr>
                <w:rFonts w:ascii="Arial Narrow" w:hAnsi="Arial Narrow" w:cs="Arial"/>
                <w:sz w:val="18"/>
                <w:szCs w:val="18"/>
              </w:rPr>
            </w:pPr>
            <w:r>
              <w:rPr>
                <w:rFonts w:ascii="Arial Narrow" w:hAnsi="Arial Narrow"/>
                <w:sz w:val="18"/>
                <w:szCs w:val="18"/>
              </w:rPr>
              <w:t>Scrive le parole note</w:t>
            </w:r>
          </w:p>
        </w:tc>
        <w:tc>
          <w:tcPr>
            <w:tcW w:w="739" w:type="pct"/>
            <w:gridSpan w:val="2"/>
            <w:tcBorders>
              <w:top w:val="single" w:sz="4" w:space="0" w:color="auto"/>
              <w:left w:val="single" w:sz="4" w:space="0" w:color="auto"/>
              <w:bottom w:val="single" w:sz="4" w:space="0" w:color="auto"/>
              <w:right w:val="single" w:sz="4" w:space="0" w:color="auto"/>
            </w:tcBorders>
            <w:shd w:val="clear" w:color="auto" w:fill="auto"/>
          </w:tcPr>
          <w:p w14:paraId="7303105D" w14:textId="77777777" w:rsidR="00583D01" w:rsidRDefault="00583D01" w:rsidP="00D02E2B">
            <w:pPr>
              <w:jc w:val="both"/>
              <w:rPr>
                <w:rFonts w:ascii="Arial Narrow" w:hAnsi="Arial Narrow" w:cs="Arial"/>
                <w:sz w:val="18"/>
                <w:szCs w:val="18"/>
              </w:rPr>
            </w:pPr>
            <w:r w:rsidRPr="00301BE4">
              <w:rPr>
                <w:rFonts w:ascii="Arial Narrow" w:hAnsi="Arial Narrow" w:cs="Arial"/>
                <w:sz w:val="18"/>
                <w:szCs w:val="18"/>
              </w:rPr>
              <w:t>Comprende frasi elementari e brevi rel</w:t>
            </w:r>
            <w:r>
              <w:rPr>
                <w:rFonts w:ascii="Arial Narrow" w:hAnsi="Arial Narrow" w:cs="Arial"/>
                <w:sz w:val="18"/>
                <w:szCs w:val="18"/>
              </w:rPr>
              <w:t>ative ad un contesto familiare, se l’interlocutore parla lentamente utilizzando termini noti.</w:t>
            </w:r>
          </w:p>
          <w:p w14:paraId="5797B74B" w14:textId="77777777" w:rsidR="00583D01" w:rsidRDefault="00583D01" w:rsidP="00D02E2B">
            <w:pPr>
              <w:jc w:val="both"/>
              <w:rPr>
                <w:rFonts w:ascii="Arial Narrow" w:hAnsi="Arial Narrow" w:cs="Arial"/>
                <w:sz w:val="18"/>
                <w:szCs w:val="18"/>
              </w:rPr>
            </w:pPr>
            <w:r w:rsidRPr="00301BE4">
              <w:rPr>
                <w:rFonts w:ascii="Arial Narrow" w:hAnsi="Arial Narrow" w:cs="Arial"/>
                <w:sz w:val="18"/>
                <w:szCs w:val="18"/>
              </w:rPr>
              <w:t>Sa espr</w:t>
            </w:r>
            <w:r>
              <w:rPr>
                <w:rFonts w:ascii="Arial Narrow" w:hAnsi="Arial Narrow" w:cs="Arial"/>
                <w:sz w:val="18"/>
                <w:szCs w:val="18"/>
              </w:rPr>
              <w:t>imersi producendo parole-frase o frasi brevissime, su argomenti familiari e del contesto di vita, utilizzando i termini noti.</w:t>
            </w:r>
          </w:p>
          <w:p w14:paraId="725FADA8" w14:textId="77777777" w:rsidR="00583D01" w:rsidRDefault="00583D01" w:rsidP="00D02E2B">
            <w:pPr>
              <w:jc w:val="both"/>
              <w:rPr>
                <w:rFonts w:ascii="Arial Narrow" w:hAnsi="Arial Narrow" w:cs="Arial"/>
                <w:sz w:val="18"/>
                <w:szCs w:val="18"/>
              </w:rPr>
            </w:pPr>
            <w:r w:rsidRPr="00301BE4">
              <w:rPr>
                <w:rFonts w:ascii="Arial Narrow" w:hAnsi="Arial Narrow" w:cs="Arial"/>
                <w:sz w:val="18"/>
                <w:szCs w:val="18"/>
              </w:rPr>
              <w:t>Identifica parole e semplici frasi</w:t>
            </w:r>
            <w:r>
              <w:rPr>
                <w:rFonts w:ascii="Arial Narrow" w:hAnsi="Arial Narrow" w:cs="Arial"/>
                <w:sz w:val="18"/>
                <w:szCs w:val="18"/>
              </w:rPr>
              <w:t xml:space="preserve"> scritte, purché note</w:t>
            </w:r>
            <w:r w:rsidRPr="00301BE4">
              <w:rPr>
                <w:rFonts w:ascii="Arial Narrow" w:hAnsi="Arial Narrow" w:cs="Arial"/>
                <w:sz w:val="18"/>
                <w:szCs w:val="18"/>
              </w:rPr>
              <w:t>, accompagnate da illustrazioni</w:t>
            </w:r>
            <w:r>
              <w:rPr>
                <w:rFonts w:ascii="Arial Narrow" w:hAnsi="Arial Narrow" w:cs="Arial"/>
                <w:sz w:val="18"/>
                <w:szCs w:val="18"/>
              </w:rPr>
              <w:t>, e le traduce.</w:t>
            </w:r>
          </w:p>
          <w:p w14:paraId="5B95F812" w14:textId="77777777" w:rsidR="00583D01" w:rsidRDefault="00583D01" w:rsidP="00D02E2B">
            <w:pPr>
              <w:jc w:val="both"/>
              <w:rPr>
                <w:rFonts w:ascii="Arial Narrow" w:hAnsi="Arial Narrow" w:cs="Arial"/>
                <w:sz w:val="18"/>
                <w:szCs w:val="18"/>
              </w:rPr>
            </w:pPr>
            <w:r>
              <w:rPr>
                <w:rFonts w:ascii="Arial Narrow" w:hAnsi="Arial Narrow" w:cs="Arial"/>
                <w:sz w:val="18"/>
                <w:szCs w:val="18"/>
              </w:rPr>
              <w:t>Sa nominare oggetti, parti del corpo, colori, ecc. utilizzando i termini noti.</w:t>
            </w:r>
          </w:p>
          <w:p w14:paraId="235AB610" w14:textId="77777777" w:rsidR="00583D01" w:rsidRDefault="00583D01" w:rsidP="00D02E2B">
            <w:pPr>
              <w:jc w:val="both"/>
              <w:rPr>
                <w:rFonts w:ascii="Arial Narrow" w:hAnsi="Arial Narrow" w:cs="Arial"/>
                <w:sz w:val="18"/>
                <w:szCs w:val="18"/>
              </w:rPr>
            </w:pPr>
            <w:r w:rsidRPr="00267FDE">
              <w:rPr>
                <w:rFonts w:ascii="Arial Narrow" w:hAnsi="Arial Narrow"/>
                <w:sz w:val="18"/>
                <w:szCs w:val="18"/>
              </w:rPr>
              <w:t>Scrive parole e frasi note</w:t>
            </w:r>
          </w:p>
          <w:p w14:paraId="6A075063" w14:textId="77777777" w:rsidR="00583D01" w:rsidRDefault="00583D01" w:rsidP="00D02E2B">
            <w:pPr>
              <w:jc w:val="both"/>
              <w:rPr>
                <w:rFonts w:ascii="Arial Narrow" w:hAnsi="Arial Narrow" w:cs="Arial"/>
                <w:sz w:val="18"/>
                <w:szCs w:val="18"/>
              </w:rPr>
            </w:pPr>
          </w:p>
        </w:tc>
        <w:tc>
          <w:tcPr>
            <w:tcW w:w="740" w:type="pct"/>
            <w:tcBorders>
              <w:top w:val="single" w:sz="4" w:space="0" w:color="auto"/>
              <w:left w:val="single" w:sz="4" w:space="0" w:color="auto"/>
              <w:bottom w:val="single" w:sz="4" w:space="0" w:color="auto"/>
              <w:right w:val="single" w:sz="4" w:space="0" w:color="auto"/>
            </w:tcBorders>
            <w:shd w:val="clear" w:color="auto" w:fill="auto"/>
          </w:tcPr>
          <w:p w14:paraId="35A3D83B" w14:textId="77777777" w:rsidR="00583D01" w:rsidRPr="00E11E45" w:rsidRDefault="00583D01" w:rsidP="0046251E">
            <w:pPr>
              <w:pStyle w:val="Indicazioninormale"/>
              <w:spacing w:after="0"/>
              <w:ind w:left="56" w:firstLine="0"/>
              <w:rPr>
                <w:rFonts w:ascii="Arial Narrow" w:hAnsi="Arial Narrow" w:cs="Times New Roman"/>
              </w:rPr>
            </w:pPr>
            <w:r w:rsidRPr="00E11E45">
              <w:rPr>
                <w:rFonts w:ascii="Arial Narrow" w:hAnsi="Arial Narrow" w:cs="Times New Roman"/>
              </w:rPr>
              <w:t xml:space="preserve">Comprende brevi messaggi orali e scritti relativi ad ambiti familiari. </w:t>
            </w:r>
          </w:p>
          <w:p w14:paraId="69AB2958" w14:textId="77777777" w:rsidR="00583D01" w:rsidRPr="00E11E45" w:rsidRDefault="00583D01" w:rsidP="0046251E">
            <w:pPr>
              <w:pStyle w:val="Indicazioninormale"/>
              <w:spacing w:after="0"/>
              <w:ind w:left="56" w:firstLine="0"/>
              <w:rPr>
                <w:rFonts w:ascii="Arial Narrow" w:hAnsi="Arial Narrow" w:cs="Times New Roman"/>
              </w:rPr>
            </w:pPr>
          </w:p>
          <w:p w14:paraId="665E13F8" w14:textId="77777777" w:rsidR="00583D01" w:rsidRPr="00E11E45" w:rsidRDefault="00583D01" w:rsidP="0046251E">
            <w:pPr>
              <w:pStyle w:val="Indicazioninormale"/>
              <w:spacing w:after="0"/>
              <w:ind w:left="56" w:firstLine="0"/>
              <w:rPr>
                <w:rFonts w:ascii="Arial Narrow" w:hAnsi="Arial Narrow" w:cs="Times New Roman"/>
              </w:rPr>
            </w:pPr>
            <w:r w:rsidRPr="00E11E45">
              <w:rPr>
                <w:rFonts w:ascii="Arial Narrow" w:hAnsi="Arial Narrow" w:cs="Times New Roman"/>
              </w:rPr>
              <w:t xml:space="preserve">Descrive oralmente e per iscritto, in modo semplice, aspetti del proprio vissuto e del proprio ambiente ed elementi che si riferiscono a bisogni immediati.  </w:t>
            </w:r>
          </w:p>
          <w:p w14:paraId="42310CBA" w14:textId="77777777" w:rsidR="00583D01" w:rsidRPr="00E11E45" w:rsidRDefault="00583D01" w:rsidP="0046251E">
            <w:pPr>
              <w:pStyle w:val="Indicazioninormale"/>
              <w:spacing w:after="0"/>
              <w:ind w:left="56" w:firstLine="0"/>
              <w:rPr>
                <w:rFonts w:ascii="Arial Narrow" w:hAnsi="Arial Narrow" w:cs="Times New Roman"/>
              </w:rPr>
            </w:pPr>
          </w:p>
          <w:p w14:paraId="6EC20A2B" w14:textId="77777777" w:rsidR="00583D01" w:rsidRPr="00E11E45" w:rsidRDefault="00583D01" w:rsidP="0046251E">
            <w:pPr>
              <w:pStyle w:val="Indicazioninormale"/>
              <w:spacing w:after="0"/>
              <w:ind w:left="56" w:firstLine="0"/>
              <w:rPr>
                <w:rFonts w:ascii="Arial Narrow" w:hAnsi="Arial Narrow" w:cs="Times New Roman"/>
              </w:rPr>
            </w:pPr>
            <w:r w:rsidRPr="00E11E45">
              <w:rPr>
                <w:rFonts w:ascii="Arial Narrow" w:hAnsi="Arial Narrow" w:cs="Times New Roman"/>
              </w:rPr>
              <w:t xml:space="preserve">Interagisce nel gioco; comunica in modo comprensibile, anche con espressioni e frasi memorizzate, in scambi di informazioni semplici e di routine. </w:t>
            </w:r>
          </w:p>
          <w:p w14:paraId="250D0238" w14:textId="77777777" w:rsidR="00583D01" w:rsidRPr="00E11E45" w:rsidRDefault="00583D01" w:rsidP="0046251E">
            <w:pPr>
              <w:pStyle w:val="Indicazioninormale"/>
              <w:spacing w:after="0"/>
              <w:ind w:left="56" w:firstLine="0"/>
              <w:rPr>
                <w:rFonts w:ascii="Arial Narrow" w:hAnsi="Arial Narrow" w:cs="Times New Roman"/>
              </w:rPr>
            </w:pPr>
          </w:p>
          <w:p w14:paraId="7F1AD5B6" w14:textId="77777777" w:rsidR="00583D01" w:rsidRPr="00E11E45" w:rsidRDefault="00583D01" w:rsidP="0046251E">
            <w:pPr>
              <w:pStyle w:val="Indicazioninormale"/>
              <w:spacing w:after="0"/>
              <w:ind w:left="56" w:firstLine="0"/>
              <w:rPr>
                <w:rFonts w:ascii="Arial Narrow" w:hAnsi="Arial Narrow" w:cs="Times New Roman"/>
              </w:rPr>
            </w:pPr>
            <w:r w:rsidRPr="00E11E45">
              <w:rPr>
                <w:rFonts w:ascii="Arial Narrow" w:hAnsi="Arial Narrow" w:cs="Times New Roman"/>
              </w:rPr>
              <w:t xml:space="preserve">Svolge i compiti secondo le indicazioni date in lingua straniera dall’insegnante, chiedendo eventualmente spiegazioni. </w:t>
            </w:r>
          </w:p>
          <w:p w14:paraId="4385B03C" w14:textId="77777777" w:rsidR="00583D01" w:rsidRPr="00E11E45" w:rsidRDefault="00583D01" w:rsidP="0046251E">
            <w:pPr>
              <w:pStyle w:val="Indicazioninormale"/>
              <w:spacing w:after="0"/>
              <w:ind w:left="56" w:firstLine="0"/>
              <w:rPr>
                <w:rFonts w:ascii="Arial Narrow" w:hAnsi="Arial Narrow" w:cs="Times New Roman"/>
              </w:rPr>
            </w:pPr>
          </w:p>
          <w:p w14:paraId="7AC6D738" w14:textId="77777777" w:rsidR="00583D01" w:rsidRPr="00301BE4" w:rsidRDefault="00583D01" w:rsidP="0046251E">
            <w:pPr>
              <w:ind w:left="56"/>
              <w:jc w:val="both"/>
              <w:rPr>
                <w:rFonts w:ascii="Arial Narrow" w:hAnsi="Arial Narrow" w:cs="Arial"/>
                <w:sz w:val="18"/>
                <w:szCs w:val="18"/>
              </w:rPr>
            </w:pPr>
            <w:r w:rsidRPr="002D48CB">
              <w:rPr>
                <w:rFonts w:ascii="Arial Narrow" w:hAnsi="Arial Narrow"/>
                <w:sz w:val="18"/>
                <w:szCs w:val="18"/>
              </w:rPr>
              <w:t>Individua alcuni elementi culturali e coglie rapporti tra forme linguistiche e usi della lingua straniera.</w:t>
            </w:r>
          </w:p>
        </w:tc>
        <w:tc>
          <w:tcPr>
            <w:tcW w:w="856" w:type="pct"/>
            <w:tcBorders>
              <w:top w:val="single" w:sz="4" w:space="0" w:color="auto"/>
              <w:left w:val="single" w:sz="4" w:space="0" w:color="auto"/>
              <w:bottom w:val="single" w:sz="4" w:space="0" w:color="auto"/>
              <w:right w:val="single" w:sz="4" w:space="0" w:color="auto"/>
            </w:tcBorders>
            <w:shd w:val="clear" w:color="auto" w:fill="auto"/>
          </w:tcPr>
          <w:p w14:paraId="393B6EFD" w14:textId="77777777" w:rsidR="00583D01" w:rsidRDefault="00583D01" w:rsidP="0046251E">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 xml:space="preserve">Comprende frasi </w:t>
            </w:r>
            <w:r w:rsidRPr="00301BE4">
              <w:rPr>
                <w:rFonts w:ascii="Arial Narrow" w:eastAsia="Times New Roman" w:hAnsi="Arial Narrow" w:cs="Arial"/>
                <w:sz w:val="18"/>
                <w:szCs w:val="18"/>
                <w:lang w:eastAsia="it-IT"/>
              </w:rPr>
              <w:t xml:space="preserve">ed espressioni di uso frequente relative ad ambiti di immediata rilevanza (ad es. informazioni di base sulla persona e sulla famiglia, acquisti, geografia locale, lavoro). </w:t>
            </w:r>
          </w:p>
          <w:p w14:paraId="381DAC43" w14:textId="77777777" w:rsidR="00583D01" w:rsidRDefault="00583D01" w:rsidP="0046251E">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Comunica</w:t>
            </w:r>
            <w:r w:rsidRPr="00301BE4">
              <w:rPr>
                <w:rFonts w:ascii="Arial Narrow" w:eastAsia="Times New Roman" w:hAnsi="Arial Narrow" w:cs="Arial"/>
                <w:sz w:val="18"/>
                <w:szCs w:val="18"/>
                <w:lang w:eastAsia="it-IT"/>
              </w:rPr>
              <w:t xml:space="preserve"> in attività semplici e di </w:t>
            </w:r>
            <w:r w:rsidRPr="00301BE4">
              <w:rPr>
                <w:rFonts w:ascii="Arial Narrow" w:eastAsia="Times New Roman" w:hAnsi="Arial Narrow" w:cs="Arial"/>
                <w:i/>
                <w:iCs/>
                <w:sz w:val="18"/>
                <w:szCs w:val="18"/>
                <w:lang w:eastAsia="it-IT"/>
              </w:rPr>
              <w:t xml:space="preserve">routine </w:t>
            </w:r>
            <w:r>
              <w:rPr>
                <w:rFonts w:ascii="Arial Narrow" w:eastAsia="Times New Roman" w:hAnsi="Arial Narrow" w:cs="Arial"/>
                <w:sz w:val="18"/>
                <w:szCs w:val="18"/>
                <w:lang w:eastAsia="it-IT"/>
              </w:rPr>
              <w:t xml:space="preserve">che richiedono </w:t>
            </w:r>
            <w:r w:rsidRPr="00301BE4">
              <w:rPr>
                <w:rFonts w:ascii="Arial Narrow" w:eastAsia="Times New Roman" w:hAnsi="Arial Narrow" w:cs="Arial"/>
                <w:sz w:val="18"/>
                <w:szCs w:val="18"/>
                <w:lang w:eastAsia="it-IT"/>
              </w:rPr>
              <w:t xml:space="preserve">uno scambio di informazioni semplice e diretto su argomenti familiari e abituali. </w:t>
            </w:r>
          </w:p>
          <w:p w14:paraId="656663B3" w14:textId="77777777" w:rsidR="00583D01" w:rsidRDefault="00583D01" w:rsidP="0046251E">
            <w:pPr>
              <w:autoSpaceDE w:val="0"/>
              <w:autoSpaceDN w:val="0"/>
              <w:adjustRightInd w:val="0"/>
              <w:jc w:val="both"/>
              <w:rPr>
                <w:rFonts w:ascii="Arial Narrow" w:eastAsia="Times New Roman" w:hAnsi="Arial Narrow" w:cs="Arial"/>
                <w:sz w:val="18"/>
                <w:szCs w:val="18"/>
                <w:lang w:eastAsia="it-IT"/>
              </w:rPr>
            </w:pPr>
            <w:r>
              <w:rPr>
                <w:rFonts w:ascii="Arial Narrow" w:eastAsia="Times New Roman" w:hAnsi="Arial Narrow" w:cs="Arial"/>
                <w:sz w:val="18"/>
                <w:szCs w:val="18"/>
                <w:lang w:eastAsia="it-IT"/>
              </w:rPr>
              <w:t>Descrive oralmente e per iscritto</w:t>
            </w:r>
            <w:r w:rsidRPr="00301BE4">
              <w:rPr>
                <w:rFonts w:ascii="Arial Narrow" w:eastAsia="Times New Roman" w:hAnsi="Arial Narrow" w:cs="Arial"/>
                <w:sz w:val="18"/>
                <w:szCs w:val="18"/>
                <w:lang w:eastAsia="it-IT"/>
              </w:rPr>
              <w:t xml:space="preserve"> semplici aspetti del proprio vissuto e del p</w:t>
            </w:r>
            <w:r>
              <w:rPr>
                <w:rFonts w:ascii="Arial Narrow" w:eastAsia="Times New Roman" w:hAnsi="Arial Narrow" w:cs="Arial"/>
                <w:sz w:val="18"/>
                <w:szCs w:val="18"/>
                <w:lang w:eastAsia="it-IT"/>
              </w:rPr>
              <w:t>roprio ambiente</w:t>
            </w:r>
            <w:r w:rsidRPr="00301BE4">
              <w:rPr>
                <w:rFonts w:ascii="Arial Narrow" w:eastAsia="Times New Roman" w:hAnsi="Arial Narrow" w:cs="Arial"/>
                <w:sz w:val="18"/>
                <w:szCs w:val="18"/>
                <w:lang w:eastAsia="it-IT"/>
              </w:rPr>
              <w:t>.</w:t>
            </w:r>
          </w:p>
          <w:p w14:paraId="240BB04E"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rPr>
              <w:t>Scrive semplici comunicazioni relative a contesti di esperienza (istruzioni brevi, mail, descrizioni, semplici narrazioni, informazioni anche relative ad argomenti di studio)</w:t>
            </w:r>
            <w:r w:rsidRPr="00E11E45">
              <w:rPr>
                <w:rFonts w:ascii="Arial Narrow" w:hAnsi="Arial Narrow" w:cs="Times New Roman"/>
              </w:rPr>
              <w:t>.</w:t>
            </w:r>
          </w:p>
          <w:p w14:paraId="6F7777DA" w14:textId="77777777" w:rsidR="00583D01" w:rsidRPr="00301BE4" w:rsidRDefault="00583D01" w:rsidP="0046251E">
            <w:pPr>
              <w:autoSpaceDE w:val="0"/>
              <w:autoSpaceDN w:val="0"/>
              <w:adjustRightInd w:val="0"/>
              <w:jc w:val="both"/>
              <w:rPr>
                <w:rFonts w:ascii="Arial Narrow" w:eastAsia="Times New Roman" w:hAnsi="Arial Narrow" w:cs="Arial"/>
                <w:sz w:val="18"/>
                <w:szCs w:val="18"/>
                <w:lang w:eastAsia="it-IT"/>
              </w:rPr>
            </w:pPr>
            <w:r w:rsidRPr="002D48CB">
              <w:rPr>
                <w:rFonts w:ascii="Arial Narrow" w:hAnsi="Arial Narrow"/>
                <w:sz w:val="18"/>
                <w:szCs w:val="18"/>
              </w:rPr>
              <w:t>Individua alcuni elementi culturali e coglie rapporti tra forme linguistiche e usi della lingua stra</w:t>
            </w:r>
            <w:r>
              <w:rPr>
                <w:rFonts w:ascii="Arial Narrow" w:hAnsi="Arial Narrow"/>
                <w:sz w:val="18"/>
                <w:szCs w:val="18"/>
              </w:rPr>
              <w:t xml:space="preserve">niera; </w:t>
            </w:r>
            <w:r w:rsidRPr="00322B89">
              <w:rPr>
                <w:rFonts w:ascii="Arial Narrow" w:hAnsi="Arial Narrow"/>
                <w:sz w:val="18"/>
                <w:szCs w:val="18"/>
              </w:rPr>
              <w:t xml:space="preserve">collabora fattivamente con i compagni nella realizzazione di attività e </w:t>
            </w:r>
            <w:r w:rsidRPr="007711D1">
              <w:rPr>
                <w:rFonts w:ascii="Arial Narrow" w:hAnsi="Arial Narrow"/>
                <w:sz w:val="18"/>
                <w:szCs w:val="18"/>
              </w:rPr>
              <w:t>progetti.</w:t>
            </w:r>
          </w:p>
        </w:tc>
        <w:tc>
          <w:tcPr>
            <w:tcW w:w="1027" w:type="pct"/>
            <w:tcBorders>
              <w:top w:val="single" w:sz="4" w:space="0" w:color="auto"/>
              <w:left w:val="single" w:sz="4" w:space="0" w:color="auto"/>
              <w:bottom w:val="single" w:sz="4" w:space="0" w:color="auto"/>
              <w:right w:val="single" w:sz="4" w:space="0" w:color="auto"/>
            </w:tcBorders>
            <w:shd w:val="clear" w:color="auto" w:fill="auto"/>
          </w:tcPr>
          <w:p w14:paraId="553DC607"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 xml:space="preserve">Comprende oralmente e per iscritto i punti essenziali di testi in lingua standard su argomenti familiari o di studio che affronta normalmente a scuola e nel tempo libero. </w:t>
            </w:r>
          </w:p>
          <w:p w14:paraId="3DE2E0AC"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Descrive oralmente situazioni, racconta avvenimenti ed esperienze personali, espone argomenti di studio.</w:t>
            </w:r>
          </w:p>
          <w:p w14:paraId="43D1F010"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Interagisce con uno o più interlocutori in contesti familiari e su argomenti noti.</w:t>
            </w:r>
          </w:p>
          <w:p w14:paraId="67F37DE3"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 xml:space="preserve">Legge semplici testi con diverse strategie adeguate allo scopo. </w:t>
            </w:r>
          </w:p>
          <w:p w14:paraId="033152C6"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iCs/>
              </w:rPr>
              <w:t>Legge testi informativi e ascolta spiegazioni attinenti a contenuti di studio di altre discipline.</w:t>
            </w:r>
          </w:p>
          <w:p w14:paraId="16411939"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 xml:space="preserve">Scrive semplici resoconti e compone brevi lettere o messaggi rivolti a coetanei e familiari. </w:t>
            </w:r>
          </w:p>
          <w:p w14:paraId="5A716863" w14:textId="77777777" w:rsidR="00583D01" w:rsidRPr="00E11E45" w:rsidRDefault="00583D01" w:rsidP="0046251E">
            <w:pPr>
              <w:pStyle w:val="Indicazioninormale"/>
              <w:spacing w:after="120"/>
              <w:ind w:firstLine="0"/>
              <w:rPr>
                <w:rFonts w:ascii="Arial Narrow" w:hAnsi="Arial Narrow" w:cs="Times New Roman"/>
              </w:rPr>
            </w:pPr>
            <w:r w:rsidRPr="00E11E45">
              <w:rPr>
                <w:rFonts w:ascii="Arial Narrow" w:hAnsi="Arial Narrow" w:cs="Times New Roman"/>
              </w:rPr>
              <w:t>Individua elementi culturali veicolati dalla lingua materna o di scolarizzazione e li confronta con quelli veicolati dalla lingua straniera, senza atteggiamenti di rifiuto.</w:t>
            </w:r>
          </w:p>
          <w:p w14:paraId="4BBE9626" w14:textId="77777777" w:rsidR="00583D01" w:rsidRDefault="00583D01" w:rsidP="0046251E">
            <w:pPr>
              <w:autoSpaceDE w:val="0"/>
              <w:autoSpaceDN w:val="0"/>
              <w:adjustRightInd w:val="0"/>
              <w:spacing w:after="120" w:line="240" w:lineRule="auto"/>
              <w:jc w:val="both"/>
              <w:rPr>
                <w:rFonts w:ascii="Arial Narrow" w:hAnsi="Arial Narrow"/>
                <w:sz w:val="18"/>
                <w:szCs w:val="18"/>
              </w:rPr>
            </w:pPr>
            <w:r w:rsidRPr="00322B89">
              <w:rPr>
                <w:rFonts w:ascii="Arial Narrow" w:hAnsi="Arial Narrow"/>
                <w:sz w:val="18"/>
                <w:szCs w:val="18"/>
              </w:rPr>
              <w:t xml:space="preserve">Affronta situazioni nuove attingendo al suo repertorio linguistico; usa la lingua per apprendere argomenti anche di ambiti disciplinari diversi e collabora fattivamente con i compagni nella realizzazione di attività e </w:t>
            </w:r>
            <w:r w:rsidRPr="007711D1">
              <w:rPr>
                <w:rFonts w:ascii="Arial Narrow" w:hAnsi="Arial Narrow"/>
                <w:sz w:val="18"/>
                <w:szCs w:val="18"/>
              </w:rPr>
              <w:t>progetti.</w:t>
            </w:r>
          </w:p>
          <w:p w14:paraId="69931721" w14:textId="77777777" w:rsidR="00583D01" w:rsidRPr="007711D1" w:rsidRDefault="00583D01" w:rsidP="0046251E">
            <w:pPr>
              <w:autoSpaceDE w:val="0"/>
              <w:autoSpaceDN w:val="0"/>
              <w:adjustRightInd w:val="0"/>
              <w:spacing w:after="120" w:line="240" w:lineRule="auto"/>
              <w:jc w:val="both"/>
              <w:rPr>
                <w:rFonts w:ascii="Arial Narrow" w:eastAsia="Times New Roman" w:hAnsi="Arial Narrow"/>
                <w:sz w:val="18"/>
                <w:szCs w:val="18"/>
                <w:lang w:eastAsia="it-IT"/>
              </w:rPr>
            </w:pPr>
            <w:r w:rsidRPr="007711D1">
              <w:rPr>
                <w:rFonts w:ascii="Arial Narrow" w:hAnsi="Arial Narrow"/>
                <w:sz w:val="18"/>
                <w:szCs w:val="18"/>
              </w:rPr>
              <w:t>Autovaluta le competenze acquisite ed è consapevole del proprio modo di apprendere.</w:t>
            </w:r>
          </w:p>
        </w:tc>
        <w:tc>
          <w:tcPr>
            <w:tcW w:w="953" w:type="pct"/>
          </w:tcPr>
          <w:p w14:paraId="4AEB3956" w14:textId="77777777" w:rsidR="00583D01" w:rsidRPr="004313AB" w:rsidRDefault="00583D01">
            <w:pPr>
              <w:spacing w:after="0" w:line="240" w:lineRule="auto"/>
              <w:rPr>
                <w:rFonts w:ascii="Arial Narrow" w:hAnsi="Arial Narrow" w:cs="Arial"/>
                <w:sz w:val="16"/>
                <w:szCs w:val="16"/>
              </w:rPr>
            </w:pPr>
          </w:p>
        </w:tc>
      </w:tr>
    </w:tbl>
    <w:p w14:paraId="463CB852" w14:textId="77777777" w:rsidR="00483BB5" w:rsidRDefault="00483BB5" w:rsidP="00483BB5">
      <w:pPr>
        <w:spacing w:after="0" w:line="240" w:lineRule="auto"/>
        <w:rPr>
          <w:rFonts w:ascii="Arial Narrow" w:hAnsi="Arial Narrow"/>
          <w:sz w:val="16"/>
          <w:szCs w:val="16"/>
        </w:rPr>
      </w:pPr>
      <w:r>
        <w:rPr>
          <w:rFonts w:ascii="Arial Narrow" w:hAnsi="Arial Narrow"/>
          <w:sz w:val="16"/>
          <w:szCs w:val="16"/>
        </w:rPr>
        <w:t>Livello 3: atteso  a partire dalla fine della scuola primaria</w:t>
      </w:r>
      <w:r w:rsidR="00322B89">
        <w:rPr>
          <w:rFonts w:ascii="Arial Narrow" w:hAnsi="Arial Narrow"/>
          <w:sz w:val="16"/>
          <w:szCs w:val="16"/>
        </w:rPr>
        <w:t xml:space="preserve"> e alla fine primo ciclo per la seconda lingua comunitaria</w:t>
      </w:r>
    </w:p>
    <w:p w14:paraId="2277FFD4" w14:textId="77777777" w:rsidR="00483BB5" w:rsidRDefault="00483BB5" w:rsidP="00483BB5">
      <w:pPr>
        <w:spacing w:after="0" w:line="240" w:lineRule="auto"/>
        <w:rPr>
          <w:rFonts w:ascii="Arial Narrow" w:hAnsi="Arial Narrow"/>
          <w:sz w:val="16"/>
          <w:szCs w:val="16"/>
        </w:rPr>
      </w:pPr>
      <w:r>
        <w:rPr>
          <w:rFonts w:ascii="Arial Narrow" w:hAnsi="Arial Narrow"/>
          <w:sz w:val="16"/>
          <w:szCs w:val="16"/>
        </w:rPr>
        <w:t>Livello 4: atteso nella scuola secondaria di primo grado</w:t>
      </w:r>
    </w:p>
    <w:p w14:paraId="709E19EA" w14:textId="77777777" w:rsidR="00483BB5" w:rsidRDefault="00483BB5" w:rsidP="00483BB5">
      <w:pPr>
        <w:spacing w:after="0" w:line="240" w:lineRule="auto"/>
        <w:rPr>
          <w:rFonts w:ascii="Arial Narrow" w:hAnsi="Arial Narrow"/>
          <w:sz w:val="16"/>
          <w:szCs w:val="16"/>
        </w:rPr>
      </w:pPr>
      <w:r>
        <w:rPr>
          <w:rFonts w:ascii="Arial Narrow" w:hAnsi="Arial Narrow"/>
          <w:sz w:val="16"/>
          <w:szCs w:val="16"/>
        </w:rPr>
        <w:t>Livello 5: atteso alla fine della scuola secondaria di primo grado</w:t>
      </w:r>
    </w:p>
    <w:p w14:paraId="7C552528" w14:textId="77777777" w:rsidR="00F90FCF" w:rsidRDefault="00F90FCF" w:rsidP="00675FE3">
      <w:pPr>
        <w:spacing w:after="0" w:line="240" w:lineRule="auto"/>
        <w:rPr>
          <w:rFonts w:ascii="Arial Narrow" w:hAnsi="Arial Narrow" w:cs="Arial"/>
          <w:b/>
          <w:sz w:val="28"/>
          <w:szCs w:val="28"/>
        </w:rPr>
      </w:pPr>
    </w:p>
    <w:sectPr w:rsidR="00F90FCF" w:rsidSect="00F7212D">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757B7" w14:textId="77777777" w:rsidR="00192177" w:rsidRDefault="00192177">
      <w:pPr>
        <w:spacing w:after="0" w:line="240" w:lineRule="auto"/>
      </w:pPr>
      <w:r>
        <w:separator/>
      </w:r>
    </w:p>
  </w:endnote>
  <w:endnote w:type="continuationSeparator" w:id="0">
    <w:p w14:paraId="3A6B4C9F" w14:textId="77777777" w:rsidR="00192177" w:rsidRDefault="00192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meriGarmnd B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Helvetica-Narrow">
    <w:altName w:val="Arial Narrow"/>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10591" w14:textId="77777777" w:rsidR="003E7576" w:rsidRDefault="003E757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86DCD" w14:textId="77777777" w:rsidR="003E7576" w:rsidRDefault="003E7576">
    <w:pPr>
      <w:tabs>
        <w:tab w:val="center" w:pos="4819"/>
        <w:tab w:val="right" w:pos="9638"/>
      </w:tabs>
      <w:spacing w:after="0" w:line="240" w:lineRule="auto"/>
      <w:rPr>
        <w:rFonts w:ascii="Arial Narrow" w:hAnsi="Arial Narrow"/>
        <w:sz w:val="18"/>
        <w:szCs w:val="18"/>
      </w:rPr>
    </w:pPr>
    <w:r>
      <w:rPr>
        <w:rFonts w:ascii="Arial Narrow" w:hAnsi="Arial Narrow"/>
        <w:sz w:val="18"/>
        <w:szCs w:val="18"/>
      </w:rPr>
      <w:t>FRANCA DA RE</w:t>
    </w:r>
    <w:r>
      <w:rPr>
        <w:rFonts w:ascii="Arial Narrow" w:hAnsi="Arial Narrow"/>
        <w:sz w:val="18"/>
        <w:szCs w:val="18"/>
      </w:rPr>
      <w:tab/>
    </w:r>
    <w:r>
      <w:rPr>
        <w:rFonts w:ascii="Arial Narrow" w:hAnsi="Arial Narrow"/>
        <w:sz w:val="18"/>
        <w:szCs w:val="18"/>
      </w:rPr>
      <w:tab/>
    </w:r>
    <w:r>
      <w:rPr>
        <w:rFonts w:ascii="Arial Narrow" w:hAnsi="Arial Narrow"/>
        <w:sz w:val="18"/>
        <w:szCs w:val="18"/>
      </w:rPr>
      <w:tab/>
      <w:t>franca.dare2@istruzione.it</w:t>
    </w:r>
  </w:p>
  <w:p w14:paraId="72993367" w14:textId="77777777" w:rsidR="003E7576" w:rsidRDefault="003E7576">
    <w:pPr>
      <w:tabs>
        <w:tab w:val="center" w:pos="4819"/>
        <w:tab w:val="right" w:pos="9638"/>
      </w:tabs>
      <w:spacing w:after="0" w:line="240" w:lineRule="auto"/>
      <w:jc w:val="center"/>
    </w:pPr>
    <w:r>
      <w:tab/>
    </w:r>
    <w:r w:rsidRPr="002A353F">
      <w:rPr>
        <w:sz w:val="18"/>
        <w:szCs w:val="18"/>
      </w:rPr>
      <w:t xml:space="preserve">Pagina </w:t>
    </w:r>
    <w:r w:rsidRPr="002A353F">
      <w:rPr>
        <w:sz w:val="18"/>
        <w:szCs w:val="18"/>
      </w:rPr>
      <w:fldChar w:fldCharType="begin"/>
    </w:r>
    <w:r w:rsidRPr="002A353F">
      <w:rPr>
        <w:sz w:val="18"/>
        <w:szCs w:val="18"/>
      </w:rPr>
      <w:instrText xml:space="preserve"> PAGE </w:instrText>
    </w:r>
    <w:r w:rsidRPr="002A353F">
      <w:rPr>
        <w:sz w:val="18"/>
        <w:szCs w:val="18"/>
      </w:rPr>
      <w:fldChar w:fldCharType="separate"/>
    </w:r>
    <w:r>
      <w:rPr>
        <w:noProof/>
        <w:sz w:val="18"/>
        <w:szCs w:val="18"/>
      </w:rPr>
      <w:t>1</w:t>
    </w:r>
    <w:r w:rsidRPr="002A353F">
      <w:rPr>
        <w:sz w:val="18"/>
        <w:szCs w:val="18"/>
      </w:rPr>
      <w:fldChar w:fldCharType="end"/>
    </w:r>
    <w:r w:rsidRPr="002A353F">
      <w:rPr>
        <w:sz w:val="18"/>
        <w:szCs w:val="18"/>
      </w:rPr>
      <w:t xml:space="preserve"> di </w:t>
    </w:r>
    <w:r w:rsidRPr="002A353F">
      <w:rPr>
        <w:sz w:val="18"/>
        <w:szCs w:val="18"/>
      </w:rPr>
      <w:fldChar w:fldCharType="begin"/>
    </w:r>
    <w:r w:rsidRPr="002A353F">
      <w:rPr>
        <w:sz w:val="18"/>
        <w:szCs w:val="18"/>
      </w:rPr>
      <w:instrText xml:space="preserve"> NUMPAGES  </w:instrText>
    </w:r>
    <w:r w:rsidRPr="002A353F">
      <w:rPr>
        <w:sz w:val="18"/>
        <w:szCs w:val="18"/>
      </w:rPr>
      <w:fldChar w:fldCharType="separate"/>
    </w:r>
    <w:r>
      <w:rPr>
        <w:noProof/>
        <w:sz w:val="18"/>
        <w:szCs w:val="18"/>
      </w:rPr>
      <w:t>12</w:t>
    </w:r>
    <w:r w:rsidRPr="002A353F">
      <w:rPr>
        <w:sz w:val="18"/>
        <w:szCs w:val="18"/>
      </w:rPr>
      <w:fldChar w:fldCharType="end"/>
    </w:r>
    <w:r>
      <w:t xml:space="preserve">  </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86A84" w14:textId="77777777" w:rsidR="003E7576" w:rsidRDefault="003E757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462DD" w14:textId="77777777" w:rsidR="00192177" w:rsidRDefault="00192177">
      <w:pPr>
        <w:spacing w:after="0" w:line="240" w:lineRule="auto"/>
      </w:pPr>
      <w:r>
        <w:separator/>
      </w:r>
    </w:p>
  </w:footnote>
  <w:footnote w:type="continuationSeparator" w:id="0">
    <w:p w14:paraId="41710DC8" w14:textId="77777777" w:rsidR="00192177" w:rsidRDefault="00192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B711C" w14:textId="77777777" w:rsidR="003E7576" w:rsidRDefault="003E757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92E32" w14:textId="5655D98D" w:rsidR="003E7576" w:rsidRPr="006E4E3A" w:rsidRDefault="005839A4">
    <w:pPr>
      <w:pStyle w:val="Intestazione"/>
      <w:spacing w:after="0" w:line="240" w:lineRule="auto"/>
      <w:rPr>
        <w:rFonts w:ascii="Arial" w:hAnsi="Arial" w:cs="Arial"/>
      </w:rPr>
    </w:pPr>
    <w:r>
      <w:rPr>
        <w:rFonts w:ascii="Arial" w:hAnsi="Arial" w:cs="Arial"/>
        <w:noProof/>
        <w:lang w:eastAsia="it-IT"/>
      </w:rPr>
      <mc:AlternateContent>
        <mc:Choice Requires="wps">
          <w:drawing>
            <wp:anchor distT="0" distB="0" distL="114300" distR="114300" simplePos="0" relativeHeight="251657728" behindDoc="0" locked="0" layoutInCell="1" allowOverlap="1" wp14:anchorId="3EE8BBD9" wp14:editId="53BEB5EB">
              <wp:simplePos x="0" y="0"/>
              <wp:positionH relativeFrom="column">
                <wp:posOffset>589280</wp:posOffset>
              </wp:positionH>
              <wp:positionV relativeFrom="paragraph">
                <wp:posOffset>-6985</wp:posOffset>
              </wp:positionV>
              <wp:extent cx="1393825" cy="622935"/>
              <wp:effectExtent l="0" t="2540" r="0"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825" cy="622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7B371F" w14:textId="77777777" w:rsidR="003E7576" w:rsidRPr="000865A6" w:rsidRDefault="003E7576">
                          <w:pPr>
                            <w:spacing w:after="0" w:line="240" w:lineRule="auto"/>
                            <w:rPr>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EE8BBD9" id="_x0000_t202" coordsize="21600,21600" o:spt="202" path="m,l,21600r21600,l21600,xe">
              <v:stroke joinstyle="miter"/>
              <v:path gradientshapeok="t" o:connecttype="rect"/>
            </v:shapetype>
            <v:shape id="Text Box 3" o:spid="_x0000_s1026" type="#_x0000_t202" style="position:absolute;margin-left:46.4pt;margin-top:-.55pt;width:109.75pt;height:49.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" stroked="f">
              <v:textbox>
                <w:txbxContent>
                  <w:p w14:paraId="017B371F" w14:textId="77777777" w:rsidR="003E7576" w:rsidRPr="000865A6" w:rsidRDefault="003E7576">
                    <w:pPr>
                      <w:spacing w:after="0" w:line="240" w:lineRule="auto"/>
                      <w:rPr>
                        <w:szCs w:val="16"/>
                      </w:rPr>
                    </w:pPr>
                  </w:p>
                </w:txbxContent>
              </v:textbox>
            </v:shape>
          </w:pict>
        </mc:Fallback>
      </mc:AlternateContent>
    </w:r>
  </w:p>
  <w:p w14:paraId="322E0C81" w14:textId="77777777" w:rsidR="003E7576" w:rsidRPr="006E4E3A" w:rsidRDefault="003E7576">
    <w:pPr>
      <w:pStyle w:val="Intestazione"/>
      <w:spacing w:after="0" w:line="240" w:lineRule="auto"/>
      <w:rPr>
        <w:rFonts w:ascii="Arial" w:hAnsi="Arial" w:cs="Arial"/>
      </w:rPr>
    </w:pPr>
  </w:p>
  <w:p w14:paraId="2BA290A0" w14:textId="77777777" w:rsidR="003E7576" w:rsidRDefault="003E7576">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64B07" w14:textId="77777777" w:rsidR="003E7576" w:rsidRDefault="003E757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170"/>
        </w:tabs>
        <w:ind w:left="170" w:hanging="170"/>
      </w:pPr>
      <w:rPr>
        <w:rFonts w:ascii="Symbol" w:hAnsi="Symbol"/>
        <w:sz w:val="20"/>
      </w:rPr>
    </w:lvl>
  </w:abstractNum>
  <w:abstractNum w:abstractNumId="2" w15:restartNumberingAfterBreak="0">
    <w:nsid w:val="00000003"/>
    <w:multiLevelType w:val="singleLevel"/>
    <w:tmpl w:val="00000003"/>
    <w:name w:val="WW8Num3"/>
    <w:lvl w:ilvl="0">
      <w:start w:val="1"/>
      <w:numFmt w:val="bullet"/>
      <w:lvlText w:val=""/>
      <w:lvlJc w:val="left"/>
      <w:pPr>
        <w:tabs>
          <w:tab w:val="num" w:pos="170"/>
        </w:tabs>
        <w:ind w:left="170" w:hanging="170"/>
      </w:pPr>
      <w:rPr>
        <w:rFonts w:ascii="Symbol" w:hAnsi="Symbol"/>
        <w:sz w:val="20"/>
      </w:rPr>
    </w:lvl>
  </w:abstractNum>
  <w:abstractNum w:abstractNumId="3" w15:restartNumberingAfterBreak="0">
    <w:nsid w:val="00000004"/>
    <w:multiLevelType w:val="singleLevel"/>
    <w:tmpl w:val="00000004"/>
    <w:name w:val="WW8Num4"/>
    <w:lvl w:ilvl="0">
      <w:start w:val="2"/>
      <w:numFmt w:val="bullet"/>
      <w:lvlText w:val=""/>
      <w:lvlJc w:val="left"/>
      <w:pPr>
        <w:tabs>
          <w:tab w:val="num" w:pos="170"/>
        </w:tabs>
        <w:ind w:left="170" w:hanging="17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170"/>
        </w:tabs>
        <w:ind w:left="170" w:hanging="170"/>
      </w:pPr>
      <w:rPr>
        <w:rFonts w:ascii="Symbol" w:hAnsi="Symbol" w:cs="Times New Roman"/>
      </w:rPr>
    </w:lvl>
  </w:abstractNum>
  <w:abstractNum w:abstractNumId="5" w15:restartNumberingAfterBreak="0">
    <w:nsid w:val="00000007"/>
    <w:multiLevelType w:val="singleLevel"/>
    <w:tmpl w:val="00000007"/>
    <w:name w:val="WW8Num7"/>
    <w:lvl w:ilvl="0">
      <w:start w:val="1"/>
      <w:numFmt w:val="bullet"/>
      <w:lvlText w:val=""/>
      <w:lvlJc w:val="left"/>
      <w:pPr>
        <w:tabs>
          <w:tab w:val="num" w:pos="170"/>
        </w:tabs>
        <w:ind w:left="170" w:hanging="170"/>
      </w:pPr>
      <w:rPr>
        <w:rFonts w:ascii="Symbol" w:hAnsi="Symbol"/>
        <w:sz w:val="20"/>
      </w:rPr>
    </w:lvl>
  </w:abstractNum>
  <w:abstractNum w:abstractNumId="6" w15:restartNumberingAfterBreak="0">
    <w:nsid w:val="0000000D"/>
    <w:multiLevelType w:val="singleLevel"/>
    <w:tmpl w:val="0000000D"/>
    <w:name w:val="WW8Num21"/>
    <w:lvl w:ilvl="0">
      <w:start w:val="1"/>
      <w:numFmt w:val="lowerLetter"/>
      <w:lvlText w:val="%1)"/>
      <w:lvlJc w:val="left"/>
      <w:pPr>
        <w:tabs>
          <w:tab w:val="num" w:pos="720"/>
        </w:tabs>
        <w:ind w:left="720" w:hanging="360"/>
      </w:pPr>
      <w:rPr>
        <w:rFonts w:ascii="Arial" w:hAnsi="Arial"/>
        <w:b w:val="0"/>
        <w:i w:val="0"/>
        <w:sz w:val="22"/>
        <w:szCs w:val="22"/>
      </w:rPr>
    </w:lvl>
  </w:abstractNum>
  <w:abstractNum w:abstractNumId="7" w15:restartNumberingAfterBreak="0">
    <w:nsid w:val="116F10A8"/>
    <w:multiLevelType w:val="hybridMultilevel"/>
    <w:tmpl w:val="818676AE"/>
    <w:lvl w:ilvl="0" w:tplc="FFFFFFFF">
      <w:start w:val="3"/>
      <w:numFmt w:val="bullet"/>
      <w:lvlText w:val="-"/>
      <w:lvlJc w:val="left"/>
      <w:pPr>
        <w:tabs>
          <w:tab w:val="num" w:pos="360"/>
        </w:tabs>
        <w:ind w:left="357" w:hanging="35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FD00A7"/>
    <w:multiLevelType w:val="hybridMultilevel"/>
    <w:tmpl w:val="4FC81AC6"/>
    <w:lvl w:ilvl="0" w:tplc="74928CFE">
      <w:start w:val="3"/>
      <w:numFmt w:val="bullet"/>
      <w:lvlText w:val="-"/>
      <w:lvlJc w:val="left"/>
      <w:pPr>
        <w:tabs>
          <w:tab w:val="num" w:pos="360"/>
        </w:tabs>
        <w:ind w:left="357" w:hanging="357"/>
      </w:pPr>
      <w:rPr>
        <w:rFonts w:hint="default"/>
        <w:b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E455A"/>
    <w:multiLevelType w:val="hybridMultilevel"/>
    <w:tmpl w:val="AA2E1E82"/>
    <w:lvl w:ilvl="0" w:tplc="FFFFFFFF">
      <w:start w:val="3"/>
      <w:numFmt w:val="bullet"/>
      <w:lvlText w:val="-"/>
      <w:lvlJc w:val="left"/>
      <w:pPr>
        <w:tabs>
          <w:tab w:val="num" w:pos="360"/>
        </w:tabs>
        <w:ind w:left="357" w:hanging="35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221F7C"/>
    <w:multiLevelType w:val="hybridMultilevel"/>
    <w:tmpl w:val="15B63F50"/>
    <w:lvl w:ilvl="0" w:tplc="620CE4A2">
      <w:numFmt w:val="bullet"/>
      <w:lvlText w:val="-"/>
      <w:lvlJc w:val="left"/>
      <w:pPr>
        <w:ind w:left="720" w:hanging="360"/>
      </w:pPr>
      <w:rPr>
        <w:rFonts w:ascii="Times New Roman" w:eastAsia="Times New Roman" w:hAnsi="Times New Roman"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1855B97"/>
    <w:multiLevelType w:val="hybridMultilevel"/>
    <w:tmpl w:val="CD689582"/>
    <w:lvl w:ilvl="0" w:tplc="FFFFFFFF">
      <w:start w:val="3"/>
      <w:numFmt w:val="bullet"/>
      <w:lvlText w:val="-"/>
      <w:lvlJc w:val="left"/>
      <w:pPr>
        <w:tabs>
          <w:tab w:val="num" w:pos="360"/>
        </w:tabs>
        <w:ind w:left="357" w:hanging="35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2E3652"/>
    <w:multiLevelType w:val="hybridMultilevel"/>
    <w:tmpl w:val="6810B6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B6A7FFA"/>
    <w:multiLevelType w:val="hybridMultilevel"/>
    <w:tmpl w:val="EE641D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C4268E1"/>
    <w:multiLevelType w:val="hybridMultilevel"/>
    <w:tmpl w:val="9A16D41C"/>
    <w:lvl w:ilvl="0" w:tplc="FFFFFFFF">
      <w:start w:val="3"/>
      <w:numFmt w:val="bullet"/>
      <w:lvlText w:val="-"/>
      <w:lvlJc w:val="left"/>
      <w:pPr>
        <w:tabs>
          <w:tab w:val="num" w:pos="360"/>
        </w:tabs>
        <w:ind w:left="357" w:hanging="35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A42951"/>
    <w:multiLevelType w:val="hybridMultilevel"/>
    <w:tmpl w:val="A11C563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pStyle w:val="Titolo3"/>
      <w:lvlText w:val=""/>
      <w:lvlJc w:val="left"/>
      <w:pPr>
        <w:ind w:left="1800" w:hanging="360"/>
      </w:pPr>
      <w:rPr>
        <w:rFonts w:ascii="Wingdings" w:hAnsi="Wingdings" w:hint="default"/>
      </w:rPr>
    </w:lvl>
    <w:lvl w:ilvl="3" w:tplc="04100001" w:tentative="1">
      <w:start w:val="1"/>
      <w:numFmt w:val="bullet"/>
      <w:pStyle w:val="Titolo4"/>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7A584EC2"/>
    <w:multiLevelType w:val="hybridMultilevel"/>
    <w:tmpl w:val="40020E48"/>
    <w:lvl w:ilvl="0" w:tplc="FFFFFFFF">
      <w:start w:val="3"/>
      <w:numFmt w:val="bullet"/>
      <w:lvlText w:val="-"/>
      <w:lvlJc w:val="left"/>
      <w:pPr>
        <w:tabs>
          <w:tab w:val="num" w:pos="360"/>
        </w:tabs>
        <w:ind w:left="357" w:hanging="357"/>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ECF1D65"/>
    <w:multiLevelType w:val="hybridMultilevel"/>
    <w:tmpl w:val="ECDA26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163390">
    <w:abstractNumId w:val="15"/>
  </w:num>
  <w:num w:numId="2" w16cid:durableId="787429813">
    <w:abstractNumId w:val="13"/>
  </w:num>
  <w:num w:numId="3" w16cid:durableId="365182312">
    <w:abstractNumId w:val="17"/>
  </w:num>
  <w:num w:numId="4" w16cid:durableId="233636496">
    <w:abstractNumId w:val="16"/>
  </w:num>
  <w:num w:numId="5" w16cid:durableId="2078935072">
    <w:abstractNumId w:val="7"/>
  </w:num>
  <w:num w:numId="6" w16cid:durableId="992681233">
    <w:abstractNumId w:val="9"/>
  </w:num>
  <w:num w:numId="7" w16cid:durableId="91782989">
    <w:abstractNumId w:val="14"/>
  </w:num>
  <w:num w:numId="8" w16cid:durableId="249200286">
    <w:abstractNumId w:val="11"/>
  </w:num>
  <w:num w:numId="9" w16cid:durableId="1744791932">
    <w:abstractNumId w:val="8"/>
  </w:num>
  <w:num w:numId="10" w16cid:durableId="53428816">
    <w:abstractNumId w:val="10"/>
  </w:num>
  <w:num w:numId="11" w16cid:durableId="211316194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drawingGridHorizontalSpacing w:val="110"/>
  <w:displayHorizontalDrawingGridEvery w:val="2"/>
  <w:characterSpacingControl w:val="doNotCompress"/>
  <w:hdrShapeDefaults>
    <o:shapedefaults v:ext="edit" spidmax="2050">
      <o:colormru v:ext="edit" colors="#6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107"/>
    <w:rsid w:val="000122CA"/>
    <w:rsid w:val="0001620E"/>
    <w:rsid w:val="00024131"/>
    <w:rsid w:val="00033A41"/>
    <w:rsid w:val="00042107"/>
    <w:rsid w:val="00042B57"/>
    <w:rsid w:val="00042EBD"/>
    <w:rsid w:val="00062A35"/>
    <w:rsid w:val="000734FB"/>
    <w:rsid w:val="000830FF"/>
    <w:rsid w:val="000837E1"/>
    <w:rsid w:val="000A463D"/>
    <w:rsid w:val="000A71DF"/>
    <w:rsid w:val="000B43FC"/>
    <w:rsid w:val="000B588B"/>
    <w:rsid w:val="000C2C0E"/>
    <w:rsid w:val="000C3D38"/>
    <w:rsid w:val="000E2990"/>
    <w:rsid w:val="000F126D"/>
    <w:rsid w:val="00107018"/>
    <w:rsid w:val="001274AE"/>
    <w:rsid w:val="00150FD3"/>
    <w:rsid w:val="00192177"/>
    <w:rsid w:val="00196F26"/>
    <w:rsid w:val="001A3D98"/>
    <w:rsid w:val="001A4BBE"/>
    <w:rsid w:val="001C0555"/>
    <w:rsid w:val="001E0CBF"/>
    <w:rsid w:val="001E3F31"/>
    <w:rsid w:val="001F0F2D"/>
    <w:rsid w:val="001F477F"/>
    <w:rsid w:val="001F7673"/>
    <w:rsid w:val="002116E3"/>
    <w:rsid w:val="00222736"/>
    <w:rsid w:val="00234A90"/>
    <w:rsid w:val="00237EE2"/>
    <w:rsid w:val="00244253"/>
    <w:rsid w:val="00247FF3"/>
    <w:rsid w:val="002518BE"/>
    <w:rsid w:val="00266640"/>
    <w:rsid w:val="00267883"/>
    <w:rsid w:val="00270DA7"/>
    <w:rsid w:val="002753BF"/>
    <w:rsid w:val="00296C3C"/>
    <w:rsid w:val="002A0B03"/>
    <w:rsid w:val="002B0C42"/>
    <w:rsid w:val="002B330C"/>
    <w:rsid w:val="002C24B9"/>
    <w:rsid w:val="002C289E"/>
    <w:rsid w:val="002C6795"/>
    <w:rsid w:val="002D48CB"/>
    <w:rsid w:val="002E6937"/>
    <w:rsid w:val="003074E7"/>
    <w:rsid w:val="00322B89"/>
    <w:rsid w:val="00325A21"/>
    <w:rsid w:val="0033098A"/>
    <w:rsid w:val="00364065"/>
    <w:rsid w:val="00364B0C"/>
    <w:rsid w:val="00366C23"/>
    <w:rsid w:val="00380B0E"/>
    <w:rsid w:val="003B2C9B"/>
    <w:rsid w:val="003C23C5"/>
    <w:rsid w:val="003D20D4"/>
    <w:rsid w:val="003D2DCD"/>
    <w:rsid w:val="003E7576"/>
    <w:rsid w:val="003F6C14"/>
    <w:rsid w:val="0046251E"/>
    <w:rsid w:val="00465F2E"/>
    <w:rsid w:val="00477599"/>
    <w:rsid w:val="00483BB5"/>
    <w:rsid w:val="004949F0"/>
    <w:rsid w:val="00496CCB"/>
    <w:rsid w:val="004A0F6F"/>
    <w:rsid w:val="004A4C3F"/>
    <w:rsid w:val="004D031D"/>
    <w:rsid w:val="004E602C"/>
    <w:rsid w:val="004F271A"/>
    <w:rsid w:val="004F6DF0"/>
    <w:rsid w:val="00504A2D"/>
    <w:rsid w:val="0050785A"/>
    <w:rsid w:val="00534198"/>
    <w:rsid w:val="0054262D"/>
    <w:rsid w:val="005472EF"/>
    <w:rsid w:val="00571B1F"/>
    <w:rsid w:val="005839A4"/>
    <w:rsid w:val="00583D01"/>
    <w:rsid w:val="0058464F"/>
    <w:rsid w:val="005A3CCC"/>
    <w:rsid w:val="005A3FC4"/>
    <w:rsid w:val="005B2B1D"/>
    <w:rsid w:val="005D1642"/>
    <w:rsid w:val="005D34B4"/>
    <w:rsid w:val="005D4ED0"/>
    <w:rsid w:val="005E77CA"/>
    <w:rsid w:val="005F24E9"/>
    <w:rsid w:val="00603ABC"/>
    <w:rsid w:val="00606970"/>
    <w:rsid w:val="00613FB6"/>
    <w:rsid w:val="006244BE"/>
    <w:rsid w:val="00626030"/>
    <w:rsid w:val="00626697"/>
    <w:rsid w:val="006358FD"/>
    <w:rsid w:val="0064583B"/>
    <w:rsid w:val="0065074E"/>
    <w:rsid w:val="00671CDB"/>
    <w:rsid w:val="00675332"/>
    <w:rsid w:val="00675FE3"/>
    <w:rsid w:val="006A0CB3"/>
    <w:rsid w:val="006B4E58"/>
    <w:rsid w:val="006B55C4"/>
    <w:rsid w:val="006C72B6"/>
    <w:rsid w:val="006D183E"/>
    <w:rsid w:val="006D4602"/>
    <w:rsid w:val="006D79B5"/>
    <w:rsid w:val="006F1BC7"/>
    <w:rsid w:val="006F2010"/>
    <w:rsid w:val="00700B4F"/>
    <w:rsid w:val="00713BF6"/>
    <w:rsid w:val="007148E6"/>
    <w:rsid w:val="007214E9"/>
    <w:rsid w:val="0074315F"/>
    <w:rsid w:val="0074617E"/>
    <w:rsid w:val="00750677"/>
    <w:rsid w:val="0075180A"/>
    <w:rsid w:val="00762EE7"/>
    <w:rsid w:val="0076794E"/>
    <w:rsid w:val="00773C9F"/>
    <w:rsid w:val="0078453F"/>
    <w:rsid w:val="007873D2"/>
    <w:rsid w:val="0079452E"/>
    <w:rsid w:val="007A0842"/>
    <w:rsid w:val="007A0E0D"/>
    <w:rsid w:val="007B05C9"/>
    <w:rsid w:val="007B45F4"/>
    <w:rsid w:val="007D440B"/>
    <w:rsid w:val="0080630B"/>
    <w:rsid w:val="008204F4"/>
    <w:rsid w:val="0082090C"/>
    <w:rsid w:val="00834922"/>
    <w:rsid w:val="008466FE"/>
    <w:rsid w:val="00847B59"/>
    <w:rsid w:val="00862EC0"/>
    <w:rsid w:val="00866645"/>
    <w:rsid w:val="00874B7A"/>
    <w:rsid w:val="00885512"/>
    <w:rsid w:val="008930AB"/>
    <w:rsid w:val="008A0A6B"/>
    <w:rsid w:val="008B157D"/>
    <w:rsid w:val="008B4210"/>
    <w:rsid w:val="008B52EF"/>
    <w:rsid w:val="008D3A7C"/>
    <w:rsid w:val="008E2614"/>
    <w:rsid w:val="008E4DE4"/>
    <w:rsid w:val="008F3124"/>
    <w:rsid w:val="00913CF2"/>
    <w:rsid w:val="009170BB"/>
    <w:rsid w:val="0092737F"/>
    <w:rsid w:val="0095147F"/>
    <w:rsid w:val="009659C9"/>
    <w:rsid w:val="0098230A"/>
    <w:rsid w:val="009832EE"/>
    <w:rsid w:val="009936A7"/>
    <w:rsid w:val="00997E47"/>
    <w:rsid w:val="009A66A2"/>
    <w:rsid w:val="009B6864"/>
    <w:rsid w:val="009B7847"/>
    <w:rsid w:val="009D184A"/>
    <w:rsid w:val="00A05520"/>
    <w:rsid w:val="00A31546"/>
    <w:rsid w:val="00A3372C"/>
    <w:rsid w:val="00A33FBA"/>
    <w:rsid w:val="00A363DF"/>
    <w:rsid w:val="00A56CE6"/>
    <w:rsid w:val="00A72C5F"/>
    <w:rsid w:val="00A73812"/>
    <w:rsid w:val="00A74F00"/>
    <w:rsid w:val="00A77A83"/>
    <w:rsid w:val="00A80B9D"/>
    <w:rsid w:val="00A921D6"/>
    <w:rsid w:val="00A94560"/>
    <w:rsid w:val="00AB0A06"/>
    <w:rsid w:val="00AC7573"/>
    <w:rsid w:val="00AC7B1B"/>
    <w:rsid w:val="00AC7ED0"/>
    <w:rsid w:val="00AD0261"/>
    <w:rsid w:val="00AE4583"/>
    <w:rsid w:val="00AE49D2"/>
    <w:rsid w:val="00AF175A"/>
    <w:rsid w:val="00AF1CAC"/>
    <w:rsid w:val="00B16284"/>
    <w:rsid w:val="00B1709A"/>
    <w:rsid w:val="00B2506B"/>
    <w:rsid w:val="00B25A0E"/>
    <w:rsid w:val="00B42782"/>
    <w:rsid w:val="00B44D50"/>
    <w:rsid w:val="00B4544E"/>
    <w:rsid w:val="00B76ADC"/>
    <w:rsid w:val="00BA373E"/>
    <w:rsid w:val="00BB5774"/>
    <w:rsid w:val="00BE0A11"/>
    <w:rsid w:val="00BE1401"/>
    <w:rsid w:val="00BE291F"/>
    <w:rsid w:val="00BF012F"/>
    <w:rsid w:val="00C05DD5"/>
    <w:rsid w:val="00C10B1B"/>
    <w:rsid w:val="00C21820"/>
    <w:rsid w:val="00C42516"/>
    <w:rsid w:val="00C44D06"/>
    <w:rsid w:val="00C44E14"/>
    <w:rsid w:val="00C55132"/>
    <w:rsid w:val="00C560AA"/>
    <w:rsid w:val="00C90578"/>
    <w:rsid w:val="00C93298"/>
    <w:rsid w:val="00C958D1"/>
    <w:rsid w:val="00CB0886"/>
    <w:rsid w:val="00CB3C23"/>
    <w:rsid w:val="00CD7D9D"/>
    <w:rsid w:val="00CD7E44"/>
    <w:rsid w:val="00CF0855"/>
    <w:rsid w:val="00D02E2B"/>
    <w:rsid w:val="00D206A6"/>
    <w:rsid w:val="00D21F3D"/>
    <w:rsid w:val="00D2336C"/>
    <w:rsid w:val="00D30909"/>
    <w:rsid w:val="00D36E58"/>
    <w:rsid w:val="00D43F16"/>
    <w:rsid w:val="00D463FF"/>
    <w:rsid w:val="00D46EB8"/>
    <w:rsid w:val="00D52399"/>
    <w:rsid w:val="00D56DD8"/>
    <w:rsid w:val="00D60238"/>
    <w:rsid w:val="00D62763"/>
    <w:rsid w:val="00D87DA9"/>
    <w:rsid w:val="00D94D37"/>
    <w:rsid w:val="00DA1CD7"/>
    <w:rsid w:val="00DA680F"/>
    <w:rsid w:val="00DB00EC"/>
    <w:rsid w:val="00DD6EC7"/>
    <w:rsid w:val="00DE2661"/>
    <w:rsid w:val="00DE5B4D"/>
    <w:rsid w:val="00DF571D"/>
    <w:rsid w:val="00E00148"/>
    <w:rsid w:val="00E018BC"/>
    <w:rsid w:val="00E11108"/>
    <w:rsid w:val="00E11E45"/>
    <w:rsid w:val="00E21382"/>
    <w:rsid w:val="00E25D3E"/>
    <w:rsid w:val="00E36214"/>
    <w:rsid w:val="00E52A47"/>
    <w:rsid w:val="00E5417E"/>
    <w:rsid w:val="00E55FD5"/>
    <w:rsid w:val="00E81D5B"/>
    <w:rsid w:val="00EA1F73"/>
    <w:rsid w:val="00EA46A2"/>
    <w:rsid w:val="00EA4D44"/>
    <w:rsid w:val="00EC2A28"/>
    <w:rsid w:val="00EC3AB1"/>
    <w:rsid w:val="00EC43E9"/>
    <w:rsid w:val="00ED0DF2"/>
    <w:rsid w:val="00EF376D"/>
    <w:rsid w:val="00EF3B2F"/>
    <w:rsid w:val="00F0396D"/>
    <w:rsid w:val="00F12599"/>
    <w:rsid w:val="00F2412E"/>
    <w:rsid w:val="00F42CF9"/>
    <w:rsid w:val="00F443AF"/>
    <w:rsid w:val="00F4577A"/>
    <w:rsid w:val="00F46076"/>
    <w:rsid w:val="00F5085B"/>
    <w:rsid w:val="00F5435F"/>
    <w:rsid w:val="00F5548E"/>
    <w:rsid w:val="00F573C5"/>
    <w:rsid w:val="00F71013"/>
    <w:rsid w:val="00F7212D"/>
    <w:rsid w:val="00F73249"/>
    <w:rsid w:val="00F825ED"/>
    <w:rsid w:val="00F85276"/>
    <w:rsid w:val="00F90FCF"/>
    <w:rsid w:val="00F94E9E"/>
    <w:rsid w:val="00F969F1"/>
    <w:rsid w:val="00FC58DC"/>
    <w:rsid w:val="00FD6AA7"/>
    <w:rsid w:val="00FD739A"/>
    <w:rsid w:val="00FE3A0E"/>
    <w:rsid w:val="00FE3B2F"/>
    <w:rsid w:val="00FE6DC2"/>
    <w:rsid w:val="00FF2B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6ff"/>
    </o:shapedefaults>
    <o:shapelayout v:ext="edit">
      <o:idmap v:ext="edit" data="2"/>
    </o:shapelayout>
  </w:shapeDefaults>
  <w:decimalSymbol w:val=","/>
  <w:listSeparator w:val=";"/>
  <w14:docId w14:val="545C5E23"/>
  <w15:docId w15:val="{B6CBADBF-7F68-4674-800D-BDDB576E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4198"/>
    <w:pPr>
      <w:spacing w:after="200" w:line="276" w:lineRule="auto"/>
    </w:pPr>
    <w:rPr>
      <w:sz w:val="22"/>
      <w:szCs w:val="22"/>
      <w:lang w:eastAsia="en-US"/>
    </w:rPr>
  </w:style>
  <w:style w:type="paragraph" w:styleId="Titolo1">
    <w:name w:val="heading 1"/>
    <w:basedOn w:val="Normale"/>
    <w:next w:val="Normale"/>
    <w:link w:val="Titolo1Carattere"/>
    <w:uiPriority w:val="9"/>
    <w:qFormat/>
    <w:rsid w:val="00366C23"/>
    <w:pPr>
      <w:keepNext/>
      <w:spacing w:before="240" w:after="60"/>
      <w:outlineLvl w:val="0"/>
    </w:pPr>
    <w:rPr>
      <w:rFonts w:ascii="Cambria" w:eastAsia="Times New Roman" w:hAnsi="Cambria"/>
      <w:b/>
      <w:bCs/>
      <w:kern w:val="32"/>
      <w:sz w:val="32"/>
      <w:szCs w:val="32"/>
    </w:rPr>
  </w:style>
  <w:style w:type="paragraph" w:styleId="Titolo3">
    <w:name w:val="heading 3"/>
    <w:basedOn w:val="Normale"/>
    <w:next w:val="Normale"/>
    <w:link w:val="Titolo3Carattere"/>
    <w:qFormat/>
    <w:rsid w:val="00534198"/>
    <w:pPr>
      <w:keepNext/>
      <w:widowControl w:val="0"/>
      <w:numPr>
        <w:ilvl w:val="2"/>
        <w:numId w:val="1"/>
      </w:numPr>
      <w:suppressAutoHyphens/>
      <w:autoSpaceDE w:val="0"/>
      <w:snapToGrid w:val="0"/>
      <w:spacing w:after="0" w:line="240" w:lineRule="auto"/>
      <w:jc w:val="center"/>
      <w:outlineLvl w:val="2"/>
    </w:pPr>
    <w:rPr>
      <w:b/>
      <w:bCs/>
      <w:sz w:val="20"/>
      <w:szCs w:val="20"/>
      <w:lang w:eastAsia="ar-SA"/>
    </w:rPr>
  </w:style>
  <w:style w:type="paragraph" w:styleId="Titolo4">
    <w:name w:val="heading 4"/>
    <w:basedOn w:val="Normale"/>
    <w:next w:val="Normale"/>
    <w:link w:val="Titolo4Carattere"/>
    <w:uiPriority w:val="9"/>
    <w:qFormat/>
    <w:rsid w:val="00534198"/>
    <w:pPr>
      <w:keepNext/>
      <w:widowControl w:val="0"/>
      <w:numPr>
        <w:ilvl w:val="3"/>
        <w:numId w:val="1"/>
      </w:numPr>
      <w:suppressAutoHyphens/>
      <w:autoSpaceDE w:val="0"/>
      <w:snapToGrid w:val="0"/>
      <w:spacing w:after="0" w:line="240" w:lineRule="auto"/>
      <w:jc w:val="both"/>
      <w:outlineLvl w:val="3"/>
    </w:pPr>
    <w:rPr>
      <w:b/>
      <w:caps/>
      <w:sz w:val="20"/>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5341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unhideWhenUsed/>
    <w:rsid w:val="00534198"/>
    <w:pPr>
      <w:tabs>
        <w:tab w:val="center" w:pos="4819"/>
        <w:tab w:val="right" w:pos="9638"/>
      </w:tabs>
    </w:pPr>
  </w:style>
  <w:style w:type="character" w:customStyle="1" w:styleId="IntestazioneCarattere">
    <w:name w:val="Intestazione Carattere"/>
    <w:link w:val="Intestazione"/>
    <w:rsid w:val="00534198"/>
    <w:rPr>
      <w:sz w:val="22"/>
      <w:szCs w:val="22"/>
      <w:lang w:eastAsia="en-US"/>
    </w:rPr>
  </w:style>
  <w:style w:type="paragraph" w:styleId="Pidipagina">
    <w:name w:val="footer"/>
    <w:basedOn w:val="Normale"/>
    <w:link w:val="PidipaginaCarattere"/>
    <w:uiPriority w:val="99"/>
    <w:unhideWhenUsed/>
    <w:rsid w:val="00534198"/>
    <w:pPr>
      <w:tabs>
        <w:tab w:val="center" w:pos="4819"/>
        <w:tab w:val="right" w:pos="9638"/>
      </w:tabs>
    </w:pPr>
  </w:style>
  <w:style w:type="character" w:customStyle="1" w:styleId="PidipaginaCarattere">
    <w:name w:val="Piè di pagina Carattere"/>
    <w:link w:val="Pidipagina"/>
    <w:uiPriority w:val="99"/>
    <w:rsid w:val="00534198"/>
    <w:rPr>
      <w:sz w:val="22"/>
      <w:szCs w:val="22"/>
      <w:lang w:eastAsia="en-US"/>
    </w:rPr>
  </w:style>
  <w:style w:type="paragraph" w:styleId="Testofumetto">
    <w:name w:val="Balloon Text"/>
    <w:basedOn w:val="Normale"/>
    <w:link w:val="TestofumettoCarattere"/>
    <w:uiPriority w:val="99"/>
    <w:semiHidden/>
    <w:unhideWhenUsed/>
    <w:rsid w:val="00534198"/>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534198"/>
    <w:rPr>
      <w:rFonts w:ascii="Tahoma" w:hAnsi="Tahoma" w:cs="Tahoma"/>
      <w:sz w:val="16"/>
      <w:szCs w:val="16"/>
      <w:lang w:eastAsia="en-US"/>
    </w:rPr>
  </w:style>
  <w:style w:type="paragraph" w:styleId="Paragrafoelenco">
    <w:name w:val="List Paragraph"/>
    <w:basedOn w:val="Normale"/>
    <w:uiPriority w:val="34"/>
    <w:qFormat/>
    <w:rsid w:val="00534198"/>
    <w:pPr>
      <w:spacing w:after="0" w:line="240" w:lineRule="auto"/>
      <w:ind w:left="720"/>
      <w:contextualSpacing/>
    </w:pPr>
    <w:rPr>
      <w:rFonts w:ascii="Times New Roman" w:eastAsia="Times New Roman" w:hAnsi="Times New Roman"/>
      <w:sz w:val="24"/>
      <w:szCs w:val="24"/>
      <w:lang w:eastAsia="it-IT"/>
    </w:rPr>
  </w:style>
  <w:style w:type="paragraph" w:styleId="Sottotitolo">
    <w:name w:val="Subtitle"/>
    <w:basedOn w:val="Normale"/>
    <w:next w:val="Normale"/>
    <w:link w:val="SottotitoloCarattere"/>
    <w:uiPriority w:val="11"/>
    <w:qFormat/>
    <w:rsid w:val="00534198"/>
    <w:pPr>
      <w:numPr>
        <w:ilvl w:val="1"/>
      </w:numPr>
    </w:pPr>
    <w:rPr>
      <w:rFonts w:ascii="Cambria" w:eastAsia="Times New Roman" w:hAnsi="Cambria"/>
      <w:i/>
      <w:iCs/>
      <w:color w:val="4F81BD"/>
      <w:spacing w:val="15"/>
      <w:sz w:val="24"/>
      <w:szCs w:val="24"/>
    </w:rPr>
  </w:style>
  <w:style w:type="character" w:customStyle="1" w:styleId="SottotitoloCarattere">
    <w:name w:val="Sottotitolo Carattere"/>
    <w:link w:val="Sottotitolo"/>
    <w:uiPriority w:val="11"/>
    <w:rsid w:val="00534198"/>
    <w:rPr>
      <w:rFonts w:ascii="Cambria" w:eastAsia="Times New Roman" w:hAnsi="Cambria"/>
      <w:i/>
      <w:iCs/>
      <w:color w:val="4F81BD"/>
      <w:spacing w:val="15"/>
      <w:sz w:val="24"/>
      <w:szCs w:val="24"/>
      <w:lang w:eastAsia="en-US"/>
    </w:rPr>
  </w:style>
  <w:style w:type="character" w:styleId="Enfasigrassetto">
    <w:name w:val="Strong"/>
    <w:uiPriority w:val="22"/>
    <w:qFormat/>
    <w:rsid w:val="00534198"/>
    <w:rPr>
      <w:b/>
      <w:bCs/>
    </w:rPr>
  </w:style>
  <w:style w:type="paragraph" w:styleId="Testonormale">
    <w:name w:val="Plain Text"/>
    <w:basedOn w:val="Normale"/>
    <w:link w:val="TestonormaleCarattere"/>
    <w:semiHidden/>
    <w:unhideWhenUsed/>
    <w:rsid w:val="00534198"/>
    <w:pPr>
      <w:spacing w:after="0" w:line="240" w:lineRule="auto"/>
    </w:pPr>
    <w:rPr>
      <w:rFonts w:ascii="Courier New" w:eastAsia="Times New Roman" w:hAnsi="Courier New"/>
      <w:color w:val="000000"/>
      <w:sz w:val="24"/>
      <w:szCs w:val="24"/>
    </w:rPr>
  </w:style>
  <w:style w:type="character" w:customStyle="1" w:styleId="TestonormaleCarattere">
    <w:name w:val="Testo normale Carattere"/>
    <w:link w:val="Testonormale"/>
    <w:semiHidden/>
    <w:rsid w:val="00534198"/>
    <w:rPr>
      <w:rFonts w:ascii="Courier New" w:eastAsia="Times New Roman" w:hAnsi="Courier New"/>
      <w:color w:val="000000"/>
      <w:sz w:val="24"/>
      <w:szCs w:val="24"/>
    </w:rPr>
  </w:style>
  <w:style w:type="paragraph" w:styleId="NormaleWeb">
    <w:name w:val="Normal (Web)"/>
    <w:basedOn w:val="Normale"/>
    <w:rsid w:val="00534198"/>
    <w:pPr>
      <w:spacing w:before="100" w:beforeAutospacing="1" w:after="100" w:afterAutospacing="1" w:line="240" w:lineRule="auto"/>
    </w:pPr>
    <w:rPr>
      <w:rFonts w:ascii="Arial Unicode MS" w:eastAsia="Arial Unicode MS" w:hAnsi="Arial Unicode MS" w:cs="Arial Unicode MS"/>
      <w:color w:val="000000"/>
      <w:sz w:val="24"/>
      <w:szCs w:val="24"/>
      <w:lang w:eastAsia="it-IT"/>
    </w:rPr>
  </w:style>
  <w:style w:type="paragraph" w:customStyle="1" w:styleId="Corpodeltesto31">
    <w:name w:val="Corpo del testo 31"/>
    <w:basedOn w:val="Normale"/>
    <w:rsid w:val="00534198"/>
    <w:pPr>
      <w:shd w:val="clear" w:color="auto" w:fill="FFFFFF"/>
      <w:spacing w:after="120" w:line="240" w:lineRule="auto"/>
      <w:ind w:right="152"/>
      <w:jc w:val="both"/>
    </w:pPr>
    <w:rPr>
      <w:rFonts w:ascii="Times New Roman" w:eastAsia="Times New Roman" w:hAnsi="Times New Roman"/>
      <w:i/>
      <w:lang w:eastAsia="ar-SA"/>
    </w:rPr>
  </w:style>
  <w:style w:type="character" w:customStyle="1" w:styleId="Titolo3Carattere">
    <w:name w:val="Titolo 3 Carattere"/>
    <w:link w:val="Titolo3"/>
    <w:rsid w:val="00534198"/>
    <w:rPr>
      <w:b/>
      <w:bCs/>
      <w:lang w:eastAsia="ar-SA"/>
    </w:rPr>
  </w:style>
  <w:style w:type="character" w:customStyle="1" w:styleId="Titolo4Carattere">
    <w:name w:val="Titolo 4 Carattere"/>
    <w:link w:val="Titolo4"/>
    <w:uiPriority w:val="9"/>
    <w:rsid w:val="00534198"/>
    <w:rPr>
      <w:b/>
      <w:caps/>
      <w:lang w:eastAsia="ar-SA"/>
    </w:rPr>
  </w:style>
  <w:style w:type="paragraph" w:styleId="Rientrocorpodeltesto">
    <w:name w:val="Body Text Indent"/>
    <w:basedOn w:val="Normale"/>
    <w:link w:val="RientrocorpodeltestoCarattere"/>
    <w:rsid w:val="00534198"/>
    <w:pPr>
      <w:widowControl w:val="0"/>
      <w:suppressAutoHyphens/>
      <w:autoSpaceDE w:val="0"/>
      <w:spacing w:after="0" w:line="240" w:lineRule="auto"/>
      <w:ind w:left="170"/>
    </w:pPr>
    <w:rPr>
      <w:rFonts w:ascii="Times New Roman" w:eastAsia="Times New Roman" w:hAnsi="Times New Roman"/>
      <w:bCs/>
      <w:sz w:val="20"/>
      <w:szCs w:val="20"/>
      <w:lang w:eastAsia="ar-SA"/>
    </w:rPr>
  </w:style>
  <w:style w:type="character" w:customStyle="1" w:styleId="RientrocorpodeltestoCarattere">
    <w:name w:val="Rientro corpo del testo Carattere"/>
    <w:link w:val="Rientrocorpodeltesto"/>
    <w:rsid w:val="00534198"/>
    <w:rPr>
      <w:rFonts w:ascii="Times New Roman" w:eastAsia="Times New Roman" w:hAnsi="Times New Roman"/>
      <w:bCs/>
      <w:lang w:eastAsia="ar-SA"/>
    </w:rPr>
  </w:style>
  <w:style w:type="paragraph" w:styleId="Rientrocorpodeltesto3">
    <w:name w:val="Body Text Indent 3"/>
    <w:basedOn w:val="Normale"/>
    <w:link w:val="Rientrocorpodeltesto3Carattere"/>
    <w:rsid w:val="00534198"/>
    <w:pPr>
      <w:spacing w:after="120" w:line="240" w:lineRule="auto"/>
      <w:ind w:left="283"/>
    </w:pPr>
    <w:rPr>
      <w:rFonts w:ascii="Times New Roman" w:eastAsia="Times New Roman" w:hAnsi="Times New Roman"/>
      <w:sz w:val="16"/>
      <w:szCs w:val="16"/>
    </w:rPr>
  </w:style>
  <w:style w:type="character" w:customStyle="1" w:styleId="Rientrocorpodeltesto3Carattere">
    <w:name w:val="Rientro corpo del testo 3 Carattere"/>
    <w:link w:val="Rientrocorpodeltesto3"/>
    <w:rsid w:val="00534198"/>
    <w:rPr>
      <w:rFonts w:ascii="Times New Roman" w:eastAsia="Times New Roman" w:hAnsi="Times New Roman"/>
      <w:sz w:val="16"/>
      <w:szCs w:val="16"/>
    </w:rPr>
  </w:style>
  <w:style w:type="paragraph" w:customStyle="1" w:styleId="Anto">
    <w:name w:val="Anto"/>
    <w:basedOn w:val="Normale"/>
    <w:rsid w:val="00534198"/>
    <w:pPr>
      <w:spacing w:after="0" w:line="240" w:lineRule="auto"/>
      <w:jc w:val="both"/>
    </w:pPr>
    <w:rPr>
      <w:rFonts w:ascii="Times New Roman" w:eastAsia="Times New Roman" w:hAnsi="Times New Roman"/>
      <w:sz w:val="24"/>
      <w:szCs w:val="24"/>
      <w:lang w:eastAsia="it-IT"/>
    </w:rPr>
  </w:style>
  <w:style w:type="paragraph" w:styleId="Corpodeltesto2">
    <w:name w:val="Body Text 2"/>
    <w:basedOn w:val="Normale"/>
    <w:link w:val="Corpodeltesto2Carattere"/>
    <w:uiPriority w:val="99"/>
    <w:semiHidden/>
    <w:unhideWhenUsed/>
    <w:rsid w:val="00534198"/>
    <w:pPr>
      <w:spacing w:after="120" w:line="480" w:lineRule="auto"/>
    </w:pPr>
  </w:style>
  <w:style w:type="character" w:customStyle="1" w:styleId="Corpodeltesto2Carattere">
    <w:name w:val="Corpo del testo 2 Carattere"/>
    <w:link w:val="Corpodeltesto2"/>
    <w:uiPriority w:val="99"/>
    <w:semiHidden/>
    <w:rsid w:val="00534198"/>
    <w:rPr>
      <w:sz w:val="22"/>
      <w:szCs w:val="22"/>
      <w:lang w:eastAsia="en-US"/>
    </w:rPr>
  </w:style>
  <w:style w:type="paragraph" w:styleId="Corpotesto">
    <w:name w:val="Body Text"/>
    <w:basedOn w:val="Normale"/>
    <w:link w:val="CorpotestoCarattere"/>
    <w:uiPriority w:val="99"/>
    <w:semiHidden/>
    <w:unhideWhenUsed/>
    <w:rsid w:val="00534198"/>
    <w:pPr>
      <w:spacing w:after="120"/>
    </w:pPr>
  </w:style>
  <w:style w:type="character" w:customStyle="1" w:styleId="CorpotestoCarattere">
    <w:name w:val="Corpo testo Carattere"/>
    <w:link w:val="Corpotesto"/>
    <w:uiPriority w:val="99"/>
    <w:semiHidden/>
    <w:rsid w:val="00534198"/>
    <w:rPr>
      <w:sz w:val="22"/>
      <w:szCs w:val="22"/>
      <w:lang w:eastAsia="en-US"/>
    </w:rPr>
  </w:style>
  <w:style w:type="paragraph" w:styleId="Corpodeltesto3">
    <w:name w:val="Body Text 3"/>
    <w:basedOn w:val="Normale"/>
    <w:link w:val="Corpodeltesto3Carattere"/>
    <w:uiPriority w:val="99"/>
    <w:semiHidden/>
    <w:unhideWhenUsed/>
    <w:rsid w:val="00534198"/>
    <w:pPr>
      <w:spacing w:after="120"/>
    </w:pPr>
    <w:rPr>
      <w:sz w:val="16"/>
      <w:szCs w:val="16"/>
    </w:rPr>
  </w:style>
  <w:style w:type="character" w:customStyle="1" w:styleId="Corpodeltesto3Carattere">
    <w:name w:val="Corpo del testo 3 Carattere"/>
    <w:link w:val="Corpodeltesto3"/>
    <w:uiPriority w:val="99"/>
    <w:semiHidden/>
    <w:rsid w:val="00534198"/>
    <w:rPr>
      <w:sz w:val="16"/>
      <w:szCs w:val="16"/>
      <w:lang w:eastAsia="en-US"/>
    </w:rPr>
  </w:style>
  <w:style w:type="paragraph" w:customStyle="1" w:styleId="TableContents">
    <w:name w:val="Table Contents"/>
    <w:basedOn w:val="Corpotesto"/>
    <w:rsid w:val="00534198"/>
    <w:pPr>
      <w:widowControl w:val="0"/>
      <w:suppressAutoHyphens/>
      <w:spacing w:after="0" w:line="240" w:lineRule="auto"/>
    </w:pPr>
    <w:rPr>
      <w:rFonts w:ascii="Times New Roman" w:eastAsia="Times New Roman" w:hAnsi="Times New Roman"/>
      <w:sz w:val="24"/>
      <w:szCs w:val="24"/>
      <w:lang w:val="en-US"/>
    </w:rPr>
  </w:style>
  <w:style w:type="paragraph" w:styleId="Testonotadichiusura">
    <w:name w:val="endnote text"/>
    <w:basedOn w:val="Normale"/>
    <w:link w:val="TestonotadichiusuraCarattere"/>
    <w:uiPriority w:val="99"/>
    <w:semiHidden/>
    <w:unhideWhenUsed/>
    <w:rsid w:val="00534198"/>
    <w:rPr>
      <w:sz w:val="20"/>
      <w:szCs w:val="20"/>
    </w:rPr>
  </w:style>
  <w:style w:type="character" w:customStyle="1" w:styleId="TestonotadichiusuraCarattere">
    <w:name w:val="Testo nota di chiusura Carattere"/>
    <w:link w:val="Testonotadichiusura"/>
    <w:uiPriority w:val="99"/>
    <w:semiHidden/>
    <w:rsid w:val="00534198"/>
    <w:rPr>
      <w:lang w:eastAsia="en-US"/>
    </w:rPr>
  </w:style>
  <w:style w:type="character" w:styleId="Rimandonotadichiusura">
    <w:name w:val="endnote reference"/>
    <w:uiPriority w:val="99"/>
    <w:semiHidden/>
    <w:unhideWhenUsed/>
    <w:rsid w:val="00534198"/>
    <w:rPr>
      <w:vertAlign w:val="superscript"/>
    </w:rPr>
  </w:style>
  <w:style w:type="paragraph" w:styleId="Sommario2">
    <w:name w:val="toc 2"/>
    <w:basedOn w:val="Normale"/>
    <w:next w:val="Normale"/>
    <w:uiPriority w:val="99"/>
    <w:rsid w:val="00534198"/>
    <w:pPr>
      <w:autoSpaceDE w:val="0"/>
      <w:autoSpaceDN w:val="0"/>
      <w:adjustRightInd w:val="0"/>
      <w:spacing w:after="0" w:line="240" w:lineRule="auto"/>
    </w:pPr>
    <w:rPr>
      <w:rFonts w:ascii="Arial" w:hAnsi="Arial" w:cs="Arial"/>
      <w:sz w:val="24"/>
      <w:szCs w:val="24"/>
      <w:lang w:eastAsia="it-IT"/>
    </w:rPr>
  </w:style>
  <w:style w:type="character" w:styleId="Collegamentoipertestuale">
    <w:name w:val="Hyperlink"/>
    <w:uiPriority w:val="99"/>
    <w:rsid w:val="00534198"/>
    <w:rPr>
      <w:color w:val="000000"/>
    </w:rPr>
  </w:style>
  <w:style w:type="paragraph" w:customStyle="1" w:styleId="Default">
    <w:name w:val="Default"/>
    <w:rsid w:val="00534198"/>
    <w:pPr>
      <w:autoSpaceDE w:val="0"/>
      <w:autoSpaceDN w:val="0"/>
      <w:adjustRightInd w:val="0"/>
    </w:pPr>
    <w:rPr>
      <w:rFonts w:ascii="Arial" w:hAnsi="Arial" w:cs="Arial"/>
      <w:color w:val="000000"/>
      <w:sz w:val="24"/>
      <w:szCs w:val="24"/>
    </w:rPr>
  </w:style>
  <w:style w:type="character" w:customStyle="1" w:styleId="Normale1">
    <w:name w:val="Normale1"/>
    <w:uiPriority w:val="99"/>
    <w:rsid w:val="009A66A2"/>
    <w:rPr>
      <w:rFonts w:ascii="Times New Roman" w:hAnsi="Times New Roman"/>
      <w:sz w:val="22"/>
    </w:rPr>
  </w:style>
  <w:style w:type="paragraph" w:customStyle="1" w:styleId="Indicazioninormale">
    <w:name w:val="Indicazioni normale"/>
    <w:basedOn w:val="Rientrocorpodeltesto"/>
    <w:uiPriority w:val="99"/>
    <w:qFormat/>
    <w:rsid w:val="009A66A2"/>
    <w:pPr>
      <w:suppressAutoHyphens w:val="0"/>
      <w:autoSpaceDE/>
      <w:spacing w:after="28"/>
      <w:ind w:left="0" w:firstLine="284"/>
      <w:contextualSpacing/>
      <w:jc w:val="both"/>
    </w:pPr>
    <w:rPr>
      <w:rFonts w:ascii="Helvetica" w:hAnsi="Helvetica" w:cs="Helvetica"/>
      <w:sz w:val="18"/>
      <w:szCs w:val="18"/>
      <w:lang w:eastAsia="it-IT"/>
    </w:rPr>
  </w:style>
  <w:style w:type="paragraph" w:customStyle="1" w:styleId="Titolo2">
    <w:name w:val="Titolo2"/>
    <w:basedOn w:val="Normale"/>
    <w:link w:val="Titolo2Carattere"/>
    <w:uiPriority w:val="99"/>
    <w:rsid w:val="002B330C"/>
    <w:pPr>
      <w:spacing w:after="0" w:line="240" w:lineRule="auto"/>
      <w:ind w:firstLine="284"/>
      <w:jc w:val="both"/>
    </w:pPr>
    <w:rPr>
      <w:rFonts w:ascii="Times New Roman" w:eastAsia="Times New Roman" w:hAnsi="Times New Roman"/>
      <w:smallCaps/>
    </w:rPr>
  </w:style>
  <w:style w:type="character" w:customStyle="1" w:styleId="Titolo2Carattere">
    <w:name w:val="Titolo2 Carattere"/>
    <w:link w:val="Titolo2"/>
    <w:uiPriority w:val="99"/>
    <w:locked/>
    <w:rsid w:val="002B330C"/>
    <w:rPr>
      <w:rFonts w:ascii="Times New Roman" w:eastAsia="Times New Roman" w:hAnsi="Times New Roman"/>
      <w:smallCaps/>
      <w:sz w:val="22"/>
      <w:szCs w:val="22"/>
    </w:rPr>
  </w:style>
  <w:style w:type="character" w:customStyle="1" w:styleId="Titolo1Carattere">
    <w:name w:val="Titolo 1 Carattere"/>
    <w:link w:val="Titolo1"/>
    <w:uiPriority w:val="9"/>
    <w:rsid w:val="00366C23"/>
    <w:rPr>
      <w:rFonts w:ascii="Cambria" w:eastAsia="Times New Roman" w:hAnsi="Cambria" w:cs="Times New Roman"/>
      <w:b/>
      <w:bCs/>
      <w:kern w:val="32"/>
      <w:sz w:val="32"/>
      <w:szCs w:val="32"/>
      <w:lang w:eastAsia="en-US"/>
    </w:rPr>
  </w:style>
  <w:style w:type="paragraph" w:styleId="Testodelblocco">
    <w:name w:val="Block Text"/>
    <w:basedOn w:val="Normale"/>
    <w:uiPriority w:val="99"/>
    <w:rsid w:val="001A3D98"/>
    <w:pPr>
      <w:spacing w:after="39" w:line="240" w:lineRule="auto"/>
      <w:ind w:left="170" w:right="170" w:firstLine="283"/>
      <w:jc w:val="both"/>
    </w:pPr>
    <w:rPr>
      <w:rFonts w:ascii="AmeriGarmnd BT" w:eastAsia="Times New Roman" w:hAnsi="AmeriGarmnd BT"/>
      <w:sz w:val="18"/>
      <w:szCs w:val="20"/>
      <w:lang w:eastAsia="it-IT"/>
    </w:rPr>
  </w:style>
  <w:style w:type="character" w:customStyle="1" w:styleId="hps">
    <w:name w:val="hps"/>
    <w:basedOn w:val="Carpredefinitoparagrafo"/>
    <w:rsid w:val="003C2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703753">
      <w:bodyDiv w:val="1"/>
      <w:marLeft w:val="0"/>
      <w:marRight w:val="0"/>
      <w:marTop w:val="0"/>
      <w:marBottom w:val="0"/>
      <w:divBdr>
        <w:top w:val="none" w:sz="0" w:space="0" w:color="auto"/>
        <w:left w:val="none" w:sz="0" w:space="0" w:color="auto"/>
        <w:bottom w:val="none" w:sz="0" w:space="0" w:color="auto"/>
        <w:right w:val="none" w:sz="0" w:space="0" w:color="auto"/>
      </w:divBdr>
      <w:divsChild>
        <w:div w:id="107161351">
          <w:marLeft w:val="360"/>
          <w:marRight w:val="0"/>
          <w:marTop w:val="0"/>
          <w:marBottom w:val="0"/>
          <w:divBdr>
            <w:top w:val="none" w:sz="0" w:space="0" w:color="auto"/>
            <w:left w:val="none" w:sz="0" w:space="0" w:color="auto"/>
            <w:bottom w:val="none" w:sz="0" w:space="0" w:color="auto"/>
            <w:right w:val="none" w:sz="0" w:space="0" w:color="auto"/>
          </w:divBdr>
        </w:div>
        <w:div w:id="1369715751">
          <w:marLeft w:val="360"/>
          <w:marRight w:val="0"/>
          <w:marTop w:val="0"/>
          <w:marBottom w:val="0"/>
          <w:divBdr>
            <w:top w:val="none" w:sz="0" w:space="0" w:color="auto"/>
            <w:left w:val="none" w:sz="0" w:space="0" w:color="auto"/>
            <w:bottom w:val="none" w:sz="0" w:space="0" w:color="auto"/>
            <w:right w:val="none" w:sz="0" w:space="0" w:color="auto"/>
          </w:divBdr>
        </w:div>
        <w:div w:id="1641763649">
          <w:marLeft w:val="360"/>
          <w:marRight w:val="0"/>
          <w:marTop w:val="0"/>
          <w:marBottom w:val="0"/>
          <w:divBdr>
            <w:top w:val="none" w:sz="0" w:space="0" w:color="auto"/>
            <w:left w:val="none" w:sz="0" w:space="0" w:color="auto"/>
            <w:bottom w:val="none" w:sz="0" w:space="0" w:color="auto"/>
            <w:right w:val="none" w:sz="0" w:space="0" w:color="auto"/>
          </w:divBdr>
        </w:div>
      </w:divsChild>
    </w:div>
    <w:div w:id="218975333">
      <w:bodyDiv w:val="1"/>
      <w:marLeft w:val="0"/>
      <w:marRight w:val="0"/>
      <w:marTop w:val="0"/>
      <w:marBottom w:val="0"/>
      <w:divBdr>
        <w:top w:val="none" w:sz="0" w:space="0" w:color="auto"/>
        <w:left w:val="none" w:sz="0" w:space="0" w:color="auto"/>
        <w:bottom w:val="none" w:sz="0" w:space="0" w:color="auto"/>
        <w:right w:val="none" w:sz="0" w:space="0" w:color="auto"/>
      </w:divBdr>
      <w:divsChild>
        <w:div w:id="1411342378">
          <w:marLeft w:val="360"/>
          <w:marRight w:val="0"/>
          <w:marTop w:val="0"/>
          <w:marBottom w:val="0"/>
          <w:divBdr>
            <w:top w:val="none" w:sz="0" w:space="0" w:color="auto"/>
            <w:left w:val="none" w:sz="0" w:space="0" w:color="auto"/>
            <w:bottom w:val="none" w:sz="0" w:space="0" w:color="auto"/>
            <w:right w:val="none" w:sz="0" w:space="0" w:color="auto"/>
          </w:divBdr>
        </w:div>
        <w:div w:id="1449348462">
          <w:marLeft w:val="360"/>
          <w:marRight w:val="0"/>
          <w:marTop w:val="0"/>
          <w:marBottom w:val="0"/>
          <w:divBdr>
            <w:top w:val="none" w:sz="0" w:space="0" w:color="auto"/>
            <w:left w:val="none" w:sz="0" w:space="0" w:color="auto"/>
            <w:bottom w:val="none" w:sz="0" w:space="0" w:color="auto"/>
            <w:right w:val="none" w:sz="0" w:space="0" w:color="auto"/>
          </w:divBdr>
        </w:div>
      </w:divsChild>
    </w:div>
    <w:div w:id="266159290">
      <w:bodyDiv w:val="1"/>
      <w:marLeft w:val="0"/>
      <w:marRight w:val="0"/>
      <w:marTop w:val="0"/>
      <w:marBottom w:val="0"/>
      <w:divBdr>
        <w:top w:val="none" w:sz="0" w:space="0" w:color="auto"/>
        <w:left w:val="none" w:sz="0" w:space="0" w:color="auto"/>
        <w:bottom w:val="none" w:sz="0" w:space="0" w:color="auto"/>
        <w:right w:val="none" w:sz="0" w:space="0" w:color="auto"/>
      </w:divBdr>
      <w:divsChild>
        <w:div w:id="24865426">
          <w:marLeft w:val="0"/>
          <w:marRight w:val="0"/>
          <w:marTop w:val="0"/>
          <w:marBottom w:val="0"/>
          <w:divBdr>
            <w:top w:val="none" w:sz="0" w:space="0" w:color="auto"/>
            <w:left w:val="none" w:sz="0" w:space="0" w:color="auto"/>
            <w:bottom w:val="none" w:sz="0" w:space="0" w:color="auto"/>
            <w:right w:val="none" w:sz="0" w:space="0" w:color="auto"/>
          </w:divBdr>
        </w:div>
        <w:div w:id="240412622">
          <w:marLeft w:val="0"/>
          <w:marRight w:val="0"/>
          <w:marTop w:val="0"/>
          <w:marBottom w:val="0"/>
          <w:divBdr>
            <w:top w:val="none" w:sz="0" w:space="0" w:color="auto"/>
            <w:left w:val="none" w:sz="0" w:space="0" w:color="auto"/>
            <w:bottom w:val="none" w:sz="0" w:space="0" w:color="auto"/>
            <w:right w:val="none" w:sz="0" w:space="0" w:color="auto"/>
          </w:divBdr>
        </w:div>
        <w:div w:id="433212438">
          <w:marLeft w:val="0"/>
          <w:marRight w:val="0"/>
          <w:marTop w:val="0"/>
          <w:marBottom w:val="0"/>
          <w:divBdr>
            <w:top w:val="none" w:sz="0" w:space="0" w:color="auto"/>
            <w:left w:val="none" w:sz="0" w:space="0" w:color="auto"/>
            <w:bottom w:val="none" w:sz="0" w:space="0" w:color="auto"/>
            <w:right w:val="none" w:sz="0" w:space="0" w:color="auto"/>
          </w:divBdr>
        </w:div>
        <w:div w:id="882985292">
          <w:marLeft w:val="0"/>
          <w:marRight w:val="0"/>
          <w:marTop w:val="0"/>
          <w:marBottom w:val="0"/>
          <w:divBdr>
            <w:top w:val="none" w:sz="0" w:space="0" w:color="auto"/>
            <w:left w:val="none" w:sz="0" w:space="0" w:color="auto"/>
            <w:bottom w:val="none" w:sz="0" w:space="0" w:color="auto"/>
            <w:right w:val="none" w:sz="0" w:space="0" w:color="auto"/>
          </w:divBdr>
        </w:div>
        <w:div w:id="1037314106">
          <w:marLeft w:val="0"/>
          <w:marRight w:val="0"/>
          <w:marTop w:val="0"/>
          <w:marBottom w:val="0"/>
          <w:divBdr>
            <w:top w:val="none" w:sz="0" w:space="0" w:color="auto"/>
            <w:left w:val="none" w:sz="0" w:space="0" w:color="auto"/>
            <w:bottom w:val="none" w:sz="0" w:space="0" w:color="auto"/>
            <w:right w:val="none" w:sz="0" w:space="0" w:color="auto"/>
          </w:divBdr>
        </w:div>
        <w:div w:id="1329669190">
          <w:marLeft w:val="0"/>
          <w:marRight w:val="0"/>
          <w:marTop w:val="0"/>
          <w:marBottom w:val="0"/>
          <w:divBdr>
            <w:top w:val="none" w:sz="0" w:space="0" w:color="auto"/>
            <w:left w:val="none" w:sz="0" w:space="0" w:color="auto"/>
            <w:bottom w:val="none" w:sz="0" w:space="0" w:color="auto"/>
            <w:right w:val="none" w:sz="0" w:space="0" w:color="auto"/>
          </w:divBdr>
        </w:div>
        <w:div w:id="1420827073">
          <w:marLeft w:val="0"/>
          <w:marRight w:val="0"/>
          <w:marTop w:val="0"/>
          <w:marBottom w:val="0"/>
          <w:divBdr>
            <w:top w:val="none" w:sz="0" w:space="0" w:color="auto"/>
            <w:left w:val="none" w:sz="0" w:space="0" w:color="auto"/>
            <w:bottom w:val="none" w:sz="0" w:space="0" w:color="auto"/>
            <w:right w:val="none" w:sz="0" w:space="0" w:color="auto"/>
          </w:divBdr>
        </w:div>
        <w:div w:id="1620408103">
          <w:marLeft w:val="0"/>
          <w:marRight w:val="0"/>
          <w:marTop w:val="0"/>
          <w:marBottom w:val="0"/>
          <w:divBdr>
            <w:top w:val="none" w:sz="0" w:space="0" w:color="auto"/>
            <w:left w:val="none" w:sz="0" w:space="0" w:color="auto"/>
            <w:bottom w:val="none" w:sz="0" w:space="0" w:color="auto"/>
            <w:right w:val="none" w:sz="0" w:space="0" w:color="auto"/>
          </w:divBdr>
        </w:div>
        <w:div w:id="2105761577">
          <w:marLeft w:val="0"/>
          <w:marRight w:val="0"/>
          <w:marTop w:val="0"/>
          <w:marBottom w:val="0"/>
          <w:divBdr>
            <w:top w:val="none" w:sz="0" w:space="0" w:color="auto"/>
            <w:left w:val="none" w:sz="0" w:space="0" w:color="auto"/>
            <w:bottom w:val="none" w:sz="0" w:space="0" w:color="auto"/>
            <w:right w:val="none" w:sz="0" w:space="0" w:color="auto"/>
          </w:divBdr>
        </w:div>
      </w:divsChild>
    </w:div>
    <w:div w:id="604264041">
      <w:bodyDiv w:val="1"/>
      <w:marLeft w:val="0"/>
      <w:marRight w:val="0"/>
      <w:marTop w:val="0"/>
      <w:marBottom w:val="0"/>
      <w:divBdr>
        <w:top w:val="none" w:sz="0" w:space="0" w:color="auto"/>
        <w:left w:val="none" w:sz="0" w:space="0" w:color="auto"/>
        <w:bottom w:val="none" w:sz="0" w:space="0" w:color="auto"/>
        <w:right w:val="none" w:sz="0" w:space="0" w:color="auto"/>
      </w:divBdr>
      <w:divsChild>
        <w:div w:id="1562326598">
          <w:marLeft w:val="0"/>
          <w:marRight w:val="0"/>
          <w:marTop w:val="0"/>
          <w:marBottom w:val="0"/>
          <w:divBdr>
            <w:top w:val="none" w:sz="0" w:space="0" w:color="auto"/>
            <w:left w:val="none" w:sz="0" w:space="0" w:color="auto"/>
            <w:bottom w:val="none" w:sz="0" w:space="0" w:color="auto"/>
            <w:right w:val="none" w:sz="0" w:space="0" w:color="auto"/>
          </w:divBdr>
          <w:divsChild>
            <w:div w:id="179490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743669">
      <w:bodyDiv w:val="1"/>
      <w:marLeft w:val="0"/>
      <w:marRight w:val="0"/>
      <w:marTop w:val="0"/>
      <w:marBottom w:val="0"/>
      <w:divBdr>
        <w:top w:val="none" w:sz="0" w:space="0" w:color="auto"/>
        <w:left w:val="none" w:sz="0" w:space="0" w:color="auto"/>
        <w:bottom w:val="none" w:sz="0" w:space="0" w:color="auto"/>
        <w:right w:val="none" w:sz="0" w:space="0" w:color="auto"/>
      </w:divBdr>
    </w:div>
    <w:div w:id="1004823535">
      <w:bodyDiv w:val="1"/>
      <w:marLeft w:val="0"/>
      <w:marRight w:val="0"/>
      <w:marTop w:val="0"/>
      <w:marBottom w:val="0"/>
      <w:divBdr>
        <w:top w:val="none" w:sz="0" w:space="0" w:color="auto"/>
        <w:left w:val="none" w:sz="0" w:space="0" w:color="auto"/>
        <w:bottom w:val="none" w:sz="0" w:space="0" w:color="auto"/>
        <w:right w:val="none" w:sz="0" w:space="0" w:color="auto"/>
      </w:divBdr>
      <w:divsChild>
        <w:div w:id="14157899">
          <w:marLeft w:val="360"/>
          <w:marRight w:val="0"/>
          <w:marTop w:val="0"/>
          <w:marBottom w:val="0"/>
          <w:divBdr>
            <w:top w:val="none" w:sz="0" w:space="0" w:color="auto"/>
            <w:left w:val="none" w:sz="0" w:space="0" w:color="auto"/>
            <w:bottom w:val="none" w:sz="0" w:space="0" w:color="auto"/>
            <w:right w:val="none" w:sz="0" w:space="0" w:color="auto"/>
          </w:divBdr>
        </w:div>
        <w:div w:id="488331110">
          <w:marLeft w:val="360"/>
          <w:marRight w:val="0"/>
          <w:marTop w:val="0"/>
          <w:marBottom w:val="0"/>
          <w:divBdr>
            <w:top w:val="none" w:sz="0" w:space="0" w:color="auto"/>
            <w:left w:val="none" w:sz="0" w:space="0" w:color="auto"/>
            <w:bottom w:val="none" w:sz="0" w:space="0" w:color="auto"/>
            <w:right w:val="none" w:sz="0" w:space="0" w:color="auto"/>
          </w:divBdr>
        </w:div>
        <w:div w:id="679895465">
          <w:marLeft w:val="360"/>
          <w:marRight w:val="0"/>
          <w:marTop w:val="0"/>
          <w:marBottom w:val="0"/>
          <w:divBdr>
            <w:top w:val="none" w:sz="0" w:space="0" w:color="auto"/>
            <w:left w:val="none" w:sz="0" w:space="0" w:color="auto"/>
            <w:bottom w:val="none" w:sz="0" w:space="0" w:color="auto"/>
            <w:right w:val="none" w:sz="0" w:space="0" w:color="auto"/>
          </w:divBdr>
        </w:div>
        <w:div w:id="1335188085">
          <w:marLeft w:val="360"/>
          <w:marRight w:val="0"/>
          <w:marTop w:val="0"/>
          <w:marBottom w:val="0"/>
          <w:divBdr>
            <w:top w:val="none" w:sz="0" w:space="0" w:color="auto"/>
            <w:left w:val="none" w:sz="0" w:space="0" w:color="auto"/>
            <w:bottom w:val="none" w:sz="0" w:space="0" w:color="auto"/>
            <w:right w:val="none" w:sz="0" w:space="0" w:color="auto"/>
          </w:divBdr>
        </w:div>
        <w:div w:id="1807047443">
          <w:marLeft w:val="360"/>
          <w:marRight w:val="0"/>
          <w:marTop w:val="0"/>
          <w:marBottom w:val="0"/>
          <w:divBdr>
            <w:top w:val="none" w:sz="0" w:space="0" w:color="auto"/>
            <w:left w:val="none" w:sz="0" w:space="0" w:color="auto"/>
            <w:bottom w:val="none" w:sz="0" w:space="0" w:color="auto"/>
            <w:right w:val="none" w:sz="0" w:space="0" w:color="auto"/>
          </w:divBdr>
        </w:div>
      </w:divsChild>
    </w:div>
    <w:div w:id="1012561386">
      <w:bodyDiv w:val="1"/>
      <w:marLeft w:val="0"/>
      <w:marRight w:val="0"/>
      <w:marTop w:val="0"/>
      <w:marBottom w:val="0"/>
      <w:divBdr>
        <w:top w:val="none" w:sz="0" w:space="0" w:color="auto"/>
        <w:left w:val="none" w:sz="0" w:space="0" w:color="auto"/>
        <w:bottom w:val="none" w:sz="0" w:space="0" w:color="auto"/>
        <w:right w:val="none" w:sz="0" w:space="0" w:color="auto"/>
      </w:divBdr>
      <w:divsChild>
        <w:div w:id="17780215">
          <w:marLeft w:val="360"/>
          <w:marRight w:val="0"/>
          <w:marTop w:val="0"/>
          <w:marBottom w:val="0"/>
          <w:divBdr>
            <w:top w:val="none" w:sz="0" w:space="0" w:color="auto"/>
            <w:left w:val="none" w:sz="0" w:space="0" w:color="auto"/>
            <w:bottom w:val="none" w:sz="0" w:space="0" w:color="auto"/>
            <w:right w:val="none" w:sz="0" w:space="0" w:color="auto"/>
          </w:divBdr>
        </w:div>
        <w:div w:id="677854737">
          <w:marLeft w:val="360"/>
          <w:marRight w:val="0"/>
          <w:marTop w:val="0"/>
          <w:marBottom w:val="0"/>
          <w:divBdr>
            <w:top w:val="none" w:sz="0" w:space="0" w:color="auto"/>
            <w:left w:val="none" w:sz="0" w:space="0" w:color="auto"/>
            <w:bottom w:val="none" w:sz="0" w:space="0" w:color="auto"/>
            <w:right w:val="none" w:sz="0" w:space="0" w:color="auto"/>
          </w:divBdr>
        </w:div>
        <w:div w:id="748230385">
          <w:marLeft w:val="360"/>
          <w:marRight w:val="0"/>
          <w:marTop w:val="0"/>
          <w:marBottom w:val="0"/>
          <w:divBdr>
            <w:top w:val="none" w:sz="0" w:space="0" w:color="auto"/>
            <w:left w:val="none" w:sz="0" w:space="0" w:color="auto"/>
            <w:bottom w:val="none" w:sz="0" w:space="0" w:color="auto"/>
            <w:right w:val="none" w:sz="0" w:space="0" w:color="auto"/>
          </w:divBdr>
        </w:div>
        <w:div w:id="1678729573">
          <w:marLeft w:val="360"/>
          <w:marRight w:val="0"/>
          <w:marTop w:val="0"/>
          <w:marBottom w:val="0"/>
          <w:divBdr>
            <w:top w:val="none" w:sz="0" w:space="0" w:color="auto"/>
            <w:left w:val="none" w:sz="0" w:space="0" w:color="auto"/>
            <w:bottom w:val="none" w:sz="0" w:space="0" w:color="auto"/>
            <w:right w:val="none" w:sz="0" w:space="0" w:color="auto"/>
          </w:divBdr>
        </w:div>
      </w:divsChild>
    </w:div>
    <w:div w:id="1184975136">
      <w:bodyDiv w:val="1"/>
      <w:marLeft w:val="0"/>
      <w:marRight w:val="0"/>
      <w:marTop w:val="0"/>
      <w:marBottom w:val="0"/>
      <w:divBdr>
        <w:top w:val="none" w:sz="0" w:space="0" w:color="auto"/>
        <w:left w:val="none" w:sz="0" w:space="0" w:color="auto"/>
        <w:bottom w:val="none" w:sz="0" w:space="0" w:color="auto"/>
        <w:right w:val="none" w:sz="0" w:space="0" w:color="auto"/>
      </w:divBdr>
    </w:div>
    <w:div w:id="1496342604">
      <w:bodyDiv w:val="1"/>
      <w:marLeft w:val="0"/>
      <w:marRight w:val="0"/>
      <w:marTop w:val="0"/>
      <w:marBottom w:val="0"/>
      <w:divBdr>
        <w:top w:val="none" w:sz="0" w:space="0" w:color="auto"/>
        <w:left w:val="none" w:sz="0" w:space="0" w:color="auto"/>
        <w:bottom w:val="none" w:sz="0" w:space="0" w:color="auto"/>
        <w:right w:val="none" w:sz="0" w:space="0" w:color="auto"/>
      </w:divBdr>
      <w:divsChild>
        <w:div w:id="637029016">
          <w:marLeft w:val="360"/>
          <w:marRight w:val="0"/>
          <w:marTop w:val="0"/>
          <w:marBottom w:val="0"/>
          <w:divBdr>
            <w:top w:val="none" w:sz="0" w:space="0" w:color="auto"/>
            <w:left w:val="none" w:sz="0" w:space="0" w:color="auto"/>
            <w:bottom w:val="none" w:sz="0" w:space="0" w:color="auto"/>
            <w:right w:val="none" w:sz="0" w:space="0" w:color="auto"/>
          </w:divBdr>
        </w:div>
        <w:div w:id="788159524">
          <w:marLeft w:val="360"/>
          <w:marRight w:val="0"/>
          <w:marTop w:val="0"/>
          <w:marBottom w:val="0"/>
          <w:divBdr>
            <w:top w:val="none" w:sz="0" w:space="0" w:color="auto"/>
            <w:left w:val="none" w:sz="0" w:space="0" w:color="auto"/>
            <w:bottom w:val="none" w:sz="0" w:space="0" w:color="auto"/>
            <w:right w:val="none" w:sz="0" w:space="0" w:color="auto"/>
          </w:divBdr>
        </w:div>
        <w:div w:id="1374572731">
          <w:marLeft w:val="360"/>
          <w:marRight w:val="0"/>
          <w:marTop w:val="0"/>
          <w:marBottom w:val="0"/>
          <w:divBdr>
            <w:top w:val="none" w:sz="0" w:space="0" w:color="auto"/>
            <w:left w:val="none" w:sz="0" w:space="0" w:color="auto"/>
            <w:bottom w:val="none" w:sz="0" w:space="0" w:color="auto"/>
            <w:right w:val="none" w:sz="0" w:space="0" w:color="auto"/>
          </w:divBdr>
        </w:div>
        <w:div w:id="1886479476">
          <w:marLeft w:val="360"/>
          <w:marRight w:val="0"/>
          <w:marTop w:val="0"/>
          <w:marBottom w:val="0"/>
          <w:divBdr>
            <w:top w:val="none" w:sz="0" w:space="0" w:color="auto"/>
            <w:left w:val="none" w:sz="0" w:space="0" w:color="auto"/>
            <w:bottom w:val="none" w:sz="0" w:space="0" w:color="auto"/>
            <w:right w:val="none" w:sz="0" w:space="0" w:color="auto"/>
          </w:divBdr>
        </w:div>
      </w:divsChild>
    </w:div>
    <w:div w:id="1622683869">
      <w:bodyDiv w:val="1"/>
      <w:marLeft w:val="0"/>
      <w:marRight w:val="0"/>
      <w:marTop w:val="0"/>
      <w:marBottom w:val="0"/>
      <w:divBdr>
        <w:top w:val="none" w:sz="0" w:space="0" w:color="auto"/>
        <w:left w:val="none" w:sz="0" w:space="0" w:color="auto"/>
        <w:bottom w:val="none" w:sz="0" w:space="0" w:color="auto"/>
        <w:right w:val="none" w:sz="0" w:space="0" w:color="auto"/>
      </w:divBdr>
    </w:div>
    <w:div w:id="1791124167">
      <w:bodyDiv w:val="1"/>
      <w:marLeft w:val="0"/>
      <w:marRight w:val="0"/>
      <w:marTop w:val="0"/>
      <w:marBottom w:val="0"/>
      <w:divBdr>
        <w:top w:val="none" w:sz="0" w:space="0" w:color="auto"/>
        <w:left w:val="none" w:sz="0" w:space="0" w:color="auto"/>
        <w:bottom w:val="none" w:sz="0" w:space="0" w:color="auto"/>
        <w:right w:val="none" w:sz="0" w:space="0" w:color="auto"/>
      </w:divBdr>
    </w:div>
    <w:div w:id="204409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83354-0C93-4C33-9B71-B92456502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6249</Words>
  <Characters>35624</Characters>
  <Application>Microsoft Office Word</Application>
  <DocSecurity>0</DocSecurity>
  <Lines>296</Lines>
  <Paragraphs>83</Paragraphs>
  <ScaleCrop>false</ScaleCrop>
  <HeadingPairs>
    <vt:vector size="2" baseType="variant">
      <vt:variant>
        <vt:lpstr>Titolo</vt:lpstr>
      </vt:variant>
      <vt:variant>
        <vt:i4>1</vt:i4>
      </vt:variant>
    </vt:vector>
  </HeadingPairs>
  <TitlesOfParts>
    <vt:vector size="1" baseType="lpstr">
      <vt:lpstr>SCHEDA DI PRESENTAZIONE DEL “PERCORSO FORMATIVO”</vt:lpstr>
    </vt:vector>
  </TitlesOfParts>
  <Company/>
  <LinksUpToDate>false</LinksUpToDate>
  <CharactersWithSpaces>41790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DI PRESENTAZIONE DEL “PERCORSO FORMATIVO”</dc:title>
  <dc:creator>cts</dc:creator>
  <cp:lastModifiedBy>Franca Da Re</cp:lastModifiedBy>
  <cp:revision>3</cp:revision>
  <cp:lastPrinted>2011-10-13T07:05:00Z</cp:lastPrinted>
  <dcterms:created xsi:type="dcterms:W3CDTF">2021-03-26T10:41:00Z</dcterms:created>
  <dcterms:modified xsi:type="dcterms:W3CDTF">2023-02-15T16:09:00Z</dcterms:modified>
</cp:coreProperties>
</file>