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lang w:eastAsia="en-US"/>
        </w:rPr>
        <w:id w:val="1773899012"/>
        <w:docPartObj>
          <w:docPartGallery w:val="Cover Pages"/>
          <w:docPartUnique/>
        </w:docPartObj>
      </w:sdtPr>
      <w:sdtContent>
        <w:p w14:paraId="76EDEA7B" w14:textId="30EEB75B" w:rsidR="005F1815" w:rsidRDefault="005F1815">
          <w:pPr>
            <w:pStyle w:val="Nessunaspaziatura"/>
          </w:pPr>
          <w:r>
            <w:rPr>
              <w:noProof/>
            </w:rPr>
            <mc:AlternateContent>
              <mc:Choice Requires="wpg">
                <w:drawing>
                  <wp:anchor distT="0" distB="0" distL="114300" distR="114300" simplePos="0" relativeHeight="251659264" behindDoc="1" locked="0" layoutInCell="1" allowOverlap="1" wp14:anchorId="20496A72" wp14:editId="3B856843">
                    <wp:simplePos x="0" y="0"/>
                    <mc:AlternateContent>
                      <mc:Choice Requires="wp14">
                        <wp:positionH relativeFrom="page">
                          <wp14:pctPosHOffset>4000</wp14:pctPosHOffset>
                        </wp:positionH>
                      </mc:Choice>
                      <mc:Fallback>
                        <wp:positionH relativeFrom="page">
                          <wp:posOffset>427990</wp:posOffset>
                        </wp:positionH>
                      </mc:Fallback>
                    </mc:AlternateContent>
                    <wp:positionV relativeFrom="page">
                      <wp:align>center</wp:align>
                    </wp:positionV>
                    <wp:extent cx="2194560" cy="9125712"/>
                    <wp:effectExtent l="0" t="0" r="6985" b="7620"/>
                    <wp:wrapNone/>
                    <wp:docPr id="2" name="Gruppo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ttango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a"/>
                                    <w:tag w:val=""/>
                                    <w:id w:val="-650599894"/>
                                    <w:showingPlcHdr/>
                                    <w:dataBinding w:prefixMappings="xmlns:ns0='http://schemas.microsoft.com/office/2006/coverPageProps' " w:xpath="/ns0:CoverPageProperties[1]/ns0:PublishDate[1]" w:storeItemID="{55AF091B-3C7A-41E3-B477-F2FDAA23CFDA}"/>
                                    <w:date w:fullDate="2020-10-07T00:00:00Z">
                                      <w:dateFormat w:val="dd/MM/yyyy"/>
                                      <w:lid w:val="it-IT"/>
                                      <w:storeMappedDataAs w:val="dateTime"/>
                                      <w:calendar w:val="gregorian"/>
                                    </w:date>
                                  </w:sdtPr>
                                  <w:sdtContent>
                                    <w:p w14:paraId="0E1EF027" w14:textId="2102548B" w:rsidR="000A3723" w:rsidRDefault="000A3723">
                                      <w:pPr>
                                        <w:pStyle w:val="Nessunaspaziatura"/>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po 5"/>
                            <wpg:cNvGrpSpPr/>
                            <wpg:grpSpPr>
                              <a:xfrm>
                                <a:off x="76200" y="4210050"/>
                                <a:ext cx="2057400" cy="4910328"/>
                                <a:chOff x="80645" y="4211812"/>
                                <a:chExt cx="1306273" cy="3121026"/>
                              </a:xfrm>
                            </wpg:grpSpPr>
                            <wpg:grpSp>
                              <wpg:cNvPr id="6" name="Gruppo 6"/>
                              <wpg:cNvGrpSpPr>
                                <a:grpSpLocks noChangeAspect="1"/>
                              </wpg:cNvGrpSpPr>
                              <wpg:grpSpPr>
                                <a:xfrm>
                                  <a:off x="141062" y="4211812"/>
                                  <a:ext cx="1047750" cy="3121026"/>
                                  <a:chOff x="141062" y="4211812"/>
                                  <a:chExt cx="1047750" cy="3121026"/>
                                </a:xfrm>
                              </wpg:grpSpPr>
                              <wps:wsp>
                                <wps:cNvPr id="20" name="Figura a mano libera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igura a mano libera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igura a mano libera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igura a mano libera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igura a mano libera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igura a mano libera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igura a mano libera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igura a mano libera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igura a mano libera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igura a mano libera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igura a mano  libera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igura a mano libera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po 7"/>
                              <wpg:cNvGrpSpPr>
                                <a:grpSpLocks noChangeAspect="1"/>
                              </wpg:cNvGrpSpPr>
                              <wpg:grpSpPr>
                                <a:xfrm>
                                  <a:off x="80645" y="4826972"/>
                                  <a:ext cx="1306273" cy="2505863"/>
                                  <a:chOff x="80645" y="4649964"/>
                                  <a:chExt cx="874712" cy="1677988"/>
                                </a:xfrm>
                              </wpg:grpSpPr>
                              <wps:wsp>
                                <wps:cNvPr id="8" name="Figura a mano libera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igura a mano libera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igura a mano libera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igura a mano libera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igura a mano libera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igura a mano libera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igura a mano libera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igura a mano libera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igura a mano libera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igura a mano libera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igura a mano libera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0496A72" id="Gruppo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">
                    <v:rect id="Rettangolo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o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sdt>
                            <w:sdtPr>
                              <w:rPr>
                                <w:color w:val="FFFFFF" w:themeColor="background1"/>
                                <w:sz w:val="28"/>
                                <w:szCs w:val="28"/>
                              </w:rPr>
                              <w:alias w:val="Data"/>
                              <w:tag w:val=""/>
                              <w:id w:val="-650599894"/>
                              <w:showingPlcHdr/>
                              <w:dataBinding w:prefixMappings="xmlns:ns0='http://schemas.microsoft.com/office/2006/coverPageProps' " w:xpath="/ns0:CoverPageProperties[1]/ns0:PublishDate[1]" w:storeItemID="{55AF091B-3C7A-41E3-B477-F2FDAA23CFDA}"/>
                              <w:date w:fullDate="2020-10-07T00:00:00Z">
                                <w:dateFormat w:val="dd/MM/yyyy"/>
                                <w:lid w:val="it-IT"/>
                                <w:storeMappedDataAs w:val="dateTime"/>
                                <w:calendar w:val="gregorian"/>
                              </w:date>
                            </w:sdtPr>
                            <w:sdtContent>
                              <w:p w14:paraId="0E1EF027" w14:textId="2102548B" w:rsidR="000A3723" w:rsidRDefault="000A3723">
                                <w:pPr>
                                  <w:pStyle w:val="Nessunaspaziatura"/>
                                  <w:jc w:val="right"/>
                                  <w:rPr>
                                    <w:color w:val="FFFFFF" w:themeColor="background1"/>
                                    <w:sz w:val="28"/>
                                    <w:szCs w:val="28"/>
                                  </w:rPr>
                                </w:pPr>
                                <w:r>
                                  <w:rPr>
                                    <w:color w:val="FFFFFF" w:themeColor="background1"/>
                                    <w:sz w:val="28"/>
                                    <w:szCs w:val="28"/>
                                  </w:rPr>
                                  <w:t xml:space="preserve">     </w:t>
                                </w:r>
                              </w:p>
                            </w:sdtContent>
                          </w:sdt>
                        </w:txbxContent>
                      </v:textbox>
                    </v:shape>
                    <v:group id="Gruppo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po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igura a mano libera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igura a mano libera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igura a mano libera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igura a mano libera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igura a mano libera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igura a mano libera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igura a mano libera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igura a mano libera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igura a mano libera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igura a mano libera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igura a mano  libera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igura a mano libera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uppo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igura a mano libera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igura a mano libera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igura a mano libera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igura a mano libera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igura a mano libera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igura a mano libera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igura a mano libera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igura a mano libera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igura a mano libera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igura a mano libera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igura a mano libera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07FDABCF" wp14:editId="29B4D308">
                    <wp:simplePos x="0" y="0"/>
                    <mc:AlternateContent>
                      <mc:Choice Requires="wp14">
                        <wp:positionH relativeFrom="page">
                          <wp14:pctPosHOffset>42000</wp14:pctPosHOffset>
                        </wp:positionH>
                      </mc:Choice>
                      <mc:Fallback>
                        <wp:positionH relativeFrom="page">
                          <wp:posOffset>4493895</wp:posOffset>
                        </wp:positionH>
                      </mc:Fallback>
                    </mc:AlternateContent>
                    <mc:AlternateContent>
                      <mc:Choice Requires="wp14">
                        <wp:positionV relativeFrom="page">
                          <wp14:pctPosVOffset>88000</wp14:pctPosVOffset>
                        </wp:positionV>
                      </mc:Choice>
                      <mc:Fallback>
                        <wp:positionV relativeFrom="page">
                          <wp:posOffset>6666230</wp:posOffset>
                        </wp:positionV>
                      </mc:Fallback>
                    </mc:AlternateContent>
                    <wp:extent cx="3657600" cy="365760"/>
                    <wp:effectExtent l="0" t="0" r="0" b="0"/>
                    <wp:wrapNone/>
                    <wp:docPr id="32" name="Casella di testo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D025AA" w14:textId="11B1B3C5" w:rsidR="000A3723" w:rsidRDefault="000A3723">
                                <w:pPr>
                                  <w:pStyle w:val="Nessunaspaziatura"/>
                                  <w:rPr>
                                    <w:color w:val="5B9BD5" w:themeColor="accent1"/>
                                    <w:sz w:val="26"/>
                                    <w:szCs w:val="26"/>
                                  </w:rPr>
                                </w:pPr>
                              </w:p>
                              <w:p w14:paraId="3C41B4B6" w14:textId="78D3ACDD" w:rsidR="000A3723" w:rsidRDefault="00000000">
                                <w:pPr>
                                  <w:pStyle w:val="Nessunaspaziatura"/>
                                  <w:rPr>
                                    <w:color w:val="595959" w:themeColor="text1" w:themeTint="A6"/>
                                    <w:sz w:val="20"/>
                                    <w:szCs w:val="20"/>
                                  </w:rPr>
                                </w:pPr>
                                <w:sdt>
                                  <w:sdtPr>
                                    <w:rPr>
                                      <w:caps/>
                                      <w:color w:val="595959" w:themeColor="text1" w:themeTint="A6"/>
                                      <w:sz w:val="20"/>
                                      <w:szCs w:val="20"/>
                                    </w:rPr>
                                    <w:alias w:val="Società"/>
                                    <w:tag w:val=""/>
                                    <w:id w:val="1558814826"/>
                                    <w:dataBinding w:prefixMappings="xmlns:ns0='http://schemas.openxmlformats.org/officeDocument/2006/extended-properties' " w:xpath="/ns0:Properties[1]/ns0:Company[1]" w:storeItemID="{6668398D-A668-4E3E-A5EB-62B293D839F1}"/>
                                    <w:text/>
                                  </w:sdtPr>
                                  <w:sdtContent>
                                    <w:r w:rsidR="000A3723">
                                      <w:rPr>
                                        <w:caps/>
                                        <w:color w:val="595959" w:themeColor="text1" w:themeTint="A6"/>
                                        <w:sz w:val="20"/>
                                        <w:szCs w:val="20"/>
                                      </w:rPr>
                                      <w:t>Franca DA RE</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07FDABCF" id="_x0000_t202" coordsize="21600,21600" o:spt="202" path="m,l,21600r21600,l21600,xe">
                    <v:stroke joinstyle="miter"/>
                    <v:path gradientshapeok="t" o:connecttype="rect"/>
                  </v:shapetype>
                  <v:shape id="Casella di testo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WaSMqFsCAAA0BQAADgAAAAAAAAAAAAAAAAAuAgAAZHJzL2Uyb0RvYy54bWxQSwEC&#10;LQAUAAYACAAAACEA0UvQbtkAAAAEAQAADwAAAAAAAAAAAAAAAAC1BAAAZHJzL2Rvd25yZXYueG1s&#10;UEsFBgAAAAAEAAQA8wAAALsFAAAAAA==&#10;" filled="f" stroked="f" strokeweight=".5pt">
                    <v:textbox style="mso-fit-shape-to-text:t" inset="0,0,0,0">
                      <w:txbxContent>
                        <w:p w14:paraId="30D025AA" w14:textId="11B1B3C5" w:rsidR="000A3723" w:rsidRDefault="000A3723">
                          <w:pPr>
                            <w:pStyle w:val="Nessunaspaziatura"/>
                            <w:rPr>
                              <w:color w:val="5B9BD5" w:themeColor="accent1"/>
                              <w:sz w:val="26"/>
                              <w:szCs w:val="26"/>
                            </w:rPr>
                          </w:pPr>
                        </w:p>
                        <w:p w14:paraId="3C41B4B6" w14:textId="78D3ACDD" w:rsidR="000A3723" w:rsidRDefault="00000000">
                          <w:pPr>
                            <w:pStyle w:val="Nessunaspaziatura"/>
                            <w:rPr>
                              <w:color w:val="595959" w:themeColor="text1" w:themeTint="A6"/>
                              <w:sz w:val="20"/>
                              <w:szCs w:val="20"/>
                            </w:rPr>
                          </w:pPr>
                          <w:sdt>
                            <w:sdtPr>
                              <w:rPr>
                                <w:caps/>
                                <w:color w:val="595959" w:themeColor="text1" w:themeTint="A6"/>
                                <w:sz w:val="20"/>
                                <w:szCs w:val="20"/>
                              </w:rPr>
                              <w:alias w:val="Società"/>
                              <w:tag w:val=""/>
                              <w:id w:val="1558814826"/>
                              <w:dataBinding w:prefixMappings="xmlns:ns0='http://schemas.openxmlformats.org/officeDocument/2006/extended-properties' " w:xpath="/ns0:Properties[1]/ns0:Company[1]" w:storeItemID="{6668398D-A668-4E3E-A5EB-62B293D839F1}"/>
                              <w:text/>
                            </w:sdtPr>
                            <w:sdtContent>
                              <w:r w:rsidR="000A3723">
                                <w:rPr>
                                  <w:caps/>
                                  <w:color w:val="595959" w:themeColor="text1" w:themeTint="A6"/>
                                  <w:sz w:val="20"/>
                                  <w:szCs w:val="20"/>
                                </w:rPr>
                                <w:t>Franca DA RE</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1910A18A" wp14:editId="2E11F77C">
                    <wp:simplePos x="0" y="0"/>
                    <mc:AlternateContent>
                      <mc:Choice Requires="wp14">
                        <wp:positionH relativeFrom="page">
                          <wp14:pctPosHOffset>42000</wp14:pctPosHOffset>
                        </wp:positionH>
                      </mc:Choice>
                      <mc:Fallback>
                        <wp:positionH relativeFrom="page">
                          <wp:posOffset>4493895</wp:posOffset>
                        </wp:positionH>
                      </mc:Fallback>
                    </mc:AlternateContent>
                    <mc:AlternateContent>
                      <mc:Choice Requires="wp14">
                        <wp:positionV relativeFrom="page">
                          <wp14:pctPosVOffset>17500</wp14:pctPosVOffset>
                        </wp:positionV>
                      </mc:Choice>
                      <mc:Fallback>
                        <wp:positionV relativeFrom="page">
                          <wp:posOffset>1325245</wp:posOffset>
                        </wp:positionV>
                      </mc:Fallback>
                    </mc:AlternateContent>
                    <wp:extent cx="3657600" cy="1069848"/>
                    <wp:effectExtent l="0" t="0" r="7620" b="635"/>
                    <wp:wrapNone/>
                    <wp:docPr id="1" name="Casella di testo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742D30" w14:textId="1CC052F1" w:rsidR="000A3723" w:rsidRDefault="00000000">
                                <w:pPr>
                                  <w:pStyle w:val="Nessunaspaziatura"/>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olo"/>
                                    <w:tag w:val=""/>
                                    <w:id w:val="-705018352"/>
                                    <w:dataBinding w:prefixMappings="xmlns:ns0='http://purl.org/dc/elements/1.1/' xmlns:ns1='http://schemas.openxmlformats.org/package/2006/metadata/core-properties' " w:xpath="/ns1:coreProperties[1]/ns0:title[1]" w:storeItemID="{6C3C8BC8-F283-45AE-878A-BAB7291924A1}"/>
                                    <w:text/>
                                  </w:sdtPr>
                                  <w:sdtContent>
                                    <w:r w:rsidR="000A3723">
                                      <w:rPr>
                                        <w:rFonts w:asciiTheme="majorHAnsi" w:eastAsiaTheme="majorEastAsia" w:hAnsiTheme="majorHAnsi" w:cstheme="majorBidi"/>
                                        <w:color w:val="262626" w:themeColor="text1" w:themeTint="D9"/>
                                        <w:sz w:val="72"/>
                                        <w:szCs w:val="72"/>
                                      </w:rPr>
                                      <w:t>CURRICOLO GENERALE DI EDUCAZIONE CIVICA PER IL PRIMO CICLO DI ISTRUZIONE</w:t>
                                    </w:r>
                                  </w:sdtContent>
                                </w:sdt>
                              </w:p>
                              <w:p w14:paraId="5FF62F9A" w14:textId="07DD440E" w:rsidR="000A3723" w:rsidRDefault="00000000">
                                <w:pPr>
                                  <w:spacing w:before="120"/>
                                  <w:rPr>
                                    <w:color w:val="404040" w:themeColor="text1" w:themeTint="BF"/>
                                    <w:sz w:val="36"/>
                                    <w:szCs w:val="36"/>
                                  </w:rPr>
                                </w:pPr>
                                <w:sdt>
                                  <w:sdtPr>
                                    <w:rPr>
                                      <w:color w:val="404040" w:themeColor="text1" w:themeTint="BF"/>
                                      <w:sz w:val="36"/>
                                      <w:szCs w:val="36"/>
                                    </w:rPr>
                                    <w:alias w:val="Sottotito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0A3723">
                                      <w:rPr>
                                        <w:color w:val="404040" w:themeColor="text1" w:themeTint="BF"/>
                                        <w:sz w:val="36"/>
                                        <w:szCs w:val="36"/>
                                      </w:rPr>
                                      <w:t xml:space="preserve">Ai sensi della Legge n 92/19 e del D.M. n </w:t>
                                    </w:r>
                                    <w:r w:rsidR="00154E3F">
                                      <w:rPr>
                                        <w:color w:val="404040" w:themeColor="text1" w:themeTint="BF"/>
                                        <w:sz w:val="36"/>
                                        <w:szCs w:val="36"/>
                                      </w:rPr>
                                      <w:t>183</w:t>
                                    </w:r>
                                    <w:r w:rsidR="000A3723">
                                      <w:rPr>
                                        <w:color w:val="404040" w:themeColor="text1" w:themeTint="BF"/>
                                        <w:sz w:val="36"/>
                                        <w:szCs w:val="36"/>
                                      </w:rPr>
                                      <w:t>/202</w:t>
                                    </w:r>
                                    <w:r w:rsidR="00154E3F">
                                      <w:rPr>
                                        <w:color w:val="404040" w:themeColor="text1" w:themeTint="BF"/>
                                        <w:sz w:val="36"/>
                                        <w:szCs w:val="36"/>
                                      </w:rPr>
                                      <w:t>4</w:t>
                                    </w:r>
                                    <w:r w:rsidR="000A3723">
                                      <w:rPr>
                                        <w:color w:val="404040" w:themeColor="text1" w:themeTint="BF"/>
                                        <w:sz w:val="36"/>
                                        <w:szCs w:val="36"/>
                                      </w:rPr>
                                      <w:t xml:space="preserve"> con allegat</w:t>
                                    </w:r>
                                    <w:r w:rsidR="00154E3F">
                                      <w:rPr>
                                        <w:color w:val="404040" w:themeColor="text1" w:themeTint="BF"/>
                                        <w:sz w:val="36"/>
                                        <w:szCs w:val="36"/>
                                      </w:rPr>
                                      <w:t>e</w:t>
                                    </w:r>
                                    <w:r w:rsidR="000A3723">
                                      <w:rPr>
                                        <w:color w:val="404040" w:themeColor="text1" w:themeTint="BF"/>
                                        <w:sz w:val="36"/>
                                        <w:szCs w:val="36"/>
                                      </w:rPr>
                                      <w:t xml:space="preserve"> </w:t>
                                    </w:r>
                                    <w:r w:rsidR="00154E3F">
                                      <w:rPr>
                                        <w:color w:val="404040" w:themeColor="text1" w:themeTint="BF"/>
                                        <w:sz w:val="36"/>
                                        <w:szCs w:val="36"/>
                                      </w:rPr>
                                      <w:t>Linee guida</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1910A18A" id="Casella di testo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" filled="f" stroked="f" strokeweight=".5pt">
                    <v:textbox style="mso-fit-shape-to-text:t" inset="0,0,0,0">
                      <w:txbxContent>
                        <w:p w14:paraId="0C742D30" w14:textId="1CC052F1" w:rsidR="000A3723" w:rsidRDefault="00000000">
                          <w:pPr>
                            <w:pStyle w:val="Nessunaspaziatura"/>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olo"/>
                              <w:tag w:val=""/>
                              <w:id w:val="-705018352"/>
                              <w:dataBinding w:prefixMappings="xmlns:ns0='http://purl.org/dc/elements/1.1/' xmlns:ns1='http://schemas.openxmlformats.org/package/2006/metadata/core-properties' " w:xpath="/ns1:coreProperties[1]/ns0:title[1]" w:storeItemID="{6C3C8BC8-F283-45AE-878A-BAB7291924A1}"/>
                              <w:text/>
                            </w:sdtPr>
                            <w:sdtContent>
                              <w:r w:rsidR="000A3723">
                                <w:rPr>
                                  <w:rFonts w:asciiTheme="majorHAnsi" w:eastAsiaTheme="majorEastAsia" w:hAnsiTheme="majorHAnsi" w:cstheme="majorBidi"/>
                                  <w:color w:val="262626" w:themeColor="text1" w:themeTint="D9"/>
                                  <w:sz w:val="72"/>
                                  <w:szCs w:val="72"/>
                                </w:rPr>
                                <w:t>CURRICOLO GENERALE DI EDUCAZIONE CIVICA PER IL PRIMO CICLO DI ISTRUZIONE</w:t>
                              </w:r>
                            </w:sdtContent>
                          </w:sdt>
                        </w:p>
                        <w:p w14:paraId="5FF62F9A" w14:textId="07DD440E" w:rsidR="000A3723" w:rsidRDefault="00000000">
                          <w:pPr>
                            <w:spacing w:before="120"/>
                            <w:rPr>
                              <w:color w:val="404040" w:themeColor="text1" w:themeTint="BF"/>
                              <w:sz w:val="36"/>
                              <w:szCs w:val="36"/>
                            </w:rPr>
                          </w:pPr>
                          <w:sdt>
                            <w:sdtPr>
                              <w:rPr>
                                <w:color w:val="404040" w:themeColor="text1" w:themeTint="BF"/>
                                <w:sz w:val="36"/>
                                <w:szCs w:val="36"/>
                              </w:rPr>
                              <w:alias w:val="Sottotito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0A3723">
                                <w:rPr>
                                  <w:color w:val="404040" w:themeColor="text1" w:themeTint="BF"/>
                                  <w:sz w:val="36"/>
                                  <w:szCs w:val="36"/>
                                </w:rPr>
                                <w:t xml:space="preserve">Ai sensi della Legge n 92/19 e del D.M. n </w:t>
                              </w:r>
                              <w:r w:rsidR="00154E3F">
                                <w:rPr>
                                  <w:color w:val="404040" w:themeColor="text1" w:themeTint="BF"/>
                                  <w:sz w:val="36"/>
                                  <w:szCs w:val="36"/>
                                </w:rPr>
                                <w:t>183</w:t>
                              </w:r>
                              <w:r w:rsidR="000A3723">
                                <w:rPr>
                                  <w:color w:val="404040" w:themeColor="text1" w:themeTint="BF"/>
                                  <w:sz w:val="36"/>
                                  <w:szCs w:val="36"/>
                                </w:rPr>
                                <w:t>/202</w:t>
                              </w:r>
                              <w:r w:rsidR="00154E3F">
                                <w:rPr>
                                  <w:color w:val="404040" w:themeColor="text1" w:themeTint="BF"/>
                                  <w:sz w:val="36"/>
                                  <w:szCs w:val="36"/>
                                </w:rPr>
                                <w:t>4</w:t>
                              </w:r>
                              <w:r w:rsidR="000A3723">
                                <w:rPr>
                                  <w:color w:val="404040" w:themeColor="text1" w:themeTint="BF"/>
                                  <w:sz w:val="36"/>
                                  <w:szCs w:val="36"/>
                                </w:rPr>
                                <w:t xml:space="preserve"> con allegat</w:t>
                              </w:r>
                              <w:r w:rsidR="00154E3F">
                                <w:rPr>
                                  <w:color w:val="404040" w:themeColor="text1" w:themeTint="BF"/>
                                  <w:sz w:val="36"/>
                                  <w:szCs w:val="36"/>
                                </w:rPr>
                                <w:t>e</w:t>
                              </w:r>
                              <w:r w:rsidR="000A3723">
                                <w:rPr>
                                  <w:color w:val="404040" w:themeColor="text1" w:themeTint="BF"/>
                                  <w:sz w:val="36"/>
                                  <w:szCs w:val="36"/>
                                </w:rPr>
                                <w:t xml:space="preserve"> </w:t>
                              </w:r>
                              <w:r w:rsidR="00154E3F">
                                <w:rPr>
                                  <w:color w:val="404040" w:themeColor="text1" w:themeTint="BF"/>
                                  <w:sz w:val="36"/>
                                  <w:szCs w:val="36"/>
                                </w:rPr>
                                <w:t>Linee guida</w:t>
                              </w:r>
                            </w:sdtContent>
                          </w:sdt>
                        </w:p>
                      </w:txbxContent>
                    </v:textbox>
                    <w10:wrap anchorx="page" anchory="page"/>
                  </v:shape>
                </w:pict>
              </mc:Fallback>
            </mc:AlternateContent>
          </w:r>
        </w:p>
        <w:p w14:paraId="610F9F7E" w14:textId="3A79BF4B" w:rsidR="005F1815" w:rsidRDefault="009F52D4">
          <w:r>
            <w:rPr>
              <w:noProof/>
            </w:rPr>
            <mc:AlternateContent>
              <mc:Choice Requires="wps">
                <w:drawing>
                  <wp:anchor distT="45720" distB="45720" distL="114300" distR="114300" simplePos="0" relativeHeight="251663360" behindDoc="0" locked="0" layoutInCell="1" allowOverlap="1" wp14:anchorId="6BAC6148" wp14:editId="5F8A7F3E">
                    <wp:simplePos x="0" y="0"/>
                    <wp:positionH relativeFrom="column">
                      <wp:posOffset>4070985</wp:posOffset>
                    </wp:positionH>
                    <wp:positionV relativeFrom="paragraph">
                      <wp:posOffset>4319905</wp:posOffset>
                    </wp:positionV>
                    <wp:extent cx="5581650" cy="77152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771525"/>
                            </a:xfrm>
                            <a:prstGeom prst="rect">
                              <a:avLst/>
                            </a:prstGeom>
                            <a:solidFill>
                              <a:srgbClr val="FFFFFF"/>
                            </a:solidFill>
                            <a:ln w="9525">
                              <a:noFill/>
                              <a:miter lim="800000"/>
                              <a:headEnd/>
                              <a:tailEnd/>
                            </a:ln>
                          </wps:spPr>
                          <wps:txbx>
                            <w:txbxContent>
                              <w:sdt>
                                <w:sdtPr>
                                  <w:rPr>
                                    <w:rFonts w:eastAsiaTheme="minorHAnsi"/>
                                    <w:sz w:val="20"/>
                                    <w:szCs w:val="20"/>
                                    <w:lang w:eastAsia="en-US"/>
                                  </w:rPr>
                                  <w:alias w:val="Sunto"/>
                                  <w:tag w:val=""/>
                                  <w:id w:val="1375273687"/>
                                  <w:dataBinding w:prefixMappings="xmlns:ns0='http://schemas.microsoft.com/office/2006/coverPageProps' " w:xpath="/ns0:CoverPageProperties[1]/ns0:Abstract[1]" w:storeItemID="{55AF091B-3C7A-41E3-B477-F2FDAA23CFDA}"/>
                                  <w:text w:multiLine="1"/>
                                </w:sdtPr>
                                <w:sdtContent>
                                  <w:p w14:paraId="44AB5FCB" w14:textId="13283564" w:rsidR="000A3723" w:rsidRPr="009F52D4" w:rsidRDefault="000A3723" w:rsidP="009F52D4">
                                    <w:pPr>
                                      <w:pStyle w:val="Nessunaspaziatura"/>
                                      <w:jc w:val="right"/>
                                      <w:rPr>
                                        <w:sz w:val="20"/>
                                        <w:szCs w:val="20"/>
                                      </w:rPr>
                                    </w:pPr>
                                    <w:r w:rsidRPr="009F52D4">
                                      <w:rPr>
                                        <w:rFonts w:eastAsiaTheme="minorHAnsi"/>
                                        <w:sz w:val="20"/>
                                        <w:szCs w:val="20"/>
                                        <w:lang w:eastAsia="en-US"/>
                                      </w:rPr>
                                      <w:t>Il motivo per cui bisogna fare il bene è tutto nella nostra stessa umanità, non sperando</w:t>
                                    </w:r>
                                    <w:r w:rsidRPr="009F52D4">
                                      <w:rPr>
                                        <w:rFonts w:eastAsiaTheme="minorHAnsi"/>
                                        <w:sz w:val="20"/>
                                        <w:szCs w:val="20"/>
                                        <w:lang w:eastAsia="en-US"/>
                                      </w:rPr>
                                      <w:br/>
                                      <w:t>in premi o temendo castighi ultraterreni, ma per fedeltà a noi stessi.</w:t>
                                    </w:r>
                                  </w:p>
                                </w:sdtContent>
                              </w:sdt>
                              <w:p w14:paraId="4F405709" w14:textId="77777777" w:rsidR="000A3723" w:rsidRDefault="000A3723" w:rsidP="009F52D4">
                                <w:pPr>
                                  <w:pStyle w:val="Nessunaspaziatura"/>
                                  <w:jc w:val="right"/>
                                  <w:rPr>
                                    <w:i/>
                                    <w:iCs/>
                                  </w:rPr>
                                </w:pPr>
                              </w:p>
                              <w:p w14:paraId="1D51CEB6" w14:textId="026A9E1C" w:rsidR="000A3723" w:rsidRPr="009F52D4" w:rsidRDefault="000A3723" w:rsidP="009F52D4">
                                <w:pPr>
                                  <w:pStyle w:val="Nessunaspaziatura"/>
                                  <w:jc w:val="right"/>
                                  <w:rPr>
                                    <w:i/>
                                    <w:iCs/>
                                    <w:color w:val="595959" w:themeColor="text1" w:themeTint="A6"/>
                                    <w:sz w:val="20"/>
                                    <w:szCs w:val="20"/>
                                  </w:rPr>
                                </w:pPr>
                                <w:r w:rsidRPr="009F52D4">
                                  <w:rPr>
                                    <w:i/>
                                    <w:iCs/>
                                    <w:sz w:val="20"/>
                                    <w:szCs w:val="20"/>
                                  </w:rPr>
                                  <w:t>Socrate</w:t>
                                </w:r>
                              </w:p>
                              <w:p w14:paraId="63FC3749" w14:textId="0E3B712D" w:rsidR="000A3723" w:rsidRDefault="000A372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C6148" id="Casella di testo 2" o:spid="_x0000_s1057" type="#_x0000_t202" style="position:absolute;margin-left:320.55pt;margin-top:340.15pt;width:439.5pt;height:60.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" stroked="f">
                    <v:textbox>
                      <w:txbxContent>
                        <w:sdt>
                          <w:sdtPr>
                            <w:rPr>
                              <w:rFonts w:eastAsiaTheme="minorHAnsi"/>
                              <w:sz w:val="20"/>
                              <w:szCs w:val="20"/>
                              <w:lang w:eastAsia="en-US"/>
                            </w:rPr>
                            <w:alias w:val="Sunto"/>
                            <w:tag w:val=""/>
                            <w:id w:val="1375273687"/>
                            <w:dataBinding w:prefixMappings="xmlns:ns0='http://schemas.microsoft.com/office/2006/coverPageProps' " w:xpath="/ns0:CoverPageProperties[1]/ns0:Abstract[1]" w:storeItemID="{55AF091B-3C7A-41E3-B477-F2FDAA23CFDA}"/>
                            <w:text w:multiLine="1"/>
                          </w:sdtPr>
                          <w:sdtContent>
                            <w:p w14:paraId="44AB5FCB" w14:textId="13283564" w:rsidR="000A3723" w:rsidRPr="009F52D4" w:rsidRDefault="000A3723" w:rsidP="009F52D4">
                              <w:pPr>
                                <w:pStyle w:val="Nessunaspaziatura"/>
                                <w:jc w:val="right"/>
                                <w:rPr>
                                  <w:sz w:val="20"/>
                                  <w:szCs w:val="20"/>
                                </w:rPr>
                              </w:pPr>
                              <w:r w:rsidRPr="009F52D4">
                                <w:rPr>
                                  <w:rFonts w:eastAsiaTheme="minorHAnsi"/>
                                  <w:sz w:val="20"/>
                                  <w:szCs w:val="20"/>
                                  <w:lang w:eastAsia="en-US"/>
                                </w:rPr>
                                <w:t>Il motivo per cui bisogna fare il bene è tutto nella nostra stessa umanità, non sperando</w:t>
                              </w:r>
                              <w:r w:rsidRPr="009F52D4">
                                <w:rPr>
                                  <w:rFonts w:eastAsiaTheme="minorHAnsi"/>
                                  <w:sz w:val="20"/>
                                  <w:szCs w:val="20"/>
                                  <w:lang w:eastAsia="en-US"/>
                                </w:rPr>
                                <w:br/>
                                <w:t>in premi o temendo castighi ultraterreni, ma per fedeltà a noi stessi.</w:t>
                              </w:r>
                            </w:p>
                          </w:sdtContent>
                        </w:sdt>
                        <w:p w14:paraId="4F405709" w14:textId="77777777" w:rsidR="000A3723" w:rsidRDefault="000A3723" w:rsidP="009F52D4">
                          <w:pPr>
                            <w:pStyle w:val="Nessunaspaziatura"/>
                            <w:jc w:val="right"/>
                            <w:rPr>
                              <w:i/>
                              <w:iCs/>
                            </w:rPr>
                          </w:pPr>
                        </w:p>
                        <w:p w14:paraId="1D51CEB6" w14:textId="026A9E1C" w:rsidR="000A3723" w:rsidRPr="009F52D4" w:rsidRDefault="000A3723" w:rsidP="009F52D4">
                          <w:pPr>
                            <w:pStyle w:val="Nessunaspaziatura"/>
                            <w:jc w:val="right"/>
                            <w:rPr>
                              <w:i/>
                              <w:iCs/>
                              <w:color w:val="595959" w:themeColor="text1" w:themeTint="A6"/>
                              <w:sz w:val="20"/>
                              <w:szCs w:val="20"/>
                            </w:rPr>
                          </w:pPr>
                          <w:r w:rsidRPr="009F52D4">
                            <w:rPr>
                              <w:i/>
                              <w:iCs/>
                              <w:sz w:val="20"/>
                              <w:szCs w:val="20"/>
                            </w:rPr>
                            <w:t>Socrate</w:t>
                          </w:r>
                        </w:p>
                        <w:p w14:paraId="63FC3749" w14:textId="0E3B712D" w:rsidR="000A3723" w:rsidRDefault="000A3723"/>
                      </w:txbxContent>
                    </v:textbox>
                    <w10:wrap type="square"/>
                  </v:shape>
                </w:pict>
              </mc:Fallback>
            </mc:AlternateContent>
          </w:r>
          <w:r w:rsidR="005F1815">
            <w:br w:type="page"/>
          </w:r>
        </w:p>
      </w:sdtContent>
    </w:sdt>
    <w:p w14:paraId="25FEDC3B" w14:textId="25C4D85E" w:rsidR="000020F1" w:rsidRDefault="000020F1" w:rsidP="00E32DF6">
      <w:pPr>
        <w:ind w:right="378"/>
        <w:jc w:val="center"/>
        <w:rPr>
          <w:rFonts w:ascii="Times New Roman" w:hAnsi="Times New Roman" w:cs="Times New Roman"/>
          <w:b/>
          <w:sz w:val="24"/>
          <w:szCs w:val="24"/>
        </w:rPr>
      </w:pPr>
      <w:r>
        <w:rPr>
          <w:rFonts w:ascii="Times New Roman" w:hAnsi="Times New Roman" w:cs="Times New Roman"/>
          <w:b/>
          <w:sz w:val="24"/>
          <w:szCs w:val="24"/>
        </w:rPr>
        <w:lastRenderedPageBreak/>
        <w:t>LE LINEE GUIDA PER L’INSEGNAMENTO DELL’EDUCAZIONE CIVICA AI SENSI DEL D.M. 07.09.2024 N. 183</w:t>
      </w:r>
    </w:p>
    <w:p w14:paraId="0C0709BC" w14:textId="77777777" w:rsidR="000020F1" w:rsidRPr="000020F1" w:rsidRDefault="000020F1" w:rsidP="00E32DF6">
      <w:pPr>
        <w:ind w:right="378"/>
        <w:jc w:val="both"/>
        <w:rPr>
          <w:rFonts w:ascii="Times New Roman" w:hAnsi="Times New Roman" w:cs="Times New Roman"/>
          <w:sz w:val="24"/>
          <w:szCs w:val="24"/>
        </w:rPr>
      </w:pPr>
      <w:r w:rsidRPr="000020F1">
        <w:rPr>
          <w:rFonts w:ascii="Times New Roman" w:hAnsi="Times New Roman" w:cs="Times New Roman"/>
          <w:sz w:val="24"/>
          <w:szCs w:val="24"/>
        </w:rPr>
        <w:t>Con il Decreto n. 183 del 7 settembre 2024, il Ministro per l’Istruzione e il Merito ha emanato le nuove Linee guida per l’insegnamento dell’Educazione Civica, che sostituiscono quelle emanate con il D.M. n. 35 del 2020.</w:t>
      </w:r>
    </w:p>
    <w:p w14:paraId="050D3B08" w14:textId="77777777" w:rsidR="000020F1" w:rsidRPr="000020F1" w:rsidRDefault="000020F1" w:rsidP="00E32DF6">
      <w:pPr>
        <w:ind w:right="378"/>
        <w:jc w:val="both"/>
        <w:rPr>
          <w:rFonts w:ascii="Times New Roman" w:hAnsi="Times New Roman" w:cs="Times New Roman"/>
          <w:sz w:val="24"/>
          <w:szCs w:val="24"/>
        </w:rPr>
      </w:pPr>
      <w:r w:rsidRPr="000020F1">
        <w:rPr>
          <w:rFonts w:ascii="Times New Roman" w:hAnsi="Times New Roman" w:cs="Times New Roman"/>
          <w:sz w:val="24"/>
          <w:szCs w:val="24"/>
        </w:rPr>
        <w:t xml:space="preserve">Le Linee Guida entrano in vigore con l’a.s. 2024/25 e assolvono al dettato della Legge 92/19, che prescriveva al Ministero di fornire alle scuole </w:t>
      </w:r>
      <w:r w:rsidRPr="000020F1">
        <w:rPr>
          <w:rFonts w:ascii="Times New Roman" w:hAnsi="Times New Roman" w:cs="Times New Roman"/>
          <w:i/>
          <w:iCs/>
          <w:sz w:val="24"/>
          <w:szCs w:val="24"/>
        </w:rPr>
        <w:t>“specifici traguardi per lo sviluppo delle competenze e obiettivi specifici di apprendimento”</w:t>
      </w:r>
      <w:r w:rsidRPr="000020F1">
        <w:rPr>
          <w:rFonts w:ascii="Times New Roman" w:hAnsi="Times New Roman" w:cs="Times New Roman"/>
          <w:sz w:val="24"/>
          <w:szCs w:val="24"/>
        </w:rPr>
        <w:t xml:space="preserve"> (art. 3, comma 1).</w:t>
      </w:r>
    </w:p>
    <w:p w14:paraId="7B8EDB48" w14:textId="6033FC0A" w:rsidR="00EA60F4" w:rsidRDefault="000020F1" w:rsidP="00E32DF6">
      <w:pPr>
        <w:ind w:right="378"/>
        <w:jc w:val="both"/>
        <w:rPr>
          <w:rFonts w:ascii="Times New Roman" w:hAnsi="Times New Roman" w:cs="Times New Roman"/>
          <w:sz w:val="24"/>
          <w:szCs w:val="24"/>
        </w:rPr>
      </w:pPr>
      <w:r w:rsidRPr="000020F1">
        <w:rPr>
          <w:rFonts w:ascii="Times New Roman" w:hAnsi="Times New Roman" w:cs="Times New Roman"/>
          <w:sz w:val="24"/>
          <w:szCs w:val="24"/>
        </w:rPr>
        <w:t xml:space="preserve">Come si ricorderà, il D.M. 35, non senza qualche contraddizione, non intendeva indicare traguardi e obiettivi nazionali per l’educazione civica, lasciando transitoriamente tale onere alle scuole. </w:t>
      </w:r>
      <w:r>
        <w:rPr>
          <w:rFonts w:ascii="Times New Roman" w:hAnsi="Times New Roman" w:cs="Times New Roman"/>
          <w:sz w:val="24"/>
          <w:szCs w:val="24"/>
        </w:rPr>
        <w:t xml:space="preserve">Il nuovo Decreto, quindi, supera tali contraddizioni e fornisce alle scuole gli strumenti per costruire il curricolo di educazione civica sulla scorta di riferimenti nazionali comuni. </w:t>
      </w:r>
    </w:p>
    <w:p w14:paraId="2CDFEA71" w14:textId="77777777" w:rsidR="000020F1" w:rsidRDefault="000020F1" w:rsidP="00E32DF6">
      <w:pPr>
        <w:ind w:right="378"/>
        <w:jc w:val="both"/>
        <w:rPr>
          <w:rFonts w:ascii="Times New Roman" w:hAnsi="Times New Roman" w:cs="Times New Roman"/>
          <w:sz w:val="24"/>
          <w:szCs w:val="24"/>
        </w:rPr>
      </w:pPr>
      <w:r>
        <w:rPr>
          <w:rFonts w:ascii="Times New Roman" w:hAnsi="Times New Roman" w:cs="Times New Roman"/>
          <w:sz w:val="24"/>
          <w:szCs w:val="24"/>
        </w:rPr>
        <w:t>Per il primo ciclo, in coerenza con le Indicazioni 2012 vengono fissati dodici Traguardi comuni per tutto il primo ciclo e obiettivi da perseguire rispettivamente entro la scuola primaria ed entro la scuola secondaria di primo grado. Per la scuola secondaria di secondo grado, in coerenza con le Indicazioni dei Licei e le Linee Guida dei tecnici e dei Professionali, vengono fissate dodici competenze generali declinate in obiettivi da perseguire nel quinquennio. Le Competenze del secondo ciclo sono molto simili ai traguardi del primo, in un’ottica di progressione evolutiva dell’apprendimento.</w:t>
      </w:r>
    </w:p>
    <w:p w14:paraId="679E4B31" w14:textId="296899C5" w:rsidR="000020F1" w:rsidRDefault="000020F1" w:rsidP="00E32DF6">
      <w:pPr>
        <w:ind w:right="378"/>
        <w:jc w:val="both"/>
        <w:rPr>
          <w:rFonts w:ascii="Times New Roman" w:hAnsi="Times New Roman" w:cs="Times New Roman"/>
          <w:sz w:val="24"/>
          <w:szCs w:val="24"/>
        </w:rPr>
      </w:pPr>
      <w:r>
        <w:rPr>
          <w:rFonts w:ascii="Times New Roman" w:hAnsi="Times New Roman" w:cs="Times New Roman"/>
          <w:sz w:val="24"/>
          <w:szCs w:val="24"/>
        </w:rPr>
        <w:t>Come per le altre discipline e insegnamenti previsti dalle Indicazioni e dalle Linee Guida, i Traguardi per il primo ciclo e le Competenze generali previste per il secondo ciclo sono prescrittivi, a garanzia dell’unità del sistema nazionale di istruzione. Gli obiettivi contengono conoscenze e abilità che concorrono a sviluppare progressivamente Traguardi e Competenze.</w:t>
      </w:r>
    </w:p>
    <w:p w14:paraId="5F7FA2A3" w14:textId="0A34DFDC" w:rsidR="000020F1" w:rsidRDefault="000B63EE" w:rsidP="00E32DF6">
      <w:pPr>
        <w:ind w:right="378"/>
        <w:jc w:val="both"/>
        <w:rPr>
          <w:rFonts w:ascii="Times New Roman" w:hAnsi="Times New Roman" w:cs="Times New Roman"/>
          <w:sz w:val="24"/>
          <w:szCs w:val="24"/>
        </w:rPr>
      </w:pPr>
      <w:r>
        <w:rPr>
          <w:rFonts w:ascii="Times New Roman" w:hAnsi="Times New Roman" w:cs="Times New Roman"/>
          <w:sz w:val="24"/>
          <w:szCs w:val="24"/>
        </w:rPr>
        <w:t>Spetterà ai Collegi dei Docenti declinare gli obiettivi in abilità e conoscenze da tradurre in percorsi didattici distribuiti in scansioni più brevi di tempo (es. singole annualità, biennalità, ecc.) e reperire le attività più coerenti, anche rispetto al contesto in cui la scuola opera e agli indirizzi di studio, per perseguire obiettivi, traguardi o competenze.</w:t>
      </w:r>
    </w:p>
    <w:p w14:paraId="2FA5ABF1" w14:textId="2B67C2E2" w:rsidR="000B63EE" w:rsidRDefault="000B63EE" w:rsidP="00E32DF6">
      <w:pPr>
        <w:ind w:right="378"/>
        <w:jc w:val="both"/>
        <w:rPr>
          <w:rFonts w:ascii="Times New Roman" w:hAnsi="Times New Roman" w:cs="Times New Roman"/>
          <w:sz w:val="24"/>
          <w:szCs w:val="24"/>
        </w:rPr>
      </w:pPr>
      <w:r>
        <w:rPr>
          <w:rFonts w:ascii="Times New Roman" w:hAnsi="Times New Roman" w:cs="Times New Roman"/>
          <w:sz w:val="24"/>
          <w:szCs w:val="24"/>
        </w:rPr>
        <w:t>Nel D.M. 183/2024 vengono mantenuti i tre nuclei di concetti e argomenti previsti dalla Legge 92/2019, che vengono così denominati:</w:t>
      </w:r>
    </w:p>
    <w:p w14:paraId="4A4A1E97" w14:textId="2F03EE08" w:rsidR="000B63EE" w:rsidRPr="000B63EE" w:rsidRDefault="000B63EE" w:rsidP="00E32DF6">
      <w:pPr>
        <w:pStyle w:val="Paragrafoelenco"/>
        <w:numPr>
          <w:ilvl w:val="0"/>
          <w:numId w:val="51"/>
        </w:numPr>
        <w:ind w:right="378"/>
        <w:jc w:val="both"/>
        <w:rPr>
          <w:rFonts w:ascii="Times New Roman" w:hAnsi="Times New Roman" w:cs="Times New Roman"/>
          <w:sz w:val="24"/>
          <w:szCs w:val="24"/>
        </w:rPr>
      </w:pPr>
      <w:r w:rsidRPr="000B63EE">
        <w:rPr>
          <w:rFonts w:ascii="Times New Roman" w:hAnsi="Times New Roman" w:cs="Times New Roman"/>
          <w:sz w:val="24"/>
          <w:szCs w:val="24"/>
        </w:rPr>
        <w:t>Costituzione</w:t>
      </w:r>
      <w:r>
        <w:rPr>
          <w:rFonts w:ascii="Times New Roman" w:hAnsi="Times New Roman" w:cs="Times New Roman"/>
          <w:sz w:val="24"/>
          <w:szCs w:val="24"/>
        </w:rPr>
        <w:t>,</w:t>
      </w:r>
      <w:r w:rsidRPr="000B63EE">
        <w:rPr>
          <w:rFonts w:ascii="Times New Roman" w:hAnsi="Times New Roman" w:cs="Times New Roman"/>
          <w:sz w:val="24"/>
          <w:szCs w:val="24"/>
        </w:rPr>
        <w:t xml:space="preserve"> </w:t>
      </w:r>
      <w:r>
        <w:rPr>
          <w:rFonts w:ascii="Times New Roman" w:hAnsi="Times New Roman" w:cs="Times New Roman"/>
          <w:sz w:val="24"/>
          <w:szCs w:val="24"/>
        </w:rPr>
        <w:t>che contiene quattro Traguardi;</w:t>
      </w:r>
    </w:p>
    <w:p w14:paraId="2FBD0993" w14:textId="6413C429" w:rsidR="000B63EE" w:rsidRPr="000B63EE" w:rsidRDefault="000B63EE" w:rsidP="00E32DF6">
      <w:pPr>
        <w:pStyle w:val="Paragrafoelenco"/>
        <w:numPr>
          <w:ilvl w:val="0"/>
          <w:numId w:val="51"/>
        </w:numPr>
        <w:ind w:right="378"/>
        <w:jc w:val="both"/>
        <w:rPr>
          <w:rFonts w:ascii="Times New Roman" w:hAnsi="Times New Roman" w:cs="Times New Roman"/>
          <w:sz w:val="24"/>
          <w:szCs w:val="24"/>
        </w:rPr>
      </w:pPr>
      <w:r w:rsidRPr="000B63EE">
        <w:rPr>
          <w:rFonts w:ascii="Times New Roman" w:hAnsi="Times New Roman" w:cs="Times New Roman"/>
          <w:sz w:val="24"/>
          <w:szCs w:val="24"/>
        </w:rPr>
        <w:t>Sviluppo economico e sostenibilità</w:t>
      </w:r>
      <w:r>
        <w:rPr>
          <w:rFonts w:ascii="Times New Roman" w:hAnsi="Times New Roman" w:cs="Times New Roman"/>
          <w:sz w:val="24"/>
          <w:szCs w:val="24"/>
        </w:rPr>
        <w:t xml:space="preserve"> che contiene cinque Traguardi;</w:t>
      </w:r>
    </w:p>
    <w:p w14:paraId="314BC2E4" w14:textId="4C9BEC83" w:rsidR="000B63EE" w:rsidRDefault="000B63EE" w:rsidP="00E32DF6">
      <w:pPr>
        <w:pStyle w:val="Paragrafoelenco"/>
        <w:numPr>
          <w:ilvl w:val="0"/>
          <w:numId w:val="51"/>
        </w:numPr>
        <w:ind w:right="378"/>
        <w:jc w:val="both"/>
        <w:rPr>
          <w:rFonts w:ascii="Times New Roman" w:hAnsi="Times New Roman" w:cs="Times New Roman"/>
          <w:sz w:val="24"/>
          <w:szCs w:val="24"/>
        </w:rPr>
      </w:pPr>
      <w:r w:rsidRPr="000B63EE">
        <w:rPr>
          <w:rFonts w:ascii="Times New Roman" w:hAnsi="Times New Roman" w:cs="Times New Roman"/>
          <w:sz w:val="24"/>
          <w:szCs w:val="24"/>
        </w:rPr>
        <w:t>Cittadinanza digitale</w:t>
      </w:r>
      <w:r>
        <w:rPr>
          <w:rFonts w:ascii="Times New Roman" w:hAnsi="Times New Roman" w:cs="Times New Roman"/>
          <w:sz w:val="24"/>
          <w:szCs w:val="24"/>
        </w:rPr>
        <w:t>, che contiene tre Traguardi.</w:t>
      </w:r>
    </w:p>
    <w:p w14:paraId="1EF412B9" w14:textId="472F2E0C" w:rsidR="000B63EE" w:rsidRDefault="000B63EE" w:rsidP="00E32DF6">
      <w:pPr>
        <w:ind w:right="378"/>
        <w:jc w:val="both"/>
        <w:rPr>
          <w:rFonts w:ascii="Times New Roman" w:hAnsi="Times New Roman" w:cs="Times New Roman"/>
          <w:sz w:val="24"/>
          <w:szCs w:val="24"/>
        </w:rPr>
      </w:pPr>
      <w:r>
        <w:rPr>
          <w:rFonts w:ascii="Times New Roman" w:hAnsi="Times New Roman" w:cs="Times New Roman"/>
          <w:sz w:val="24"/>
          <w:szCs w:val="24"/>
        </w:rPr>
        <w:t>Di seguito vengono riportate, per ogni nucleo, le premesse introduttive contenute nelle Linee Guida, che illustrano ciò che nel nucleo è previsto.</w:t>
      </w:r>
    </w:p>
    <w:p w14:paraId="264B4ADE" w14:textId="6E3C52C0" w:rsidR="000B63EE" w:rsidRPr="000B63EE" w:rsidRDefault="000B63EE" w:rsidP="00E32DF6">
      <w:pPr>
        <w:ind w:right="378"/>
        <w:jc w:val="both"/>
        <w:rPr>
          <w:rFonts w:ascii="Times New Roman" w:hAnsi="Times New Roman" w:cs="Times New Roman"/>
          <w:sz w:val="24"/>
          <w:szCs w:val="24"/>
        </w:rPr>
      </w:pPr>
      <w:r>
        <w:rPr>
          <w:rFonts w:ascii="Times New Roman" w:hAnsi="Times New Roman" w:cs="Times New Roman"/>
          <w:sz w:val="24"/>
          <w:szCs w:val="24"/>
        </w:rPr>
        <w:t>Le Linee Guida contengono anche degli orientamenti metodologici per l’insegnamento, le indicazioni per trattarlo in modo trasversale nel curricolo e nelle proposte didattiche e per la valutazione.</w:t>
      </w:r>
    </w:p>
    <w:p w14:paraId="5BBEE2B8" w14:textId="5350DCD0" w:rsidR="00EA60F4" w:rsidRDefault="000B63EE" w:rsidP="00E32DF6">
      <w:pPr>
        <w:ind w:right="378"/>
        <w:jc w:val="both"/>
        <w:rPr>
          <w:rFonts w:ascii="Times New Roman" w:hAnsi="Times New Roman" w:cs="Times New Roman"/>
          <w:bCs/>
          <w:sz w:val="24"/>
          <w:szCs w:val="24"/>
        </w:rPr>
      </w:pPr>
      <w:r w:rsidRPr="000B63EE">
        <w:rPr>
          <w:rFonts w:ascii="Times New Roman" w:hAnsi="Times New Roman" w:cs="Times New Roman"/>
          <w:bCs/>
          <w:sz w:val="24"/>
          <w:szCs w:val="24"/>
        </w:rPr>
        <w:t>Per quanto riguarda il promo ciclo di istruzione, che è oggetto di questo documento, la titolarità dell’insegnamento è affidata a tutti i docenti del team o Consiglio di Classe e viene individuato al loro interno un coordinatore.</w:t>
      </w:r>
      <w:r>
        <w:rPr>
          <w:rFonts w:ascii="Times New Roman" w:hAnsi="Times New Roman" w:cs="Times New Roman"/>
          <w:bCs/>
          <w:sz w:val="24"/>
          <w:szCs w:val="24"/>
        </w:rPr>
        <w:t xml:space="preserve"> </w:t>
      </w:r>
      <w:r w:rsidR="00E32DF6">
        <w:rPr>
          <w:rFonts w:ascii="Times New Roman" w:hAnsi="Times New Roman" w:cs="Times New Roman"/>
          <w:bCs/>
          <w:sz w:val="24"/>
          <w:szCs w:val="24"/>
        </w:rPr>
        <w:t>Di seguito, riportiamo il contenuto delle Linee guida in proposito.</w:t>
      </w:r>
    </w:p>
    <w:p w14:paraId="2C58EF9D" w14:textId="77777777" w:rsidR="00E32DF6" w:rsidRDefault="00E32DF6" w:rsidP="00EA60F4">
      <w:pPr>
        <w:jc w:val="both"/>
        <w:rPr>
          <w:rFonts w:ascii="Times New Roman" w:hAnsi="Times New Roman" w:cs="Times New Roman"/>
          <w:bCs/>
          <w:sz w:val="24"/>
          <w:szCs w:val="24"/>
        </w:rPr>
      </w:pPr>
    </w:p>
    <w:p w14:paraId="4319ADBB" w14:textId="13060C8E" w:rsidR="00E32DF6" w:rsidRDefault="00E32DF6" w:rsidP="00E32DF6">
      <w:pPr>
        <w:pStyle w:val="Titolo1"/>
        <w:spacing w:before="1"/>
        <w:ind w:right="662"/>
        <w:rPr>
          <w:u w:val="none"/>
        </w:rPr>
      </w:pPr>
      <w:bookmarkStart w:id="0" w:name="_TOC_250005"/>
      <w:r>
        <w:lastRenderedPageBreak/>
        <w:t>“La</w:t>
      </w:r>
      <w:r>
        <w:rPr>
          <w:spacing w:val="-2"/>
        </w:rPr>
        <w:t xml:space="preserve"> </w:t>
      </w:r>
      <w:r>
        <w:t>contitolarità</w:t>
      </w:r>
      <w:r>
        <w:rPr>
          <w:spacing w:val="-2"/>
        </w:rPr>
        <w:t xml:space="preserve"> </w:t>
      </w:r>
      <w:r>
        <w:t>dell’insegnamento</w:t>
      </w:r>
      <w:r>
        <w:rPr>
          <w:spacing w:val="-1"/>
        </w:rPr>
        <w:t xml:space="preserve"> </w:t>
      </w:r>
      <w:r>
        <w:t>e</w:t>
      </w:r>
      <w:r>
        <w:rPr>
          <w:spacing w:val="-3"/>
        </w:rPr>
        <w:t xml:space="preserve"> </w:t>
      </w:r>
      <w:r>
        <w:t>il</w:t>
      </w:r>
      <w:r>
        <w:rPr>
          <w:spacing w:val="-2"/>
        </w:rPr>
        <w:t xml:space="preserve"> </w:t>
      </w:r>
      <w:r>
        <w:t>coordinamento</w:t>
      </w:r>
      <w:r>
        <w:rPr>
          <w:spacing w:val="-2"/>
        </w:rPr>
        <w:t xml:space="preserve"> </w:t>
      </w:r>
      <w:r>
        <w:t>delle</w:t>
      </w:r>
      <w:bookmarkEnd w:id="0"/>
      <w:r>
        <w:rPr>
          <w:spacing w:val="-2"/>
        </w:rPr>
        <w:t xml:space="preserve"> attività</w:t>
      </w:r>
    </w:p>
    <w:p w14:paraId="4B2AC4D6" w14:textId="77777777" w:rsidR="00E32DF6" w:rsidRDefault="00E32DF6" w:rsidP="00E32DF6">
      <w:pPr>
        <w:pStyle w:val="Corpotesto"/>
        <w:spacing w:before="13" w:line="244" w:lineRule="auto"/>
        <w:ind w:left="440" w:right="662"/>
        <w:jc w:val="both"/>
      </w:pPr>
      <w:r>
        <w:t>La Legge prevede che all’insegnamento dell’educazione civica siano dedicate non meno di 33 ore per ciascun anno scolastico.</w:t>
      </w:r>
    </w:p>
    <w:p w14:paraId="42CE20C8" w14:textId="77777777" w:rsidR="00E32DF6" w:rsidRDefault="00E32DF6" w:rsidP="00E32DF6">
      <w:pPr>
        <w:pStyle w:val="Corpotesto"/>
        <w:ind w:left="440" w:right="662"/>
        <w:jc w:val="both"/>
      </w:pPr>
      <w:r>
        <w:t>Nelle scuole del primo ciclo l’insegnamento è affidato, in contitolarità, a docenti della classe/del consiglio di classe, tra i quali è individuato un coordinatore. Nelle scuole del secondo ciclo, l’insegnamento è affidato ai docenti delle discipline giuridiche ed economiche, se disponibili nell’ambito dell’organico dell’autonomia. In caso</w:t>
      </w:r>
      <w:r>
        <w:rPr>
          <w:spacing w:val="-14"/>
        </w:rPr>
        <w:t xml:space="preserve"> </w:t>
      </w:r>
      <w:r>
        <w:t>contrario,</w:t>
      </w:r>
      <w:r>
        <w:rPr>
          <w:spacing w:val="-14"/>
        </w:rPr>
        <w:t xml:space="preserve"> </w:t>
      </w:r>
      <w:r>
        <w:t>in</w:t>
      </w:r>
      <w:r>
        <w:rPr>
          <w:spacing w:val="-14"/>
        </w:rPr>
        <w:t xml:space="preserve"> </w:t>
      </w:r>
      <w:r>
        <w:t>analogia</w:t>
      </w:r>
      <w:r>
        <w:rPr>
          <w:spacing w:val="-13"/>
        </w:rPr>
        <w:t xml:space="preserve"> </w:t>
      </w:r>
      <w:r>
        <w:t>a</w:t>
      </w:r>
      <w:r>
        <w:rPr>
          <w:spacing w:val="-14"/>
        </w:rPr>
        <w:t xml:space="preserve"> </w:t>
      </w:r>
      <w:r>
        <w:t>quanto</w:t>
      </w:r>
      <w:r>
        <w:rPr>
          <w:spacing w:val="-14"/>
        </w:rPr>
        <w:t xml:space="preserve"> </w:t>
      </w:r>
      <w:r>
        <w:t>previsto</w:t>
      </w:r>
      <w:r>
        <w:rPr>
          <w:spacing w:val="-14"/>
        </w:rPr>
        <w:t xml:space="preserve"> </w:t>
      </w:r>
      <w:r>
        <w:t>per</w:t>
      </w:r>
      <w:r>
        <w:rPr>
          <w:spacing w:val="-13"/>
        </w:rPr>
        <w:t xml:space="preserve"> </w:t>
      </w:r>
      <w:r>
        <w:t>il</w:t>
      </w:r>
      <w:r>
        <w:rPr>
          <w:spacing w:val="-12"/>
        </w:rPr>
        <w:t xml:space="preserve"> </w:t>
      </w:r>
      <w:r>
        <w:t>primo</w:t>
      </w:r>
      <w:r>
        <w:rPr>
          <w:spacing w:val="-14"/>
        </w:rPr>
        <w:t xml:space="preserve"> </w:t>
      </w:r>
      <w:r>
        <w:t>ciclo,</w:t>
      </w:r>
      <w:r>
        <w:rPr>
          <w:spacing w:val="-13"/>
        </w:rPr>
        <w:t xml:space="preserve"> </w:t>
      </w:r>
      <w:r>
        <w:t>l’insegnamento</w:t>
      </w:r>
      <w:r>
        <w:rPr>
          <w:spacing w:val="-13"/>
        </w:rPr>
        <w:t xml:space="preserve"> </w:t>
      </w:r>
      <w:r>
        <w:t>è</w:t>
      </w:r>
      <w:r>
        <w:rPr>
          <w:spacing w:val="-12"/>
        </w:rPr>
        <w:t xml:space="preserve"> </w:t>
      </w:r>
      <w:r>
        <w:t>affidato</w:t>
      </w:r>
      <w:r>
        <w:rPr>
          <w:spacing w:val="-14"/>
        </w:rPr>
        <w:t xml:space="preserve"> </w:t>
      </w:r>
      <w:r>
        <w:t>in</w:t>
      </w:r>
      <w:r>
        <w:rPr>
          <w:spacing w:val="-13"/>
        </w:rPr>
        <w:t xml:space="preserve"> </w:t>
      </w:r>
      <w:r>
        <w:t>contitolarità</w:t>
      </w:r>
      <w:r>
        <w:rPr>
          <w:spacing w:val="-12"/>
        </w:rPr>
        <w:t xml:space="preserve"> </w:t>
      </w:r>
      <w:r>
        <w:t>ai</w:t>
      </w:r>
      <w:r>
        <w:rPr>
          <w:spacing w:val="-12"/>
        </w:rPr>
        <w:t xml:space="preserve"> </w:t>
      </w:r>
      <w:r>
        <w:t>docenti del</w:t>
      </w:r>
      <w:r>
        <w:rPr>
          <w:spacing w:val="-10"/>
        </w:rPr>
        <w:t xml:space="preserve"> </w:t>
      </w:r>
      <w:r>
        <w:t>consiglio</w:t>
      </w:r>
      <w:r>
        <w:rPr>
          <w:spacing w:val="-12"/>
        </w:rPr>
        <w:t xml:space="preserve"> </w:t>
      </w:r>
      <w:r>
        <w:t>di</w:t>
      </w:r>
      <w:r>
        <w:rPr>
          <w:spacing w:val="-11"/>
        </w:rPr>
        <w:t xml:space="preserve"> </w:t>
      </w:r>
      <w:r>
        <w:t>classe.</w:t>
      </w:r>
      <w:r>
        <w:rPr>
          <w:spacing w:val="-12"/>
        </w:rPr>
        <w:t xml:space="preserve"> </w:t>
      </w:r>
      <w:r>
        <w:t>In</w:t>
      </w:r>
      <w:r>
        <w:rPr>
          <w:spacing w:val="-12"/>
        </w:rPr>
        <w:t xml:space="preserve"> </w:t>
      </w:r>
      <w:r>
        <w:t>ogni</w:t>
      </w:r>
      <w:r>
        <w:rPr>
          <w:spacing w:val="-10"/>
        </w:rPr>
        <w:t xml:space="preserve"> </w:t>
      </w:r>
      <w:r>
        <w:t>caso,</w:t>
      </w:r>
      <w:r>
        <w:rPr>
          <w:spacing w:val="-14"/>
        </w:rPr>
        <w:t xml:space="preserve"> </w:t>
      </w:r>
      <w:r>
        <w:t>anche</w:t>
      </w:r>
      <w:r>
        <w:rPr>
          <w:spacing w:val="-11"/>
        </w:rPr>
        <w:t xml:space="preserve"> </w:t>
      </w:r>
      <w:r>
        <w:t>laddove</w:t>
      </w:r>
      <w:r>
        <w:rPr>
          <w:spacing w:val="-12"/>
        </w:rPr>
        <w:t xml:space="preserve"> </w:t>
      </w:r>
      <w:r>
        <w:t>la</w:t>
      </w:r>
      <w:r>
        <w:rPr>
          <w:spacing w:val="-13"/>
        </w:rPr>
        <w:t xml:space="preserve"> </w:t>
      </w:r>
      <w:r>
        <w:t>titolarità</w:t>
      </w:r>
      <w:r>
        <w:rPr>
          <w:spacing w:val="-13"/>
        </w:rPr>
        <w:t xml:space="preserve"> </w:t>
      </w:r>
      <w:r>
        <w:t>dell’insegnamento</w:t>
      </w:r>
      <w:r>
        <w:rPr>
          <w:spacing w:val="-13"/>
        </w:rPr>
        <w:t xml:space="preserve"> </w:t>
      </w:r>
      <w:r>
        <w:t>venga</w:t>
      </w:r>
      <w:r>
        <w:rPr>
          <w:spacing w:val="-11"/>
        </w:rPr>
        <w:t xml:space="preserve"> </w:t>
      </w:r>
      <w:r>
        <w:t>attribuita</w:t>
      </w:r>
      <w:r>
        <w:rPr>
          <w:spacing w:val="-13"/>
        </w:rPr>
        <w:t xml:space="preserve"> </w:t>
      </w:r>
      <w:r>
        <w:t>a</w:t>
      </w:r>
      <w:r>
        <w:rPr>
          <w:spacing w:val="-11"/>
        </w:rPr>
        <w:t xml:space="preserve"> </w:t>
      </w:r>
      <w:r>
        <w:t>un</w:t>
      </w:r>
      <w:r>
        <w:rPr>
          <w:spacing w:val="-14"/>
        </w:rPr>
        <w:t xml:space="preserve"> </w:t>
      </w:r>
      <w:r>
        <w:t>insegnante di materie giuridiche ed economiche, gli obiettivi di apprendimento vanno perseguiti attraverso la più ampia collaborazione tra tutti i docenti, valorizzando la trasversalità del curricolo.</w:t>
      </w:r>
    </w:p>
    <w:p w14:paraId="1079A573" w14:textId="60EC6274" w:rsidR="00732C4E" w:rsidRDefault="00E32DF6" w:rsidP="00732C4E">
      <w:pPr>
        <w:pStyle w:val="Corpotesto"/>
        <w:ind w:left="440" w:right="662"/>
        <w:jc w:val="both"/>
      </w:pPr>
      <w:r>
        <w:t>Nell’arco delle 33 ore annuali i docenti potranno proporre attività che sviluppino con sistematicità conoscenze, abilità</w:t>
      </w:r>
      <w:r>
        <w:rPr>
          <w:spacing w:val="-8"/>
        </w:rPr>
        <w:t xml:space="preserve"> </w:t>
      </w:r>
      <w:r>
        <w:t>e</w:t>
      </w:r>
      <w:r>
        <w:rPr>
          <w:spacing w:val="-9"/>
        </w:rPr>
        <w:t xml:space="preserve"> </w:t>
      </w:r>
      <w:r>
        <w:t>competenze</w:t>
      </w:r>
      <w:r>
        <w:rPr>
          <w:spacing w:val="-8"/>
        </w:rPr>
        <w:t xml:space="preserve"> </w:t>
      </w:r>
      <w:r>
        <w:t>relative</w:t>
      </w:r>
      <w:r>
        <w:rPr>
          <w:spacing w:val="-8"/>
        </w:rPr>
        <w:t xml:space="preserve"> </w:t>
      </w:r>
      <w:r>
        <w:t>all’educazione</w:t>
      </w:r>
      <w:r>
        <w:rPr>
          <w:spacing w:val="-9"/>
        </w:rPr>
        <w:t xml:space="preserve"> </w:t>
      </w:r>
      <w:r>
        <w:t>alla</w:t>
      </w:r>
      <w:r>
        <w:rPr>
          <w:spacing w:val="-9"/>
        </w:rPr>
        <w:t xml:space="preserve"> </w:t>
      </w:r>
      <w:r>
        <w:t>cittadinanza,</w:t>
      </w:r>
      <w:r>
        <w:rPr>
          <w:spacing w:val="-9"/>
        </w:rPr>
        <w:t xml:space="preserve"> </w:t>
      </w:r>
      <w:r>
        <w:t>all’educazione</w:t>
      </w:r>
      <w:r>
        <w:rPr>
          <w:spacing w:val="-9"/>
        </w:rPr>
        <w:t xml:space="preserve"> </w:t>
      </w:r>
      <w:r>
        <w:t>alla</w:t>
      </w:r>
      <w:r>
        <w:rPr>
          <w:spacing w:val="-9"/>
        </w:rPr>
        <w:t xml:space="preserve"> </w:t>
      </w:r>
      <w:r>
        <w:t>salute</w:t>
      </w:r>
      <w:r>
        <w:rPr>
          <w:spacing w:val="-9"/>
        </w:rPr>
        <w:t xml:space="preserve"> </w:t>
      </w:r>
      <w:r>
        <w:t>e</w:t>
      </w:r>
      <w:r>
        <w:rPr>
          <w:spacing w:val="-9"/>
        </w:rPr>
        <w:t xml:space="preserve"> </w:t>
      </w:r>
      <w:r>
        <w:t>al</w:t>
      </w:r>
      <w:r>
        <w:rPr>
          <w:spacing w:val="-8"/>
        </w:rPr>
        <w:t xml:space="preserve"> </w:t>
      </w:r>
      <w:r>
        <w:t>benessere</w:t>
      </w:r>
      <w:r>
        <w:rPr>
          <w:spacing w:val="-9"/>
        </w:rPr>
        <w:t xml:space="preserve"> </w:t>
      </w:r>
      <w:r>
        <w:t>psicofisico e al contrasto delle dipendenze, all’educazione ambientale, all’educazione finanziaria, all’educazione stradale, all’educazione digitale e all’educazione al rispetto e ai nuclei fondamentali che saranno oggetto di ulteriore approfondimento,</w:t>
      </w:r>
      <w:r>
        <w:rPr>
          <w:spacing w:val="-14"/>
        </w:rPr>
        <w:t xml:space="preserve"> </w:t>
      </w:r>
      <w:r>
        <w:t>di</w:t>
      </w:r>
      <w:r>
        <w:rPr>
          <w:spacing w:val="-14"/>
        </w:rPr>
        <w:t xml:space="preserve"> </w:t>
      </w:r>
      <w:r>
        <w:t>riflessione</w:t>
      </w:r>
      <w:r>
        <w:rPr>
          <w:spacing w:val="-14"/>
        </w:rPr>
        <w:t xml:space="preserve"> </w:t>
      </w:r>
      <w:r>
        <w:t>e</w:t>
      </w:r>
      <w:r>
        <w:rPr>
          <w:spacing w:val="-13"/>
        </w:rPr>
        <w:t xml:space="preserve"> </w:t>
      </w:r>
      <w:r>
        <w:t>ricerca</w:t>
      </w:r>
      <w:r>
        <w:rPr>
          <w:spacing w:val="-14"/>
        </w:rPr>
        <w:t xml:space="preserve"> </w:t>
      </w:r>
      <w:r>
        <w:t>in</w:t>
      </w:r>
      <w:r>
        <w:rPr>
          <w:spacing w:val="-14"/>
        </w:rPr>
        <w:t xml:space="preserve"> </w:t>
      </w:r>
      <w:r>
        <w:t>unità</w:t>
      </w:r>
      <w:r>
        <w:rPr>
          <w:spacing w:val="-14"/>
        </w:rPr>
        <w:t xml:space="preserve"> </w:t>
      </w:r>
      <w:r>
        <w:t>didattiche</w:t>
      </w:r>
      <w:r>
        <w:rPr>
          <w:spacing w:val="-13"/>
        </w:rPr>
        <w:t xml:space="preserve"> </w:t>
      </w:r>
      <w:r>
        <w:t>di</w:t>
      </w:r>
      <w:r>
        <w:rPr>
          <w:spacing w:val="-14"/>
        </w:rPr>
        <w:t xml:space="preserve"> </w:t>
      </w:r>
      <w:r>
        <w:t>singoli</w:t>
      </w:r>
      <w:r>
        <w:rPr>
          <w:spacing w:val="-14"/>
        </w:rPr>
        <w:t xml:space="preserve"> </w:t>
      </w:r>
      <w:r>
        <w:t>docenti</w:t>
      </w:r>
      <w:r>
        <w:rPr>
          <w:spacing w:val="-14"/>
        </w:rPr>
        <w:t xml:space="preserve"> </w:t>
      </w:r>
      <w:r>
        <w:t>e</w:t>
      </w:r>
      <w:r>
        <w:rPr>
          <w:spacing w:val="-13"/>
        </w:rPr>
        <w:t xml:space="preserve"> </w:t>
      </w:r>
      <w:r>
        <w:t>in</w:t>
      </w:r>
      <w:r>
        <w:rPr>
          <w:spacing w:val="-14"/>
        </w:rPr>
        <w:t xml:space="preserve"> </w:t>
      </w:r>
      <w:r>
        <w:t>unità</w:t>
      </w:r>
      <w:r>
        <w:rPr>
          <w:spacing w:val="-14"/>
        </w:rPr>
        <w:t xml:space="preserve"> </w:t>
      </w:r>
      <w:r>
        <w:t>di</w:t>
      </w:r>
      <w:r>
        <w:rPr>
          <w:spacing w:val="-14"/>
        </w:rPr>
        <w:t xml:space="preserve"> </w:t>
      </w:r>
      <w:r>
        <w:t>apprendimento</w:t>
      </w:r>
      <w:r>
        <w:rPr>
          <w:spacing w:val="-13"/>
        </w:rPr>
        <w:t xml:space="preserve"> </w:t>
      </w:r>
      <w:r>
        <w:t>e</w:t>
      </w:r>
      <w:r>
        <w:rPr>
          <w:spacing w:val="-14"/>
        </w:rPr>
        <w:t xml:space="preserve"> </w:t>
      </w:r>
      <w:r>
        <w:t>moduli interdisciplinari trasversali condivisi da più docenti. Si potranno così offrire agli allievi gli strumenti indispensabili per affrontare le questioni e i problemi in modo trasversale al curricolo, favorendo un dialogo interdisciplinare e realizzando la prospettiva educativa che rappresenta l’autentica sfida dell’insegnamento dell’educazione civica.</w:t>
      </w:r>
      <w:r w:rsidR="00732C4E">
        <w:t xml:space="preserve"> </w:t>
      </w:r>
      <w:r>
        <w:t>Inoltre,</w:t>
      </w:r>
      <w:r>
        <w:rPr>
          <w:spacing w:val="-10"/>
        </w:rPr>
        <w:t xml:space="preserve"> </w:t>
      </w:r>
      <w:r>
        <w:t>le</w:t>
      </w:r>
      <w:r>
        <w:rPr>
          <w:spacing w:val="-11"/>
        </w:rPr>
        <w:t xml:space="preserve"> </w:t>
      </w:r>
      <w:r>
        <w:t>Linee</w:t>
      </w:r>
      <w:r>
        <w:rPr>
          <w:spacing w:val="-10"/>
        </w:rPr>
        <w:t xml:space="preserve"> </w:t>
      </w:r>
      <w:r>
        <w:t>guida</w:t>
      </w:r>
      <w:r>
        <w:rPr>
          <w:spacing w:val="-11"/>
        </w:rPr>
        <w:t xml:space="preserve"> </w:t>
      </w:r>
      <w:r>
        <w:t>offrono</w:t>
      </w:r>
      <w:r>
        <w:rPr>
          <w:spacing w:val="-11"/>
        </w:rPr>
        <w:t xml:space="preserve"> </w:t>
      </w:r>
      <w:r>
        <w:t>l’opportunità</w:t>
      </w:r>
      <w:r>
        <w:rPr>
          <w:spacing w:val="-11"/>
        </w:rPr>
        <w:t xml:space="preserve"> </w:t>
      </w:r>
      <w:r>
        <w:t>di</w:t>
      </w:r>
      <w:r>
        <w:rPr>
          <w:spacing w:val="-10"/>
        </w:rPr>
        <w:t xml:space="preserve"> </w:t>
      </w:r>
      <w:r>
        <w:t>leggere</w:t>
      </w:r>
      <w:r>
        <w:rPr>
          <w:spacing w:val="-11"/>
        </w:rPr>
        <w:t xml:space="preserve"> </w:t>
      </w:r>
      <w:r>
        <w:t>e</w:t>
      </w:r>
      <w:r>
        <w:rPr>
          <w:spacing w:val="-11"/>
        </w:rPr>
        <w:t xml:space="preserve"> </w:t>
      </w:r>
      <w:r>
        <w:t>interpretare</w:t>
      </w:r>
      <w:r>
        <w:rPr>
          <w:spacing w:val="-8"/>
        </w:rPr>
        <w:t xml:space="preserve"> </w:t>
      </w:r>
      <w:r>
        <w:t>tutto</w:t>
      </w:r>
      <w:r>
        <w:rPr>
          <w:spacing w:val="-11"/>
        </w:rPr>
        <w:t xml:space="preserve"> </w:t>
      </w:r>
      <w:r>
        <w:t>il</w:t>
      </w:r>
      <w:r>
        <w:rPr>
          <w:spacing w:val="-10"/>
        </w:rPr>
        <w:t xml:space="preserve"> </w:t>
      </w:r>
      <w:r>
        <w:t>curricolo</w:t>
      </w:r>
      <w:r>
        <w:rPr>
          <w:spacing w:val="-11"/>
        </w:rPr>
        <w:t xml:space="preserve"> </w:t>
      </w:r>
      <w:r>
        <w:t>della</w:t>
      </w:r>
      <w:r>
        <w:rPr>
          <w:spacing w:val="-10"/>
        </w:rPr>
        <w:t xml:space="preserve"> </w:t>
      </w:r>
      <w:r>
        <w:t>scuola</w:t>
      </w:r>
      <w:r>
        <w:rPr>
          <w:spacing w:val="-11"/>
        </w:rPr>
        <w:t xml:space="preserve"> </w:t>
      </w:r>
      <w:r>
        <w:t>con</w:t>
      </w:r>
      <w:r>
        <w:rPr>
          <w:spacing w:val="-10"/>
        </w:rPr>
        <w:t xml:space="preserve"> </w:t>
      </w:r>
      <w:r>
        <w:t>riferimento ai principi e ai nuclei fondanti previsti per l’insegnamento dell’educazione civica,</w:t>
      </w:r>
      <w:r>
        <w:rPr>
          <w:spacing w:val="-3"/>
        </w:rPr>
        <w:t xml:space="preserve"> </w:t>
      </w:r>
      <w:r>
        <w:t>dal momento che ogni sapere potrà essere orientato ad azioni finalizzate all’esercizio di diritti e doveri, al bene comune, all’ulteriore sviluppo della</w:t>
      </w:r>
      <w:r>
        <w:rPr>
          <w:spacing w:val="36"/>
        </w:rPr>
        <w:t xml:space="preserve"> </w:t>
      </w:r>
      <w:r>
        <w:t>conoscenza</w:t>
      </w:r>
      <w:r>
        <w:rPr>
          <w:spacing w:val="36"/>
        </w:rPr>
        <w:t xml:space="preserve"> </w:t>
      </w:r>
      <w:r>
        <w:t>e</w:t>
      </w:r>
      <w:r>
        <w:rPr>
          <w:spacing w:val="36"/>
        </w:rPr>
        <w:t xml:space="preserve"> </w:t>
      </w:r>
      <w:r>
        <w:t>alla</w:t>
      </w:r>
      <w:r>
        <w:rPr>
          <w:spacing w:val="36"/>
        </w:rPr>
        <w:t xml:space="preserve"> </w:t>
      </w:r>
      <w:r>
        <w:t>salvaguardia</w:t>
      </w:r>
      <w:r>
        <w:rPr>
          <w:spacing w:val="36"/>
        </w:rPr>
        <w:t xml:space="preserve"> </w:t>
      </w:r>
      <w:r>
        <w:t>dei</w:t>
      </w:r>
      <w:r>
        <w:rPr>
          <w:spacing w:val="39"/>
        </w:rPr>
        <w:t xml:space="preserve"> </w:t>
      </w:r>
      <w:r>
        <w:t>patrimoni</w:t>
      </w:r>
      <w:r>
        <w:rPr>
          <w:spacing w:val="37"/>
        </w:rPr>
        <w:t xml:space="preserve"> </w:t>
      </w:r>
      <w:r>
        <w:t>materiali</w:t>
      </w:r>
      <w:r>
        <w:rPr>
          <w:spacing w:val="37"/>
        </w:rPr>
        <w:t xml:space="preserve"> </w:t>
      </w:r>
      <w:r>
        <w:t>e</w:t>
      </w:r>
      <w:r>
        <w:rPr>
          <w:spacing w:val="36"/>
        </w:rPr>
        <w:t xml:space="preserve"> </w:t>
      </w:r>
      <w:r>
        <w:t>immateriali</w:t>
      </w:r>
      <w:r>
        <w:rPr>
          <w:spacing w:val="37"/>
        </w:rPr>
        <w:t xml:space="preserve"> </w:t>
      </w:r>
      <w:r>
        <w:t>delle</w:t>
      </w:r>
      <w:r>
        <w:rPr>
          <w:spacing w:val="36"/>
        </w:rPr>
        <w:t xml:space="preserve"> </w:t>
      </w:r>
      <w:r>
        <w:t>comunità.</w:t>
      </w:r>
      <w:r>
        <w:rPr>
          <w:spacing w:val="40"/>
        </w:rPr>
        <w:t xml:space="preserve"> </w:t>
      </w:r>
      <w:r>
        <w:t>Tale</w:t>
      </w:r>
      <w:r>
        <w:rPr>
          <w:spacing w:val="36"/>
        </w:rPr>
        <w:t xml:space="preserve"> </w:t>
      </w:r>
      <w:r>
        <w:t>prospettiva richiede la messa a punto di percorsi didattici che, per tutte le discipline, prevedano l’aspetto civico degli argomenti trattati.</w:t>
      </w:r>
      <w:r w:rsidR="00732C4E">
        <w:t xml:space="preserve"> </w:t>
      </w:r>
    </w:p>
    <w:p w14:paraId="4084869F" w14:textId="77777777" w:rsidR="00732C4E" w:rsidRDefault="00732C4E" w:rsidP="00732C4E">
      <w:pPr>
        <w:ind w:right="378"/>
        <w:jc w:val="both"/>
      </w:pPr>
    </w:p>
    <w:p w14:paraId="4703C9C2" w14:textId="77777777" w:rsidR="00732C4E" w:rsidRDefault="00732C4E">
      <w:pPr>
        <w:rPr>
          <w:rFonts w:ascii="Times New Roman" w:hAnsi="Times New Roman" w:cs="Times New Roman"/>
          <w:bCs/>
          <w:sz w:val="24"/>
          <w:szCs w:val="24"/>
        </w:rPr>
      </w:pPr>
      <w:r>
        <w:rPr>
          <w:rFonts w:ascii="Times New Roman" w:hAnsi="Times New Roman" w:cs="Times New Roman"/>
          <w:bCs/>
          <w:sz w:val="24"/>
          <w:szCs w:val="24"/>
        </w:rPr>
        <w:br w:type="page"/>
      </w:r>
    </w:p>
    <w:p w14:paraId="2044E37C" w14:textId="5B8CE396" w:rsidR="00732C4E" w:rsidRDefault="00732C4E" w:rsidP="00732C4E">
      <w:pPr>
        <w:ind w:right="378"/>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Per quanto riguarda la trasversalità, le Linee guida ricordano che all’educazione civica sono riservate </w:t>
      </w:r>
      <w:r w:rsidRPr="00EA60F4">
        <w:rPr>
          <w:rFonts w:ascii="Times New Roman" w:hAnsi="Times New Roman" w:cs="Times New Roman"/>
          <w:b/>
          <w:i/>
          <w:iCs/>
          <w:sz w:val="24"/>
          <w:szCs w:val="24"/>
        </w:rPr>
        <w:t>almeno</w:t>
      </w:r>
      <w:r>
        <w:rPr>
          <w:rFonts w:ascii="Times New Roman" w:hAnsi="Times New Roman" w:cs="Times New Roman"/>
          <w:bCs/>
          <w:sz w:val="24"/>
          <w:szCs w:val="24"/>
        </w:rPr>
        <w:t xml:space="preserve"> 33 ore annuali, ma precisano che la responsabilità dell’insegnamento è condivisa tra tutti i docenti e che tutte le discipline concorrono e sono coinvolte, ordinariamente, a sviluppare le competenze civiche. Riportiamo di seguito il paragrafo delle Linee Guida sulla trasversalità.</w:t>
      </w:r>
    </w:p>
    <w:p w14:paraId="7B7062D7" w14:textId="77777777" w:rsidR="00E32DF6" w:rsidRDefault="00E32DF6" w:rsidP="00732C4E">
      <w:pPr>
        <w:pStyle w:val="Corpotesto"/>
        <w:ind w:left="442" w:right="663"/>
        <w:jc w:val="both"/>
      </w:pPr>
    </w:p>
    <w:p w14:paraId="218CC81F" w14:textId="77777777" w:rsidR="00732C4E" w:rsidRDefault="00732C4E" w:rsidP="00732C4E">
      <w:pPr>
        <w:pStyle w:val="Titolo1"/>
        <w:spacing w:before="1"/>
        <w:ind w:left="284" w:right="662"/>
        <w:rPr>
          <w:u w:val="none"/>
        </w:rPr>
      </w:pPr>
      <w:bookmarkStart w:id="1" w:name="_TOC_250007"/>
      <w:r>
        <w:t>“La</w:t>
      </w:r>
      <w:r>
        <w:rPr>
          <w:spacing w:val="-5"/>
        </w:rPr>
        <w:t xml:space="preserve"> </w:t>
      </w:r>
      <w:r>
        <w:t>prospettiva</w:t>
      </w:r>
      <w:r>
        <w:rPr>
          <w:spacing w:val="-2"/>
        </w:rPr>
        <w:t xml:space="preserve"> </w:t>
      </w:r>
      <w:r>
        <w:t>trasversale</w:t>
      </w:r>
      <w:r>
        <w:rPr>
          <w:spacing w:val="-3"/>
        </w:rPr>
        <w:t xml:space="preserve"> </w:t>
      </w:r>
      <w:r>
        <w:t>dell’insegnamento</w:t>
      </w:r>
      <w:r>
        <w:rPr>
          <w:spacing w:val="-2"/>
        </w:rPr>
        <w:t xml:space="preserve"> </w:t>
      </w:r>
      <w:r>
        <w:t>di</w:t>
      </w:r>
      <w:r>
        <w:rPr>
          <w:spacing w:val="-2"/>
        </w:rPr>
        <w:t xml:space="preserve"> </w:t>
      </w:r>
      <w:r>
        <w:t>educazione</w:t>
      </w:r>
      <w:r>
        <w:rPr>
          <w:spacing w:val="-3"/>
        </w:rPr>
        <w:t xml:space="preserve"> </w:t>
      </w:r>
      <w:bookmarkEnd w:id="1"/>
      <w:r>
        <w:rPr>
          <w:spacing w:val="-2"/>
        </w:rPr>
        <w:t>civica</w:t>
      </w:r>
    </w:p>
    <w:p w14:paraId="30E60409" w14:textId="77777777" w:rsidR="00732C4E" w:rsidRDefault="00732C4E" w:rsidP="00732C4E">
      <w:pPr>
        <w:pStyle w:val="Corpotesto"/>
        <w:spacing w:before="11"/>
        <w:ind w:left="284" w:right="662"/>
        <w:jc w:val="both"/>
      </w:pPr>
      <w:r>
        <w:t>I</w:t>
      </w:r>
      <w:r>
        <w:rPr>
          <w:spacing w:val="33"/>
        </w:rPr>
        <w:t xml:space="preserve"> </w:t>
      </w:r>
      <w:r>
        <w:t>nuclei</w:t>
      </w:r>
      <w:r>
        <w:rPr>
          <w:spacing w:val="33"/>
        </w:rPr>
        <w:t xml:space="preserve"> </w:t>
      </w:r>
      <w:r>
        <w:t>concettuali</w:t>
      </w:r>
      <w:r>
        <w:rPr>
          <w:spacing w:val="35"/>
        </w:rPr>
        <w:t xml:space="preserve"> </w:t>
      </w:r>
      <w:r>
        <w:t>dell’insegnamento</w:t>
      </w:r>
      <w:r>
        <w:rPr>
          <w:spacing w:val="34"/>
        </w:rPr>
        <w:t xml:space="preserve"> </w:t>
      </w:r>
      <w:r>
        <w:t>dell’educazione</w:t>
      </w:r>
      <w:r>
        <w:rPr>
          <w:spacing w:val="35"/>
        </w:rPr>
        <w:t xml:space="preserve"> </w:t>
      </w:r>
      <w:r>
        <w:t>civica</w:t>
      </w:r>
      <w:r>
        <w:rPr>
          <w:spacing w:val="33"/>
        </w:rPr>
        <w:t xml:space="preserve"> </w:t>
      </w:r>
      <w:r>
        <w:t>sono</w:t>
      </w:r>
      <w:r>
        <w:rPr>
          <w:spacing w:val="35"/>
        </w:rPr>
        <w:t xml:space="preserve"> </w:t>
      </w:r>
      <w:r>
        <w:t>già</w:t>
      </w:r>
      <w:r>
        <w:rPr>
          <w:spacing w:val="33"/>
        </w:rPr>
        <w:t xml:space="preserve"> </w:t>
      </w:r>
      <w:r>
        <w:t>impliciti</w:t>
      </w:r>
      <w:r>
        <w:rPr>
          <w:spacing w:val="33"/>
        </w:rPr>
        <w:t xml:space="preserve"> </w:t>
      </w:r>
      <w:r>
        <w:t>nelle</w:t>
      </w:r>
      <w:r>
        <w:rPr>
          <w:spacing w:val="35"/>
        </w:rPr>
        <w:t xml:space="preserve"> </w:t>
      </w:r>
      <w:r>
        <w:t>discipline</w:t>
      </w:r>
      <w:r>
        <w:rPr>
          <w:spacing w:val="35"/>
        </w:rPr>
        <w:t xml:space="preserve"> </w:t>
      </w:r>
      <w:r>
        <w:t>previste</w:t>
      </w:r>
      <w:r>
        <w:rPr>
          <w:spacing w:val="35"/>
        </w:rPr>
        <w:t xml:space="preserve"> </w:t>
      </w:r>
      <w:r>
        <w:t>nei curricoli</w:t>
      </w:r>
      <w:r>
        <w:rPr>
          <w:spacing w:val="66"/>
        </w:rPr>
        <w:t xml:space="preserve"> </w:t>
      </w:r>
      <w:r>
        <w:t>dei</w:t>
      </w:r>
      <w:r>
        <w:rPr>
          <w:spacing w:val="66"/>
        </w:rPr>
        <w:t xml:space="preserve"> </w:t>
      </w:r>
      <w:r>
        <w:t>diversi</w:t>
      </w:r>
      <w:r>
        <w:rPr>
          <w:spacing w:val="66"/>
        </w:rPr>
        <w:t xml:space="preserve"> </w:t>
      </w:r>
      <w:r>
        <w:t>percorsi</w:t>
      </w:r>
      <w:r>
        <w:rPr>
          <w:spacing w:val="66"/>
        </w:rPr>
        <w:t xml:space="preserve"> </w:t>
      </w:r>
      <w:r>
        <w:t>scolastici.</w:t>
      </w:r>
      <w:r>
        <w:rPr>
          <w:spacing w:val="40"/>
        </w:rPr>
        <w:t xml:space="preserve"> </w:t>
      </w:r>
      <w:r>
        <w:t>Per</w:t>
      </w:r>
      <w:r>
        <w:rPr>
          <w:spacing w:val="40"/>
        </w:rPr>
        <w:t xml:space="preserve"> </w:t>
      </w:r>
      <w:r>
        <w:t>fare</w:t>
      </w:r>
      <w:r>
        <w:rPr>
          <w:spacing w:val="40"/>
        </w:rPr>
        <w:t xml:space="preserve"> </w:t>
      </w:r>
      <w:r>
        <w:t>solo</w:t>
      </w:r>
      <w:r>
        <w:rPr>
          <w:spacing w:val="40"/>
        </w:rPr>
        <w:t xml:space="preserve"> </w:t>
      </w:r>
      <w:r>
        <w:t>alcuni</w:t>
      </w:r>
      <w:r>
        <w:rPr>
          <w:spacing w:val="66"/>
        </w:rPr>
        <w:t xml:space="preserve"> </w:t>
      </w:r>
      <w:r>
        <w:t>esempi,</w:t>
      </w:r>
      <w:r>
        <w:rPr>
          <w:spacing w:val="40"/>
        </w:rPr>
        <w:t xml:space="preserve"> </w:t>
      </w:r>
      <w:r>
        <w:t>“</w:t>
      </w:r>
      <w:r>
        <w:rPr>
          <w:i/>
        </w:rPr>
        <w:t>l’educazione</w:t>
      </w:r>
      <w:r>
        <w:rPr>
          <w:i/>
          <w:spacing w:val="40"/>
        </w:rPr>
        <w:t xml:space="preserve"> </w:t>
      </w:r>
      <w:r>
        <w:rPr>
          <w:i/>
        </w:rPr>
        <w:t>ambientale,</w:t>
      </w:r>
      <w:r>
        <w:rPr>
          <w:i/>
          <w:spacing w:val="40"/>
        </w:rPr>
        <w:t xml:space="preserve"> </w:t>
      </w:r>
      <w:r>
        <w:rPr>
          <w:i/>
        </w:rPr>
        <w:t>sviluppo ecosostenibile</w:t>
      </w:r>
      <w:r>
        <w:rPr>
          <w:i/>
          <w:spacing w:val="-1"/>
        </w:rPr>
        <w:t xml:space="preserve"> </w:t>
      </w:r>
      <w:r>
        <w:rPr>
          <w:i/>
        </w:rPr>
        <w:t>e</w:t>
      </w:r>
      <w:r>
        <w:rPr>
          <w:i/>
          <w:spacing w:val="-3"/>
        </w:rPr>
        <w:t xml:space="preserve"> </w:t>
      </w:r>
      <w:r>
        <w:rPr>
          <w:i/>
        </w:rPr>
        <w:t>tutela</w:t>
      </w:r>
      <w:r>
        <w:rPr>
          <w:i/>
          <w:spacing w:val="-1"/>
        </w:rPr>
        <w:t xml:space="preserve"> </w:t>
      </w:r>
      <w:r>
        <w:rPr>
          <w:i/>
        </w:rPr>
        <w:t>del patrimonio</w:t>
      </w:r>
      <w:r>
        <w:rPr>
          <w:i/>
          <w:spacing w:val="-4"/>
        </w:rPr>
        <w:t xml:space="preserve"> </w:t>
      </w:r>
      <w:r>
        <w:rPr>
          <w:i/>
        </w:rPr>
        <w:t>ambientale,</w:t>
      </w:r>
      <w:r>
        <w:rPr>
          <w:i/>
          <w:spacing w:val="-3"/>
        </w:rPr>
        <w:t xml:space="preserve"> </w:t>
      </w:r>
      <w:r>
        <w:rPr>
          <w:i/>
        </w:rPr>
        <w:t>delle</w:t>
      </w:r>
      <w:r>
        <w:rPr>
          <w:i/>
          <w:spacing w:val="-3"/>
        </w:rPr>
        <w:t xml:space="preserve"> </w:t>
      </w:r>
      <w:r>
        <w:rPr>
          <w:i/>
        </w:rPr>
        <w:t>identità,</w:t>
      </w:r>
      <w:r>
        <w:rPr>
          <w:i/>
          <w:spacing w:val="-4"/>
        </w:rPr>
        <w:t xml:space="preserve"> </w:t>
      </w:r>
      <w:r>
        <w:rPr>
          <w:i/>
        </w:rPr>
        <w:t>delle</w:t>
      </w:r>
      <w:r>
        <w:rPr>
          <w:i/>
          <w:spacing w:val="-3"/>
        </w:rPr>
        <w:t xml:space="preserve"> </w:t>
      </w:r>
      <w:r>
        <w:rPr>
          <w:i/>
        </w:rPr>
        <w:t>produzioni</w:t>
      </w:r>
      <w:r>
        <w:rPr>
          <w:i/>
          <w:spacing w:val="-3"/>
        </w:rPr>
        <w:t xml:space="preserve"> </w:t>
      </w:r>
      <w:r>
        <w:rPr>
          <w:i/>
        </w:rPr>
        <w:t>e</w:t>
      </w:r>
      <w:r>
        <w:rPr>
          <w:i/>
          <w:spacing w:val="-3"/>
        </w:rPr>
        <w:t xml:space="preserve"> </w:t>
      </w:r>
      <w:r>
        <w:rPr>
          <w:i/>
        </w:rPr>
        <w:t>delle</w:t>
      </w:r>
      <w:r>
        <w:rPr>
          <w:i/>
          <w:spacing w:val="-3"/>
        </w:rPr>
        <w:t xml:space="preserve"> </w:t>
      </w:r>
      <w:r>
        <w:rPr>
          <w:i/>
        </w:rPr>
        <w:t>eccellenze</w:t>
      </w:r>
      <w:r>
        <w:rPr>
          <w:i/>
          <w:spacing w:val="-3"/>
        </w:rPr>
        <w:t xml:space="preserve"> </w:t>
      </w:r>
      <w:r>
        <w:rPr>
          <w:i/>
        </w:rPr>
        <w:t>territoriali</w:t>
      </w:r>
      <w:r>
        <w:rPr>
          <w:i/>
          <w:spacing w:val="-5"/>
        </w:rPr>
        <w:t xml:space="preserve"> </w:t>
      </w:r>
      <w:r>
        <w:rPr>
          <w:i/>
        </w:rPr>
        <w:t>e agroalimentari</w:t>
      </w:r>
      <w:r>
        <w:t>” trovano una naturale interconnessione, tra le altre, con le Scienze naturali e con la Geografia; l’educazione</w:t>
      </w:r>
      <w:r>
        <w:rPr>
          <w:spacing w:val="23"/>
        </w:rPr>
        <w:t xml:space="preserve"> </w:t>
      </w:r>
      <w:r>
        <w:t>alla</w:t>
      </w:r>
      <w:r>
        <w:rPr>
          <w:spacing w:val="23"/>
        </w:rPr>
        <w:t xml:space="preserve"> </w:t>
      </w:r>
      <w:r>
        <w:t>legalità</w:t>
      </w:r>
      <w:r>
        <w:rPr>
          <w:spacing w:val="23"/>
        </w:rPr>
        <w:t xml:space="preserve"> </w:t>
      </w:r>
      <w:r>
        <w:t>e</w:t>
      </w:r>
      <w:r>
        <w:rPr>
          <w:spacing w:val="21"/>
        </w:rPr>
        <w:t xml:space="preserve"> </w:t>
      </w:r>
      <w:r>
        <w:t>al</w:t>
      </w:r>
      <w:r>
        <w:rPr>
          <w:spacing w:val="27"/>
        </w:rPr>
        <w:t xml:space="preserve"> </w:t>
      </w:r>
      <w:r>
        <w:t>contrasto</w:t>
      </w:r>
      <w:r>
        <w:rPr>
          <w:spacing w:val="23"/>
        </w:rPr>
        <w:t xml:space="preserve"> </w:t>
      </w:r>
      <w:r>
        <w:t>alle</w:t>
      </w:r>
      <w:r>
        <w:rPr>
          <w:spacing w:val="23"/>
        </w:rPr>
        <w:t xml:space="preserve"> </w:t>
      </w:r>
      <w:r>
        <w:t>mafie</w:t>
      </w:r>
      <w:r>
        <w:rPr>
          <w:spacing w:val="23"/>
        </w:rPr>
        <w:t xml:space="preserve"> </w:t>
      </w:r>
      <w:r>
        <w:t>si</w:t>
      </w:r>
      <w:r>
        <w:rPr>
          <w:spacing w:val="24"/>
        </w:rPr>
        <w:t xml:space="preserve"> </w:t>
      </w:r>
      <w:r>
        <w:t>nutre</w:t>
      </w:r>
      <w:r>
        <w:rPr>
          <w:spacing w:val="23"/>
        </w:rPr>
        <w:t xml:space="preserve"> </w:t>
      </w:r>
      <w:r>
        <w:t>non</w:t>
      </w:r>
      <w:r>
        <w:rPr>
          <w:spacing w:val="23"/>
        </w:rPr>
        <w:t xml:space="preserve"> </w:t>
      </w:r>
      <w:r>
        <w:t>solo</w:t>
      </w:r>
      <w:r>
        <w:rPr>
          <w:spacing w:val="23"/>
        </w:rPr>
        <w:t xml:space="preserve"> </w:t>
      </w:r>
      <w:r>
        <w:t>della</w:t>
      </w:r>
      <w:r>
        <w:rPr>
          <w:spacing w:val="23"/>
        </w:rPr>
        <w:t xml:space="preserve"> </w:t>
      </w:r>
      <w:r>
        <w:t>conoscenza</w:t>
      </w:r>
      <w:r>
        <w:rPr>
          <w:spacing w:val="23"/>
        </w:rPr>
        <w:t xml:space="preserve"> </w:t>
      </w:r>
      <w:r>
        <w:t>del</w:t>
      </w:r>
      <w:r>
        <w:rPr>
          <w:spacing w:val="24"/>
        </w:rPr>
        <w:t xml:space="preserve"> </w:t>
      </w:r>
      <w:r>
        <w:t>dettato</w:t>
      </w:r>
      <w:r>
        <w:rPr>
          <w:spacing w:val="23"/>
        </w:rPr>
        <w:t xml:space="preserve"> </w:t>
      </w:r>
      <w:r>
        <w:t>e</w:t>
      </w:r>
      <w:r>
        <w:rPr>
          <w:spacing w:val="23"/>
        </w:rPr>
        <w:t xml:space="preserve"> </w:t>
      </w:r>
      <w:r>
        <w:t>dei</w:t>
      </w:r>
      <w:r>
        <w:rPr>
          <w:spacing w:val="24"/>
        </w:rPr>
        <w:t xml:space="preserve"> </w:t>
      </w:r>
      <w:r>
        <w:t>valori costituzionali,</w:t>
      </w:r>
      <w:r>
        <w:rPr>
          <w:spacing w:val="-12"/>
        </w:rPr>
        <w:t xml:space="preserve"> </w:t>
      </w:r>
      <w:r>
        <w:t>ma</w:t>
      </w:r>
      <w:r>
        <w:rPr>
          <w:spacing w:val="-9"/>
        </w:rPr>
        <w:t xml:space="preserve"> </w:t>
      </w:r>
      <w:r>
        <w:t>anche</w:t>
      </w:r>
      <w:r>
        <w:rPr>
          <w:spacing w:val="-9"/>
        </w:rPr>
        <w:t xml:space="preserve"> </w:t>
      </w:r>
      <w:r>
        <w:t>della</w:t>
      </w:r>
      <w:r>
        <w:rPr>
          <w:spacing w:val="-9"/>
        </w:rPr>
        <w:t xml:space="preserve"> </w:t>
      </w:r>
      <w:r>
        <w:t>consapevolezza</w:t>
      </w:r>
      <w:r>
        <w:rPr>
          <w:spacing w:val="-9"/>
        </w:rPr>
        <w:t xml:space="preserve"> </w:t>
      </w:r>
      <w:r>
        <w:t>dei</w:t>
      </w:r>
      <w:r>
        <w:rPr>
          <w:spacing w:val="-8"/>
        </w:rPr>
        <w:t xml:space="preserve"> </w:t>
      </w:r>
      <w:r>
        <w:t>diritti</w:t>
      </w:r>
      <w:r>
        <w:rPr>
          <w:spacing w:val="-11"/>
        </w:rPr>
        <w:t xml:space="preserve"> </w:t>
      </w:r>
      <w:r>
        <w:t>inalienabili</w:t>
      </w:r>
      <w:r>
        <w:rPr>
          <w:spacing w:val="-3"/>
        </w:rPr>
        <w:t xml:space="preserve"> </w:t>
      </w:r>
      <w:r>
        <w:t>dell’uomo</w:t>
      </w:r>
      <w:r>
        <w:rPr>
          <w:spacing w:val="-8"/>
        </w:rPr>
        <w:t xml:space="preserve"> </w:t>
      </w:r>
      <w:r>
        <w:t>e</w:t>
      </w:r>
      <w:r>
        <w:rPr>
          <w:spacing w:val="-9"/>
        </w:rPr>
        <w:t xml:space="preserve"> </w:t>
      </w:r>
      <w:r>
        <w:t>del</w:t>
      </w:r>
      <w:r>
        <w:rPr>
          <w:spacing w:val="-10"/>
        </w:rPr>
        <w:t xml:space="preserve"> </w:t>
      </w:r>
      <w:r>
        <w:t>cittadino,</w:t>
      </w:r>
      <w:r>
        <w:rPr>
          <w:spacing w:val="-9"/>
        </w:rPr>
        <w:t xml:space="preserve"> </w:t>
      </w:r>
      <w:r>
        <w:t>del</w:t>
      </w:r>
      <w:r>
        <w:rPr>
          <w:spacing w:val="-8"/>
        </w:rPr>
        <w:t xml:space="preserve"> </w:t>
      </w:r>
      <w:r>
        <w:t>loro</w:t>
      </w:r>
      <w:r>
        <w:rPr>
          <w:spacing w:val="-9"/>
        </w:rPr>
        <w:t xml:space="preserve"> </w:t>
      </w:r>
      <w:r>
        <w:t>progredire storico,</w:t>
      </w:r>
      <w:r>
        <w:rPr>
          <w:spacing w:val="37"/>
        </w:rPr>
        <w:t xml:space="preserve"> </w:t>
      </w:r>
      <w:r>
        <w:t>del</w:t>
      </w:r>
      <w:r>
        <w:rPr>
          <w:spacing w:val="37"/>
        </w:rPr>
        <w:t xml:space="preserve"> </w:t>
      </w:r>
      <w:r>
        <w:t>dibattito</w:t>
      </w:r>
      <w:r>
        <w:rPr>
          <w:spacing w:val="37"/>
        </w:rPr>
        <w:t xml:space="preserve"> </w:t>
      </w:r>
      <w:r>
        <w:t>filosofico</w:t>
      </w:r>
      <w:r>
        <w:rPr>
          <w:spacing w:val="35"/>
        </w:rPr>
        <w:t xml:space="preserve"> </w:t>
      </w:r>
      <w:r>
        <w:t>e</w:t>
      </w:r>
      <w:r>
        <w:rPr>
          <w:spacing w:val="37"/>
        </w:rPr>
        <w:t xml:space="preserve"> </w:t>
      </w:r>
      <w:r>
        <w:t>letterario.</w:t>
      </w:r>
      <w:r>
        <w:rPr>
          <w:spacing w:val="37"/>
        </w:rPr>
        <w:t xml:space="preserve"> </w:t>
      </w:r>
      <w:r>
        <w:t>Le</w:t>
      </w:r>
      <w:r>
        <w:rPr>
          <w:spacing w:val="34"/>
        </w:rPr>
        <w:t xml:space="preserve"> </w:t>
      </w:r>
      <w:r>
        <w:t>tematiche</w:t>
      </w:r>
      <w:r>
        <w:rPr>
          <w:spacing w:val="36"/>
        </w:rPr>
        <w:t xml:space="preserve"> </w:t>
      </w:r>
      <w:r>
        <w:t>connesse</w:t>
      </w:r>
      <w:r>
        <w:rPr>
          <w:spacing w:val="36"/>
        </w:rPr>
        <w:t xml:space="preserve"> </w:t>
      </w:r>
      <w:r>
        <w:t>alla</w:t>
      </w:r>
      <w:r>
        <w:rPr>
          <w:spacing w:val="34"/>
        </w:rPr>
        <w:t xml:space="preserve"> </w:t>
      </w:r>
      <w:r>
        <w:t>cittadinanza</w:t>
      </w:r>
      <w:r>
        <w:rPr>
          <w:spacing w:val="36"/>
        </w:rPr>
        <w:t xml:space="preserve"> </w:t>
      </w:r>
      <w:r>
        <w:t>digitale</w:t>
      </w:r>
      <w:r>
        <w:rPr>
          <w:spacing w:val="36"/>
        </w:rPr>
        <w:t xml:space="preserve"> </w:t>
      </w:r>
      <w:r>
        <w:t>afferiscono</w:t>
      </w:r>
      <w:r>
        <w:rPr>
          <w:spacing w:val="33"/>
        </w:rPr>
        <w:t xml:space="preserve"> </w:t>
      </w:r>
      <w:r>
        <w:t>alle competenze digitali e a tutte le discipline, in particolare l’italiano, la matematica, la tecnologia e l’informatica. Si</w:t>
      </w:r>
      <w:r>
        <w:rPr>
          <w:spacing w:val="-1"/>
        </w:rPr>
        <w:t xml:space="preserve"> </w:t>
      </w:r>
      <w:r>
        <w:t>tratta</w:t>
      </w:r>
      <w:r>
        <w:rPr>
          <w:spacing w:val="-1"/>
        </w:rPr>
        <w:t xml:space="preserve"> </w:t>
      </w:r>
      <w:r>
        <w:t>dunque</w:t>
      </w:r>
      <w:r>
        <w:rPr>
          <w:spacing w:val="-4"/>
        </w:rPr>
        <w:t xml:space="preserve"> </w:t>
      </w:r>
      <w:r>
        <w:t>di</w:t>
      </w:r>
      <w:r>
        <w:rPr>
          <w:spacing w:val="-4"/>
        </w:rPr>
        <w:t xml:space="preserve"> </w:t>
      </w:r>
      <w:r>
        <w:t>far</w:t>
      </w:r>
      <w:r>
        <w:rPr>
          <w:spacing w:val="-3"/>
        </w:rPr>
        <w:t xml:space="preserve"> </w:t>
      </w:r>
      <w:r>
        <w:t>emergere</w:t>
      </w:r>
      <w:r>
        <w:rPr>
          <w:spacing w:val="-3"/>
        </w:rPr>
        <w:t xml:space="preserve"> </w:t>
      </w:r>
      <w:r>
        <w:t>all’interno</w:t>
      </w:r>
      <w:r>
        <w:rPr>
          <w:spacing w:val="-5"/>
        </w:rPr>
        <w:t xml:space="preserve"> </w:t>
      </w:r>
      <w:r>
        <w:t>dei</w:t>
      </w:r>
      <w:r>
        <w:rPr>
          <w:spacing w:val="-1"/>
        </w:rPr>
        <w:t xml:space="preserve"> </w:t>
      </w:r>
      <w:r>
        <w:t>curricoli di</w:t>
      </w:r>
      <w:r>
        <w:rPr>
          <w:spacing w:val="-4"/>
        </w:rPr>
        <w:t xml:space="preserve"> </w:t>
      </w:r>
      <w:r>
        <w:t>istituto</w:t>
      </w:r>
      <w:r>
        <w:rPr>
          <w:spacing w:val="-2"/>
        </w:rPr>
        <w:t xml:space="preserve"> </w:t>
      </w:r>
      <w:r>
        <w:t>elementi</w:t>
      </w:r>
      <w:r>
        <w:rPr>
          <w:spacing w:val="-1"/>
        </w:rPr>
        <w:t xml:space="preserve"> </w:t>
      </w:r>
      <w:r>
        <w:t>già</w:t>
      </w:r>
      <w:r>
        <w:rPr>
          <w:spacing w:val="-1"/>
        </w:rPr>
        <w:t xml:space="preserve"> </w:t>
      </w:r>
      <w:r>
        <w:t>presenti</w:t>
      </w:r>
      <w:r>
        <w:rPr>
          <w:spacing w:val="-1"/>
        </w:rPr>
        <w:t xml:space="preserve"> </w:t>
      </w:r>
      <w:r>
        <w:t>negli</w:t>
      </w:r>
      <w:r>
        <w:rPr>
          <w:spacing w:val="-1"/>
        </w:rPr>
        <w:t xml:space="preserve"> </w:t>
      </w:r>
      <w:r>
        <w:t>attuali</w:t>
      </w:r>
      <w:r>
        <w:rPr>
          <w:spacing w:val="-1"/>
        </w:rPr>
        <w:t xml:space="preserve"> </w:t>
      </w:r>
      <w:r>
        <w:t>ordinamenti e</w:t>
      </w:r>
      <w:r>
        <w:rPr>
          <w:spacing w:val="19"/>
        </w:rPr>
        <w:t xml:space="preserve"> </w:t>
      </w:r>
      <w:r>
        <w:t>di</w:t>
      </w:r>
      <w:r>
        <w:rPr>
          <w:spacing w:val="19"/>
        </w:rPr>
        <w:t xml:space="preserve"> </w:t>
      </w:r>
      <w:r>
        <w:t>rendere</w:t>
      </w:r>
      <w:r>
        <w:rPr>
          <w:spacing w:val="18"/>
        </w:rPr>
        <w:t xml:space="preserve"> </w:t>
      </w:r>
      <w:r>
        <w:t>più</w:t>
      </w:r>
      <w:r>
        <w:rPr>
          <w:spacing w:val="18"/>
        </w:rPr>
        <w:t xml:space="preserve"> </w:t>
      </w:r>
      <w:r>
        <w:t>consapevole</w:t>
      </w:r>
      <w:r>
        <w:rPr>
          <w:spacing w:val="18"/>
        </w:rPr>
        <w:t xml:space="preserve"> </w:t>
      </w:r>
      <w:r>
        <w:t>ed</w:t>
      </w:r>
      <w:r>
        <w:rPr>
          <w:spacing w:val="18"/>
        </w:rPr>
        <w:t xml:space="preserve"> </w:t>
      </w:r>
      <w:r>
        <w:t>esplicita</w:t>
      </w:r>
      <w:r>
        <w:rPr>
          <w:spacing w:val="18"/>
        </w:rPr>
        <w:t xml:space="preserve"> </w:t>
      </w:r>
      <w:r>
        <w:t>la</w:t>
      </w:r>
      <w:r>
        <w:rPr>
          <w:spacing w:val="18"/>
        </w:rPr>
        <w:t xml:space="preserve"> </w:t>
      </w:r>
      <w:r>
        <w:t>loro</w:t>
      </w:r>
      <w:r>
        <w:rPr>
          <w:spacing w:val="18"/>
        </w:rPr>
        <w:t xml:space="preserve"> </w:t>
      </w:r>
      <w:r>
        <w:t>interconnessione,</w:t>
      </w:r>
      <w:r>
        <w:rPr>
          <w:spacing w:val="18"/>
        </w:rPr>
        <w:t xml:space="preserve"> </w:t>
      </w:r>
      <w:r>
        <w:t>nel</w:t>
      </w:r>
      <w:r>
        <w:rPr>
          <w:spacing w:val="19"/>
        </w:rPr>
        <w:t xml:space="preserve"> </w:t>
      </w:r>
      <w:r>
        <w:t>rispetto</w:t>
      </w:r>
      <w:r>
        <w:rPr>
          <w:spacing w:val="18"/>
        </w:rPr>
        <w:t xml:space="preserve"> </w:t>
      </w:r>
      <w:r>
        <w:t>e in</w:t>
      </w:r>
      <w:r>
        <w:rPr>
          <w:spacing w:val="18"/>
        </w:rPr>
        <w:t xml:space="preserve"> </w:t>
      </w:r>
      <w:r>
        <w:t>coerenza</w:t>
      </w:r>
      <w:r>
        <w:rPr>
          <w:spacing w:val="18"/>
        </w:rPr>
        <w:t xml:space="preserve"> </w:t>
      </w:r>
      <w:r>
        <w:t>con</w:t>
      </w:r>
      <w:r>
        <w:rPr>
          <w:spacing w:val="18"/>
        </w:rPr>
        <w:t xml:space="preserve"> </w:t>
      </w:r>
      <w:r>
        <w:t>i</w:t>
      </w:r>
      <w:r>
        <w:rPr>
          <w:spacing w:val="19"/>
        </w:rPr>
        <w:t xml:space="preserve"> </w:t>
      </w:r>
      <w:r>
        <w:t>processi</w:t>
      </w:r>
      <w:r>
        <w:rPr>
          <w:spacing w:val="17"/>
        </w:rPr>
        <w:t xml:space="preserve"> </w:t>
      </w:r>
      <w:r>
        <w:t>di crescita dei bambini e dei ragazzi nei diversi gradi di scuola.</w:t>
      </w:r>
    </w:p>
    <w:p w14:paraId="03359EA5" w14:textId="77777777" w:rsidR="00732C4E" w:rsidRDefault="00732C4E" w:rsidP="00732C4E">
      <w:pPr>
        <w:pStyle w:val="Corpotesto"/>
        <w:ind w:left="284" w:right="662"/>
        <w:jc w:val="both"/>
      </w:pPr>
      <w:r>
        <w:t>La trasversalità dell’insegnamento si esprime, quindi, nella capacità di dare senso e significato a ogni contenuto disciplinare. I saperi hanno lo scopo di fornire agli allievi strumenti per sviluppare conoscenze, abilità e competenze</w:t>
      </w:r>
      <w:r>
        <w:rPr>
          <w:spacing w:val="-3"/>
        </w:rPr>
        <w:t xml:space="preserve"> </w:t>
      </w:r>
      <w:r>
        <w:t>per</w:t>
      </w:r>
      <w:r>
        <w:rPr>
          <w:spacing w:val="-3"/>
        </w:rPr>
        <w:t xml:space="preserve"> </w:t>
      </w:r>
      <w:r>
        <w:t>essere</w:t>
      </w:r>
      <w:r>
        <w:rPr>
          <w:spacing w:val="-2"/>
        </w:rPr>
        <w:t xml:space="preserve"> </w:t>
      </w:r>
      <w:r>
        <w:t>persone</w:t>
      </w:r>
      <w:r>
        <w:rPr>
          <w:spacing w:val="-1"/>
        </w:rPr>
        <w:t xml:space="preserve"> </w:t>
      </w:r>
      <w:r>
        <w:t>e</w:t>
      </w:r>
      <w:r>
        <w:rPr>
          <w:spacing w:val="-4"/>
        </w:rPr>
        <w:t xml:space="preserve"> </w:t>
      </w:r>
      <w:r>
        <w:t>cittadini</w:t>
      </w:r>
      <w:r>
        <w:rPr>
          <w:spacing w:val="-3"/>
        </w:rPr>
        <w:t xml:space="preserve"> </w:t>
      </w:r>
      <w:r>
        <w:t>autonomi</w:t>
      </w:r>
      <w:r>
        <w:rPr>
          <w:spacing w:val="-1"/>
        </w:rPr>
        <w:t xml:space="preserve"> </w:t>
      </w:r>
      <w:r>
        <w:t>e</w:t>
      </w:r>
      <w:r>
        <w:rPr>
          <w:spacing w:val="-4"/>
        </w:rPr>
        <w:t xml:space="preserve"> </w:t>
      </w:r>
      <w:r>
        <w:t>responsabili,</w:t>
      </w:r>
      <w:r>
        <w:rPr>
          <w:spacing w:val="-2"/>
        </w:rPr>
        <w:t xml:space="preserve"> </w:t>
      </w:r>
      <w:r>
        <w:t>rispettosi</w:t>
      </w:r>
      <w:r>
        <w:rPr>
          <w:spacing w:val="-1"/>
        </w:rPr>
        <w:t xml:space="preserve"> </w:t>
      </w:r>
      <w:r>
        <w:t>di</w:t>
      </w:r>
      <w:r>
        <w:rPr>
          <w:spacing w:val="-1"/>
        </w:rPr>
        <w:t xml:space="preserve"> </w:t>
      </w:r>
      <w:r>
        <w:t>sé,</w:t>
      </w:r>
      <w:r>
        <w:rPr>
          <w:spacing w:val="-5"/>
        </w:rPr>
        <w:t xml:space="preserve"> </w:t>
      </w:r>
      <w:r>
        <w:t>degli</w:t>
      </w:r>
      <w:r>
        <w:rPr>
          <w:spacing w:val="-1"/>
        </w:rPr>
        <w:t xml:space="preserve"> </w:t>
      </w:r>
      <w:r>
        <w:t>altri</w:t>
      </w:r>
      <w:r>
        <w:rPr>
          <w:spacing w:val="-1"/>
        </w:rPr>
        <w:t xml:space="preserve"> </w:t>
      </w:r>
      <w:r>
        <w:t>e</w:t>
      </w:r>
      <w:r>
        <w:rPr>
          <w:spacing w:val="-2"/>
        </w:rPr>
        <w:t xml:space="preserve"> </w:t>
      </w:r>
      <w:r>
        <w:t>del</w:t>
      </w:r>
      <w:r>
        <w:rPr>
          <w:spacing w:val="-3"/>
        </w:rPr>
        <w:t xml:space="preserve"> </w:t>
      </w:r>
      <w:r>
        <w:t>bene</w:t>
      </w:r>
      <w:r>
        <w:rPr>
          <w:spacing w:val="-4"/>
        </w:rPr>
        <w:t xml:space="preserve"> </w:t>
      </w:r>
      <w:r>
        <w:t>comune. Il Collegio dei Docenti e le sue articolazioni, nonché i team docenti e i consigli di classe, nella predisposizione del curricolo e nella sua pianificazione organizzativa, individuano le conoscenze e le abilità necessarie a perseguire i traguardi di competenza fissati dalle Linee Guida, attingendo anche dagli obiettivi specifici in esse contenuti.</w:t>
      </w:r>
      <w:r>
        <w:rPr>
          <w:spacing w:val="-14"/>
        </w:rPr>
        <w:t xml:space="preserve"> </w:t>
      </w:r>
      <w:r>
        <w:t>Possono,</w:t>
      </w:r>
      <w:r>
        <w:rPr>
          <w:spacing w:val="-14"/>
        </w:rPr>
        <w:t xml:space="preserve"> </w:t>
      </w:r>
      <w:r>
        <w:t>in</w:t>
      </w:r>
      <w:r>
        <w:rPr>
          <w:spacing w:val="-14"/>
        </w:rPr>
        <w:t xml:space="preserve"> </w:t>
      </w:r>
      <w:r>
        <w:t>sede</w:t>
      </w:r>
      <w:r>
        <w:rPr>
          <w:spacing w:val="-12"/>
        </w:rPr>
        <w:t xml:space="preserve"> </w:t>
      </w:r>
      <w:r>
        <w:t>di</w:t>
      </w:r>
      <w:r>
        <w:rPr>
          <w:spacing w:val="-13"/>
        </w:rPr>
        <w:t xml:space="preserve"> </w:t>
      </w:r>
      <w:r>
        <w:t>pianificazione,</w:t>
      </w:r>
      <w:r>
        <w:rPr>
          <w:spacing w:val="-13"/>
        </w:rPr>
        <w:t xml:space="preserve"> </w:t>
      </w:r>
      <w:r>
        <w:t>essere</w:t>
      </w:r>
      <w:r>
        <w:rPr>
          <w:spacing w:val="-14"/>
        </w:rPr>
        <w:t xml:space="preserve"> </w:t>
      </w:r>
      <w:r>
        <w:t>individuati</w:t>
      </w:r>
      <w:r>
        <w:rPr>
          <w:spacing w:val="-12"/>
        </w:rPr>
        <w:t xml:space="preserve"> </w:t>
      </w:r>
      <w:r>
        <w:t>percorsi</w:t>
      </w:r>
      <w:r>
        <w:rPr>
          <w:spacing w:val="-12"/>
        </w:rPr>
        <w:t xml:space="preserve"> </w:t>
      </w:r>
      <w:r>
        <w:t>didattici,</w:t>
      </w:r>
      <w:r>
        <w:rPr>
          <w:spacing w:val="-13"/>
        </w:rPr>
        <w:t xml:space="preserve"> </w:t>
      </w:r>
      <w:r>
        <w:t>problemi,</w:t>
      </w:r>
      <w:r>
        <w:rPr>
          <w:spacing w:val="-14"/>
        </w:rPr>
        <w:t xml:space="preserve"> </w:t>
      </w:r>
      <w:r>
        <w:t>situazioni,</w:t>
      </w:r>
      <w:r>
        <w:rPr>
          <w:spacing w:val="-13"/>
        </w:rPr>
        <w:t xml:space="preserve"> </w:t>
      </w:r>
      <w:r>
        <w:t>esperienze anche laboratoriali idonei ad aggregare più insegnamenti/discipline e che richiedano la specifica trattazione di argomenti propri dell’educazione civica.</w:t>
      </w:r>
    </w:p>
    <w:p w14:paraId="3B13DD75" w14:textId="77777777" w:rsidR="00732C4E" w:rsidRDefault="00732C4E" w:rsidP="00732C4E">
      <w:pPr>
        <w:pStyle w:val="Corpotesto"/>
        <w:ind w:left="284" w:right="662"/>
        <w:jc w:val="both"/>
      </w:pPr>
      <w:r>
        <w:t>È fondamentale che le tematiche trattate siano sempre coerenti e integrate nel curricolo e siano funzionali allo sviluppo delle conoscenze, abilità e competenze previste nei traguardi per lo sviluppo delle competenze dalle Indicazioni</w:t>
      </w:r>
      <w:r>
        <w:rPr>
          <w:spacing w:val="-5"/>
        </w:rPr>
        <w:t xml:space="preserve"> </w:t>
      </w:r>
      <w:r>
        <w:t>Nazionali</w:t>
      </w:r>
      <w:r>
        <w:rPr>
          <w:spacing w:val="-5"/>
        </w:rPr>
        <w:t xml:space="preserve"> </w:t>
      </w:r>
      <w:r>
        <w:t>per</w:t>
      </w:r>
      <w:r>
        <w:rPr>
          <w:spacing w:val="-6"/>
        </w:rPr>
        <w:t xml:space="preserve"> </w:t>
      </w:r>
      <w:r>
        <w:t>il</w:t>
      </w:r>
      <w:r>
        <w:rPr>
          <w:spacing w:val="-8"/>
        </w:rPr>
        <w:t xml:space="preserve"> </w:t>
      </w:r>
      <w:r>
        <w:t>primo</w:t>
      </w:r>
      <w:r>
        <w:rPr>
          <w:spacing w:val="-7"/>
        </w:rPr>
        <w:t xml:space="preserve"> </w:t>
      </w:r>
      <w:r>
        <w:t>ciclo,</w:t>
      </w:r>
      <w:r>
        <w:rPr>
          <w:spacing w:val="-7"/>
        </w:rPr>
        <w:t xml:space="preserve"> </w:t>
      </w:r>
      <w:r>
        <w:t>dalle</w:t>
      </w:r>
      <w:r>
        <w:rPr>
          <w:spacing w:val="-7"/>
        </w:rPr>
        <w:t xml:space="preserve"> </w:t>
      </w:r>
      <w:r>
        <w:t>Linee</w:t>
      </w:r>
      <w:r>
        <w:rPr>
          <w:spacing w:val="-6"/>
        </w:rPr>
        <w:t xml:space="preserve"> </w:t>
      </w:r>
      <w:r>
        <w:t>Guida</w:t>
      </w:r>
      <w:r>
        <w:rPr>
          <w:spacing w:val="-6"/>
        </w:rPr>
        <w:t xml:space="preserve"> </w:t>
      </w:r>
      <w:r>
        <w:t>degli</w:t>
      </w:r>
      <w:r>
        <w:rPr>
          <w:spacing w:val="-6"/>
        </w:rPr>
        <w:t xml:space="preserve"> </w:t>
      </w:r>
      <w:r>
        <w:t>Istituti</w:t>
      </w:r>
      <w:r>
        <w:rPr>
          <w:spacing w:val="-6"/>
        </w:rPr>
        <w:t xml:space="preserve"> </w:t>
      </w:r>
      <w:r>
        <w:t>tecnici</w:t>
      </w:r>
      <w:r>
        <w:rPr>
          <w:spacing w:val="-5"/>
        </w:rPr>
        <w:t xml:space="preserve"> </w:t>
      </w:r>
      <w:r>
        <w:t>e</w:t>
      </w:r>
      <w:r>
        <w:rPr>
          <w:spacing w:val="-7"/>
        </w:rPr>
        <w:t xml:space="preserve"> </w:t>
      </w:r>
      <w:r>
        <w:t>professionali</w:t>
      </w:r>
      <w:r>
        <w:rPr>
          <w:spacing w:val="-5"/>
        </w:rPr>
        <w:t xml:space="preserve"> </w:t>
      </w:r>
      <w:r>
        <w:t>e</w:t>
      </w:r>
      <w:r>
        <w:rPr>
          <w:spacing w:val="-7"/>
        </w:rPr>
        <w:t xml:space="preserve"> </w:t>
      </w:r>
      <w:r>
        <w:t>dalle</w:t>
      </w:r>
      <w:r>
        <w:rPr>
          <w:spacing w:val="-6"/>
        </w:rPr>
        <w:t xml:space="preserve"> </w:t>
      </w:r>
      <w:r>
        <w:t>Indicazioni per i Licei.</w:t>
      </w:r>
    </w:p>
    <w:p w14:paraId="0423B038" w14:textId="77777777" w:rsidR="00732C4E" w:rsidRDefault="00732C4E" w:rsidP="00732C4E">
      <w:pPr>
        <w:pStyle w:val="Corpotesto"/>
        <w:spacing w:before="4"/>
        <w:ind w:left="284" w:right="662"/>
        <w:jc w:val="both"/>
      </w:pPr>
      <w:r>
        <w:t>La trattazione interdisciplinare deve in ogni caso salvaguardare, con l’opportuna progressività connessa all’età degli allievi, la conoscenza della Costituzione, degli ordinamenti dello Stato e dell’Unione Europea, dell’organizzazione amministrativa decentrata e delle autonomie territoriali e locali.”</w:t>
      </w:r>
    </w:p>
    <w:p w14:paraId="657444D4" w14:textId="0DD7E18B" w:rsidR="00732C4E" w:rsidRDefault="00732C4E" w:rsidP="00732C4E">
      <w:pPr>
        <w:pStyle w:val="Corpotesto"/>
        <w:ind w:left="442" w:right="663"/>
        <w:jc w:val="both"/>
        <w:sectPr w:rsidR="00732C4E" w:rsidSect="00E32DF6">
          <w:pgSz w:w="16850" w:h="11930" w:orient="landscape"/>
          <w:pgMar w:top="580" w:right="780" w:bottom="580" w:left="1800" w:header="506" w:footer="515" w:gutter="0"/>
          <w:cols w:space="720"/>
          <w:docGrid w:linePitch="299"/>
        </w:sectPr>
      </w:pPr>
    </w:p>
    <w:p w14:paraId="15D1BB20" w14:textId="77777777" w:rsidR="00E32DF6" w:rsidRDefault="00E32DF6" w:rsidP="00E32DF6">
      <w:pPr>
        <w:pStyle w:val="Corpotesto"/>
        <w:spacing w:before="4"/>
        <w:ind w:left="1134" w:right="662"/>
        <w:jc w:val="both"/>
      </w:pPr>
    </w:p>
    <w:p w14:paraId="555B7C8F" w14:textId="77777777" w:rsidR="00E32DF6" w:rsidRDefault="00E32DF6" w:rsidP="00E32DF6">
      <w:pPr>
        <w:ind w:left="567" w:right="378"/>
        <w:jc w:val="both"/>
        <w:rPr>
          <w:rFonts w:ascii="Times New Roman" w:hAnsi="Times New Roman" w:cs="Times New Roman"/>
          <w:bCs/>
          <w:sz w:val="24"/>
          <w:szCs w:val="24"/>
        </w:rPr>
      </w:pPr>
      <w:r>
        <w:rPr>
          <w:rFonts w:ascii="Times New Roman" w:hAnsi="Times New Roman" w:cs="Times New Roman"/>
          <w:bCs/>
          <w:sz w:val="24"/>
          <w:szCs w:val="24"/>
        </w:rPr>
        <w:t>Le indicazioni metodologiche sono particolarmente interessanti, perché rinforzano il concetto di trasversalità e insistono sulla necessità di affrontare l’insegnamento dell’educazione civica attraverso esperienze di apprendimento contestualizzate e situate nell’esperienza, valorizzando la riflessione, la discussione, le modalità collaborative e partecipate di lavoro, la ricerca, i laboratori, il lavoro per progetti e le esperienze attive. Tale orientamento è opportuno per due motivi: l’educazione non si esaurisce con l’apprendimento di informazioni, né con mere conoscenze e abilità, pure indispensabili, ma consiste in una capacità di affrontare la realtà e le situazioni con la consapevolezza dell’agire corretto, con responsabilità, sapendo relazionarsi con altri in modo proficuo, rispettoso ed equilibrato. L’agire autonomo e responsabile è anche l’aspetto che connota la competenza. Lo sviluppo delle competenze negli allievi è la finalità che i docenti devono perseguire in tutte le discipline, esplicitando quali aspetti civici sono implicati in ognuna di esse. La competenza si sostanzia nell’assunzione di responsabilità nell’utilizzo dei propri saperi. Agire in modo competente i propri saperi e le proprie risorse, in autonomia e responsabilità, significa che essi devono essere sempre utilizzati per il bene comuni, mai per nuocere a se stessi, ad altri, all’ambiente. Poiché la prima finalità dell’educazione civica è l’educazione di cittadini responsabili, si comprende come l’educazione civica e il perseguimento della competenza abbiano molto in comune. In ciò si spiega la sua trasversalità, poiché essa è immanente a tutto il curricolo e la necessità di contestualizzarla nella realtà. Riportiamo le indicazioni metodologiche contenute nelle Linee guida.</w:t>
      </w:r>
    </w:p>
    <w:p w14:paraId="399459C2" w14:textId="5C0CE98C" w:rsidR="00E32DF6" w:rsidRDefault="00E32DF6" w:rsidP="00E32DF6">
      <w:pPr>
        <w:pStyle w:val="Titolo1"/>
        <w:spacing w:before="252"/>
        <w:ind w:left="993" w:right="662"/>
        <w:rPr>
          <w:u w:val="none"/>
        </w:rPr>
      </w:pPr>
      <w:bookmarkStart w:id="2" w:name="_TOC_250006"/>
      <w:r>
        <w:t>“Indicazioni</w:t>
      </w:r>
      <w:r>
        <w:rPr>
          <w:spacing w:val="-7"/>
        </w:rPr>
        <w:t xml:space="preserve"> </w:t>
      </w:r>
      <w:bookmarkEnd w:id="2"/>
      <w:r>
        <w:rPr>
          <w:spacing w:val="-2"/>
        </w:rPr>
        <w:t>metodologiche</w:t>
      </w:r>
    </w:p>
    <w:p w14:paraId="0B44369B" w14:textId="77777777" w:rsidR="00E32DF6" w:rsidRDefault="00E32DF6" w:rsidP="00E32DF6">
      <w:pPr>
        <w:pStyle w:val="Corpotesto"/>
        <w:ind w:left="992" w:right="663"/>
        <w:jc w:val="both"/>
      </w:pPr>
      <w:r>
        <w:t>Riveste particolare importanza nell’insegnamento dell’educazione civica l’approccio metodologico, al fine di consentire</w:t>
      </w:r>
      <w:r>
        <w:rPr>
          <w:spacing w:val="-13"/>
        </w:rPr>
        <w:t xml:space="preserve"> </w:t>
      </w:r>
      <w:r>
        <w:t>agli</w:t>
      </w:r>
      <w:r>
        <w:rPr>
          <w:spacing w:val="-13"/>
        </w:rPr>
        <w:t xml:space="preserve"> </w:t>
      </w:r>
      <w:r>
        <w:t>allievi</w:t>
      </w:r>
      <w:r>
        <w:rPr>
          <w:spacing w:val="-13"/>
        </w:rPr>
        <w:t xml:space="preserve"> </w:t>
      </w:r>
      <w:r>
        <w:t>di</w:t>
      </w:r>
      <w:r>
        <w:rPr>
          <w:spacing w:val="-13"/>
        </w:rPr>
        <w:t xml:space="preserve"> </w:t>
      </w:r>
      <w:r>
        <w:t>sviluppare</w:t>
      </w:r>
      <w:r>
        <w:rPr>
          <w:spacing w:val="-11"/>
        </w:rPr>
        <w:t xml:space="preserve"> </w:t>
      </w:r>
      <w:r>
        <w:t>autentiche</w:t>
      </w:r>
      <w:r>
        <w:rPr>
          <w:spacing w:val="-13"/>
        </w:rPr>
        <w:t xml:space="preserve"> </w:t>
      </w:r>
      <w:r>
        <w:t>competenze</w:t>
      </w:r>
      <w:r>
        <w:rPr>
          <w:spacing w:val="-10"/>
        </w:rPr>
        <w:t xml:space="preserve"> </w:t>
      </w:r>
      <w:r>
        <w:t>civiche,</w:t>
      </w:r>
      <w:r>
        <w:rPr>
          <w:spacing w:val="-14"/>
        </w:rPr>
        <w:t xml:space="preserve"> </w:t>
      </w:r>
      <w:r>
        <w:t>capacità</w:t>
      </w:r>
      <w:r>
        <w:rPr>
          <w:spacing w:val="-13"/>
        </w:rPr>
        <w:t xml:space="preserve"> </w:t>
      </w:r>
      <w:r>
        <w:t>di</w:t>
      </w:r>
      <w:r>
        <w:rPr>
          <w:spacing w:val="-13"/>
        </w:rPr>
        <w:t xml:space="preserve"> </w:t>
      </w:r>
      <w:r>
        <w:t>partecipazione,</w:t>
      </w:r>
      <w:r>
        <w:rPr>
          <w:spacing w:val="-10"/>
        </w:rPr>
        <w:t xml:space="preserve"> </w:t>
      </w:r>
      <w:r>
        <w:t>cittadinanza</w:t>
      </w:r>
      <w:r>
        <w:rPr>
          <w:spacing w:val="-13"/>
        </w:rPr>
        <w:t xml:space="preserve"> </w:t>
      </w:r>
      <w:r>
        <w:t>attiva, rispetto delle regole condivise e del bene comune, attenzione alla salvaguardia dell’ambiente e delle risorse, pensiero critico e capacità di preservare salute, benessere e sicurezza nel mondo fisico e in quello virtuale.</w:t>
      </w:r>
    </w:p>
    <w:p w14:paraId="52EF8497" w14:textId="77777777" w:rsidR="00E32DF6" w:rsidRDefault="00E32DF6" w:rsidP="00E32DF6">
      <w:pPr>
        <w:pStyle w:val="Corpotesto"/>
        <w:ind w:left="992" w:right="663"/>
        <w:jc w:val="both"/>
      </w:pPr>
      <w:r>
        <w:t>Il tema della Costituzione, primario e fondante, non può esaurirsi nel proporre la lettura e la memorizzazione di una serie di articoli e neanche nella conoscenza, pure necessaria e imprescindibile, dell’ordinamento e dell’organizzazione</w:t>
      </w:r>
      <w:r>
        <w:rPr>
          <w:spacing w:val="-11"/>
        </w:rPr>
        <w:t xml:space="preserve"> </w:t>
      </w:r>
      <w:r>
        <w:t>dello</w:t>
      </w:r>
      <w:r>
        <w:rPr>
          <w:spacing w:val="-13"/>
        </w:rPr>
        <w:t xml:space="preserve"> </w:t>
      </w:r>
      <w:r>
        <w:t>Stato,</w:t>
      </w:r>
      <w:r>
        <w:rPr>
          <w:spacing w:val="-12"/>
        </w:rPr>
        <w:t xml:space="preserve"> </w:t>
      </w:r>
      <w:r>
        <w:t>degli</w:t>
      </w:r>
      <w:r>
        <w:rPr>
          <w:spacing w:val="-12"/>
        </w:rPr>
        <w:t xml:space="preserve"> </w:t>
      </w:r>
      <w:r>
        <w:t>Organismi</w:t>
      </w:r>
      <w:r>
        <w:rPr>
          <w:spacing w:val="-9"/>
        </w:rPr>
        <w:t xml:space="preserve"> </w:t>
      </w:r>
      <w:r>
        <w:t>territoriali,</w:t>
      </w:r>
      <w:r>
        <w:rPr>
          <w:spacing w:val="-12"/>
        </w:rPr>
        <w:t xml:space="preserve"> </w:t>
      </w:r>
      <w:r>
        <w:t>delle</w:t>
      </w:r>
      <w:r>
        <w:rPr>
          <w:spacing w:val="-12"/>
        </w:rPr>
        <w:t xml:space="preserve"> </w:t>
      </w:r>
      <w:r>
        <w:t>Organizzazioni</w:t>
      </w:r>
      <w:r>
        <w:rPr>
          <w:spacing w:val="-8"/>
        </w:rPr>
        <w:t xml:space="preserve"> </w:t>
      </w:r>
      <w:r>
        <w:t>sovranazionali</w:t>
      </w:r>
      <w:r>
        <w:rPr>
          <w:spacing w:val="-11"/>
        </w:rPr>
        <w:t xml:space="preserve"> </w:t>
      </w:r>
      <w:r>
        <w:t>e</w:t>
      </w:r>
      <w:r>
        <w:rPr>
          <w:spacing w:val="-12"/>
        </w:rPr>
        <w:t xml:space="preserve"> </w:t>
      </w:r>
      <w:r>
        <w:t>internazionali.</w:t>
      </w:r>
    </w:p>
    <w:p w14:paraId="49BE7C1B" w14:textId="77777777" w:rsidR="00E32DF6" w:rsidRDefault="00E32DF6" w:rsidP="00E32DF6">
      <w:pPr>
        <w:pStyle w:val="Corpotesto"/>
        <w:ind w:left="992" w:right="663"/>
        <w:jc w:val="both"/>
      </w:pPr>
      <w:r>
        <w:t>L’etica nell’uso del digitale non è legata solo alle abilità tecniche e alla conoscenza dei potenziali rischi nell’utilizzo dei dispositivi e della rete.</w:t>
      </w:r>
    </w:p>
    <w:p w14:paraId="2BABFD30" w14:textId="77777777" w:rsidR="00E32DF6" w:rsidRDefault="00E32DF6" w:rsidP="00E32DF6">
      <w:pPr>
        <w:pStyle w:val="Corpotesto"/>
        <w:ind w:left="992" w:right="663"/>
        <w:jc w:val="both"/>
      </w:pPr>
      <w:r>
        <w:t>Lo sviluppo di autentiche e stabili abilità e competenze civiche si consegue in un ambiente di apprendimento dove prima di tutto gli adulti sono modelli coerenti di comportamento, dove l’organizzazione dei tempi, degli spazi e delle attività consente la discussione, il confronto reciproco, la collaborazione, la cooperazione e l’esperienza diretta.</w:t>
      </w:r>
    </w:p>
    <w:p w14:paraId="001CEB11" w14:textId="77777777" w:rsidR="00E32DF6" w:rsidRDefault="00E32DF6" w:rsidP="00E32DF6">
      <w:pPr>
        <w:pStyle w:val="Corpotesto"/>
        <w:ind w:left="992" w:right="663"/>
        <w:jc w:val="both"/>
      </w:pPr>
      <w:r>
        <w:t>Occasioni</w:t>
      </w:r>
      <w:r>
        <w:rPr>
          <w:spacing w:val="-13"/>
        </w:rPr>
        <w:t xml:space="preserve"> </w:t>
      </w:r>
      <w:r>
        <w:t>di</w:t>
      </w:r>
      <w:r>
        <w:rPr>
          <w:spacing w:val="-11"/>
        </w:rPr>
        <w:t xml:space="preserve"> </w:t>
      </w:r>
      <w:r>
        <w:t>esercizio</w:t>
      </w:r>
      <w:r>
        <w:rPr>
          <w:spacing w:val="-12"/>
        </w:rPr>
        <w:t xml:space="preserve"> </w:t>
      </w:r>
      <w:r>
        <w:t>della</w:t>
      </w:r>
      <w:r>
        <w:rPr>
          <w:spacing w:val="-14"/>
        </w:rPr>
        <w:t xml:space="preserve"> </w:t>
      </w:r>
      <w:r>
        <w:t>corretta</w:t>
      </w:r>
      <w:r>
        <w:rPr>
          <w:spacing w:val="-11"/>
        </w:rPr>
        <w:t xml:space="preserve"> </w:t>
      </w:r>
      <w:r>
        <w:t>convivenza</w:t>
      </w:r>
      <w:r>
        <w:rPr>
          <w:spacing w:val="-12"/>
        </w:rPr>
        <w:t xml:space="preserve"> </w:t>
      </w:r>
      <w:r>
        <w:t>e</w:t>
      </w:r>
      <w:r>
        <w:rPr>
          <w:spacing w:val="-12"/>
        </w:rPr>
        <w:t xml:space="preserve"> </w:t>
      </w:r>
      <w:r>
        <w:t>della</w:t>
      </w:r>
      <w:r>
        <w:rPr>
          <w:spacing w:val="-14"/>
        </w:rPr>
        <w:t xml:space="preserve"> </w:t>
      </w:r>
      <w:r>
        <w:t>democrazia</w:t>
      </w:r>
      <w:r>
        <w:rPr>
          <w:spacing w:val="-6"/>
        </w:rPr>
        <w:t xml:space="preserve"> </w:t>
      </w:r>
      <w:r>
        <w:t>devono</w:t>
      </w:r>
      <w:r>
        <w:rPr>
          <w:spacing w:val="-12"/>
        </w:rPr>
        <w:t xml:space="preserve"> </w:t>
      </w:r>
      <w:r>
        <w:t>essere</w:t>
      </w:r>
      <w:r>
        <w:rPr>
          <w:spacing w:val="-12"/>
        </w:rPr>
        <w:t xml:space="preserve"> </w:t>
      </w:r>
      <w:r>
        <w:t>presenti</w:t>
      </w:r>
      <w:r>
        <w:rPr>
          <w:spacing w:val="-10"/>
        </w:rPr>
        <w:t xml:space="preserve"> </w:t>
      </w:r>
      <w:r>
        <w:t>fin</w:t>
      </w:r>
      <w:r>
        <w:rPr>
          <w:spacing w:val="-12"/>
        </w:rPr>
        <w:t xml:space="preserve"> </w:t>
      </w:r>
      <w:r>
        <w:t>dai</w:t>
      </w:r>
      <w:r>
        <w:rPr>
          <w:spacing w:val="-11"/>
        </w:rPr>
        <w:t xml:space="preserve"> </w:t>
      </w:r>
      <w:r>
        <w:t>primi</w:t>
      </w:r>
      <w:r>
        <w:rPr>
          <w:spacing w:val="-11"/>
        </w:rPr>
        <w:t xml:space="preserve"> </w:t>
      </w:r>
      <w:r>
        <w:t>anni</w:t>
      </w:r>
      <w:r>
        <w:rPr>
          <w:spacing w:val="-11"/>
        </w:rPr>
        <w:t xml:space="preserve"> </w:t>
      </w:r>
      <w:r>
        <w:t>nella quotidianità della vita scolastica, attraverso l’abitudine al corretto uso degli spazi e delle attrezzature comuni, l’osservanza di comportamenti rispettosi della salute e della sicurezza propria e altrui, la cura di relazioni improntate</w:t>
      </w:r>
      <w:r>
        <w:rPr>
          <w:spacing w:val="-1"/>
        </w:rPr>
        <w:t xml:space="preserve"> </w:t>
      </w:r>
      <w:r>
        <w:t>al</w:t>
      </w:r>
      <w:r>
        <w:rPr>
          <w:spacing w:val="-3"/>
        </w:rPr>
        <w:t xml:space="preserve"> </w:t>
      </w:r>
      <w:r>
        <w:t>rispetto</w:t>
      </w:r>
      <w:r>
        <w:rPr>
          <w:spacing w:val="-1"/>
        </w:rPr>
        <w:t xml:space="preserve"> </w:t>
      </w:r>
      <w:r>
        <w:t>verso</w:t>
      </w:r>
      <w:r>
        <w:rPr>
          <w:spacing w:val="-3"/>
        </w:rPr>
        <w:t xml:space="preserve"> </w:t>
      </w:r>
      <w:r>
        <w:t>il prossimo,</w:t>
      </w:r>
      <w:r>
        <w:rPr>
          <w:spacing w:val="-3"/>
        </w:rPr>
        <w:t xml:space="preserve"> </w:t>
      </w:r>
      <w:r>
        <w:t>verso</w:t>
      </w:r>
      <w:r>
        <w:rPr>
          <w:spacing w:val="-1"/>
        </w:rPr>
        <w:t xml:space="preserve"> </w:t>
      </w:r>
      <w:r>
        <w:t>gli</w:t>
      </w:r>
      <w:r>
        <w:rPr>
          <w:spacing w:val="-3"/>
        </w:rPr>
        <w:t xml:space="preserve"> </w:t>
      </w:r>
      <w:r>
        <w:t>adulti, e</w:t>
      </w:r>
      <w:r>
        <w:rPr>
          <w:spacing w:val="-1"/>
        </w:rPr>
        <w:t xml:space="preserve"> </w:t>
      </w:r>
      <w:r>
        <w:t>verso</w:t>
      </w:r>
      <w:r>
        <w:rPr>
          <w:spacing w:val="-1"/>
        </w:rPr>
        <w:t xml:space="preserve"> </w:t>
      </w:r>
      <w:r>
        <w:t>i</w:t>
      </w:r>
      <w:r>
        <w:rPr>
          <w:spacing w:val="-3"/>
        </w:rPr>
        <w:t xml:space="preserve"> </w:t>
      </w:r>
      <w:r>
        <w:t>coetanei,</w:t>
      </w:r>
      <w:r>
        <w:rPr>
          <w:spacing w:val="-4"/>
        </w:rPr>
        <w:t xml:space="preserve"> </w:t>
      </w:r>
      <w:r>
        <w:t>l’assunzione</w:t>
      </w:r>
      <w:r>
        <w:rPr>
          <w:spacing w:val="-3"/>
        </w:rPr>
        <w:t xml:space="preserve"> </w:t>
      </w:r>
      <w:r>
        <w:t>di</w:t>
      </w:r>
      <w:r>
        <w:rPr>
          <w:spacing w:val="-3"/>
        </w:rPr>
        <w:t xml:space="preserve"> </w:t>
      </w:r>
      <w:r>
        <w:t>responsabilità</w:t>
      </w:r>
      <w:r>
        <w:rPr>
          <w:spacing w:val="-3"/>
        </w:rPr>
        <w:t xml:space="preserve"> </w:t>
      </w:r>
      <w:r>
        <w:t>verso i propri</w:t>
      </w:r>
      <w:r>
        <w:rPr>
          <w:spacing w:val="-4"/>
        </w:rPr>
        <w:t xml:space="preserve"> </w:t>
      </w:r>
      <w:r>
        <w:t>impegni</w:t>
      </w:r>
      <w:r>
        <w:rPr>
          <w:spacing w:val="-4"/>
        </w:rPr>
        <w:t xml:space="preserve"> </w:t>
      </w:r>
      <w:r>
        <w:t>scolastici,</w:t>
      </w:r>
      <w:r>
        <w:rPr>
          <w:spacing w:val="-5"/>
        </w:rPr>
        <w:t xml:space="preserve"> </w:t>
      </w:r>
      <w:r>
        <w:t>la</w:t>
      </w:r>
      <w:r>
        <w:rPr>
          <w:spacing w:val="-4"/>
        </w:rPr>
        <w:t xml:space="preserve"> </w:t>
      </w:r>
      <w:r>
        <w:t>cura</w:t>
      </w:r>
      <w:r>
        <w:rPr>
          <w:spacing w:val="-2"/>
        </w:rPr>
        <w:t xml:space="preserve"> </w:t>
      </w:r>
      <w:r>
        <w:t>di</w:t>
      </w:r>
      <w:r>
        <w:rPr>
          <w:spacing w:val="-4"/>
        </w:rPr>
        <w:t xml:space="preserve"> </w:t>
      </w:r>
      <w:r>
        <w:t>altri</w:t>
      </w:r>
      <w:r>
        <w:rPr>
          <w:spacing w:val="-1"/>
        </w:rPr>
        <w:t xml:space="preserve"> </w:t>
      </w:r>
      <w:r>
        <w:t>compagni,</w:t>
      </w:r>
      <w:r>
        <w:rPr>
          <w:spacing w:val="-1"/>
        </w:rPr>
        <w:t xml:space="preserve"> </w:t>
      </w:r>
      <w:r>
        <w:t>di</w:t>
      </w:r>
      <w:r>
        <w:rPr>
          <w:spacing w:val="-1"/>
        </w:rPr>
        <w:t xml:space="preserve"> </w:t>
      </w:r>
      <w:r>
        <w:t>cose</w:t>
      </w:r>
      <w:r>
        <w:rPr>
          <w:spacing w:val="-4"/>
        </w:rPr>
        <w:t xml:space="preserve"> </w:t>
      </w:r>
      <w:r>
        <w:t>e</w:t>
      </w:r>
      <w:r>
        <w:rPr>
          <w:spacing w:val="-2"/>
        </w:rPr>
        <w:t xml:space="preserve"> </w:t>
      </w:r>
      <w:r>
        <w:t>animali,</w:t>
      </w:r>
      <w:r>
        <w:rPr>
          <w:spacing w:val="-4"/>
        </w:rPr>
        <w:t xml:space="preserve"> </w:t>
      </w:r>
      <w:r>
        <w:t>la</w:t>
      </w:r>
      <w:r>
        <w:rPr>
          <w:spacing w:val="-4"/>
        </w:rPr>
        <w:t xml:space="preserve"> </w:t>
      </w:r>
      <w:r>
        <w:t>partecipazione</w:t>
      </w:r>
      <w:r>
        <w:rPr>
          <w:spacing w:val="-1"/>
        </w:rPr>
        <w:t xml:space="preserve"> </w:t>
      </w:r>
      <w:r>
        <w:t>alla</w:t>
      </w:r>
      <w:r>
        <w:rPr>
          <w:spacing w:val="-2"/>
        </w:rPr>
        <w:t xml:space="preserve"> </w:t>
      </w:r>
      <w:r>
        <w:t>definizione</w:t>
      </w:r>
      <w:r>
        <w:rPr>
          <w:spacing w:val="-1"/>
        </w:rPr>
        <w:t xml:space="preserve"> </w:t>
      </w:r>
      <w:r>
        <w:t>di</w:t>
      </w:r>
      <w:r>
        <w:rPr>
          <w:spacing w:val="-3"/>
        </w:rPr>
        <w:t xml:space="preserve"> </w:t>
      </w:r>
      <w:r>
        <w:t>regole nel gioco, nello sport, nella vita di classe e di scuola, l’assunzione di ruoli di rappresentanza. L’attitudine alla convivenza</w:t>
      </w:r>
      <w:r>
        <w:rPr>
          <w:spacing w:val="-3"/>
        </w:rPr>
        <w:t xml:space="preserve"> </w:t>
      </w:r>
      <w:r>
        <w:t>democratica</w:t>
      </w:r>
      <w:r>
        <w:rPr>
          <w:spacing w:val="-3"/>
        </w:rPr>
        <w:t xml:space="preserve"> </w:t>
      </w:r>
      <w:r>
        <w:t>si</w:t>
      </w:r>
      <w:r>
        <w:rPr>
          <w:spacing w:val="-5"/>
        </w:rPr>
        <w:t xml:space="preserve"> </w:t>
      </w:r>
      <w:r>
        <w:t>sviluppa,</w:t>
      </w:r>
      <w:r>
        <w:rPr>
          <w:spacing w:val="-7"/>
        </w:rPr>
        <w:t xml:space="preserve"> </w:t>
      </w:r>
      <w:r>
        <w:t>infatti,</w:t>
      </w:r>
      <w:r>
        <w:rPr>
          <w:spacing w:val="-5"/>
        </w:rPr>
        <w:t xml:space="preserve"> </w:t>
      </w:r>
      <w:r>
        <w:t>in</w:t>
      </w:r>
      <w:r>
        <w:rPr>
          <w:spacing w:val="-5"/>
        </w:rPr>
        <w:t xml:space="preserve"> </w:t>
      </w:r>
      <w:r>
        <w:t>ambienti</w:t>
      </w:r>
      <w:r>
        <w:rPr>
          <w:spacing w:val="-4"/>
        </w:rPr>
        <w:t xml:space="preserve"> </w:t>
      </w:r>
      <w:r>
        <w:t>che</w:t>
      </w:r>
      <w:r>
        <w:rPr>
          <w:spacing w:val="-6"/>
        </w:rPr>
        <w:t xml:space="preserve"> </w:t>
      </w:r>
      <w:r>
        <w:t>consentono</w:t>
      </w:r>
      <w:r>
        <w:rPr>
          <w:spacing w:val="-7"/>
        </w:rPr>
        <w:t xml:space="preserve"> </w:t>
      </w:r>
      <w:r>
        <w:t>l’esercizio</w:t>
      </w:r>
      <w:r>
        <w:rPr>
          <w:spacing w:val="-7"/>
        </w:rPr>
        <w:t xml:space="preserve"> </w:t>
      </w:r>
      <w:r>
        <w:t>di</w:t>
      </w:r>
      <w:r>
        <w:rPr>
          <w:spacing w:val="-4"/>
        </w:rPr>
        <w:t xml:space="preserve"> </w:t>
      </w:r>
      <w:r>
        <w:t>comportamenti</w:t>
      </w:r>
      <w:r>
        <w:rPr>
          <w:spacing w:val="-4"/>
        </w:rPr>
        <w:t xml:space="preserve"> </w:t>
      </w:r>
      <w:r>
        <w:t>autonomi</w:t>
      </w:r>
      <w:r>
        <w:rPr>
          <w:spacing w:val="-8"/>
        </w:rPr>
        <w:t xml:space="preserve"> </w:t>
      </w:r>
      <w:r>
        <w:t xml:space="preserve">e </w:t>
      </w:r>
      <w:r>
        <w:rPr>
          <w:spacing w:val="-2"/>
        </w:rPr>
        <w:t>responsabili.</w:t>
      </w:r>
    </w:p>
    <w:p w14:paraId="7072895F" w14:textId="77777777" w:rsidR="00E32DF6" w:rsidRDefault="00E32DF6" w:rsidP="00E32DF6">
      <w:pPr>
        <w:pStyle w:val="Corpotesto"/>
        <w:ind w:left="992" w:right="663"/>
        <w:jc w:val="both"/>
      </w:pPr>
      <w:r>
        <w:t>Le</w:t>
      </w:r>
      <w:r>
        <w:rPr>
          <w:spacing w:val="-9"/>
        </w:rPr>
        <w:t xml:space="preserve"> </w:t>
      </w:r>
      <w:r>
        <w:t>conoscenze</w:t>
      </w:r>
      <w:r>
        <w:rPr>
          <w:spacing w:val="-11"/>
        </w:rPr>
        <w:t xml:space="preserve"> </w:t>
      </w:r>
      <w:r>
        <w:t>e</w:t>
      </w:r>
      <w:r>
        <w:rPr>
          <w:spacing w:val="-11"/>
        </w:rPr>
        <w:t xml:space="preserve"> </w:t>
      </w:r>
      <w:r>
        <w:t>le</w:t>
      </w:r>
      <w:r>
        <w:rPr>
          <w:spacing w:val="-11"/>
        </w:rPr>
        <w:t xml:space="preserve"> </w:t>
      </w:r>
      <w:r>
        <w:t>abilità</w:t>
      </w:r>
      <w:r>
        <w:rPr>
          <w:spacing w:val="-9"/>
        </w:rPr>
        <w:t xml:space="preserve"> </w:t>
      </w:r>
      <w:r>
        <w:t>connesse</w:t>
      </w:r>
      <w:r>
        <w:rPr>
          <w:spacing w:val="-8"/>
        </w:rPr>
        <w:t xml:space="preserve"> </w:t>
      </w:r>
      <w:r>
        <w:t>all’educazione</w:t>
      </w:r>
      <w:r>
        <w:rPr>
          <w:spacing w:val="-8"/>
        </w:rPr>
        <w:t xml:space="preserve"> </w:t>
      </w:r>
      <w:r>
        <w:t>civica</w:t>
      </w:r>
      <w:r>
        <w:rPr>
          <w:spacing w:val="-11"/>
        </w:rPr>
        <w:t xml:space="preserve"> </w:t>
      </w:r>
      <w:r>
        <w:t>trovano</w:t>
      </w:r>
      <w:r>
        <w:rPr>
          <w:spacing w:val="-11"/>
        </w:rPr>
        <w:t xml:space="preserve"> </w:t>
      </w:r>
      <w:r>
        <w:t>stabilità</w:t>
      </w:r>
      <w:r>
        <w:rPr>
          <w:spacing w:val="-11"/>
        </w:rPr>
        <w:t xml:space="preserve"> </w:t>
      </w:r>
      <w:r>
        <w:t>e</w:t>
      </w:r>
      <w:r>
        <w:rPr>
          <w:spacing w:val="-11"/>
        </w:rPr>
        <w:t xml:space="preserve"> </w:t>
      </w:r>
      <w:r>
        <w:t>concretezza</w:t>
      </w:r>
      <w:r>
        <w:rPr>
          <w:spacing w:val="-10"/>
        </w:rPr>
        <w:t xml:space="preserve"> </w:t>
      </w:r>
      <w:r>
        <w:t>in</w:t>
      </w:r>
      <w:r>
        <w:rPr>
          <w:spacing w:val="-12"/>
        </w:rPr>
        <w:t xml:space="preserve"> </w:t>
      </w:r>
      <w:r>
        <w:t>modalità</w:t>
      </w:r>
      <w:r>
        <w:rPr>
          <w:spacing w:val="-9"/>
        </w:rPr>
        <w:t xml:space="preserve"> </w:t>
      </w:r>
      <w:r>
        <w:t>laboratoriali, di ricerca, in gruppi di lavoro collaborativi, nell’applicazione in compiti che trovano riscontro nell’esperienza, nella vita quotidiana, nella cronaca.</w:t>
      </w:r>
    </w:p>
    <w:p w14:paraId="750CE311" w14:textId="77777777" w:rsidR="00E32DF6" w:rsidRDefault="00E32DF6" w:rsidP="00E32DF6">
      <w:pPr>
        <w:pStyle w:val="Corpotesto"/>
        <w:ind w:left="992" w:right="663"/>
        <w:jc w:val="both"/>
      </w:pPr>
      <w:r>
        <w:t xml:space="preserve">Il laboratorio, la ricerca, il gruppo collaborativo, la riflessione, la discussione, il dibattito intorno a temi significativi, le testimonianze autorevoli, le visite e le uscite sul territorio, le attività di cura e di responsabilità come il </w:t>
      </w:r>
      <w:r>
        <w:rPr>
          <w:i/>
        </w:rPr>
        <w:t>service learning</w:t>
      </w:r>
      <w:r>
        <w:t>, i progetti orientati al servizio nella comunità, alla salvaguardia dell’ambiente e delle risorse, alla cura del patrimonio artistico, culturale, paesaggistico, gli approcci sperimentali nelle scienze sono tutte attività concrete, da inserire organicamente nel curricolo, che possono permettere agli studenti non solo di “applicare” conoscenze e abilità, ma anche di costruirne di nuove e di sviluppare competenze.</w:t>
      </w:r>
    </w:p>
    <w:p w14:paraId="0A6FFE70" w14:textId="77777777" w:rsidR="00E32DF6" w:rsidRDefault="00E32DF6" w:rsidP="00E32DF6">
      <w:pPr>
        <w:pStyle w:val="Corpotesto"/>
        <w:ind w:left="992" w:right="663"/>
        <w:jc w:val="both"/>
      </w:pPr>
      <w:r>
        <w:lastRenderedPageBreak/>
        <w:t>In un ambiente di apprendimento così organizzato, anche l’utilizzo responsabile e consapevole dei dispositivi digitali riveste importanza primaria per la ricerca, l’assunzione critica, la condivisione e lo scambio di informazioni attendibili da</w:t>
      </w:r>
      <w:r>
        <w:rPr>
          <w:spacing w:val="-2"/>
        </w:rPr>
        <w:t xml:space="preserve"> </w:t>
      </w:r>
      <w:r>
        <w:t>fonti autorevoli,</w:t>
      </w:r>
      <w:r>
        <w:rPr>
          <w:spacing w:val="-2"/>
        </w:rPr>
        <w:t xml:space="preserve"> </w:t>
      </w:r>
      <w:r>
        <w:t>con l’attenzione</w:t>
      </w:r>
      <w:r>
        <w:rPr>
          <w:spacing w:val="-1"/>
        </w:rPr>
        <w:t xml:space="preserve"> </w:t>
      </w:r>
      <w:r>
        <w:t>alla sicurezza dei dati, alla riservatezza e</w:t>
      </w:r>
      <w:r>
        <w:rPr>
          <w:spacing w:val="-2"/>
        </w:rPr>
        <w:t xml:space="preserve"> </w:t>
      </w:r>
      <w:r>
        <w:t>al</w:t>
      </w:r>
      <w:r>
        <w:rPr>
          <w:spacing w:val="-1"/>
        </w:rPr>
        <w:t xml:space="preserve"> </w:t>
      </w:r>
      <w:r>
        <w:t>rispetto delle persone.</w:t>
      </w:r>
    </w:p>
    <w:p w14:paraId="0580BA86" w14:textId="02289A02" w:rsidR="00E32DF6" w:rsidRDefault="00E32DF6" w:rsidP="00E32DF6">
      <w:pPr>
        <w:pStyle w:val="Corpotesto"/>
        <w:ind w:left="992" w:right="663"/>
        <w:jc w:val="both"/>
      </w:pPr>
      <w:r>
        <w:t>L’affidamento agli studenti di occasioni di costruzione attiva e autonoma di apprendimento, in contesti di collaborazione, costituisce la modalità necessaria per il conseguimento di conoscenze e abilità stabili e consolidate e di competenze culturali, metodologiche, sociali, relazionali e di cittadinanza.”</w:t>
      </w:r>
    </w:p>
    <w:p w14:paraId="3680641F" w14:textId="77777777" w:rsidR="00E32DF6" w:rsidRDefault="00E32DF6" w:rsidP="00E32DF6">
      <w:pPr>
        <w:pStyle w:val="Corpotesto"/>
        <w:ind w:left="993" w:right="662"/>
        <w:jc w:val="both"/>
      </w:pPr>
    </w:p>
    <w:p w14:paraId="10A3C554" w14:textId="77777777" w:rsidR="00732C4E" w:rsidRDefault="00732C4E" w:rsidP="00732C4E">
      <w:pPr>
        <w:ind w:left="284" w:right="378"/>
        <w:jc w:val="both"/>
        <w:rPr>
          <w:rFonts w:ascii="Times New Roman" w:hAnsi="Times New Roman" w:cs="Times New Roman"/>
          <w:bCs/>
          <w:sz w:val="24"/>
          <w:szCs w:val="24"/>
        </w:rPr>
      </w:pPr>
      <w:r>
        <w:rPr>
          <w:rFonts w:ascii="Times New Roman" w:hAnsi="Times New Roman" w:cs="Times New Roman"/>
          <w:bCs/>
          <w:sz w:val="24"/>
          <w:szCs w:val="24"/>
        </w:rPr>
        <w:t>Per quanto riguarda la valutazione, come per le Linee guida precedenti, si prevede che ogni docente raccolga elementi conoscitivi sullo sviluppo delle competenze civiche durante le attività condotte in itinere e che poi li consegni al coordinatore che proporrà la valutazione in sede di scrutinio.</w:t>
      </w:r>
    </w:p>
    <w:p w14:paraId="75D5D55E" w14:textId="77777777" w:rsidR="00732C4E" w:rsidRDefault="00732C4E" w:rsidP="00732C4E">
      <w:pPr>
        <w:ind w:left="284" w:right="378"/>
        <w:jc w:val="both"/>
        <w:rPr>
          <w:rFonts w:ascii="Times New Roman" w:hAnsi="Times New Roman" w:cs="Times New Roman"/>
          <w:bCs/>
          <w:sz w:val="24"/>
          <w:szCs w:val="24"/>
        </w:rPr>
      </w:pPr>
      <w:r>
        <w:rPr>
          <w:rFonts w:ascii="Times New Roman" w:hAnsi="Times New Roman" w:cs="Times New Roman"/>
          <w:bCs/>
          <w:sz w:val="24"/>
          <w:szCs w:val="24"/>
        </w:rPr>
        <w:t>Si ponga attenzione che in nessun modo vengono richiesti voti o giudizi sintetici o espressione di livelli in itinere, perché tali strumenti appartengono alla valutazione intermedia e finale, mentre gli strumenti della valutazione in itinere vengono fissati nei criteri generali dei Collegi dei Docenti e assunti dai tema/consigli di classe e dai singoli docenti. Ricordiamo che nella valutazione in itinere lo strumento più trasparente, più idoneo a restituire riscontri e informazioni sul proprio apprendimento agli allievi è quello analitico-descrittivo. Si consiglia, pertanto, l’utilizzo di brevi descrizioni, griglie analitiche con indicatori e descrittori, rubriche. In sede di scrutinio, sulla base degli elementi conoscitivi raccolti, il coordinatore proporrà la valutazione, che dovrà essere collegialmente decisa e deliberata e che sarà espressa, a seconda del grado di scuola, secondo la normativa vigente: voto in decimi per la scuola secondaria di primo e secondo grado, giudizi ancorati a livelli, secondo la normativa in vigore nell’anno di riferimento per la scuola primaria. Anche per quanto riguarda la valutazione, le Linee guida contengono degli orientamenti di interesse. Riportiamo di seguito il testo.</w:t>
      </w:r>
    </w:p>
    <w:p w14:paraId="27677DA6" w14:textId="77777777" w:rsidR="00732C4E" w:rsidRDefault="00732C4E" w:rsidP="00732C4E">
      <w:pPr>
        <w:pStyle w:val="Titolo1"/>
        <w:ind w:right="662"/>
        <w:rPr>
          <w:u w:val="none"/>
        </w:rPr>
      </w:pPr>
      <w:bookmarkStart w:id="3" w:name="_TOC_250004"/>
      <w:r>
        <w:t xml:space="preserve">“La </w:t>
      </w:r>
      <w:bookmarkEnd w:id="3"/>
      <w:r>
        <w:rPr>
          <w:spacing w:val="-2"/>
        </w:rPr>
        <w:t>valutazione</w:t>
      </w:r>
    </w:p>
    <w:p w14:paraId="484BFE94" w14:textId="77777777" w:rsidR="00732C4E" w:rsidRDefault="00732C4E" w:rsidP="00732C4E">
      <w:pPr>
        <w:pStyle w:val="Corpotesto"/>
        <w:spacing w:before="14"/>
        <w:ind w:left="440" w:right="662"/>
        <w:jc w:val="both"/>
      </w:pPr>
      <w:r>
        <w:t>La</w:t>
      </w:r>
      <w:r>
        <w:rPr>
          <w:spacing w:val="-1"/>
        </w:rPr>
        <w:t xml:space="preserve"> </w:t>
      </w:r>
      <w:r>
        <w:t>Legge</w:t>
      </w:r>
      <w:r>
        <w:rPr>
          <w:spacing w:val="-2"/>
        </w:rPr>
        <w:t xml:space="preserve"> </w:t>
      </w:r>
      <w:r>
        <w:t>dispone</w:t>
      </w:r>
      <w:r>
        <w:rPr>
          <w:spacing w:val="-2"/>
        </w:rPr>
        <w:t xml:space="preserve"> </w:t>
      </w:r>
      <w:r>
        <w:t>che</w:t>
      </w:r>
      <w:r>
        <w:rPr>
          <w:spacing w:val="-4"/>
        </w:rPr>
        <w:t xml:space="preserve"> </w:t>
      </w:r>
      <w:r>
        <w:t>l’insegnamento</w:t>
      </w:r>
      <w:r>
        <w:rPr>
          <w:spacing w:val="-1"/>
        </w:rPr>
        <w:t xml:space="preserve"> </w:t>
      </w:r>
      <w:r>
        <w:t>trasversale</w:t>
      </w:r>
      <w:r>
        <w:rPr>
          <w:spacing w:val="-1"/>
        </w:rPr>
        <w:t xml:space="preserve"> </w:t>
      </w:r>
      <w:r>
        <w:t>dell’educazione</w:t>
      </w:r>
      <w:r>
        <w:rPr>
          <w:spacing w:val="-1"/>
        </w:rPr>
        <w:t xml:space="preserve"> </w:t>
      </w:r>
      <w:r>
        <w:t>civica</w:t>
      </w:r>
      <w:r>
        <w:rPr>
          <w:spacing w:val="-2"/>
        </w:rPr>
        <w:t xml:space="preserve"> </w:t>
      </w:r>
      <w:r>
        <w:t>sia</w:t>
      </w:r>
      <w:r>
        <w:rPr>
          <w:spacing w:val="-2"/>
        </w:rPr>
        <w:t xml:space="preserve"> </w:t>
      </w:r>
      <w:r>
        <w:t>oggetto</w:t>
      </w:r>
      <w:r>
        <w:rPr>
          <w:spacing w:val="-2"/>
        </w:rPr>
        <w:t xml:space="preserve"> </w:t>
      </w:r>
      <w:r>
        <w:t>delle</w:t>
      </w:r>
      <w:r>
        <w:rPr>
          <w:spacing w:val="-2"/>
        </w:rPr>
        <w:t xml:space="preserve"> </w:t>
      </w:r>
      <w:r>
        <w:t>valutazioni periodiche e finali previste dal D.Lgs. 13 aprile 2017, n. 62 per il primo ciclo e dal D.P.R. 22 giugno 2009, n. 122 per il secondo ciclo.</w:t>
      </w:r>
    </w:p>
    <w:p w14:paraId="2672533A" w14:textId="77777777" w:rsidR="00732C4E" w:rsidRDefault="00732C4E" w:rsidP="00732C4E">
      <w:pPr>
        <w:pStyle w:val="Corpotesto"/>
        <w:spacing w:before="2" w:line="244" w:lineRule="auto"/>
        <w:ind w:left="440" w:right="662"/>
        <w:jc w:val="both"/>
      </w:pPr>
      <w:r>
        <w:t>I</w:t>
      </w:r>
      <w:r>
        <w:rPr>
          <w:spacing w:val="-14"/>
        </w:rPr>
        <w:t xml:space="preserve"> </w:t>
      </w:r>
      <w:r>
        <w:t>criteri</w:t>
      </w:r>
      <w:r>
        <w:rPr>
          <w:spacing w:val="-14"/>
        </w:rPr>
        <w:t xml:space="preserve"> </w:t>
      </w:r>
      <w:r>
        <w:t>di</w:t>
      </w:r>
      <w:r>
        <w:rPr>
          <w:spacing w:val="-13"/>
        </w:rPr>
        <w:t xml:space="preserve"> </w:t>
      </w:r>
      <w:r>
        <w:t>valutazione</w:t>
      </w:r>
      <w:r>
        <w:rPr>
          <w:spacing w:val="-12"/>
        </w:rPr>
        <w:t xml:space="preserve"> </w:t>
      </w:r>
      <w:r>
        <w:t>deliberati</w:t>
      </w:r>
      <w:r>
        <w:rPr>
          <w:spacing w:val="-12"/>
        </w:rPr>
        <w:t xml:space="preserve"> </w:t>
      </w:r>
      <w:r>
        <w:t>dal</w:t>
      </w:r>
      <w:r>
        <w:rPr>
          <w:spacing w:val="-13"/>
        </w:rPr>
        <w:t xml:space="preserve"> </w:t>
      </w:r>
      <w:r>
        <w:t>Collegio</w:t>
      </w:r>
      <w:r>
        <w:rPr>
          <w:spacing w:val="-14"/>
        </w:rPr>
        <w:t xml:space="preserve"> </w:t>
      </w:r>
      <w:r>
        <w:t>dei</w:t>
      </w:r>
      <w:r>
        <w:rPr>
          <w:spacing w:val="-13"/>
        </w:rPr>
        <w:t xml:space="preserve"> </w:t>
      </w:r>
      <w:r>
        <w:t>docenti</w:t>
      </w:r>
      <w:r>
        <w:rPr>
          <w:spacing w:val="-13"/>
        </w:rPr>
        <w:t xml:space="preserve"> </w:t>
      </w:r>
      <w:r>
        <w:t>per</w:t>
      </w:r>
      <w:r>
        <w:rPr>
          <w:spacing w:val="-14"/>
        </w:rPr>
        <w:t xml:space="preserve"> </w:t>
      </w:r>
      <w:r>
        <w:t>le</w:t>
      </w:r>
      <w:r>
        <w:rPr>
          <w:spacing w:val="-14"/>
        </w:rPr>
        <w:t xml:space="preserve"> </w:t>
      </w:r>
      <w:r>
        <w:t>singole</w:t>
      </w:r>
      <w:r>
        <w:rPr>
          <w:spacing w:val="-12"/>
        </w:rPr>
        <w:t xml:space="preserve"> </w:t>
      </w:r>
      <w:r>
        <w:t>discipline</w:t>
      </w:r>
      <w:r>
        <w:rPr>
          <w:spacing w:val="-14"/>
        </w:rPr>
        <w:t xml:space="preserve"> </w:t>
      </w:r>
      <w:r>
        <w:t>e</w:t>
      </w:r>
      <w:r>
        <w:rPr>
          <w:spacing w:val="-14"/>
        </w:rPr>
        <w:t xml:space="preserve"> </w:t>
      </w:r>
      <w:r>
        <w:t>già</w:t>
      </w:r>
      <w:r>
        <w:rPr>
          <w:spacing w:val="-13"/>
        </w:rPr>
        <w:t xml:space="preserve"> </w:t>
      </w:r>
      <w:r>
        <w:t>inseriti</w:t>
      </w:r>
      <w:r>
        <w:rPr>
          <w:spacing w:val="-13"/>
        </w:rPr>
        <w:t xml:space="preserve"> </w:t>
      </w:r>
      <w:r>
        <w:t>nel</w:t>
      </w:r>
      <w:r>
        <w:rPr>
          <w:spacing w:val="-13"/>
        </w:rPr>
        <w:t xml:space="preserve"> </w:t>
      </w:r>
      <w:r>
        <w:t>PTOF</w:t>
      </w:r>
      <w:r>
        <w:rPr>
          <w:spacing w:val="-14"/>
        </w:rPr>
        <w:t xml:space="preserve"> </w:t>
      </w:r>
      <w:r>
        <w:t>dovranno essere integrati in modo da ricomprendere anche la valutazione di tale insegnamento.</w:t>
      </w:r>
    </w:p>
    <w:p w14:paraId="0AEF9B49" w14:textId="77777777" w:rsidR="00732C4E" w:rsidRDefault="00732C4E" w:rsidP="00732C4E">
      <w:pPr>
        <w:pStyle w:val="Corpotesto"/>
        <w:spacing w:line="242" w:lineRule="auto"/>
        <w:ind w:left="440" w:right="662"/>
        <w:jc w:val="both"/>
      </w:pPr>
      <w:r>
        <w:t>In sede di scrutinio il docente coordinatore dell’insegnamento, acquisendo elementi conoscitivi dai docenti del team o del Consiglio di Classe, formula la proposta di valutazione, espressa ai sensi della normativa vigente, da inserire nel documento di valutazione.</w:t>
      </w:r>
    </w:p>
    <w:p w14:paraId="2524F060" w14:textId="77777777" w:rsidR="00732C4E" w:rsidRDefault="00732C4E" w:rsidP="00732C4E">
      <w:pPr>
        <w:pStyle w:val="Corpotesto"/>
        <w:ind w:left="440" w:right="662"/>
        <w:jc w:val="both"/>
      </w:pPr>
      <w:r>
        <w:t>La valutazione deve essere coerente con le competenze, abilità e conoscenze indicate nel curricolo dell’educazione</w:t>
      </w:r>
      <w:r>
        <w:rPr>
          <w:spacing w:val="-16"/>
        </w:rPr>
        <w:t xml:space="preserve"> </w:t>
      </w:r>
      <w:r>
        <w:t>civica</w:t>
      </w:r>
      <w:r>
        <w:rPr>
          <w:spacing w:val="-14"/>
        </w:rPr>
        <w:t xml:space="preserve"> </w:t>
      </w:r>
      <w:r>
        <w:t>e</w:t>
      </w:r>
      <w:r>
        <w:rPr>
          <w:spacing w:val="-14"/>
        </w:rPr>
        <w:t xml:space="preserve"> </w:t>
      </w:r>
      <w:r>
        <w:t>affrontate</w:t>
      </w:r>
      <w:r>
        <w:rPr>
          <w:spacing w:val="-13"/>
        </w:rPr>
        <w:t xml:space="preserve"> </w:t>
      </w:r>
      <w:r>
        <w:t>durante</w:t>
      </w:r>
      <w:r>
        <w:rPr>
          <w:spacing w:val="-14"/>
        </w:rPr>
        <w:t xml:space="preserve"> </w:t>
      </w:r>
      <w:r>
        <w:t>l’attività</w:t>
      </w:r>
      <w:r>
        <w:rPr>
          <w:spacing w:val="-14"/>
        </w:rPr>
        <w:t xml:space="preserve"> </w:t>
      </w:r>
      <w:r>
        <w:t>didattica.</w:t>
      </w:r>
      <w:r>
        <w:rPr>
          <w:spacing w:val="-14"/>
        </w:rPr>
        <w:t xml:space="preserve"> </w:t>
      </w:r>
      <w:r>
        <w:t>I</w:t>
      </w:r>
      <w:r>
        <w:rPr>
          <w:spacing w:val="-13"/>
        </w:rPr>
        <w:t xml:space="preserve"> </w:t>
      </w:r>
      <w:r>
        <w:t>docenti</w:t>
      </w:r>
      <w:r>
        <w:rPr>
          <w:spacing w:val="-14"/>
        </w:rPr>
        <w:t xml:space="preserve"> </w:t>
      </w:r>
      <w:r>
        <w:t>della</w:t>
      </w:r>
      <w:r>
        <w:rPr>
          <w:spacing w:val="-14"/>
        </w:rPr>
        <w:t xml:space="preserve"> </w:t>
      </w:r>
      <w:r>
        <w:t>classe</w:t>
      </w:r>
      <w:r>
        <w:rPr>
          <w:spacing w:val="-14"/>
        </w:rPr>
        <w:t xml:space="preserve"> </w:t>
      </w:r>
      <w:r>
        <w:t>e</w:t>
      </w:r>
      <w:r>
        <w:rPr>
          <w:spacing w:val="-13"/>
        </w:rPr>
        <w:t xml:space="preserve"> </w:t>
      </w:r>
      <w:r>
        <w:t>il</w:t>
      </w:r>
      <w:r>
        <w:rPr>
          <w:spacing w:val="-14"/>
        </w:rPr>
        <w:t xml:space="preserve"> </w:t>
      </w:r>
      <w:r>
        <w:t>consiglio</w:t>
      </w:r>
      <w:r>
        <w:rPr>
          <w:spacing w:val="-14"/>
        </w:rPr>
        <w:t xml:space="preserve"> </w:t>
      </w:r>
      <w:r>
        <w:t>di</w:t>
      </w:r>
      <w:r>
        <w:rPr>
          <w:spacing w:val="-14"/>
        </w:rPr>
        <w:t xml:space="preserve"> </w:t>
      </w:r>
      <w:r>
        <w:t>classe</w:t>
      </w:r>
      <w:r>
        <w:rPr>
          <w:spacing w:val="-13"/>
        </w:rPr>
        <w:t xml:space="preserve"> </w:t>
      </w:r>
      <w:r>
        <w:t>possono avvalersi</w:t>
      </w:r>
      <w:r>
        <w:rPr>
          <w:spacing w:val="-8"/>
        </w:rPr>
        <w:t xml:space="preserve"> </w:t>
      </w:r>
      <w:r>
        <w:t>di</w:t>
      </w:r>
      <w:r>
        <w:rPr>
          <w:spacing w:val="-8"/>
        </w:rPr>
        <w:t xml:space="preserve"> </w:t>
      </w:r>
      <w:r>
        <w:t>strumenti</w:t>
      </w:r>
      <w:r>
        <w:rPr>
          <w:spacing w:val="-9"/>
        </w:rPr>
        <w:t xml:space="preserve"> </w:t>
      </w:r>
      <w:r>
        <w:t>condivisi,</w:t>
      </w:r>
      <w:r>
        <w:rPr>
          <w:spacing w:val="-7"/>
        </w:rPr>
        <w:t xml:space="preserve"> </w:t>
      </w:r>
      <w:r>
        <w:t>quali</w:t>
      </w:r>
      <w:r>
        <w:rPr>
          <w:spacing w:val="-9"/>
        </w:rPr>
        <w:t xml:space="preserve"> </w:t>
      </w:r>
      <w:r>
        <w:t>rubriche</w:t>
      </w:r>
      <w:r>
        <w:rPr>
          <w:spacing w:val="-9"/>
        </w:rPr>
        <w:t xml:space="preserve"> </w:t>
      </w:r>
      <w:r>
        <w:t>e</w:t>
      </w:r>
      <w:r>
        <w:rPr>
          <w:spacing w:val="-9"/>
        </w:rPr>
        <w:t xml:space="preserve"> </w:t>
      </w:r>
      <w:r>
        <w:t>griglie</w:t>
      </w:r>
      <w:r>
        <w:rPr>
          <w:spacing w:val="-9"/>
        </w:rPr>
        <w:t xml:space="preserve"> </w:t>
      </w:r>
      <w:r>
        <w:t>di</w:t>
      </w:r>
      <w:r>
        <w:rPr>
          <w:spacing w:val="-8"/>
        </w:rPr>
        <w:t xml:space="preserve"> </w:t>
      </w:r>
      <w:r>
        <w:t>osservazione,</w:t>
      </w:r>
      <w:r>
        <w:rPr>
          <w:spacing w:val="-12"/>
        </w:rPr>
        <w:t xml:space="preserve"> </w:t>
      </w:r>
      <w:r>
        <w:t>finalizzati</w:t>
      </w:r>
      <w:r>
        <w:rPr>
          <w:spacing w:val="-9"/>
        </w:rPr>
        <w:t xml:space="preserve"> </w:t>
      </w:r>
      <w:r>
        <w:t>ad</w:t>
      </w:r>
      <w:r>
        <w:rPr>
          <w:spacing w:val="-7"/>
        </w:rPr>
        <w:t xml:space="preserve"> </w:t>
      </w:r>
      <w:r>
        <w:t>accertare</w:t>
      </w:r>
      <w:r>
        <w:rPr>
          <w:spacing w:val="-9"/>
        </w:rPr>
        <w:t xml:space="preserve"> </w:t>
      </w:r>
      <w:r>
        <w:t>il</w:t>
      </w:r>
      <w:r>
        <w:rPr>
          <w:spacing w:val="-8"/>
        </w:rPr>
        <w:t xml:space="preserve"> </w:t>
      </w:r>
      <w:r>
        <w:t>conseguimento da</w:t>
      </w:r>
      <w:r>
        <w:rPr>
          <w:spacing w:val="-9"/>
        </w:rPr>
        <w:t xml:space="preserve"> </w:t>
      </w:r>
      <w:r>
        <w:t>parte</w:t>
      </w:r>
      <w:r>
        <w:rPr>
          <w:spacing w:val="-9"/>
        </w:rPr>
        <w:t xml:space="preserve"> </w:t>
      </w:r>
      <w:r>
        <w:t>degli</w:t>
      </w:r>
      <w:r>
        <w:rPr>
          <w:spacing w:val="-11"/>
        </w:rPr>
        <w:t xml:space="preserve"> </w:t>
      </w:r>
      <w:r>
        <w:t>alunni</w:t>
      </w:r>
      <w:r>
        <w:rPr>
          <w:spacing w:val="-11"/>
        </w:rPr>
        <w:t xml:space="preserve"> </w:t>
      </w:r>
      <w:r>
        <w:t>delle</w:t>
      </w:r>
      <w:r>
        <w:rPr>
          <w:spacing w:val="-12"/>
        </w:rPr>
        <w:t xml:space="preserve"> </w:t>
      </w:r>
      <w:r>
        <w:t>conoscenze</w:t>
      </w:r>
      <w:r>
        <w:rPr>
          <w:spacing w:val="-11"/>
        </w:rPr>
        <w:t xml:space="preserve"> </w:t>
      </w:r>
      <w:r>
        <w:t>e</w:t>
      </w:r>
      <w:r>
        <w:rPr>
          <w:spacing w:val="-12"/>
        </w:rPr>
        <w:t xml:space="preserve"> </w:t>
      </w:r>
      <w:r>
        <w:t>abilità</w:t>
      </w:r>
      <w:r>
        <w:rPr>
          <w:spacing w:val="-12"/>
        </w:rPr>
        <w:t xml:space="preserve"> </w:t>
      </w:r>
      <w:r>
        <w:t>e</w:t>
      </w:r>
      <w:r>
        <w:rPr>
          <w:spacing w:val="-12"/>
        </w:rPr>
        <w:t xml:space="preserve"> </w:t>
      </w:r>
      <w:r>
        <w:t>del</w:t>
      </w:r>
      <w:r>
        <w:rPr>
          <w:spacing w:val="-11"/>
        </w:rPr>
        <w:t xml:space="preserve"> </w:t>
      </w:r>
      <w:r>
        <w:t>progressivo</w:t>
      </w:r>
      <w:r>
        <w:rPr>
          <w:spacing w:val="-10"/>
        </w:rPr>
        <w:t xml:space="preserve"> </w:t>
      </w:r>
      <w:r>
        <w:t>sviluppo</w:t>
      </w:r>
      <w:r>
        <w:rPr>
          <w:spacing w:val="-12"/>
        </w:rPr>
        <w:t xml:space="preserve"> </w:t>
      </w:r>
      <w:r>
        <w:t>delle</w:t>
      </w:r>
      <w:r>
        <w:rPr>
          <w:spacing w:val="-12"/>
        </w:rPr>
        <w:t xml:space="preserve"> </w:t>
      </w:r>
      <w:r>
        <w:t>competenze</w:t>
      </w:r>
      <w:r>
        <w:rPr>
          <w:spacing w:val="-9"/>
        </w:rPr>
        <w:t xml:space="preserve"> </w:t>
      </w:r>
      <w:r>
        <w:t>previste</w:t>
      </w:r>
      <w:r>
        <w:rPr>
          <w:spacing w:val="-12"/>
        </w:rPr>
        <w:t xml:space="preserve"> </w:t>
      </w:r>
      <w:r>
        <w:t>nella</w:t>
      </w:r>
      <w:r>
        <w:rPr>
          <w:spacing w:val="-12"/>
        </w:rPr>
        <w:t xml:space="preserve"> </w:t>
      </w:r>
      <w:r>
        <w:t>sezione del curricolo dedicata all’educazione civica.</w:t>
      </w:r>
    </w:p>
    <w:p w14:paraId="152656D7" w14:textId="77777777" w:rsidR="00732C4E" w:rsidRDefault="00732C4E" w:rsidP="00732C4E">
      <w:pPr>
        <w:pStyle w:val="Corpotesto"/>
        <w:ind w:left="440" w:right="662"/>
        <w:jc w:val="both"/>
      </w:pPr>
      <w:r>
        <w:t>Anche per l’educazione civica il Collegio dei docenti delle scuole del primo ciclo, in coerenza con il disposto dell’art. 2</w:t>
      </w:r>
      <w:r>
        <w:rPr>
          <w:spacing w:val="-1"/>
        </w:rPr>
        <w:t xml:space="preserve"> </w:t>
      </w:r>
      <w:r>
        <w:t>del D.</w:t>
      </w:r>
      <w:r>
        <w:rPr>
          <w:spacing w:val="-1"/>
        </w:rPr>
        <w:t xml:space="preserve"> </w:t>
      </w:r>
      <w:r>
        <w:t>Lgs.</w:t>
      </w:r>
      <w:r>
        <w:rPr>
          <w:spacing w:val="-1"/>
        </w:rPr>
        <w:t xml:space="preserve"> </w:t>
      </w:r>
      <w:r>
        <w:t>62/2017, esplicita</w:t>
      </w:r>
      <w:r>
        <w:rPr>
          <w:spacing w:val="-1"/>
        </w:rPr>
        <w:t xml:space="preserve"> </w:t>
      </w:r>
      <w:r>
        <w:t>a</w:t>
      </w:r>
      <w:r>
        <w:rPr>
          <w:spacing w:val="-1"/>
        </w:rPr>
        <w:t xml:space="preserve"> </w:t>
      </w:r>
      <w:r>
        <w:t>quale</w:t>
      </w:r>
      <w:r>
        <w:rPr>
          <w:spacing w:val="-1"/>
        </w:rPr>
        <w:t xml:space="preserve"> </w:t>
      </w:r>
      <w:r>
        <w:t>livello</w:t>
      </w:r>
      <w:r>
        <w:rPr>
          <w:spacing w:val="-2"/>
        </w:rPr>
        <w:t xml:space="preserve"> </w:t>
      </w:r>
      <w:r>
        <w:t>di apprendimento</w:t>
      </w:r>
      <w:r>
        <w:rPr>
          <w:spacing w:val="-1"/>
        </w:rPr>
        <w:t xml:space="preserve"> </w:t>
      </w:r>
      <w:r>
        <w:t>corrisponde il voto</w:t>
      </w:r>
      <w:r>
        <w:rPr>
          <w:spacing w:val="-1"/>
        </w:rPr>
        <w:t xml:space="preserve"> </w:t>
      </w:r>
      <w:r>
        <w:t>in</w:t>
      </w:r>
      <w:r>
        <w:rPr>
          <w:spacing w:val="-1"/>
        </w:rPr>
        <w:t xml:space="preserve"> </w:t>
      </w:r>
      <w:r>
        <w:t>decimi attribuito agli alunni della</w:t>
      </w:r>
      <w:r>
        <w:rPr>
          <w:spacing w:val="-1"/>
        </w:rPr>
        <w:t xml:space="preserve"> </w:t>
      </w:r>
      <w:r>
        <w:t>scuola</w:t>
      </w:r>
      <w:r>
        <w:rPr>
          <w:spacing w:val="-1"/>
        </w:rPr>
        <w:t xml:space="preserve"> </w:t>
      </w:r>
      <w:r>
        <w:t>secondaria</w:t>
      </w:r>
      <w:r>
        <w:rPr>
          <w:spacing w:val="-1"/>
        </w:rPr>
        <w:t xml:space="preserve"> </w:t>
      </w:r>
      <w:r>
        <w:t>di primo</w:t>
      </w:r>
      <w:r>
        <w:rPr>
          <w:spacing w:val="-1"/>
        </w:rPr>
        <w:t xml:space="preserve"> </w:t>
      </w:r>
      <w:r>
        <w:t>grado.</w:t>
      </w:r>
      <w:r>
        <w:rPr>
          <w:spacing w:val="-1"/>
        </w:rPr>
        <w:t xml:space="preserve"> </w:t>
      </w:r>
      <w:r>
        <w:t>Per</w:t>
      </w:r>
      <w:r>
        <w:rPr>
          <w:spacing w:val="-3"/>
        </w:rPr>
        <w:t xml:space="preserve"> </w:t>
      </w:r>
      <w:r>
        <w:t>gli alunni della</w:t>
      </w:r>
      <w:r>
        <w:rPr>
          <w:spacing w:val="-1"/>
        </w:rPr>
        <w:t xml:space="preserve"> </w:t>
      </w:r>
      <w:r>
        <w:t>scuola</w:t>
      </w:r>
      <w:r>
        <w:rPr>
          <w:spacing w:val="-1"/>
        </w:rPr>
        <w:t xml:space="preserve"> </w:t>
      </w:r>
      <w:r>
        <w:t>primaria, la</w:t>
      </w:r>
      <w:r>
        <w:rPr>
          <w:spacing w:val="-1"/>
        </w:rPr>
        <w:t xml:space="preserve"> </w:t>
      </w:r>
      <w:r>
        <w:t>valutazione</w:t>
      </w:r>
      <w:r>
        <w:rPr>
          <w:spacing w:val="-1"/>
        </w:rPr>
        <w:t xml:space="preserve"> </w:t>
      </w:r>
      <w:r>
        <w:t>avverrà</w:t>
      </w:r>
      <w:r>
        <w:rPr>
          <w:spacing w:val="-1"/>
        </w:rPr>
        <w:t xml:space="preserve"> </w:t>
      </w:r>
      <w:r>
        <w:t>in base alla normativa in vigore nell’anno scolastico di riferimento.”</w:t>
      </w:r>
    </w:p>
    <w:p w14:paraId="768DD100" w14:textId="77777777" w:rsidR="00E32DF6" w:rsidRDefault="00E32DF6" w:rsidP="00E32DF6">
      <w:pPr>
        <w:pStyle w:val="Corpotesto"/>
        <w:ind w:right="432"/>
        <w:jc w:val="both"/>
      </w:pPr>
    </w:p>
    <w:p w14:paraId="4E3AFDDF" w14:textId="0C89571C" w:rsidR="000020F1" w:rsidRDefault="000020F1" w:rsidP="00E32DF6">
      <w:pPr>
        <w:tabs>
          <w:tab w:val="left" w:pos="567"/>
        </w:tabs>
        <w:ind w:left="567"/>
        <w:rPr>
          <w:rFonts w:ascii="Times New Roman" w:hAnsi="Times New Roman" w:cs="Times New Roman"/>
          <w:bCs/>
          <w:sz w:val="24"/>
          <w:szCs w:val="24"/>
        </w:rPr>
      </w:pPr>
      <w:r w:rsidRPr="000B63EE">
        <w:rPr>
          <w:rFonts w:ascii="Times New Roman" w:hAnsi="Times New Roman" w:cs="Times New Roman"/>
          <w:bCs/>
          <w:sz w:val="24"/>
          <w:szCs w:val="24"/>
        </w:rPr>
        <w:br w:type="page"/>
      </w:r>
    </w:p>
    <w:p w14:paraId="49B34BFF" w14:textId="71F02929" w:rsidR="00E32DF6" w:rsidRDefault="00E32DF6" w:rsidP="00E32DF6">
      <w:pPr>
        <w:pStyle w:val="Corpotesto"/>
        <w:ind w:right="432"/>
        <w:jc w:val="both"/>
        <w:sectPr w:rsidR="00E32DF6" w:rsidSect="005C5DD5">
          <w:pgSz w:w="16850" w:h="11930" w:orient="landscape"/>
          <w:pgMar w:top="580" w:right="1800" w:bottom="580" w:left="780" w:header="506" w:footer="515" w:gutter="0"/>
          <w:cols w:space="720"/>
          <w:docGrid w:linePitch="299"/>
        </w:sectPr>
      </w:pPr>
    </w:p>
    <w:p w14:paraId="16E5A215" w14:textId="77777777" w:rsidR="000020F1" w:rsidRDefault="000020F1" w:rsidP="00FD73B9">
      <w:pPr>
        <w:rPr>
          <w:rFonts w:ascii="Times New Roman" w:hAnsi="Times New Roman" w:cs="Times New Roman"/>
          <w:bCs/>
          <w:sz w:val="24"/>
          <w:szCs w:val="24"/>
        </w:rPr>
      </w:pPr>
    </w:p>
    <w:p w14:paraId="6DDEBC96" w14:textId="44F1B730" w:rsidR="00FD73B9" w:rsidRDefault="00FD73B9" w:rsidP="0046404F">
      <w:pPr>
        <w:jc w:val="both"/>
        <w:rPr>
          <w:rFonts w:ascii="Times New Roman" w:hAnsi="Times New Roman" w:cs="Times New Roman"/>
          <w:bCs/>
          <w:sz w:val="24"/>
          <w:szCs w:val="24"/>
        </w:rPr>
      </w:pPr>
      <w:r>
        <w:rPr>
          <w:rFonts w:ascii="Times New Roman" w:hAnsi="Times New Roman" w:cs="Times New Roman"/>
          <w:bCs/>
          <w:sz w:val="24"/>
          <w:szCs w:val="24"/>
        </w:rPr>
        <w:t xml:space="preserve">Nelle pagine seguenti riportiamo le parti delle Linee guida riservate ai tre nuclei e la nostra declinazione degli obiettivi. Per la scuola primaria abbiamo declinato gli obiettivi anche a fine terza; per la scuola secondaria abbiamo mantenuto la triennalità lasciando la progressione più dettagliata ai Collegi dei Docenti, nel rispetto delle scelte e delle più opportune contestualizzazioni che essi vorranno adottare. Il nostro sforzo è stato di rendere il più concreti possibili gli obiettivi e di tradurli sempre, anche quando nelle Linee guida sono espressi come mere conoscenze, in abilità </w:t>
      </w:r>
      <w:r w:rsidR="0046404F">
        <w:rPr>
          <w:rFonts w:ascii="Times New Roman" w:hAnsi="Times New Roman" w:cs="Times New Roman"/>
          <w:bCs/>
          <w:sz w:val="24"/>
          <w:szCs w:val="24"/>
        </w:rPr>
        <w:t xml:space="preserve">cognitive da esplicitare </w:t>
      </w:r>
      <w:r>
        <w:rPr>
          <w:rFonts w:ascii="Times New Roman" w:hAnsi="Times New Roman" w:cs="Times New Roman"/>
          <w:bCs/>
          <w:sz w:val="24"/>
          <w:szCs w:val="24"/>
        </w:rPr>
        <w:t>e comportamenti da agire</w:t>
      </w:r>
      <w:r w:rsidR="0046404F">
        <w:rPr>
          <w:rFonts w:ascii="Times New Roman" w:hAnsi="Times New Roman" w:cs="Times New Roman"/>
          <w:bCs/>
          <w:sz w:val="24"/>
          <w:szCs w:val="24"/>
        </w:rPr>
        <w:t>. Per esempio, piuttosto che richiedere un mero “conoscere” un concetto, si è preferito indicare “individua” o “distingue” concetti, “riferisce”, “esplicita”, ecc. cercando così di descrivere un alunno che attivamente elabora un concetto, lo illustra, riflette su di esso e, all’occorrenza, mette in atto.</w:t>
      </w:r>
    </w:p>
    <w:p w14:paraId="698D5934" w14:textId="39AD33B3" w:rsidR="00652E11" w:rsidRDefault="00652E11" w:rsidP="0046404F">
      <w:pPr>
        <w:jc w:val="both"/>
        <w:rPr>
          <w:rFonts w:ascii="Times New Roman" w:hAnsi="Times New Roman" w:cs="Times New Roman"/>
          <w:bCs/>
          <w:sz w:val="24"/>
          <w:szCs w:val="24"/>
        </w:rPr>
      </w:pPr>
      <w:r>
        <w:rPr>
          <w:rFonts w:ascii="Times New Roman" w:hAnsi="Times New Roman" w:cs="Times New Roman"/>
          <w:bCs/>
          <w:sz w:val="24"/>
          <w:szCs w:val="24"/>
        </w:rPr>
        <w:t>Seguono le rubriche per l’osservazione delle attività per la scuola primaria e per la scuola secondaria di primo grado, che possono concorrere a decidere la valutazione intermedia e finale.</w:t>
      </w:r>
    </w:p>
    <w:p w14:paraId="336FB36B" w14:textId="3DD181D4" w:rsidR="00732C4E" w:rsidRDefault="00652E11" w:rsidP="0046404F">
      <w:pPr>
        <w:jc w:val="both"/>
        <w:rPr>
          <w:rFonts w:ascii="Times New Roman" w:hAnsi="Times New Roman" w:cs="Times New Roman"/>
          <w:bCs/>
          <w:sz w:val="24"/>
          <w:szCs w:val="24"/>
        </w:rPr>
      </w:pPr>
      <w:r>
        <w:rPr>
          <w:rFonts w:ascii="Times New Roman" w:hAnsi="Times New Roman" w:cs="Times New Roman"/>
          <w:bCs/>
          <w:sz w:val="24"/>
          <w:szCs w:val="24"/>
        </w:rPr>
        <w:t>Alla fine, una rubrica olistica a disposizione del Consiglio di Classe o del tema docente, per l’espressione della valutazione intermedia e finale.</w:t>
      </w:r>
    </w:p>
    <w:p w14:paraId="74B3088A" w14:textId="16CCED27" w:rsidR="009A776B" w:rsidRDefault="009A776B" w:rsidP="0046404F">
      <w:pPr>
        <w:jc w:val="both"/>
        <w:rPr>
          <w:rFonts w:ascii="Times New Roman" w:hAnsi="Times New Roman" w:cs="Times New Roman"/>
          <w:bCs/>
          <w:sz w:val="24"/>
          <w:szCs w:val="24"/>
        </w:rPr>
      </w:pPr>
      <w:r>
        <w:rPr>
          <w:rFonts w:ascii="Times New Roman" w:hAnsi="Times New Roman" w:cs="Times New Roman"/>
          <w:bCs/>
          <w:sz w:val="24"/>
          <w:szCs w:val="24"/>
        </w:rPr>
        <w:t>Il curricolo di educazione civica, impostato sui Traguardi e sugli obiettivi del D.M. 183 è un documento corposo ed esteso. A ben vedere, però, interseca i curricoli di tutte le altre discipline e tutto il curricolo di Istituto. L’educazione civica, essendo ovunque e sempre presente, integra e completa il curricolo di Istituto. Il confine delle 33 ore, che comunque sarebbe il minimo, non basterebbe neppure per l’aspetto informativo connesso al primo nucleo. Ci si augura, però, che la lettura attenta di questo contributo, insieme alle Linee guida, faccia capire che l’intero curricolo dovrebbe essere sviluppato in prospettiva civica, ovvero orientato alla responsabilità e al bene comune.</w:t>
      </w:r>
    </w:p>
    <w:p w14:paraId="248D8A14" w14:textId="10753C82" w:rsidR="00FD73B9" w:rsidRPr="00732C4E" w:rsidRDefault="00732C4E" w:rsidP="00732C4E">
      <w:pPr>
        <w:rPr>
          <w:rFonts w:ascii="Times New Roman" w:hAnsi="Times New Roman" w:cs="Times New Roman"/>
          <w:bCs/>
          <w:sz w:val="24"/>
          <w:szCs w:val="24"/>
        </w:rPr>
      </w:pPr>
      <w:r>
        <w:rPr>
          <w:rFonts w:ascii="Times New Roman" w:hAnsi="Times New Roman" w:cs="Times New Roman"/>
          <w:bCs/>
          <w:sz w:val="24"/>
          <w:szCs w:val="24"/>
        </w:rPr>
        <w:br w:type="page"/>
      </w:r>
    </w:p>
    <w:p w14:paraId="4B2FD29F" w14:textId="767FEBFF" w:rsidR="00316F45" w:rsidRDefault="00316F45" w:rsidP="00316F45">
      <w:pPr>
        <w:jc w:val="center"/>
        <w:rPr>
          <w:rFonts w:ascii="Times New Roman" w:hAnsi="Times New Roman" w:cs="Times New Roman"/>
          <w:b/>
          <w:sz w:val="24"/>
          <w:szCs w:val="24"/>
        </w:rPr>
      </w:pPr>
      <w:r>
        <w:rPr>
          <w:rFonts w:ascii="Times New Roman" w:hAnsi="Times New Roman" w:cs="Times New Roman"/>
          <w:b/>
          <w:sz w:val="24"/>
          <w:szCs w:val="24"/>
        </w:rPr>
        <w:lastRenderedPageBreak/>
        <w:t>EDUCAZIONE CIVICA</w:t>
      </w:r>
    </w:p>
    <w:p w14:paraId="04AFEE3D" w14:textId="21AE8FE6" w:rsidR="00316F45" w:rsidRDefault="00316F45" w:rsidP="00316F45">
      <w:pPr>
        <w:jc w:val="center"/>
        <w:rPr>
          <w:rFonts w:ascii="Times New Roman" w:hAnsi="Times New Roman" w:cs="Times New Roman"/>
          <w:b/>
          <w:sz w:val="24"/>
          <w:szCs w:val="24"/>
        </w:rPr>
      </w:pPr>
      <w:r>
        <w:rPr>
          <w:rFonts w:ascii="Times New Roman" w:hAnsi="Times New Roman" w:cs="Times New Roman"/>
          <w:b/>
          <w:sz w:val="24"/>
          <w:szCs w:val="24"/>
        </w:rPr>
        <w:t xml:space="preserve">TRAGUARDI D.M. </w:t>
      </w:r>
      <w:r w:rsidR="00154E3F">
        <w:rPr>
          <w:rFonts w:ascii="Times New Roman" w:hAnsi="Times New Roman" w:cs="Times New Roman"/>
          <w:b/>
          <w:sz w:val="24"/>
          <w:szCs w:val="24"/>
        </w:rPr>
        <w:t>183</w:t>
      </w:r>
      <w:r>
        <w:rPr>
          <w:rFonts w:ascii="Times New Roman" w:hAnsi="Times New Roman" w:cs="Times New Roman"/>
          <w:b/>
          <w:sz w:val="24"/>
          <w:szCs w:val="24"/>
        </w:rPr>
        <w:t>/202</w:t>
      </w:r>
      <w:r w:rsidR="00154E3F">
        <w:rPr>
          <w:rFonts w:ascii="Times New Roman" w:hAnsi="Times New Roman" w:cs="Times New Roman"/>
          <w:b/>
          <w:sz w:val="24"/>
          <w:szCs w:val="24"/>
        </w:rPr>
        <w:t>4</w:t>
      </w:r>
      <w:r>
        <w:rPr>
          <w:rFonts w:ascii="Times New Roman" w:hAnsi="Times New Roman" w:cs="Times New Roman"/>
          <w:b/>
          <w:sz w:val="24"/>
          <w:szCs w:val="24"/>
        </w:rPr>
        <w:t xml:space="preserve"> </w:t>
      </w:r>
      <w:r w:rsidR="00154E3F">
        <w:rPr>
          <w:rFonts w:ascii="Times New Roman" w:hAnsi="Times New Roman" w:cs="Times New Roman"/>
          <w:b/>
          <w:sz w:val="24"/>
          <w:szCs w:val="24"/>
        </w:rPr>
        <w:t xml:space="preserve">E OBIETTIVI - </w:t>
      </w:r>
      <w:r>
        <w:rPr>
          <w:rFonts w:ascii="Times New Roman" w:hAnsi="Times New Roman" w:cs="Times New Roman"/>
          <w:b/>
          <w:sz w:val="24"/>
          <w:szCs w:val="24"/>
        </w:rPr>
        <w:t>PRIMO CICLO DI ISTRUZIONE</w:t>
      </w:r>
    </w:p>
    <w:p w14:paraId="749440C2" w14:textId="6AC1A48E" w:rsidR="00FF68A9" w:rsidRDefault="00F201C5" w:rsidP="004D6325">
      <w:pPr>
        <w:pStyle w:val="Paragrafoelenco"/>
        <w:numPr>
          <w:ilvl w:val="0"/>
          <w:numId w:val="4"/>
        </w:numPr>
        <w:rPr>
          <w:rFonts w:ascii="Times New Roman" w:hAnsi="Times New Roman" w:cs="Times New Roman"/>
          <w:b/>
          <w:sz w:val="24"/>
          <w:szCs w:val="24"/>
        </w:rPr>
      </w:pPr>
      <w:r>
        <w:rPr>
          <w:rFonts w:ascii="Times New Roman" w:hAnsi="Times New Roman" w:cs="Times New Roman"/>
          <w:b/>
          <w:sz w:val="24"/>
          <w:szCs w:val="24"/>
        </w:rPr>
        <w:t>COSTITUZIONE</w:t>
      </w:r>
    </w:p>
    <w:p w14:paraId="2DCB8E26" w14:textId="26612B09" w:rsidR="00FF68A9" w:rsidRPr="00D12B02" w:rsidRDefault="00FF68A9" w:rsidP="00FF68A9">
      <w:pPr>
        <w:rPr>
          <w:rFonts w:ascii="Times New Roman" w:hAnsi="Times New Roman" w:cs="Times New Roman"/>
          <w:bCs/>
        </w:rPr>
      </w:pPr>
      <w:r w:rsidRPr="00D12B02">
        <w:rPr>
          <w:rFonts w:ascii="Times New Roman" w:hAnsi="Times New Roman" w:cs="Times New Roman"/>
          <w:bCs/>
        </w:rPr>
        <w:t>dalle Linee Guida per l’insegnamento dell’educazione civica</w:t>
      </w:r>
    </w:p>
    <w:p w14:paraId="6CF5F19C" w14:textId="623636C9" w:rsidR="00FF68A9" w:rsidRPr="00FF68A9" w:rsidRDefault="00FF68A9" w:rsidP="00FF68A9">
      <w:pPr>
        <w:autoSpaceDE w:val="0"/>
        <w:autoSpaceDN w:val="0"/>
        <w:adjustRightInd w:val="0"/>
        <w:spacing w:after="0" w:line="240" w:lineRule="auto"/>
        <w:rPr>
          <w:rFonts w:ascii="Times New Roman" w:hAnsi="Times New Roman" w:cs="Times New Roman"/>
          <w:color w:val="000000"/>
        </w:rPr>
      </w:pPr>
      <w:r w:rsidRPr="00D12B02">
        <w:rPr>
          <w:rFonts w:ascii="Times New Roman" w:hAnsi="Times New Roman" w:cs="Times New Roman"/>
          <w:color w:val="000000"/>
        </w:rPr>
        <w:t>“</w:t>
      </w:r>
      <w:r w:rsidRPr="00FF68A9">
        <w:rPr>
          <w:rFonts w:ascii="Times New Roman" w:hAnsi="Times New Roman" w:cs="Times New Roman"/>
          <w:color w:val="000000"/>
        </w:rPr>
        <w:t xml:space="preserve">La conoscenza del dettato costituzionale, della sua storia, delle scelte compiute nel dibattito in Assemblea costituente e la riflessione sul suo significato rappresentano il primo e fondamentale aspetto da trattare. Esso contiene e pervade tutte le altre tematiche, poiché le leggi ordinarie, i regolamenti, le disposizioni normative devono sempre trovare coerenza con la Costituzione, che rappresenta il fondamento della convivenza e del patto sociale nel nostro Paese. </w:t>
      </w:r>
    </w:p>
    <w:p w14:paraId="3242EC3A" w14:textId="77777777" w:rsidR="00FF68A9" w:rsidRPr="00FF68A9" w:rsidRDefault="00FF68A9" w:rsidP="00FF68A9">
      <w:pPr>
        <w:autoSpaceDE w:val="0"/>
        <w:autoSpaceDN w:val="0"/>
        <w:adjustRightInd w:val="0"/>
        <w:spacing w:after="0" w:line="240" w:lineRule="auto"/>
        <w:rPr>
          <w:rFonts w:ascii="Times New Roman" w:hAnsi="Times New Roman" w:cs="Times New Roman"/>
          <w:color w:val="000000"/>
        </w:rPr>
      </w:pPr>
      <w:r w:rsidRPr="00FF68A9">
        <w:rPr>
          <w:rFonts w:ascii="Times New Roman" w:hAnsi="Times New Roman" w:cs="Times New Roman"/>
          <w:color w:val="000000"/>
        </w:rPr>
        <w:t xml:space="preserve">Collegati alla Costituzione sono innanzitutto i temi relativi alla conoscenza dell’ordinamento e delle funzioni dello Stato, delle Regioni, degli Enti territoriali e delle Organizzazioni internazionali e sovranazionali, prime tra tutte l’Unione Europea e le Nazioni Unite, così come la conoscenza approfondita di alcuni articoli della Costituzione, in particolare di quelli contenuti nei principi generali quali gli artt. dall’1 al 12. Anche i concetti di legalità, di rispetto delle leggi e delle regole comuni in tutti gli ambienti di convivenza (ad esempio, il codice della strada, i regolamenti scolastici) rientrano in questo primo nucleo concettuale, come pure la conoscenza dell’Inno e della Bandiera nazionale, come forme di appartenenza ad una Nazione, la conoscenza dell’Inno e della Bandiera europei come appartenenza ad una civiltà comune con i popoli europei, la conoscenza della Bandiera della regione e dello Stemma del comune, come appartenenza ad una comunità e ad un territorio che contribuiscono a formare la Repubblica. </w:t>
      </w:r>
    </w:p>
    <w:p w14:paraId="4C6D3EF7" w14:textId="77777777" w:rsidR="00FF68A9" w:rsidRPr="00FF68A9" w:rsidRDefault="00FF68A9" w:rsidP="00FF68A9">
      <w:pPr>
        <w:autoSpaceDE w:val="0"/>
        <w:autoSpaceDN w:val="0"/>
        <w:adjustRightInd w:val="0"/>
        <w:spacing w:after="0" w:line="240" w:lineRule="auto"/>
        <w:rPr>
          <w:rFonts w:ascii="Times New Roman" w:hAnsi="Times New Roman" w:cs="Times New Roman"/>
          <w:color w:val="000000"/>
        </w:rPr>
      </w:pPr>
      <w:r w:rsidRPr="00FF68A9">
        <w:rPr>
          <w:rFonts w:ascii="Times New Roman" w:hAnsi="Times New Roman" w:cs="Times New Roman"/>
          <w:color w:val="000000"/>
        </w:rPr>
        <w:t xml:space="preserve">In particolare, nello studio delle leggi (dalla Costituzione alle leggi ordinarie) occorre evidenziare che esse non sono prescrizioni etico/morali, ma strumenti giuridici; che sono fatte per le Persone e non le Persone per loro; che sono rivolte all’interesse comune di tutti i cittadini e servono allo scopo di regolare il rapporto autorità/libertà tra i cittadini e lo Stato. </w:t>
      </w:r>
    </w:p>
    <w:p w14:paraId="16157807" w14:textId="77777777" w:rsidR="00FF68A9" w:rsidRPr="00FF68A9" w:rsidRDefault="00FF68A9" w:rsidP="00FF68A9">
      <w:pPr>
        <w:autoSpaceDE w:val="0"/>
        <w:autoSpaceDN w:val="0"/>
        <w:adjustRightInd w:val="0"/>
        <w:spacing w:after="0" w:line="240" w:lineRule="auto"/>
        <w:rPr>
          <w:rFonts w:ascii="Times New Roman" w:hAnsi="Times New Roman" w:cs="Times New Roman"/>
          <w:color w:val="000000"/>
        </w:rPr>
      </w:pPr>
      <w:r w:rsidRPr="00FF68A9">
        <w:rPr>
          <w:rFonts w:ascii="Times New Roman" w:hAnsi="Times New Roman" w:cs="Times New Roman"/>
          <w:color w:val="000000"/>
        </w:rPr>
        <w:t xml:space="preserve">Educazione alla legalità, quindi, significa favorire la consapevolezza della necessità del rispetto delle norme per il benessere di tutti i cittadini. Rientra in questo nucleo anche l’educazione contro ogni forma di discriminazione e contro ogni forma di bullismo intesa come violenza contro la persona. </w:t>
      </w:r>
    </w:p>
    <w:p w14:paraId="50AA6667" w14:textId="77777777" w:rsidR="00FF68A9" w:rsidRPr="00FF68A9" w:rsidRDefault="00FF68A9" w:rsidP="00FF68A9">
      <w:pPr>
        <w:autoSpaceDE w:val="0"/>
        <w:autoSpaceDN w:val="0"/>
        <w:adjustRightInd w:val="0"/>
        <w:spacing w:after="0" w:line="240" w:lineRule="auto"/>
        <w:rPr>
          <w:rFonts w:ascii="Times New Roman" w:hAnsi="Times New Roman" w:cs="Times New Roman"/>
          <w:color w:val="000000"/>
        </w:rPr>
      </w:pPr>
      <w:r w:rsidRPr="00FF68A9">
        <w:rPr>
          <w:rFonts w:ascii="Times New Roman" w:hAnsi="Times New Roman" w:cs="Times New Roman"/>
          <w:color w:val="000000"/>
        </w:rPr>
        <w:t xml:space="preserve">Di grande importanza appare il contrasto ad ogni forma di criminalità e illegalità e in particolare la criminalità contro la persona, contro i beni pubblici e privati. La tematica potrà essere opportunamente affrontata analizzando la diffusione territoriale della criminalità organizzata, i fattori storici e di contesto che hanno favorito la nascita e la crescita delle mafie e i suoi effetti economici e sociali, identificando comportamenti privati che possano contribuire a contrastare ogni forma di criminalità. Analogamente, trova collocazione l’educazione stradale – intesa anche come sicurezza stradale – finalizzata all’acquisizione da parte degli studenti di comportamenti responsabili quali utenti della strada, abituando i giovani al rispetto della vita propria e altrui e delle regole del codice della strada. </w:t>
      </w:r>
    </w:p>
    <w:p w14:paraId="5B6A3620" w14:textId="77777777" w:rsidR="00FF68A9" w:rsidRPr="00D12B02" w:rsidRDefault="00FF68A9" w:rsidP="00FF68A9">
      <w:pPr>
        <w:rPr>
          <w:rFonts w:ascii="Times New Roman" w:hAnsi="Times New Roman" w:cs="Times New Roman"/>
          <w:color w:val="000000"/>
        </w:rPr>
      </w:pPr>
      <w:r w:rsidRPr="00D12B02">
        <w:rPr>
          <w:rFonts w:ascii="Times New Roman" w:hAnsi="Times New Roman" w:cs="Times New Roman"/>
          <w:color w:val="000000"/>
        </w:rPr>
        <w:t xml:space="preserve">Infine, in questo primo ambito, rientra anche l’esplicitazione della dimensione dei diritti e dei doveri che conseguono alla partecipazione alla vita della comunità nazionale ed europea e che sono spesso intrecciati fra loro, come insegna l’esempio del lavoro, inteso non solo come </w:t>
      </w:r>
      <w:r w:rsidRPr="00D12B02">
        <w:rPr>
          <w:rFonts w:ascii="Times New Roman" w:hAnsi="Times New Roman" w:cs="Times New Roman"/>
          <w:i/>
          <w:iCs/>
          <w:color w:val="000000"/>
        </w:rPr>
        <w:t xml:space="preserve">diritto </w:t>
      </w:r>
      <w:r w:rsidRPr="00D12B02">
        <w:rPr>
          <w:rFonts w:ascii="Times New Roman" w:hAnsi="Times New Roman" w:cs="Times New Roman"/>
          <w:color w:val="000000"/>
        </w:rPr>
        <w:t xml:space="preserve">(articolo 4, comma 1, della Costituzione) ma anche come </w:t>
      </w:r>
      <w:r w:rsidRPr="00D12B02">
        <w:rPr>
          <w:rFonts w:ascii="Times New Roman" w:hAnsi="Times New Roman" w:cs="Times New Roman"/>
          <w:i/>
          <w:iCs/>
          <w:color w:val="000000"/>
        </w:rPr>
        <w:t xml:space="preserve">dovere civico </w:t>
      </w:r>
      <w:r w:rsidRPr="00D12B02">
        <w:rPr>
          <w:rFonts w:ascii="Times New Roman" w:hAnsi="Times New Roman" w:cs="Times New Roman"/>
          <w:color w:val="000000"/>
        </w:rPr>
        <w:t>(articolo 4, comma 2, della Costituzione), e in più valore sul quale si fonda la nostra Repubblica (articolo 1, comma 1, della Costituzione).”</w:t>
      </w:r>
    </w:p>
    <w:p w14:paraId="0DEB287E" w14:textId="77777777" w:rsidR="00FF68A9" w:rsidRPr="00D12B02" w:rsidRDefault="00FF68A9">
      <w:pPr>
        <w:rPr>
          <w:rFonts w:ascii="Times New Roman" w:hAnsi="Times New Roman" w:cs="Times New Roman"/>
          <w:color w:val="000000"/>
          <w:sz w:val="20"/>
          <w:szCs w:val="20"/>
        </w:rPr>
      </w:pPr>
      <w:r w:rsidRPr="00D12B02">
        <w:rPr>
          <w:rFonts w:ascii="Times New Roman" w:hAnsi="Times New Roman" w:cs="Times New Roman"/>
          <w:color w:val="000000"/>
          <w:sz w:val="20"/>
          <w:szCs w:val="20"/>
        </w:rPr>
        <w:br w:type="page"/>
      </w:r>
    </w:p>
    <w:tbl>
      <w:tblPr>
        <w:tblStyle w:val="TableNormal"/>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41"/>
        <w:gridCol w:w="7371"/>
      </w:tblGrid>
      <w:tr w:rsidR="00D808AE" w:rsidRPr="002B5E01" w14:paraId="70EBC574" w14:textId="77777777" w:rsidTr="00732C4E">
        <w:trPr>
          <w:trHeight w:val="1119"/>
        </w:trPr>
        <w:tc>
          <w:tcPr>
            <w:tcW w:w="13812" w:type="dxa"/>
            <w:gridSpan w:val="2"/>
            <w:tcBorders>
              <w:bottom w:val="single" w:sz="6" w:space="0" w:color="000000"/>
            </w:tcBorders>
          </w:tcPr>
          <w:p w14:paraId="40379D58" w14:textId="5C1C2288" w:rsidR="00D808AE" w:rsidRPr="002B5E01" w:rsidRDefault="00D12B02" w:rsidP="00D12B02">
            <w:pPr>
              <w:pStyle w:val="TableParagraph"/>
              <w:spacing w:before="61" w:line="242" w:lineRule="exact"/>
              <w:ind w:left="2640"/>
              <w:jc w:val="left"/>
              <w:rPr>
                <w:b/>
                <w:sz w:val="20"/>
                <w:szCs w:val="20"/>
                <w:lang w:val="it-IT"/>
              </w:rPr>
            </w:pPr>
            <w:r w:rsidRPr="002B5E01">
              <w:rPr>
                <w:b/>
                <w:sz w:val="20"/>
                <w:szCs w:val="20"/>
                <w:lang w:val="it-IT"/>
              </w:rPr>
              <w:lastRenderedPageBreak/>
              <w:t xml:space="preserve">                                 </w:t>
            </w:r>
            <w:r w:rsidR="00D808AE" w:rsidRPr="002B5E01">
              <w:rPr>
                <w:b/>
                <w:sz w:val="20"/>
                <w:szCs w:val="20"/>
                <w:u w:val="single"/>
                <w:lang w:val="it-IT"/>
              </w:rPr>
              <w:t>Traguardo</w:t>
            </w:r>
            <w:r w:rsidR="00D808AE" w:rsidRPr="002B5E01">
              <w:rPr>
                <w:b/>
                <w:spacing w:val="-4"/>
                <w:sz w:val="20"/>
                <w:szCs w:val="20"/>
                <w:u w:val="single"/>
                <w:lang w:val="it-IT"/>
              </w:rPr>
              <w:t xml:space="preserve"> </w:t>
            </w:r>
            <w:r w:rsidR="00D808AE" w:rsidRPr="002B5E01">
              <w:rPr>
                <w:b/>
                <w:sz w:val="20"/>
                <w:szCs w:val="20"/>
                <w:u w:val="single"/>
                <w:lang w:val="it-IT"/>
              </w:rPr>
              <w:t>per</w:t>
            </w:r>
            <w:r w:rsidR="00D808AE" w:rsidRPr="002B5E01">
              <w:rPr>
                <w:b/>
                <w:spacing w:val="-3"/>
                <w:sz w:val="20"/>
                <w:szCs w:val="20"/>
                <w:u w:val="single"/>
                <w:lang w:val="it-IT"/>
              </w:rPr>
              <w:t xml:space="preserve"> </w:t>
            </w:r>
            <w:r w:rsidR="00D808AE" w:rsidRPr="002B5E01">
              <w:rPr>
                <w:b/>
                <w:sz w:val="20"/>
                <w:szCs w:val="20"/>
                <w:u w:val="single"/>
                <w:lang w:val="it-IT"/>
              </w:rPr>
              <w:t>lo</w:t>
            </w:r>
            <w:r w:rsidR="00D808AE" w:rsidRPr="002B5E01">
              <w:rPr>
                <w:b/>
                <w:spacing w:val="-3"/>
                <w:sz w:val="20"/>
                <w:szCs w:val="20"/>
                <w:u w:val="single"/>
                <w:lang w:val="it-IT"/>
              </w:rPr>
              <w:t xml:space="preserve"> </w:t>
            </w:r>
            <w:r w:rsidR="00D808AE" w:rsidRPr="002B5E01">
              <w:rPr>
                <w:b/>
                <w:sz w:val="20"/>
                <w:szCs w:val="20"/>
                <w:u w:val="single"/>
                <w:lang w:val="it-IT"/>
              </w:rPr>
              <w:t>sviluppo</w:t>
            </w:r>
            <w:r w:rsidR="00D808AE" w:rsidRPr="002B5E01">
              <w:rPr>
                <w:b/>
                <w:spacing w:val="-4"/>
                <w:sz w:val="20"/>
                <w:szCs w:val="20"/>
                <w:u w:val="single"/>
                <w:lang w:val="it-IT"/>
              </w:rPr>
              <w:t xml:space="preserve"> </w:t>
            </w:r>
            <w:r w:rsidR="00D808AE" w:rsidRPr="002B5E01">
              <w:rPr>
                <w:b/>
                <w:sz w:val="20"/>
                <w:szCs w:val="20"/>
                <w:u w:val="single"/>
                <w:lang w:val="it-IT"/>
              </w:rPr>
              <w:t>delle</w:t>
            </w:r>
            <w:r w:rsidR="00D808AE" w:rsidRPr="002B5E01">
              <w:rPr>
                <w:b/>
                <w:spacing w:val="-3"/>
                <w:sz w:val="20"/>
                <w:szCs w:val="20"/>
                <w:u w:val="single"/>
                <w:lang w:val="it-IT"/>
              </w:rPr>
              <w:t xml:space="preserve"> </w:t>
            </w:r>
            <w:r w:rsidR="00D808AE" w:rsidRPr="002B5E01">
              <w:rPr>
                <w:b/>
                <w:sz w:val="20"/>
                <w:szCs w:val="20"/>
                <w:u w:val="single"/>
                <w:lang w:val="it-IT"/>
              </w:rPr>
              <w:t>competenze</w:t>
            </w:r>
            <w:r w:rsidR="00D808AE" w:rsidRPr="002B5E01">
              <w:rPr>
                <w:b/>
                <w:spacing w:val="-3"/>
                <w:sz w:val="20"/>
                <w:szCs w:val="20"/>
                <w:u w:val="single"/>
                <w:lang w:val="it-IT"/>
              </w:rPr>
              <w:t xml:space="preserve"> </w:t>
            </w:r>
            <w:r w:rsidR="00D808AE" w:rsidRPr="002B5E01">
              <w:rPr>
                <w:b/>
                <w:sz w:val="20"/>
                <w:szCs w:val="20"/>
                <w:u w:val="single"/>
                <w:lang w:val="it-IT"/>
              </w:rPr>
              <w:t>n.</w:t>
            </w:r>
            <w:r w:rsidR="00D808AE" w:rsidRPr="002B5E01">
              <w:rPr>
                <w:b/>
                <w:spacing w:val="-3"/>
                <w:sz w:val="20"/>
                <w:szCs w:val="20"/>
                <w:u w:val="single"/>
                <w:lang w:val="it-IT"/>
              </w:rPr>
              <w:t xml:space="preserve"> </w:t>
            </w:r>
            <w:r w:rsidR="00D808AE" w:rsidRPr="002B5E01">
              <w:rPr>
                <w:b/>
                <w:spacing w:val="-10"/>
                <w:sz w:val="20"/>
                <w:szCs w:val="20"/>
                <w:u w:val="single"/>
                <w:lang w:val="it-IT"/>
              </w:rPr>
              <w:t>1</w:t>
            </w:r>
          </w:p>
          <w:p w14:paraId="309C22B2" w14:textId="77777777" w:rsidR="00D808AE" w:rsidRPr="002B5E01" w:rsidRDefault="00D808AE" w:rsidP="00D12B02">
            <w:pPr>
              <w:pStyle w:val="TableParagraph"/>
              <w:spacing w:before="7" w:line="218" w:lineRule="auto"/>
              <w:ind w:left="103" w:right="63"/>
              <w:rPr>
                <w:b/>
                <w:i/>
                <w:sz w:val="20"/>
                <w:szCs w:val="20"/>
                <w:lang w:val="it-IT"/>
              </w:rPr>
            </w:pPr>
            <w:r w:rsidRPr="002B5E01">
              <w:rPr>
                <w:b/>
                <w:i/>
                <w:sz w:val="20"/>
                <w:szCs w:val="20"/>
                <w:lang w:val="it-IT"/>
              </w:rPr>
              <w:t>Sviluppare</w:t>
            </w:r>
            <w:r w:rsidRPr="002B5E01">
              <w:rPr>
                <w:b/>
                <w:i/>
                <w:spacing w:val="-16"/>
                <w:sz w:val="20"/>
                <w:szCs w:val="20"/>
                <w:lang w:val="it-IT"/>
              </w:rPr>
              <w:t xml:space="preserve"> </w:t>
            </w:r>
            <w:r w:rsidRPr="002B5E01">
              <w:rPr>
                <w:b/>
                <w:i/>
                <w:sz w:val="20"/>
                <w:szCs w:val="20"/>
                <w:lang w:val="it-IT"/>
              </w:rPr>
              <w:t>atteggiamenti</w:t>
            </w:r>
            <w:r w:rsidRPr="002B5E01">
              <w:rPr>
                <w:b/>
                <w:i/>
                <w:spacing w:val="-14"/>
                <w:sz w:val="20"/>
                <w:szCs w:val="20"/>
                <w:lang w:val="it-IT"/>
              </w:rPr>
              <w:t xml:space="preserve"> </w:t>
            </w:r>
            <w:r w:rsidRPr="002B5E01">
              <w:rPr>
                <w:b/>
                <w:i/>
                <w:sz w:val="20"/>
                <w:szCs w:val="20"/>
                <w:lang w:val="it-IT"/>
              </w:rPr>
              <w:t>e</w:t>
            </w:r>
            <w:r w:rsidRPr="002B5E01">
              <w:rPr>
                <w:b/>
                <w:i/>
                <w:spacing w:val="-14"/>
                <w:sz w:val="20"/>
                <w:szCs w:val="20"/>
                <w:lang w:val="it-IT"/>
              </w:rPr>
              <w:t xml:space="preserve"> </w:t>
            </w:r>
            <w:r w:rsidRPr="002B5E01">
              <w:rPr>
                <w:b/>
                <w:i/>
                <w:sz w:val="20"/>
                <w:szCs w:val="20"/>
                <w:lang w:val="it-IT"/>
              </w:rPr>
              <w:t>adottare</w:t>
            </w:r>
            <w:r w:rsidRPr="002B5E01">
              <w:rPr>
                <w:b/>
                <w:i/>
                <w:spacing w:val="-13"/>
                <w:sz w:val="20"/>
                <w:szCs w:val="20"/>
                <w:lang w:val="it-IT"/>
              </w:rPr>
              <w:t xml:space="preserve"> </w:t>
            </w:r>
            <w:r w:rsidRPr="002B5E01">
              <w:rPr>
                <w:b/>
                <w:i/>
                <w:sz w:val="20"/>
                <w:szCs w:val="20"/>
                <w:lang w:val="it-IT"/>
              </w:rPr>
              <w:t>comportamenti</w:t>
            </w:r>
            <w:r w:rsidRPr="002B5E01">
              <w:rPr>
                <w:b/>
                <w:i/>
                <w:spacing w:val="-14"/>
                <w:sz w:val="20"/>
                <w:szCs w:val="20"/>
                <w:lang w:val="it-IT"/>
              </w:rPr>
              <w:t xml:space="preserve"> </w:t>
            </w:r>
            <w:r w:rsidRPr="002B5E01">
              <w:rPr>
                <w:b/>
                <w:i/>
                <w:sz w:val="20"/>
                <w:szCs w:val="20"/>
                <w:lang w:val="it-IT"/>
              </w:rPr>
              <w:t>fondati</w:t>
            </w:r>
            <w:r w:rsidRPr="002B5E01">
              <w:rPr>
                <w:b/>
                <w:i/>
                <w:spacing w:val="-14"/>
                <w:sz w:val="20"/>
                <w:szCs w:val="20"/>
                <w:lang w:val="it-IT"/>
              </w:rPr>
              <w:t xml:space="preserve"> </w:t>
            </w:r>
            <w:r w:rsidRPr="002B5E01">
              <w:rPr>
                <w:b/>
                <w:i/>
                <w:sz w:val="20"/>
                <w:szCs w:val="20"/>
                <w:lang w:val="it-IT"/>
              </w:rPr>
              <w:t>sul</w:t>
            </w:r>
            <w:r w:rsidRPr="002B5E01">
              <w:rPr>
                <w:b/>
                <w:i/>
                <w:spacing w:val="-14"/>
                <w:sz w:val="20"/>
                <w:szCs w:val="20"/>
                <w:lang w:val="it-IT"/>
              </w:rPr>
              <w:t xml:space="preserve"> </w:t>
            </w:r>
            <w:r w:rsidRPr="002B5E01">
              <w:rPr>
                <w:b/>
                <w:i/>
                <w:sz w:val="20"/>
                <w:szCs w:val="20"/>
                <w:lang w:val="it-IT"/>
              </w:rPr>
              <w:t>rispetto</w:t>
            </w:r>
            <w:r w:rsidRPr="002B5E01">
              <w:rPr>
                <w:b/>
                <w:i/>
                <w:spacing w:val="-13"/>
                <w:sz w:val="20"/>
                <w:szCs w:val="20"/>
                <w:lang w:val="it-IT"/>
              </w:rPr>
              <w:t xml:space="preserve"> </w:t>
            </w:r>
            <w:r w:rsidRPr="002B5E01">
              <w:rPr>
                <w:b/>
                <w:i/>
                <w:sz w:val="20"/>
                <w:szCs w:val="20"/>
                <w:lang w:val="it-IT"/>
              </w:rPr>
              <w:t>di</w:t>
            </w:r>
            <w:r w:rsidRPr="002B5E01">
              <w:rPr>
                <w:b/>
                <w:i/>
                <w:spacing w:val="-14"/>
                <w:sz w:val="20"/>
                <w:szCs w:val="20"/>
                <w:lang w:val="it-IT"/>
              </w:rPr>
              <w:t xml:space="preserve"> </w:t>
            </w:r>
            <w:r w:rsidRPr="002B5E01">
              <w:rPr>
                <w:b/>
                <w:i/>
                <w:sz w:val="20"/>
                <w:szCs w:val="20"/>
                <w:lang w:val="it-IT"/>
              </w:rPr>
              <w:t>ogni</w:t>
            </w:r>
            <w:r w:rsidRPr="002B5E01">
              <w:rPr>
                <w:b/>
                <w:i/>
                <w:spacing w:val="-14"/>
                <w:sz w:val="20"/>
                <w:szCs w:val="20"/>
                <w:lang w:val="it-IT"/>
              </w:rPr>
              <w:t xml:space="preserve"> </w:t>
            </w:r>
            <w:r w:rsidRPr="002B5E01">
              <w:rPr>
                <w:b/>
                <w:i/>
                <w:sz w:val="20"/>
                <w:szCs w:val="20"/>
                <w:lang w:val="it-IT"/>
              </w:rPr>
              <w:t>persona,</w:t>
            </w:r>
            <w:r w:rsidRPr="002B5E01">
              <w:rPr>
                <w:b/>
                <w:i/>
                <w:spacing w:val="-14"/>
                <w:sz w:val="20"/>
                <w:szCs w:val="20"/>
                <w:lang w:val="it-IT"/>
              </w:rPr>
              <w:t xml:space="preserve"> </w:t>
            </w:r>
            <w:r w:rsidRPr="002B5E01">
              <w:rPr>
                <w:b/>
                <w:i/>
                <w:sz w:val="20"/>
                <w:szCs w:val="20"/>
                <w:lang w:val="it-IT"/>
              </w:rPr>
              <w:t>sulla</w:t>
            </w:r>
            <w:r w:rsidRPr="002B5E01">
              <w:rPr>
                <w:b/>
                <w:i/>
                <w:spacing w:val="-13"/>
                <w:sz w:val="20"/>
                <w:szCs w:val="20"/>
                <w:lang w:val="it-IT"/>
              </w:rPr>
              <w:t xml:space="preserve"> </w:t>
            </w:r>
            <w:r w:rsidRPr="002B5E01">
              <w:rPr>
                <w:b/>
                <w:i/>
                <w:sz w:val="20"/>
                <w:szCs w:val="20"/>
                <w:lang w:val="it-IT"/>
              </w:rPr>
              <w:t>responsabilità individuale,</w:t>
            </w:r>
            <w:r w:rsidRPr="002B5E01">
              <w:rPr>
                <w:b/>
                <w:i/>
                <w:spacing w:val="-2"/>
                <w:sz w:val="20"/>
                <w:szCs w:val="20"/>
                <w:lang w:val="it-IT"/>
              </w:rPr>
              <w:t xml:space="preserve"> </w:t>
            </w:r>
            <w:r w:rsidRPr="002B5E01">
              <w:rPr>
                <w:b/>
                <w:i/>
                <w:sz w:val="20"/>
                <w:szCs w:val="20"/>
                <w:lang w:val="it-IT"/>
              </w:rPr>
              <w:t>sulla</w:t>
            </w:r>
            <w:r w:rsidRPr="002B5E01">
              <w:rPr>
                <w:b/>
                <w:i/>
                <w:spacing w:val="-2"/>
                <w:sz w:val="20"/>
                <w:szCs w:val="20"/>
                <w:lang w:val="it-IT"/>
              </w:rPr>
              <w:t xml:space="preserve"> </w:t>
            </w:r>
            <w:r w:rsidRPr="002B5E01">
              <w:rPr>
                <w:b/>
                <w:i/>
                <w:sz w:val="20"/>
                <w:szCs w:val="20"/>
                <w:lang w:val="it-IT"/>
              </w:rPr>
              <w:t>legalità, sulla consapevolezza della</w:t>
            </w:r>
            <w:r w:rsidRPr="002B5E01">
              <w:rPr>
                <w:b/>
                <w:i/>
                <w:spacing w:val="-2"/>
                <w:sz w:val="20"/>
                <w:szCs w:val="20"/>
                <w:lang w:val="it-IT"/>
              </w:rPr>
              <w:t xml:space="preserve"> </w:t>
            </w:r>
            <w:r w:rsidRPr="002B5E01">
              <w:rPr>
                <w:b/>
                <w:i/>
                <w:sz w:val="20"/>
                <w:szCs w:val="20"/>
                <w:lang w:val="it-IT"/>
              </w:rPr>
              <w:t>appartenenza ad una</w:t>
            </w:r>
            <w:r w:rsidRPr="002B5E01">
              <w:rPr>
                <w:b/>
                <w:i/>
                <w:spacing w:val="-2"/>
                <w:sz w:val="20"/>
                <w:szCs w:val="20"/>
                <w:lang w:val="it-IT"/>
              </w:rPr>
              <w:t xml:space="preserve"> </w:t>
            </w:r>
            <w:r w:rsidRPr="002B5E01">
              <w:rPr>
                <w:b/>
                <w:i/>
                <w:sz w:val="20"/>
                <w:szCs w:val="20"/>
                <w:lang w:val="it-IT"/>
              </w:rPr>
              <w:t>comunità, sulla partecipazione e sulla solidarietà, sostenuti dalla conoscenza della Carta costituzionale, della Carta dei Diritti fondamentali dell’Unione Europea e della Dichiarazione Internazionale dei Diritti umani.</w:t>
            </w:r>
          </w:p>
        </w:tc>
      </w:tr>
      <w:tr w:rsidR="00D808AE" w:rsidRPr="002B5E01" w14:paraId="27BABCB5" w14:textId="77777777" w:rsidTr="00D12B02">
        <w:trPr>
          <w:trHeight w:val="397"/>
        </w:trPr>
        <w:tc>
          <w:tcPr>
            <w:tcW w:w="13812" w:type="dxa"/>
            <w:gridSpan w:val="2"/>
            <w:tcBorders>
              <w:top w:val="single" w:sz="6" w:space="0" w:color="000000"/>
              <w:bottom w:val="single" w:sz="6" w:space="0" w:color="000000"/>
            </w:tcBorders>
          </w:tcPr>
          <w:p w14:paraId="2002D539" w14:textId="77777777" w:rsidR="00D808AE" w:rsidRPr="002B5E01" w:rsidRDefault="00D808AE" w:rsidP="00D2030A">
            <w:pPr>
              <w:pStyle w:val="TableParagraph"/>
              <w:spacing w:before="59"/>
              <w:ind w:left="34"/>
              <w:jc w:val="center"/>
              <w:rPr>
                <w:b/>
                <w:sz w:val="20"/>
                <w:szCs w:val="20"/>
              </w:rPr>
            </w:pPr>
            <w:r w:rsidRPr="002B5E01">
              <w:rPr>
                <w:b/>
                <w:sz w:val="20"/>
                <w:szCs w:val="20"/>
              </w:rPr>
              <w:t>Obiettivi</w:t>
            </w:r>
            <w:r w:rsidRPr="002B5E01">
              <w:rPr>
                <w:b/>
                <w:spacing w:val="-3"/>
                <w:sz w:val="20"/>
                <w:szCs w:val="20"/>
              </w:rPr>
              <w:t xml:space="preserve"> </w:t>
            </w:r>
            <w:r w:rsidRPr="002B5E01">
              <w:rPr>
                <w:b/>
                <w:sz w:val="20"/>
                <w:szCs w:val="20"/>
              </w:rPr>
              <w:t>di</w:t>
            </w:r>
            <w:r w:rsidRPr="002B5E01">
              <w:rPr>
                <w:b/>
                <w:spacing w:val="-4"/>
                <w:sz w:val="20"/>
                <w:szCs w:val="20"/>
              </w:rPr>
              <w:t xml:space="preserve"> </w:t>
            </w:r>
            <w:r w:rsidRPr="002B5E01">
              <w:rPr>
                <w:b/>
                <w:spacing w:val="-2"/>
                <w:sz w:val="20"/>
                <w:szCs w:val="20"/>
              </w:rPr>
              <w:t>apprendimento</w:t>
            </w:r>
          </w:p>
        </w:tc>
      </w:tr>
      <w:tr w:rsidR="00D808AE" w:rsidRPr="002B5E01" w14:paraId="645F7F68" w14:textId="77777777" w:rsidTr="00D12B02">
        <w:trPr>
          <w:trHeight w:val="400"/>
        </w:trPr>
        <w:tc>
          <w:tcPr>
            <w:tcW w:w="6441" w:type="dxa"/>
            <w:tcBorders>
              <w:top w:val="single" w:sz="6" w:space="0" w:color="000000"/>
              <w:bottom w:val="single" w:sz="6" w:space="0" w:color="000000"/>
            </w:tcBorders>
          </w:tcPr>
          <w:p w14:paraId="41E62CCB" w14:textId="77777777" w:rsidR="00D808AE" w:rsidRPr="002B5E01" w:rsidRDefault="00D808AE" w:rsidP="00D2030A">
            <w:pPr>
              <w:pStyle w:val="TableParagraph"/>
              <w:spacing w:before="60"/>
              <w:ind w:left="1427"/>
              <w:jc w:val="left"/>
              <w:rPr>
                <w:b/>
                <w:i/>
                <w:sz w:val="20"/>
                <w:szCs w:val="20"/>
              </w:rPr>
            </w:pPr>
            <w:r w:rsidRPr="002B5E01">
              <w:rPr>
                <w:b/>
                <w:i/>
                <w:sz w:val="20"/>
                <w:szCs w:val="20"/>
              </w:rPr>
              <w:t xml:space="preserve">Scuola </w:t>
            </w:r>
            <w:r w:rsidRPr="002B5E01">
              <w:rPr>
                <w:b/>
                <w:i/>
                <w:spacing w:val="-2"/>
                <w:sz w:val="20"/>
                <w:szCs w:val="20"/>
              </w:rPr>
              <w:t>primaria</w:t>
            </w:r>
          </w:p>
        </w:tc>
        <w:tc>
          <w:tcPr>
            <w:tcW w:w="7371" w:type="dxa"/>
            <w:tcBorders>
              <w:top w:val="single" w:sz="6" w:space="0" w:color="000000"/>
              <w:bottom w:val="single" w:sz="6" w:space="0" w:color="000000"/>
            </w:tcBorders>
          </w:tcPr>
          <w:p w14:paraId="365134B3" w14:textId="77777777" w:rsidR="00D808AE" w:rsidRPr="002B5E01" w:rsidRDefault="00D808AE" w:rsidP="00D2030A">
            <w:pPr>
              <w:pStyle w:val="TableParagraph"/>
              <w:spacing w:before="60"/>
              <w:ind w:left="1639"/>
              <w:jc w:val="left"/>
              <w:rPr>
                <w:b/>
                <w:i/>
                <w:sz w:val="20"/>
                <w:szCs w:val="20"/>
                <w:lang w:val="it-IT"/>
              </w:rPr>
            </w:pPr>
            <w:r w:rsidRPr="002B5E01">
              <w:rPr>
                <w:b/>
                <w:i/>
                <w:sz w:val="20"/>
                <w:szCs w:val="20"/>
                <w:lang w:val="it-IT"/>
              </w:rPr>
              <w:t>Scuola</w:t>
            </w:r>
            <w:r w:rsidRPr="002B5E01">
              <w:rPr>
                <w:b/>
                <w:i/>
                <w:spacing w:val="-4"/>
                <w:sz w:val="20"/>
                <w:szCs w:val="20"/>
                <w:lang w:val="it-IT"/>
              </w:rPr>
              <w:t xml:space="preserve"> </w:t>
            </w:r>
            <w:r w:rsidRPr="002B5E01">
              <w:rPr>
                <w:b/>
                <w:i/>
                <w:sz w:val="20"/>
                <w:szCs w:val="20"/>
                <w:lang w:val="it-IT"/>
              </w:rPr>
              <w:t>secondaria</w:t>
            </w:r>
            <w:r w:rsidRPr="002B5E01">
              <w:rPr>
                <w:b/>
                <w:i/>
                <w:spacing w:val="-2"/>
                <w:sz w:val="20"/>
                <w:szCs w:val="20"/>
                <w:lang w:val="it-IT"/>
              </w:rPr>
              <w:t xml:space="preserve"> </w:t>
            </w:r>
            <w:r w:rsidRPr="002B5E01">
              <w:rPr>
                <w:b/>
                <w:i/>
                <w:sz w:val="20"/>
                <w:szCs w:val="20"/>
                <w:lang w:val="it-IT"/>
              </w:rPr>
              <w:t>di</w:t>
            </w:r>
            <w:r w:rsidRPr="002B5E01">
              <w:rPr>
                <w:b/>
                <w:i/>
                <w:spacing w:val="-1"/>
                <w:sz w:val="20"/>
                <w:szCs w:val="20"/>
                <w:lang w:val="it-IT"/>
              </w:rPr>
              <w:t xml:space="preserve"> </w:t>
            </w:r>
            <w:r w:rsidRPr="002B5E01">
              <w:rPr>
                <w:b/>
                <w:i/>
                <w:sz w:val="20"/>
                <w:szCs w:val="20"/>
                <w:lang w:val="it-IT"/>
              </w:rPr>
              <w:t>I</w:t>
            </w:r>
            <w:r w:rsidRPr="002B5E01">
              <w:rPr>
                <w:b/>
                <w:i/>
                <w:spacing w:val="-1"/>
                <w:sz w:val="20"/>
                <w:szCs w:val="20"/>
                <w:lang w:val="it-IT"/>
              </w:rPr>
              <w:t xml:space="preserve"> </w:t>
            </w:r>
            <w:r w:rsidRPr="002B5E01">
              <w:rPr>
                <w:b/>
                <w:i/>
                <w:spacing w:val="-2"/>
                <w:sz w:val="20"/>
                <w:szCs w:val="20"/>
                <w:lang w:val="it-IT"/>
              </w:rPr>
              <w:t>grado</w:t>
            </w:r>
          </w:p>
        </w:tc>
      </w:tr>
      <w:tr w:rsidR="00D808AE" w:rsidRPr="002B5E01" w14:paraId="43BD80B1" w14:textId="77777777" w:rsidTr="002B5E01">
        <w:trPr>
          <w:trHeight w:val="1242"/>
        </w:trPr>
        <w:tc>
          <w:tcPr>
            <w:tcW w:w="6441" w:type="dxa"/>
            <w:tcBorders>
              <w:top w:val="single" w:sz="6" w:space="0" w:color="000000"/>
              <w:bottom w:val="single" w:sz="6" w:space="0" w:color="000000"/>
            </w:tcBorders>
          </w:tcPr>
          <w:p w14:paraId="3EA7A474" w14:textId="77777777" w:rsidR="00D808AE" w:rsidRPr="002B5E01" w:rsidRDefault="00D808AE" w:rsidP="00D2030A">
            <w:pPr>
              <w:pStyle w:val="TableParagraph"/>
              <w:spacing w:before="81"/>
              <w:ind w:left="141" w:right="162"/>
              <w:rPr>
                <w:sz w:val="20"/>
                <w:szCs w:val="20"/>
                <w:lang w:val="it-IT"/>
              </w:rPr>
            </w:pPr>
            <w:r w:rsidRPr="002B5E01">
              <w:rPr>
                <w:sz w:val="20"/>
                <w:szCs w:val="20"/>
                <w:lang w:val="it-IT"/>
              </w:rPr>
              <w:t>Conoscere i principi fondamentali della Costituzione e saperne individuare le implicazioni nella vita quotidiana e nelle relazioni con gli altri.</w:t>
            </w:r>
          </w:p>
        </w:tc>
        <w:tc>
          <w:tcPr>
            <w:tcW w:w="7371" w:type="dxa"/>
            <w:tcBorders>
              <w:top w:val="single" w:sz="6" w:space="0" w:color="000000"/>
              <w:bottom w:val="single" w:sz="6" w:space="0" w:color="000000"/>
            </w:tcBorders>
          </w:tcPr>
          <w:p w14:paraId="405CD0A8" w14:textId="77777777" w:rsidR="00D808AE" w:rsidRPr="002B5E01" w:rsidRDefault="00D808AE" w:rsidP="00D2030A">
            <w:pPr>
              <w:pStyle w:val="TableParagraph"/>
              <w:ind w:left="192" w:right="252"/>
              <w:rPr>
                <w:sz w:val="20"/>
                <w:szCs w:val="20"/>
                <w:lang w:val="it-IT"/>
              </w:rPr>
            </w:pPr>
            <w:r w:rsidRPr="002B5E01">
              <w:rPr>
                <w:sz w:val="20"/>
                <w:szCs w:val="20"/>
                <w:lang w:val="it-IT"/>
              </w:rPr>
              <w:t>Conoscere la struttura della Costituzione, gli articoli maggiormente connessi con l’esercizio dei diritti/doveri, i rapporti sociali ed economici più direttamente implicati nell’esperienza</w:t>
            </w:r>
            <w:r w:rsidRPr="002B5E01">
              <w:rPr>
                <w:spacing w:val="-4"/>
                <w:sz w:val="20"/>
                <w:szCs w:val="20"/>
                <w:lang w:val="it-IT"/>
              </w:rPr>
              <w:t xml:space="preserve"> </w:t>
            </w:r>
            <w:r w:rsidRPr="002B5E01">
              <w:rPr>
                <w:sz w:val="20"/>
                <w:szCs w:val="20"/>
                <w:lang w:val="it-IT"/>
              </w:rPr>
              <w:t>personale</w:t>
            </w:r>
            <w:r w:rsidRPr="002B5E01">
              <w:rPr>
                <w:spacing w:val="-6"/>
                <w:sz w:val="20"/>
                <w:szCs w:val="20"/>
                <w:lang w:val="it-IT"/>
              </w:rPr>
              <w:t xml:space="preserve"> </w:t>
            </w:r>
            <w:r w:rsidRPr="002B5E01">
              <w:rPr>
                <w:sz w:val="20"/>
                <w:szCs w:val="20"/>
                <w:lang w:val="it-IT"/>
              </w:rPr>
              <w:t>e</w:t>
            </w:r>
            <w:r w:rsidRPr="002B5E01">
              <w:rPr>
                <w:spacing w:val="-6"/>
                <w:sz w:val="20"/>
                <w:szCs w:val="20"/>
                <w:lang w:val="it-IT"/>
              </w:rPr>
              <w:t xml:space="preserve"> </w:t>
            </w:r>
            <w:r w:rsidRPr="002B5E01">
              <w:rPr>
                <w:sz w:val="20"/>
                <w:szCs w:val="20"/>
                <w:lang w:val="it-IT"/>
              </w:rPr>
              <w:t>individuare</w:t>
            </w:r>
            <w:r w:rsidRPr="002B5E01">
              <w:rPr>
                <w:spacing w:val="-6"/>
                <w:sz w:val="20"/>
                <w:szCs w:val="20"/>
                <w:lang w:val="it-IT"/>
              </w:rPr>
              <w:t xml:space="preserve"> </w:t>
            </w:r>
            <w:r w:rsidRPr="002B5E01">
              <w:rPr>
                <w:sz w:val="20"/>
                <w:szCs w:val="20"/>
                <w:lang w:val="it-IT"/>
              </w:rPr>
              <w:t>nei</w:t>
            </w:r>
            <w:r w:rsidRPr="002B5E01">
              <w:rPr>
                <w:spacing w:val="-6"/>
                <w:sz w:val="20"/>
                <w:szCs w:val="20"/>
                <w:lang w:val="it-IT"/>
              </w:rPr>
              <w:t xml:space="preserve"> </w:t>
            </w:r>
            <w:r w:rsidRPr="002B5E01">
              <w:rPr>
                <w:sz w:val="20"/>
                <w:szCs w:val="20"/>
                <w:lang w:val="it-IT"/>
              </w:rPr>
              <w:t>comportamenti, nei fatti della vita quotidiana, nei fatti di cronaca le connessioni con il contenuto della Costituzione.</w:t>
            </w:r>
          </w:p>
        </w:tc>
      </w:tr>
      <w:tr w:rsidR="00D808AE" w:rsidRPr="002B5E01" w14:paraId="43010926" w14:textId="77777777" w:rsidTr="002B5E01">
        <w:trPr>
          <w:trHeight w:val="1402"/>
        </w:trPr>
        <w:tc>
          <w:tcPr>
            <w:tcW w:w="6441" w:type="dxa"/>
            <w:tcBorders>
              <w:top w:val="single" w:sz="6" w:space="0" w:color="000000"/>
              <w:bottom w:val="single" w:sz="6" w:space="0" w:color="000000"/>
            </w:tcBorders>
          </w:tcPr>
          <w:p w14:paraId="57FEE0F6" w14:textId="77777777" w:rsidR="00D808AE" w:rsidRPr="002B5E01" w:rsidRDefault="00D808AE" w:rsidP="00D2030A">
            <w:pPr>
              <w:pStyle w:val="TableParagraph"/>
              <w:ind w:left="141" w:right="164"/>
              <w:rPr>
                <w:sz w:val="20"/>
                <w:szCs w:val="20"/>
                <w:lang w:val="it-IT"/>
              </w:rPr>
            </w:pPr>
            <w:r w:rsidRPr="002B5E01">
              <w:rPr>
                <w:sz w:val="20"/>
                <w:szCs w:val="20"/>
                <w:lang w:val="it-IT"/>
              </w:rPr>
              <w:t>Individuare i diritti e i doveri che interessano la vita quotidiana di tutti i cittadini, anche dei più piccoli.</w:t>
            </w:r>
          </w:p>
          <w:p w14:paraId="68093553" w14:textId="4EF596E1" w:rsidR="00D808AE" w:rsidRPr="002B5E01" w:rsidRDefault="00D808AE" w:rsidP="00D2030A">
            <w:pPr>
              <w:pStyle w:val="TableParagraph"/>
              <w:spacing w:before="0"/>
              <w:ind w:left="141" w:right="159"/>
              <w:rPr>
                <w:sz w:val="20"/>
                <w:szCs w:val="20"/>
                <w:lang w:val="it-IT"/>
              </w:rPr>
            </w:pPr>
            <w:r w:rsidRPr="002B5E01">
              <w:rPr>
                <w:sz w:val="20"/>
                <w:szCs w:val="20"/>
                <w:lang w:val="it-IT"/>
              </w:rPr>
              <w:t>Condividere regole comunemente accet</w:t>
            </w:r>
            <w:r w:rsidRPr="002B5E01">
              <w:rPr>
                <w:spacing w:val="-2"/>
                <w:sz w:val="20"/>
                <w:szCs w:val="20"/>
                <w:lang w:val="it-IT"/>
              </w:rPr>
              <w:t>tate.</w:t>
            </w:r>
          </w:p>
          <w:p w14:paraId="444FA9F0" w14:textId="1FF8D1DA" w:rsidR="00D808AE" w:rsidRPr="002B5E01" w:rsidRDefault="00D808AE" w:rsidP="00D2030A">
            <w:pPr>
              <w:pStyle w:val="TableParagraph"/>
              <w:spacing w:before="1"/>
              <w:ind w:left="141" w:right="159"/>
              <w:rPr>
                <w:sz w:val="20"/>
                <w:szCs w:val="20"/>
                <w:lang w:val="it-IT"/>
              </w:rPr>
            </w:pPr>
            <w:r w:rsidRPr="002B5E01">
              <w:rPr>
                <w:sz w:val="20"/>
                <w:szCs w:val="20"/>
                <w:lang w:val="it-IT"/>
              </w:rPr>
              <w:t>Sviluppare</w:t>
            </w:r>
            <w:r w:rsidRPr="002B5E01">
              <w:rPr>
                <w:spacing w:val="-9"/>
                <w:sz w:val="20"/>
                <w:szCs w:val="20"/>
                <w:lang w:val="it-IT"/>
              </w:rPr>
              <w:t xml:space="preserve"> </w:t>
            </w:r>
            <w:r w:rsidRPr="002B5E01">
              <w:rPr>
                <w:sz w:val="20"/>
                <w:szCs w:val="20"/>
                <w:lang w:val="it-IT"/>
              </w:rPr>
              <w:t>la</w:t>
            </w:r>
            <w:r w:rsidRPr="002B5E01">
              <w:rPr>
                <w:spacing w:val="-9"/>
                <w:sz w:val="20"/>
                <w:szCs w:val="20"/>
                <w:lang w:val="it-IT"/>
              </w:rPr>
              <w:t xml:space="preserve"> </w:t>
            </w:r>
            <w:r w:rsidRPr="002B5E01">
              <w:rPr>
                <w:sz w:val="20"/>
                <w:szCs w:val="20"/>
                <w:lang w:val="it-IT"/>
              </w:rPr>
              <w:t>consapevolezza</w:t>
            </w:r>
            <w:r w:rsidRPr="002B5E01">
              <w:rPr>
                <w:spacing w:val="-6"/>
                <w:sz w:val="20"/>
                <w:szCs w:val="20"/>
                <w:lang w:val="it-IT"/>
              </w:rPr>
              <w:t xml:space="preserve"> </w:t>
            </w:r>
            <w:r w:rsidRPr="002B5E01">
              <w:rPr>
                <w:sz w:val="20"/>
                <w:szCs w:val="20"/>
                <w:lang w:val="it-IT"/>
              </w:rPr>
              <w:t>dell’appartenenza</w:t>
            </w:r>
            <w:r w:rsidRPr="002B5E01">
              <w:rPr>
                <w:spacing w:val="-10"/>
                <w:sz w:val="20"/>
                <w:szCs w:val="20"/>
                <w:lang w:val="it-IT"/>
              </w:rPr>
              <w:t xml:space="preserve"> </w:t>
            </w:r>
            <w:r w:rsidRPr="002B5E01">
              <w:rPr>
                <w:sz w:val="20"/>
                <w:szCs w:val="20"/>
                <w:lang w:val="it-IT"/>
              </w:rPr>
              <w:t>ad</w:t>
            </w:r>
            <w:r w:rsidRPr="002B5E01">
              <w:rPr>
                <w:spacing w:val="-10"/>
                <w:sz w:val="20"/>
                <w:szCs w:val="20"/>
                <w:lang w:val="it-IT"/>
              </w:rPr>
              <w:t xml:space="preserve"> </w:t>
            </w:r>
            <w:r w:rsidRPr="002B5E01">
              <w:rPr>
                <w:sz w:val="20"/>
                <w:szCs w:val="20"/>
                <w:lang w:val="it-IT"/>
              </w:rPr>
              <w:t>una</w:t>
            </w:r>
            <w:r w:rsidRPr="002B5E01">
              <w:rPr>
                <w:spacing w:val="-10"/>
                <w:sz w:val="20"/>
                <w:szCs w:val="20"/>
                <w:lang w:val="it-IT"/>
              </w:rPr>
              <w:t xml:space="preserve"> </w:t>
            </w:r>
            <w:r w:rsidRPr="002B5E01">
              <w:rPr>
                <w:sz w:val="20"/>
                <w:szCs w:val="20"/>
                <w:lang w:val="it-IT"/>
              </w:rPr>
              <w:t>comunità</w:t>
            </w:r>
            <w:r w:rsidRPr="002B5E01">
              <w:rPr>
                <w:spacing w:val="-10"/>
                <w:sz w:val="20"/>
                <w:szCs w:val="20"/>
                <w:lang w:val="it-IT"/>
              </w:rPr>
              <w:t xml:space="preserve"> </w:t>
            </w:r>
            <w:r w:rsidRPr="002B5E01">
              <w:rPr>
                <w:sz w:val="20"/>
                <w:szCs w:val="20"/>
                <w:lang w:val="it-IT"/>
              </w:rPr>
              <w:t>locale,</w:t>
            </w:r>
            <w:r w:rsidRPr="002B5E01">
              <w:rPr>
                <w:spacing w:val="-10"/>
                <w:sz w:val="20"/>
                <w:szCs w:val="20"/>
                <w:lang w:val="it-IT"/>
              </w:rPr>
              <w:t xml:space="preserve"> </w:t>
            </w:r>
            <w:r w:rsidRPr="002B5E01">
              <w:rPr>
                <w:sz w:val="20"/>
                <w:szCs w:val="20"/>
                <w:lang w:val="it-IT"/>
              </w:rPr>
              <w:t>nazionale</w:t>
            </w:r>
            <w:r w:rsidRPr="002B5E01">
              <w:rPr>
                <w:spacing w:val="-10"/>
                <w:sz w:val="20"/>
                <w:szCs w:val="20"/>
                <w:lang w:val="it-IT"/>
              </w:rPr>
              <w:t xml:space="preserve"> </w:t>
            </w:r>
            <w:r w:rsidRPr="002B5E01">
              <w:rPr>
                <w:sz w:val="20"/>
                <w:szCs w:val="20"/>
                <w:lang w:val="it-IT"/>
              </w:rPr>
              <w:t xml:space="preserve">ed </w:t>
            </w:r>
            <w:r w:rsidRPr="002B5E01">
              <w:rPr>
                <w:spacing w:val="-2"/>
                <w:sz w:val="20"/>
                <w:szCs w:val="20"/>
                <w:lang w:val="it-IT"/>
              </w:rPr>
              <w:t>europea.</w:t>
            </w:r>
          </w:p>
        </w:tc>
        <w:tc>
          <w:tcPr>
            <w:tcW w:w="7371" w:type="dxa"/>
            <w:tcBorders>
              <w:top w:val="single" w:sz="6" w:space="0" w:color="000000"/>
              <w:bottom w:val="single" w:sz="6" w:space="0" w:color="000000"/>
            </w:tcBorders>
          </w:tcPr>
          <w:p w14:paraId="3F372E89" w14:textId="77777777" w:rsidR="00D808AE" w:rsidRPr="002B5E01" w:rsidRDefault="00D808AE" w:rsidP="00D2030A">
            <w:pPr>
              <w:pStyle w:val="TableParagraph"/>
              <w:ind w:left="192" w:right="246"/>
              <w:rPr>
                <w:sz w:val="20"/>
                <w:szCs w:val="20"/>
                <w:lang w:val="it-IT"/>
              </w:rPr>
            </w:pPr>
            <w:r w:rsidRPr="002B5E01">
              <w:rPr>
                <w:sz w:val="20"/>
                <w:szCs w:val="20"/>
                <w:lang w:val="it-IT"/>
              </w:rPr>
              <w:t>Identificare nella vita scolastica, familiare o di prossimità comportamenti idonei a tutelare: i principi di eguaglianza, solidarietà,</w:t>
            </w:r>
            <w:r w:rsidRPr="002B5E01">
              <w:rPr>
                <w:spacing w:val="-5"/>
                <w:sz w:val="20"/>
                <w:szCs w:val="20"/>
                <w:lang w:val="it-IT"/>
              </w:rPr>
              <w:t xml:space="preserve"> </w:t>
            </w:r>
            <w:r w:rsidRPr="002B5E01">
              <w:rPr>
                <w:sz w:val="20"/>
                <w:szCs w:val="20"/>
                <w:lang w:val="it-IT"/>
              </w:rPr>
              <w:t>libertà</w:t>
            </w:r>
            <w:r w:rsidRPr="002B5E01">
              <w:rPr>
                <w:spacing w:val="-4"/>
                <w:sz w:val="20"/>
                <w:szCs w:val="20"/>
                <w:lang w:val="it-IT"/>
              </w:rPr>
              <w:t xml:space="preserve"> </w:t>
            </w:r>
            <w:r w:rsidRPr="002B5E01">
              <w:rPr>
                <w:sz w:val="20"/>
                <w:szCs w:val="20"/>
                <w:lang w:val="it-IT"/>
              </w:rPr>
              <w:t>e</w:t>
            </w:r>
            <w:r w:rsidRPr="002B5E01">
              <w:rPr>
                <w:spacing w:val="-2"/>
                <w:sz w:val="20"/>
                <w:szCs w:val="20"/>
                <w:lang w:val="it-IT"/>
              </w:rPr>
              <w:t xml:space="preserve"> </w:t>
            </w:r>
            <w:r w:rsidRPr="002B5E01">
              <w:rPr>
                <w:sz w:val="20"/>
                <w:szCs w:val="20"/>
                <w:lang w:val="it-IT"/>
              </w:rPr>
              <w:t>responsabilità,</w:t>
            </w:r>
            <w:r w:rsidRPr="002B5E01">
              <w:rPr>
                <w:spacing w:val="-5"/>
                <w:sz w:val="20"/>
                <w:szCs w:val="20"/>
                <w:lang w:val="it-IT"/>
              </w:rPr>
              <w:t xml:space="preserve"> </w:t>
            </w:r>
            <w:r w:rsidRPr="002B5E01">
              <w:rPr>
                <w:sz w:val="20"/>
                <w:szCs w:val="20"/>
                <w:lang w:val="it-IT"/>
              </w:rPr>
              <w:t>la</w:t>
            </w:r>
            <w:r w:rsidRPr="002B5E01">
              <w:rPr>
                <w:spacing w:val="-5"/>
                <w:sz w:val="20"/>
                <w:szCs w:val="20"/>
                <w:lang w:val="it-IT"/>
              </w:rPr>
              <w:t xml:space="preserve"> </w:t>
            </w:r>
            <w:r w:rsidRPr="002B5E01">
              <w:rPr>
                <w:sz w:val="20"/>
                <w:szCs w:val="20"/>
                <w:lang w:val="it-IT"/>
              </w:rPr>
              <w:t>consapevolezza</w:t>
            </w:r>
            <w:r w:rsidRPr="002B5E01">
              <w:rPr>
                <w:spacing w:val="-4"/>
                <w:sz w:val="20"/>
                <w:szCs w:val="20"/>
                <w:lang w:val="it-IT"/>
              </w:rPr>
              <w:t xml:space="preserve"> </w:t>
            </w:r>
            <w:r w:rsidRPr="002B5E01">
              <w:rPr>
                <w:sz w:val="20"/>
                <w:szCs w:val="20"/>
                <w:lang w:val="it-IT"/>
              </w:rPr>
              <w:t>della appartenenza ad una comunità locale, nazionale, europea. Partecipare alla formulazione delle regole della classe e della scuola.</w:t>
            </w:r>
          </w:p>
        </w:tc>
      </w:tr>
      <w:tr w:rsidR="00D808AE" w:rsidRPr="002B5E01" w14:paraId="638438AB" w14:textId="77777777" w:rsidTr="002B5E01">
        <w:trPr>
          <w:trHeight w:val="1820"/>
        </w:trPr>
        <w:tc>
          <w:tcPr>
            <w:tcW w:w="6441" w:type="dxa"/>
            <w:tcBorders>
              <w:top w:val="single" w:sz="6" w:space="0" w:color="000000"/>
              <w:bottom w:val="single" w:sz="6" w:space="0" w:color="000000"/>
            </w:tcBorders>
          </w:tcPr>
          <w:p w14:paraId="19C8C64E" w14:textId="77777777" w:rsidR="00D808AE" w:rsidRPr="002B5E01" w:rsidRDefault="00D808AE" w:rsidP="00D2030A">
            <w:pPr>
              <w:pStyle w:val="TableParagraph"/>
              <w:ind w:left="141" w:right="161"/>
              <w:rPr>
                <w:sz w:val="20"/>
                <w:szCs w:val="20"/>
                <w:lang w:val="it-IT"/>
              </w:rPr>
            </w:pPr>
            <w:r w:rsidRPr="002B5E01">
              <w:rPr>
                <w:sz w:val="20"/>
                <w:szCs w:val="20"/>
                <w:lang w:val="it-IT"/>
              </w:rPr>
              <w:t xml:space="preserve">Rispettare ogni persona, secondo il principio di uguaglianza e di non discriminazione di cui all’articolo 3 della </w:t>
            </w:r>
            <w:r w:rsidRPr="002B5E01">
              <w:rPr>
                <w:spacing w:val="-2"/>
                <w:sz w:val="20"/>
                <w:szCs w:val="20"/>
                <w:lang w:val="it-IT"/>
              </w:rPr>
              <w:t>Costituzione.</w:t>
            </w:r>
          </w:p>
          <w:p w14:paraId="466C6D76" w14:textId="77777777" w:rsidR="00D808AE" w:rsidRPr="002B5E01" w:rsidRDefault="00D808AE" w:rsidP="00D2030A">
            <w:pPr>
              <w:pStyle w:val="TableParagraph"/>
              <w:spacing w:before="1" w:line="237" w:lineRule="auto"/>
              <w:ind w:left="141" w:right="163"/>
              <w:rPr>
                <w:sz w:val="20"/>
                <w:szCs w:val="20"/>
                <w:lang w:val="it-IT"/>
              </w:rPr>
            </w:pPr>
            <w:r w:rsidRPr="002B5E01">
              <w:rPr>
                <w:sz w:val="20"/>
                <w:szCs w:val="20"/>
                <w:lang w:val="it-IT"/>
              </w:rPr>
              <w:t>Riconoscere,</w:t>
            </w:r>
            <w:r w:rsidRPr="002B5E01">
              <w:rPr>
                <w:spacing w:val="-4"/>
                <w:sz w:val="20"/>
                <w:szCs w:val="20"/>
                <w:lang w:val="it-IT"/>
              </w:rPr>
              <w:t xml:space="preserve"> </w:t>
            </w:r>
            <w:r w:rsidRPr="002B5E01">
              <w:rPr>
                <w:sz w:val="20"/>
                <w:szCs w:val="20"/>
                <w:lang w:val="it-IT"/>
              </w:rPr>
              <w:t>evitare</w:t>
            </w:r>
            <w:r w:rsidRPr="002B5E01">
              <w:rPr>
                <w:spacing w:val="-6"/>
                <w:sz w:val="20"/>
                <w:szCs w:val="20"/>
                <w:lang w:val="it-IT"/>
              </w:rPr>
              <w:t xml:space="preserve"> </w:t>
            </w:r>
            <w:r w:rsidRPr="002B5E01">
              <w:rPr>
                <w:sz w:val="20"/>
                <w:szCs w:val="20"/>
                <w:lang w:val="it-IT"/>
              </w:rPr>
              <w:t>e</w:t>
            </w:r>
            <w:r w:rsidRPr="002B5E01">
              <w:rPr>
                <w:spacing w:val="-4"/>
                <w:sz w:val="20"/>
                <w:szCs w:val="20"/>
                <w:lang w:val="it-IT"/>
              </w:rPr>
              <w:t xml:space="preserve"> </w:t>
            </w:r>
            <w:r w:rsidRPr="002B5E01">
              <w:rPr>
                <w:sz w:val="20"/>
                <w:szCs w:val="20"/>
                <w:lang w:val="it-IT"/>
              </w:rPr>
              <w:t>contrastare</w:t>
            </w:r>
            <w:r w:rsidRPr="002B5E01">
              <w:rPr>
                <w:spacing w:val="-4"/>
                <w:sz w:val="20"/>
                <w:szCs w:val="20"/>
                <w:lang w:val="it-IT"/>
              </w:rPr>
              <w:t xml:space="preserve"> </w:t>
            </w:r>
            <w:r w:rsidRPr="002B5E01">
              <w:rPr>
                <w:sz w:val="20"/>
                <w:szCs w:val="20"/>
                <w:lang w:val="it-IT"/>
              </w:rPr>
              <w:t>forme</w:t>
            </w:r>
            <w:r w:rsidRPr="002B5E01">
              <w:rPr>
                <w:spacing w:val="-4"/>
                <w:sz w:val="20"/>
                <w:szCs w:val="20"/>
                <w:lang w:val="it-IT"/>
              </w:rPr>
              <w:t xml:space="preserve"> </w:t>
            </w:r>
            <w:r w:rsidRPr="002B5E01">
              <w:rPr>
                <w:sz w:val="20"/>
                <w:szCs w:val="20"/>
                <w:lang w:val="it-IT"/>
              </w:rPr>
              <w:t>di violenza</w:t>
            </w:r>
            <w:r w:rsidRPr="002B5E01">
              <w:rPr>
                <w:spacing w:val="-14"/>
                <w:sz w:val="20"/>
                <w:szCs w:val="20"/>
                <w:lang w:val="it-IT"/>
              </w:rPr>
              <w:t xml:space="preserve"> </w:t>
            </w:r>
            <w:r w:rsidRPr="002B5E01">
              <w:rPr>
                <w:sz w:val="20"/>
                <w:szCs w:val="20"/>
                <w:lang w:val="it-IT"/>
              </w:rPr>
              <w:t>e</w:t>
            </w:r>
            <w:r w:rsidRPr="002B5E01">
              <w:rPr>
                <w:spacing w:val="-14"/>
                <w:sz w:val="20"/>
                <w:szCs w:val="20"/>
                <w:lang w:val="it-IT"/>
              </w:rPr>
              <w:t xml:space="preserve"> </w:t>
            </w:r>
            <w:r w:rsidRPr="002B5E01">
              <w:rPr>
                <w:sz w:val="20"/>
                <w:szCs w:val="20"/>
                <w:lang w:val="it-IT"/>
              </w:rPr>
              <w:t>bullismo</w:t>
            </w:r>
            <w:r w:rsidRPr="002B5E01">
              <w:rPr>
                <w:spacing w:val="-14"/>
                <w:sz w:val="20"/>
                <w:szCs w:val="20"/>
                <w:lang w:val="it-IT"/>
              </w:rPr>
              <w:t xml:space="preserve"> </w:t>
            </w:r>
            <w:r w:rsidRPr="002B5E01">
              <w:rPr>
                <w:sz w:val="20"/>
                <w:szCs w:val="20"/>
                <w:lang w:val="it-IT"/>
              </w:rPr>
              <w:t>presenti</w:t>
            </w:r>
            <w:r w:rsidRPr="002B5E01">
              <w:rPr>
                <w:spacing w:val="-13"/>
                <w:sz w:val="20"/>
                <w:szCs w:val="20"/>
                <w:lang w:val="it-IT"/>
              </w:rPr>
              <w:t xml:space="preserve"> </w:t>
            </w:r>
            <w:r w:rsidRPr="002B5E01">
              <w:rPr>
                <w:sz w:val="20"/>
                <w:szCs w:val="20"/>
                <w:lang w:val="it-IT"/>
              </w:rPr>
              <w:t>nella</w:t>
            </w:r>
            <w:r w:rsidRPr="002B5E01">
              <w:rPr>
                <w:spacing w:val="-14"/>
                <w:sz w:val="20"/>
                <w:szCs w:val="20"/>
                <w:lang w:val="it-IT"/>
              </w:rPr>
              <w:t xml:space="preserve"> </w:t>
            </w:r>
            <w:r w:rsidRPr="002B5E01">
              <w:rPr>
                <w:sz w:val="20"/>
                <w:szCs w:val="20"/>
                <w:lang w:val="it-IT"/>
              </w:rPr>
              <w:t xml:space="preserve">comunità </w:t>
            </w:r>
            <w:r w:rsidRPr="002B5E01">
              <w:rPr>
                <w:spacing w:val="-2"/>
                <w:sz w:val="20"/>
                <w:szCs w:val="20"/>
                <w:lang w:val="it-IT"/>
              </w:rPr>
              <w:t>scolastica.</w:t>
            </w:r>
          </w:p>
        </w:tc>
        <w:tc>
          <w:tcPr>
            <w:tcW w:w="7371" w:type="dxa"/>
            <w:tcBorders>
              <w:top w:val="single" w:sz="6" w:space="0" w:color="000000"/>
              <w:bottom w:val="single" w:sz="6" w:space="0" w:color="000000"/>
            </w:tcBorders>
          </w:tcPr>
          <w:p w14:paraId="48B01A83" w14:textId="77777777" w:rsidR="00D808AE" w:rsidRPr="002B5E01" w:rsidRDefault="00D808AE" w:rsidP="00D2030A">
            <w:pPr>
              <w:pStyle w:val="TableParagraph"/>
              <w:ind w:left="216" w:right="262"/>
              <w:rPr>
                <w:sz w:val="20"/>
                <w:szCs w:val="20"/>
                <w:lang w:val="it-IT"/>
              </w:rPr>
            </w:pPr>
            <w:r w:rsidRPr="002B5E01">
              <w:rPr>
                <w:sz w:val="20"/>
                <w:szCs w:val="20"/>
                <w:lang w:val="it-IT"/>
              </w:rPr>
              <w:t>Sviluppare una cultura del rispetto verso ogni persona, secondo il principio di uguaglianza e di non discriminazione di cui all’articolo 3 della Costituzione, educare a corrette relazioni per contrastare ogni forma di violenza e discriminazione.</w:t>
            </w:r>
          </w:p>
          <w:p w14:paraId="26F5FAD8" w14:textId="77777777" w:rsidR="00D808AE" w:rsidRPr="002B5E01" w:rsidRDefault="00D808AE" w:rsidP="00D2030A">
            <w:pPr>
              <w:pStyle w:val="TableParagraph"/>
              <w:spacing w:before="0" w:line="237" w:lineRule="auto"/>
              <w:ind w:left="216" w:right="263"/>
              <w:rPr>
                <w:sz w:val="20"/>
                <w:szCs w:val="20"/>
                <w:lang w:val="it-IT"/>
              </w:rPr>
            </w:pPr>
            <w:r w:rsidRPr="002B5E01">
              <w:rPr>
                <w:sz w:val="20"/>
                <w:szCs w:val="20"/>
                <w:lang w:val="it-IT"/>
              </w:rPr>
              <w:t>Riconoscere, evitare e contrastare, anche con l’aiuto degli adulti,</w:t>
            </w:r>
            <w:r w:rsidRPr="002B5E01">
              <w:rPr>
                <w:spacing w:val="-10"/>
                <w:sz w:val="20"/>
                <w:szCs w:val="20"/>
                <w:lang w:val="it-IT"/>
              </w:rPr>
              <w:t xml:space="preserve"> </w:t>
            </w:r>
            <w:r w:rsidRPr="002B5E01">
              <w:rPr>
                <w:sz w:val="20"/>
                <w:szCs w:val="20"/>
                <w:lang w:val="it-IT"/>
              </w:rPr>
              <w:t>le</w:t>
            </w:r>
            <w:r w:rsidRPr="002B5E01">
              <w:rPr>
                <w:spacing w:val="-10"/>
                <w:sz w:val="20"/>
                <w:szCs w:val="20"/>
                <w:lang w:val="it-IT"/>
              </w:rPr>
              <w:t xml:space="preserve"> </w:t>
            </w:r>
            <w:r w:rsidRPr="002B5E01">
              <w:rPr>
                <w:sz w:val="20"/>
                <w:szCs w:val="20"/>
                <w:lang w:val="it-IT"/>
              </w:rPr>
              <w:t>forme</w:t>
            </w:r>
            <w:r w:rsidRPr="002B5E01">
              <w:rPr>
                <w:spacing w:val="-10"/>
                <w:sz w:val="20"/>
                <w:szCs w:val="20"/>
                <w:lang w:val="it-IT"/>
              </w:rPr>
              <w:t xml:space="preserve"> </w:t>
            </w:r>
            <w:r w:rsidRPr="002B5E01">
              <w:rPr>
                <w:sz w:val="20"/>
                <w:szCs w:val="20"/>
                <w:lang w:val="it-IT"/>
              </w:rPr>
              <w:t>di</w:t>
            </w:r>
            <w:r w:rsidRPr="002B5E01">
              <w:rPr>
                <w:spacing w:val="-10"/>
                <w:sz w:val="20"/>
                <w:szCs w:val="20"/>
                <w:lang w:val="it-IT"/>
              </w:rPr>
              <w:t xml:space="preserve"> </w:t>
            </w:r>
            <w:r w:rsidRPr="002B5E01">
              <w:rPr>
                <w:sz w:val="20"/>
                <w:szCs w:val="20"/>
                <w:lang w:val="it-IT"/>
              </w:rPr>
              <w:t>violenza</w:t>
            </w:r>
            <w:r w:rsidRPr="002B5E01">
              <w:rPr>
                <w:spacing w:val="-12"/>
                <w:sz w:val="20"/>
                <w:szCs w:val="20"/>
                <w:lang w:val="it-IT"/>
              </w:rPr>
              <w:t xml:space="preserve"> </w:t>
            </w:r>
            <w:r w:rsidRPr="002B5E01">
              <w:rPr>
                <w:sz w:val="20"/>
                <w:szCs w:val="20"/>
                <w:lang w:val="it-IT"/>
              </w:rPr>
              <w:t>fisica</w:t>
            </w:r>
            <w:r w:rsidRPr="002B5E01">
              <w:rPr>
                <w:spacing w:val="-10"/>
                <w:sz w:val="20"/>
                <w:szCs w:val="20"/>
                <w:lang w:val="it-IT"/>
              </w:rPr>
              <w:t xml:space="preserve"> </w:t>
            </w:r>
            <w:r w:rsidRPr="002B5E01">
              <w:rPr>
                <w:sz w:val="20"/>
                <w:szCs w:val="20"/>
                <w:lang w:val="it-IT"/>
              </w:rPr>
              <w:t>e</w:t>
            </w:r>
            <w:r w:rsidRPr="002B5E01">
              <w:rPr>
                <w:spacing w:val="-8"/>
                <w:sz w:val="20"/>
                <w:szCs w:val="20"/>
                <w:lang w:val="it-IT"/>
              </w:rPr>
              <w:t xml:space="preserve"> </w:t>
            </w:r>
            <w:r w:rsidRPr="002B5E01">
              <w:rPr>
                <w:sz w:val="20"/>
                <w:szCs w:val="20"/>
                <w:lang w:val="it-IT"/>
              </w:rPr>
              <w:t>psicologica,</w:t>
            </w:r>
            <w:r w:rsidRPr="002B5E01">
              <w:rPr>
                <w:spacing w:val="-10"/>
                <w:sz w:val="20"/>
                <w:szCs w:val="20"/>
                <w:lang w:val="it-IT"/>
              </w:rPr>
              <w:t xml:space="preserve"> </w:t>
            </w:r>
            <w:r w:rsidRPr="002B5E01">
              <w:rPr>
                <w:sz w:val="20"/>
                <w:szCs w:val="20"/>
                <w:lang w:val="it-IT"/>
              </w:rPr>
              <w:t>anche</w:t>
            </w:r>
            <w:r w:rsidRPr="002B5E01">
              <w:rPr>
                <w:spacing w:val="-9"/>
                <w:sz w:val="20"/>
                <w:szCs w:val="20"/>
                <w:lang w:val="it-IT"/>
              </w:rPr>
              <w:t xml:space="preserve"> </w:t>
            </w:r>
            <w:r w:rsidRPr="002B5E01">
              <w:rPr>
                <w:sz w:val="20"/>
                <w:szCs w:val="20"/>
                <w:lang w:val="it-IT"/>
              </w:rPr>
              <w:t>in</w:t>
            </w:r>
            <w:r w:rsidRPr="002B5E01">
              <w:rPr>
                <w:spacing w:val="-11"/>
                <w:sz w:val="20"/>
                <w:szCs w:val="20"/>
                <w:lang w:val="it-IT"/>
              </w:rPr>
              <w:t xml:space="preserve"> </w:t>
            </w:r>
            <w:r w:rsidRPr="002B5E01">
              <w:rPr>
                <w:sz w:val="20"/>
                <w:szCs w:val="20"/>
                <w:lang w:val="it-IT"/>
              </w:rPr>
              <w:t>un contesto virtuale.</w:t>
            </w:r>
          </w:p>
          <w:p w14:paraId="45A4EF7C" w14:textId="77777777" w:rsidR="00D808AE" w:rsidRPr="002B5E01" w:rsidRDefault="00D808AE" w:rsidP="00D2030A">
            <w:pPr>
              <w:pStyle w:val="TableParagraph"/>
              <w:spacing w:before="0" w:line="237" w:lineRule="auto"/>
              <w:ind w:left="216" w:right="263"/>
              <w:rPr>
                <w:sz w:val="20"/>
                <w:szCs w:val="20"/>
                <w:lang w:val="it-IT"/>
              </w:rPr>
            </w:pPr>
            <w:r w:rsidRPr="002B5E01">
              <w:rPr>
                <w:sz w:val="20"/>
                <w:szCs w:val="20"/>
                <w:lang w:val="it-IT"/>
              </w:rPr>
              <w:t>Riconoscere, evitare e contrastare forme di violenza e bullismo presenti nella comunità scolastica.</w:t>
            </w:r>
          </w:p>
        </w:tc>
      </w:tr>
      <w:tr w:rsidR="00D808AE" w:rsidRPr="002B5E01" w14:paraId="77AA5417" w14:textId="77777777" w:rsidTr="002B5E01">
        <w:trPr>
          <w:trHeight w:val="981"/>
        </w:trPr>
        <w:tc>
          <w:tcPr>
            <w:tcW w:w="6441" w:type="dxa"/>
            <w:tcBorders>
              <w:top w:val="single" w:sz="6" w:space="0" w:color="000000"/>
              <w:bottom w:val="single" w:sz="6" w:space="0" w:color="000000"/>
            </w:tcBorders>
          </w:tcPr>
          <w:p w14:paraId="627EE30B" w14:textId="77777777" w:rsidR="00D808AE" w:rsidRPr="002B5E01" w:rsidRDefault="00D808AE" w:rsidP="00D2030A">
            <w:pPr>
              <w:pStyle w:val="TableParagraph"/>
              <w:spacing w:before="76"/>
              <w:ind w:left="141" w:right="157"/>
              <w:rPr>
                <w:sz w:val="20"/>
                <w:szCs w:val="20"/>
                <w:lang w:val="it-IT"/>
              </w:rPr>
            </w:pPr>
            <w:r w:rsidRPr="002B5E01">
              <w:rPr>
                <w:sz w:val="20"/>
                <w:szCs w:val="20"/>
                <w:lang w:val="it-IT"/>
              </w:rPr>
              <w:t>Curare gli ambienti, rispettare i beni pubblici</w:t>
            </w:r>
            <w:r w:rsidRPr="002B5E01">
              <w:rPr>
                <w:spacing w:val="-11"/>
                <w:sz w:val="20"/>
                <w:szCs w:val="20"/>
                <w:lang w:val="it-IT"/>
              </w:rPr>
              <w:t xml:space="preserve"> </w:t>
            </w:r>
            <w:r w:rsidRPr="002B5E01">
              <w:rPr>
                <w:sz w:val="20"/>
                <w:szCs w:val="20"/>
                <w:lang w:val="it-IT"/>
              </w:rPr>
              <w:t>e</w:t>
            </w:r>
            <w:r w:rsidRPr="002B5E01">
              <w:rPr>
                <w:spacing w:val="-11"/>
                <w:sz w:val="20"/>
                <w:szCs w:val="20"/>
                <w:lang w:val="it-IT"/>
              </w:rPr>
              <w:t xml:space="preserve"> </w:t>
            </w:r>
            <w:r w:rsidRPr="002B5E01">
              <w:rPr>
                <w:sz w:val="20"/>
                <w:szCs w:val="20"/>
                <w:lang w:val="it-IT"/>
              </w:rPr>
              <w:t>privati</w:t>
            </w:r>
            <w:r w:rsidRPr="002B5E01">
              <w:rPr>
                <w:spacing w:val="-11"/>
                <w:sz w:val="20"/>
                <w:szCs w:val="20"/>
                <w:lang w:val="it-IT"/>
              </w:rPr>
              <w:t xml:space="preserve"> </w:t>
            </w:r>
            <w:r w:rsidRPr="002B5E01">
              <w:rPr>
                <w:sz w:val="20"/>
                <w:szCs w:val="20"/>
                <w:lang w:val="it-IT"/>
              </w:rPr>
              <w:t>così</w:t>
            </w:r>
            <w:r w:rsidRPr="002B5E01">
              <w:rPr>
                <w:spacing w:val="-10"/>
                <w:sz w:val="20"/>
                <w:szCs w:val="20"/>
                <w:lang w:val="it-IT"/>
              </w:rPr>
              <w:t xml:space="preserve"> </w:t>
            </w:r>
            <w:r w:rsidRPr="002B5E01">
              <w:rPr>
                <w:sz w:val="20"/>
                <w:szCs w:val="20"/>
                <w:lang w:val="it-IT"/>
              </w:rPr>
              <w:t>come</w:t>
            </w:r>
            <w:r w:rsidRPr="002B5E01">
              <w:rPr>
                <w:spacing w:val="-14"/>
                <w:sz w:val="20"/>
                <w:szCs w:val="20"/>
                <w:lang w:val="it-IT"/>
              </w:rPr>
              <w:t xml:space="preserve"> </w:t>
            </w:r>
            <w:r w:rsidRPr="002B5E01">
              <w:rPr>
                <w:sz w:val="20"/>
                <w:szCs w:val="20"/>
                <w:lang w:val="it-IT"/>
              </w:rPr>
              <w:t>le</w:t>
            </w:r>
            <w:r w:rsidRPr="002B5E01">
              <w:rPr>
                <w:spacing w:val="-11"/>
                <w:sz w:val="20"/>
                <w:szCs w:val="20"/>
                <w:lang w:val="it-IT"/>
              </w:rPr>
              <w:t xml:space="preserve"> </w:t>
            </w:r>
            <w:r w:rsidRPr="002B5E01">
              <w:rPr>
                <w:sz w:val="20"/>
                <w:szCs w:val="20"/>
                <w:lang w:val="it-IT"/>
              </w:rPr>
              <w:t>forme</w:t>
            </w:r>
            <w:r w:rsidRPr="002B5E01">
              <w:rPr>
                <w:spacing w:val="-11"/>
                <w:sz w:val="20"/>
                <w:szCs w:val="20"/>
                <w:lang w:val="it-IT"/>
              </w:rPr>
              <w:t xml:space="preserve"> </w:t>
            </w:r>
            <w:r w:rsidRPr="002B5E01">
              <w:rPr>
                <w:sz w:val="20"/>
                <w:szCs w:val="20"/>
                <w:lang w:val="it-IT"/>
              </w:rPr>
              <w:t>di</w:t>
            </w:r>
            <w:r w:rsidRPr="002B5E01">
              <w:rPr>
                <w:spacing w:val="-11"/>
                <w:sz w:val="20"/>
                <w:szCs w:val="20"/>
                <w:lang w:val="it-IT"/>
              </w:rPr>
              <w:t xml:space="preserve"> </w:t>
            </w:r>
            <w:r w:rsidRPr="002B5E01">
              <w:rPr>
                <w:sz w:val="20"/>
                <w:szCs w:val="20"/>
                <w:lang w:val="it-IT"/>
              </w:rPr>
              <w:t>vita (piante,</w:t>
            </w:r>
            <w:r w:rsidRPr="002B5E01">
              <w:rPr>
                <w:spacing w:val="-14"/>
                <w:sz w:val="20"/>
                <w:szCs w:val="20"/>
                <w:lang w:val="it-IT"/>
              </w:rPr>
              <w:t xml:space="preserve"> </w:t>
            </w:r>
            <w:r w:rsidRPr="002B5E01">
              <w:rPr>
                <w:sz w:val="20"/>
                <w:szCs w:val="20"/>
                <w:lang w:val="it-IT"/>
              </w:rPr>
              <w:t>animali)</w:t>
            </w:r>
            <w:r w:rsidRPr="002B5E01">
              <w:rPr>
                <w:spacing w:val="-14"/>
                <w:sz w:val="20"/>
                <w:szCs w:val="20"/>
                <w:lang w:val="it-IT"/>
              </w:rPr>
              <w:t xml:space="preserve"> </w:t>
            </w:r>
            <w:r w:rsidRPr="002B5E01">
              <w:rPr>
                <w:sz w:val="20"/>
                <w:szCs w:val="20"/>
                <w:lang w:val="it-IT"/>
              </w:rPr>
              <w:t>che</w:t>
            </w:r>
            <w:r w:rsidRPr="002B5E01">
              <w:rPr>
                <w:spacing w:val="-14"/>
                <w:sz w:val="20"/>
                <w:szCs w:val="20"/>
                <w:lang w:val="it-IT"/>
              </w:rPr>
              <w:t xml:space="preserve"> </w:t>
            </w:r>
            <w:r w:rsidRPr="002B5E01">
              <w:rPr>
                <w:sz w:val="20"/>
                <w:szCs w:val="20"/>
                <w:lang w:val="it-IT"/>
              </w:rPr>
              <w:t>sono</w:t>
            </w:r>
            <w:r w:rsidRPr="002B5E01">
              <w:rPr>
                <w:spacing w:val="-13"/>
                <w:sz w:val="20"/>
                <w:szCs w:val="20"/>
                <w:lang w:val="it-IT"/>
              </w:rPr>
              <w:t xml:space="preserve"> </w:t>
            </w:r>
            <w:r w:rsidRPr="002B5E01">
              <w:rPr>
                <w:sz w:val="20"/>
                <w:szCs w:val="20"/>
                <w:lang w:val="it-IT"/>
              </w:rPr>
              <w:t>state</w:t>
            </w:r>
            <w:r w:rsidRPr="002B5E01">
              <w:rPr>
                <w:spacing w:val="-13"/>
                <w:sz w:val="20"/>
                <w:szCs w:val="20"/>
                <w:lang w:val="it-IT"/>
              </w:rPr>
              <w:t xml:space="preserve"> </w:t>
            </w:r>
            <w:r w:rsidRPr="002B5E01">
              <w:rPr>
                <w:sz w:val="20"/>
                <w:szCs w:val="20"/>
                <w:lang w:val="it-IT"/>
              </w:rPr>
              <w:t>affidate</w:t>
            </w:r>
            <w:r w:rsidRPr="002B5E01">
              <w:rPr>
                <w:spacing w:val="-14"/>
                <w:sz w:val="20"/>
                <w:szCs w:val="20"/>
                <w:lang w:val="it-IT"/>
              </w:rPr>
              <w:t xml:space="preserve"> </w:t>
            </w:r>
            <w:r w:rsidRPr="002B5E01">
              <w:rPr>
                <w:sz w:val="20"/>
                <w:szCs w:val="20"/>
                <w:lang w:val="it-IT"/>
              </w:rPr>
              <w:t>alla responsabilità delle classi.</w:t>
            </w:r>
          </w:p>
        </w:tc>
        <w:tc>
          <w:tcPr>
            <w:tcW w:w="7371" w:type="dxa"/>
            <w:tcBorders>
              <w:top w:val="single" w:sz="6" w:space="0" w:color="000000"/>
              <w:bottom w:val="single" w:sz="6" w:space="0" w:color="000000"/>
            </w:tcBorders>
          </w:tcPr>
          <w:p w14:paraId="38D8FE8E" w14:textId="71C61C96" w:rsidR="00D808AE" w:rsidRPr="002B5E01" w:rsidRDefault="00D808AE" w:rsidP="00D2030A">
            <w:pPr>
              <w:pStyle w:val="TableParagraph"/>
              <w:spacing w:before="76"/>
              <w:ind w:left="192" w:right="246"/>
              <w:rPr>
                <w:sz w:val="20"/>
                <w:szCs w:val="20"/>
              </w:rPr>
            </w:pPr>
            <w:r w:rsidRPr="002B5E01">
              <w:rPr>
                <w:sz w:val="20"/>
                <w:szCs w:val="20"/>
                <w:lang w:val="it-IT"/>
              </w:rPr>
              <w:t>Curare</w:t>
            </w:r>
            <w:r w:rsidRPr="002B5E01">
              <w:rPr>
                <w:spacing w:val="-14"/>
                <w:sz w:val="20"/>
                <w:szCs w:val="20"/>
                <w:lang w:val="it-IT"/>
              </w:rPr>
              <w:t xml:space="preserve"> </w:t>
            </w:r>
            <w:r w:rsidRPr="002B5E01">
              <w:rPr>
                <w:sz w:val="20"/>
                <w:szCs w:val="20"/>
                <w:lang w:val="it-IT"/>
              </w:rPr>
              <w:t>gli</w:t>
            </w:r>
            <w:r w:rsidRPr="002B5E01">
              <w:rPr>
                <w:spacing w:val="-14"/>
                <w:sz w:val="20"/>
                <w:szCs w:val="20"/>
                <w:lang w:val="it-IT"/>
              </w:rPr>
              <w:t xml:space="preserve"> </w:t>
            </w:r>
            <w:r w:rsidRPr="002B5E01">
              <w:rPr>
                <w:sz w:val="20"/>
                <w:szCs w:val="20"/>
                <w:lang w:val="it-IT"/>
              </w:rPr>
              <w:t>ambienti,</w:t>
            </w:r>
            <w:r w:rsidRPr="002B5E01">
              <w:rPr>
                <w:spacing w:val="-13"/>
                <w:sz w:val="20"/>
                <w:szCs w:val="20"/>
                <w:lang w:val="it-IT"/>
              </w:rPr>
              <w:t xml:space="preserve"> </w:t>
            </w:r>
            <w:r w:rsidRPr="002B5E01">
              <w:rPr>
                <w:sz w:val="20"/>
                <w:szCs w:val="20"/>
                <w:lang w:val="it-IT"/>
              </w:rPr>
              <w:t>rispettare</w:t>
            </w:r>
            <w:r w:rsidRPr="002B5E01">
              <w:rPr>
                <w:spacing w:val="-14"/>
                <w:sz w:val="20"/>
                <w:szCs w:val="20"/>
                <w:lang w:val="it-IT"/>
              </w:rPr>
              <w:t xml:space="preserve"> </w:t>
            </w:r>
            <w:r w:rsidRPr="002B5E01">
              <w:rPr>
                <w:sz w:val="20"/>
                <w:szCs w:val="20"/>
                <w:lang w:val="it-IT"/>
              </w:rPr>
              <w:t>i</w:t>
            </w:r>
            <w:r w:rsidRPr="002B5E01">
              <w:rPr>
                <w:spacing w:val="-14"/>
                <w:sz w:val="20"/>
                <w:szCs w:val="20"/>
                <w:lang w:val="it-IT"/>
              </w:rPr>
              <w:t xml:space="preserve"> </w:t>
            </w:r>
            <w:r w:rsidRPr="002B5E01">
              <w:rPr>
                <w:sz w:val="20"/>
                <w:szCs w:val="20"/>
                <w:lang w:val="it-IT"/>
              </w:rPr>
              <w:t>beni</w:t>
            </w:r>
            <w:r w:rsidRPr="002B5E01">
              <w:rPr>
                <w:spacing w:val="-12"/>
                <w:sz w:val="20"/>
                <w:szCs w:val="20"/>
                <w:lang w:val="it-IT"/>
              </w:rPr>
              <w:t xml:space="preserve"> </w:t>
            </w:r>
            <w:r w:rsidRPr="002B5E01">
              <w:rPr>
                <w:sz w:val="20"/>
                <w:szCs w:val="20"/>
                <w:lang w:val="it-IT"/>
              </w:rPr>
              <w:t>pubblici</w:t>
            </w:r>
            <w:r w:rsidRPr="002B5E01">
              <w:rPr>
                <w:spacing w:val="-14"/>
                <w:sz w:val="20"/>
                <w:szCs w:val="20"/>
                <w:lang w:val="it-IT"/>
              </w:rPr>
              <w:t xml:space="preserve"> </w:t>
            </w:r>
            <w:r w:rsidRPr="002B5E01">
              <w:rPr>
                <w:sz w:val="20"/>
                <w:szCs w:val="20"/>
                <w:lang w:val="it-IT"/>
              </w:rPr>
              <w:t>e</w:t>
            </w:r>
            <w:r w:rsidRPr="002B5E01">
              <w:rPr>
                <w:spacing w:val="-13"/>
                <w:sz w:val="20"/>
                <w:szCs w:val="20"/>
                <w:lang w:val="it-IT"/>
              </w:rPr>
              <w:t xml:space="preserve"> </w:t>
            </w:r>
            <w:r w:rsidRPr="002B5E01">
              <w:rPr>
                <w:sz w:val="20"/>
                <w:szCs w:val="20"/>
                <w:lang w:val="it-IT"/>
              </w:rPr>
              <w:t>quelli</w:t>
            </w:r>
            <w:r w:rsidRPr="002B5E01">
              <w:rPr>
                <w:spacing w:val="-13"/>
                <w:sz w:val="20"/>
                <w:szCs w:val="20"/>
                <w:lang w:val="it-IT"/>
              </w:rPr>
              <w:t xml:space="preserve"> </w:t>
            </w:r>
            <w:r w:rsidRPr="002B5E01">
              <w:rPr>
                <w:sz w:val="20"/>
                <w:szCs w:val="20"/>
                <w:lang w:val="it-IT"/>
              </w:rPr>
              <w:t>privati così come le forme di vita affidate alla responsabilità delle classi;</w:t>
            </w:r>
            <w:r w:rsidRPr="002B5E01">
              <w:rPr>
                <w:spacing w:val="-14"/>
                <w:sz w:val="20"/>
                <w:szCs w:val="20"/>
                <w:lang w:val="it-IT"/>
              </w:rPr>
              <w:t xml:space="preserve"> </w:t>
            </w:r>
            <w:r w:rsidRPr="002B5E01">
              <w:rPr>
                <w:sz w:val="20"/>
                <w:szCs w:val="20"/>
                <w:lang w:val="it-IT"/>
              </w:rPr>
              <w:t>partecipare</w:t>
            </w:r>
            <w:r w:rsidRPr="002B5E01">
              <w:rPr>
                <w:spacing w:val="-14"/>
                <w:sz w:val="20"/>
                <w:szCs w:val="20"/>
                <w:lang w:val="it-IT"/>
              </w:rPr>
              <w:t xml:space="preserve"> </w:t>
            </w:r>
            <w:r w:rsidRPr="002B5E01">
              <w:rPr>
                <w:sz w:val="20"/>
                <w:szCs w:val="20"/>
                <w:lang w:val="it-IT"/>
              </w:rPr>
              <w:t>alle</w:t>
            </w:r>
            <w:r w:rsidRPr="002B5E01">
              <w:rPr>
                <w:spacing w:val="-14"/>
                <w:sz w:val="20"/>
                <w:szCs w:val="20"/>
                <w:lang w:val="it-IT"/>
              </w:rPr>
              <w:t xml:space="preserve"> </w:t>
            </w:r>
            <w:r w:rsidRPr="002B5E01">
              <w:rPr>
                <w:sz w:val="20"/>
                <w:szCs w:val="20"/>
                <w:lang w:val="it-IT"/>
              </w:rPr>
              <w:t>rappresentanze</w:t>
            </w:r>
            <w:r w:rsidRPr="002B5E01">
              <w:rPr>
                <w:spacing w:val="-13"/>
                <w:sz w:val="20"/>
                <w:szCs w:val="20"/>
                <w:lang w:val="it-IT"/>
              </w:rPr>
              <w:t xml:space="preserve"> </w:t>
            </w:r>
            <w:r w:rsidRPr="002B5E01">
              <w:rPr>
                <w:sz w:val="20"/>
                <w:szCs w:val="20"/>
                <w:lang w:val="it-IT"/>
              </w:rPr>
              <w:t>studentesche</w:t>
            </w:r>
            <w:r w:rsidRPr="002B5E01">
              <w:rPr>
                <w:spacing w:val="-14"/>
                <w:sz w:val="20"/>
                <w:szCs w:val="20"/>
                <w:lang w:val="it-IT"/>
              </w:rPr>
              <w:t xml:space="preserve"> </w:t>
            </w:r>
            <w:r w:rsidRPr="002B5E01">
              <w:rPr>
                <w:sz w:val="20"/>
                <w:szCs w:val="20"/>
                <w:lang w:val="it-IT"/>
              </w:rPr>
              <w:t>a</w:t>
            </w:r>
            <w:r w:rsidRPr="002B5E01">
              <w:rPr>
                <w:spacing w:val="-14"/>
                <w:sz w:val="20"/>
                <w:szCs w:val="20"/>
                <w:lang w:val="it-IT"/>
              </w:rPr>
              <w:t xml:space="preserve"> </w:t>
            </w:r>
            <w:r w:rsidRPr="002B5E01">
              <w:rPr>
                <w:sz w:val="20"/>
                <w:szCs w:val="20"/>
                <w:lang w:val="it-IT"/>
              </w:rPr>
              <w:t xml:space="preserve">livello di classe, scuola, territorio (es. </w:t>
            </w:r>
            <w:r w:rsidRPr="002B5E01">
              <w:rPr>
                <w:sz w:val="20"/>
                <w:szCs w:val="20"/>
              </w:rPr>
              <w:t>Consiglio Comunale dei</w:t>
            </w:r>
            <w:r w:rsidR="00B42ED2" w:rsidRPr="002B5E01">
              <w:rPr>
                <w:sz w:val="20"/>
                <w:szCs w:val="20"/>
              </w:rPr>
              <w:t xml:space="preserve"> </w:t>
            </w:r>
            <w:r w:rsidRPr="002B5E01">
              <w:rPr>
                <w:spacing w:val="-2"/>
                <w:sz w:val="20"/>
                <w:szCs w:val="20"/>
              </w:rPr>
              <w:t>Ragazzi).</w:t>
            </w:r>
          </w:p>
        </w:tc>
      </w:tr>
      <w:tr w:rsidR="002B5E01" w:rsidRPr="002B5E01" w14:paraId="353DFE96" w14:textId="77777777" w:rsidTr="00732C4E">
        <w:trPr>
          <w:trHeight w:val="263"/>
        </w:trPr>
        <w:tc>
          <w:tcPr>
            <w:tcW w:w="6441" w:type="dxa"/>
            <w:tcBorders>
              <w:top w:val="single" w:sz="6" w:space="0" w:color="000000"/>
              <w:bottom w:val="single" w:sz="6" w:space="0" w:color="000000"/>
            </w:tcBorders>
          </w:tcPr>
          <w:p w14:paraId="1C7C29EA" w14:textId="2E8CF69D" w:rsidR="002B5E01" w:rsidRPr="002B5E01" w:rsidRDefault="002B5E01" w:rsidP="002B5E01">
            <w:pPr>
              <w:pStyle w:val="TableParagraph"/>
              <w:spacing w:before="76"/>
              <w:ind w:left="141" w:right="157"/>
              <w:rPr>
                <w:sz w:val="20"/>
                <w:szCs w:val="20"/>
                <w:lang w:val="it-IT"/>
              </w:rPr>
            </w:pPr>
            <w:r w:rsidRPr="002B5E01">
              <w:rPr>
                <w:sz w:val="20"/>
                <w:szCs w:val="20"/>
                <w:lang w:val="it-IT"/>
              </w:rPr>
              <w:t>Aiutare,</w:t>
            </w:r>
            <w:r w:rsidRPr="002B5E01">
              <w:rPr>
                <w:spacing w:val="-4"/>
                <w:sz w:val="20"/>
                <w:szCs w:val="20"/>
                <w:lang w:val="it-IT"/>
              </w:rPr>
              <w:t xml:space="preserve"> </w:t>
            </w:r>
            <w:r w:rsidRPr="002B5E01">
              <w:rPr>
                <w:sz w:val="20"/>
                <w:szCs w:val="20"/>
                <w:lang w:val="it-IT"/>
              </w:rPr>
              <w:t>singolarmente</w:t>
            </w:r>
            <w:r w:rsidRPr="002B5E01">
              <w:rPr>
                <w:spacing w:val="-4"/>
                <w:sz w:val="20"/>
                <w:szCs w:val="20"/>
                <w:lang w:val="it-IT"/>
              </w:rPr>
              <w:t xml:space="preserve"> </w:t>
            </w:r>
            <w:r w:rsidRPr="002B5E01">
              <w:rPr>
                <w:sz w:val="20"/>
                <w:szCs w:val="20"/>
                <w:lang w:val="it-IT"/>
              </w:rPr>
              <w:t>e</w:t>
            </w:r>
            <w:r w:rsidRPr="002B5E01">
              <w:rPr>
                <w:spacing w:val="-4"/>
                <w:sz w:val="20"/>
                <w:szCs w:val="20"/>
                <w:lang w:val="it-IT"/>
              </w:rPr>
              <w:t xml:space="preserve"> </w:t>
            </w:r>
            <w:r w:rsidRPr="002B5E01">
              <w:rPr>
                <w:sz w:val="20"/>
                <w:szCs w:val="20"/>
                <w:lang w:val="it-IT"/>
              </w:rPr>
              <w:t>in</w:t>
            </w:r>
            <w:r w:rsidRPr="002B5E01">
              <w:rPr>
                <w:spacing w:val="-7"/>
                <w:sz w:val="20"/>
                <w:szCs w:val="20"/>
                <w:lang w:val="it-IT"/>
              </w:rPr>
              <w:t xml:space="preserve"> </w:t>
            </w:r>
            <w:r w:rsidRPr="002B5E01">
              <w:rPr>
                <w:sz w:val="20"/>
                <w:szCs w:val="20"/>
                <w:lang w:val="it-IT"/>
              </w:rPr>
              <w:t>gruppo,</w:t>
            </w:r>
            <w:r w:rsidRPr="002B5E01">
              <w:rPr>
                <w:spacing w:val="-2"/>
                <w:sz w:val="20"/>
                <w:szCs w:val="20"/>
                <w:lang w:val="it-IT"/>
              </w:rPr>
              <w:t xml:space="preserve"> </w:t>
            </w:r>
            <w:r w:rsidRPr="002B5E01">
              <w:rPr>
                <w:sz w:val="20"/>
                <w:szCs w:val="20"/>
                <w:lang w:val="it-IT"/>
              </w:rPr>
              <w:t>coloro che presentino qualche difficoltà per favorire la collaborazione tra pari e l’inclusione di tutti.</w:t>
            </w:r>
          </w:p>
        </w:tc>
        <w:tc>
          <w:tcPr>
            <w:tcW w:w="7371" w:type="dxa"/>
            <w:tcBorders>
              <w:top w:val="single" w:sz="6" w:space="0" w:color="000000"/>
              <w:bottom w:val="single" w:sz="6" w:space="0" w:color="000000"/>
            </w:tcBorders>
          </w:tcPr>
          <w:p w14:paraId="70DDACE4" w14:textId="77777777" w:rsidR="002B5E01" w:rsidRPr="007F0EDE" w:rsidRDefault="002B5E01" w:rsidP="002B5E01">
            <w:pPr>
              <w:pStyle w:val="TableParagraph"/>
              <w:spacing w:before="80"/>
              <w:ind w:left="192" w:right="259"/>
              <w:rPr>
                <w:sz w:val="20"/>
                <w:szCs w:val="20"/>
                <w:lang w:val="it-IT"/>
              </w:rPr>
            </w:pPr>
            <w:r w:rsidRPr="007F0EDE">
              <w:rPr>
                <w:sz w:val="20"/>
                <w:szCs w:val="20"/>
                <w:lang w:val="it-IT"/>
              </w:rPr>
              <w:t>Aiutare, singolarmente e in gruppo, persone in difficoltà, per</w:t>
            </w:r>
            <w:r w:rsidRPr="007F0EDE">
              <w:rPr>
                <w:spacing w:val="-14"/>
                <w:sz w:val="20"/>
                <w:szCs w:val="20"/>
                <w:lang w:val="it-IT"/>
              </w:rPr>
              <w:t xml:space="preserve"> </w:t>
            </w:r>
            <w:r w:rsidRPr="007F0EDE">
              <w:rPr>
                <w:sz w:val="20"/>
                <w:szCs w:val="20"/>
                <w:lang w:val="it-IT"/>
              </w:rPr>
              <w:t>incrementare</w:t>
            </w:r>
            <w:r w:rsidRPr="007F0EDE">
              <w:rPr>
                <w:spacing w:val="-14"/>
                <w:sz w:val="20"/>
                <w:szCs w:val="20"/>
                <w:lang w:val="it-IT"/>
              </w:rPr>
              <w:t xml:space="preserve"> </w:t>
            </w:r>
            <w:r w:rsidRPr="007F0EDE">
              <w:rPr>
                <w:sz w:val="20"/>
                <w:szCs w:val="20"/>
                <w:lang w:val="it-IT"/>
              </w:rPr>
              <w:t>la</w:t>
            </w:r>
            <w:r w:rsidRPr="007F0EDE">
              <w:rPr>
                <w:spacing w:val="-14"/>
                <w:sz w:val="20"/>
                <w:szCs w:val="20"/>
                <w:lang w:val="it-IT"/>
              </w:rPr>
              <w:t xml:space="preserve"> </w:t>
            </w:r>
            <w:r w:rsidRPr="007F0EDE">
              <w:rPr>
                <w:sz w:val="20"/>
                <w:szCs w:val="20"/>
                <w:lang w:val="it-IT"/>
              </w:rPr>
              <w:t>collaborazione</w:t>
            </w:r>
            <w:r w:rsidRPr="007F0EDE">
              <w:rPr>
                <w:spacing w:val="-13"/>
                <w:sz w:val="20"/>
                <w:szCs w:val="20"/>
                <w:lang w:val="it-IT"/>
              </w:rPr>
              <w:t xml:space="preserve"> </w:t>
            </w:r>
            <w:r w:rsidRPr="007F0EDE">
              <w:rPr>
                <w:sz w:val="20"/>
                <w:szCs w:val="20"/>
                <w:lang w:val="it-IT"/>
              </w:rPr>
              <w:t>e</w:t>
            </w:r>
            <w:r w:rsidRPr="007F0EDE">
              <w:rPr>
                <w:spacing w:val="-14"/>
                <w:sz w:val="20"/>
                <w:szCs w:val="20"/>
                <w:lang w:val="it-IT"/>
              </w:rPr>
              <w:t xml:space="preserve"> </w:t>
            </w:r>
            <w:r w:rsidRPr="007F0EDE">
              <w:rPr>
                <w:sz w:val="20"/>
                <w:szCs w:val="20"/>
                <w:lang w:val="it-IT"/>
              </w:rPr>
              <w:t>l’inclusione</w:t>
            </w:r>
            <w:r w:rsidRPr="007F0EDE">
              <w:rPr>
                <w:spacing w:val="-14"/>
                <w:sz w:val="20"/>
                <w:szCs w:val="20"/>
                <w:lang w:val="it-IT"/>
              </w:rPr>
              <w:t xml:space="preserve"> </w:t>
            </w:r>
            <w:r w:rsidRPr="007F0EDE">
              <w:rPr>
                <w:sz w:val="20"/>
                <w:szCs w:val="20"/>
                <w:lang w:val="it-IT"/>
              </w:rPr>
              <w:t>di</w:t>
            </w:r>
            <w:r w:rsidRPr="007F0EDE">
              <w:rPr>
                <w:spacing w:val="-14"/>
                <w:sz w:val="20"/>
                <w:szCs w:val="20"/>
                <w:lang w:val="it-IT"/>
              </w:rPr>
              <w:t xml:space="preserve"> </w:t>
            </w:r>
            <w:r w:rsidRPr="007F0EDE">
              <w:rPr>
                <w:sz w:val="20"/>
                <w:szCs w:val="20"/>
                <w:lang w:val="it-IT"/>
              </w:rPr>
              <w:t>tutti</w:t>
            </w:r>
            <w:r w:rsidRPr="007F0EDE">
              <w:rPr>
                <w:spacing w:val="-13"/>
                <w:sz w:val="20"/>
                <w:szCs w:val="20"/>
                <w:lang w:val="it-IT"/>
              </w:rPr>
              <w:t xml:space="preserve"> </w:t>
            </w:r>
            <w:r w:rsidRPr="007F0EDE">
              <w:rPr>
                <w:sz w:val="20"/>
                <w:szCs w:val="20"/>
                <w:lang w:val="it-IT"/>
              </w:rPr>
              <w:t>(es. nei</w:t>
            </w:r>
            <w:r w:rsidRPr="007F0EDE">
              <w:rPr>
                <w:spacing w:val="-7"/>
                <w:sz w:val="20"/>
                <w:szCs w:val="20"/>
                <w:lang w:val="it-IT"/>
              </w:rPr>
              <w:t xml:space="preserve"> </w:t>
            </w:r>
            <w:r w:rsidRPr="007F0EDE">
              <w:rPr>
                <w:sz w:val="20"/>
                <w:szCs w:val="20"/>
                <w:lang w:val="it-IT"/>
              </w:rPr>
              <w:t>gruppi</w:t>
            </w:r>
            <w:r w:rsidRPr="007F0EDE">
              <w:rPr>
                <w:spacing w:val="-7"/>
                <w:sz w:val="20"/>
                <w:szCs w:val="20"/>
                <w:lang w:val="it-IT"/>
              </w:rPr>
              <w:t xml:space="preserve"> </w:t>
            </w:r>
            <w:r w:rsidRPr="007F0EDE">
              <w:rPr>
                <w:sz w:val="20"/>
                <w:szCs w:val="20"/>
                <w:lang w:val="it-IT"/>
              </w:rPr>
              <w:t>di</w:t>
            </w:r>
            <w:r w:rsidRPr="007F0EDE">
              <w:rPr>
                <w:spacing w:val="-10"/>
                <w:sz w:val="20"/>
                <w:szCs w:val="20"/>
                <w:lang w:val="it-IT"/>
              </w:rPr>
              <w:t xml:space="preserve"> </w:t>
            </w:r>
            <w:r w:rsidRPr="007F0EDE">
              <w:rPr>
                <w:sz w:val="20"/>
                <w:szCs w:val="20"/>
                <w:lang w:val="it-IT"/>
              </w:rPr>
              <w:t>lavoro,</w:t>
            </w:r>
            <w:r w:rsidRPr="007F0EDE">
              <w:rPr>
                <w:spacing w:val="-11"/>
                <w:sz w:val="20"/>
                <w:szCs w:val="20"/>
                <w:lang w:val="it-IT"/>
              </w:rPr>
              <w:t xml:space="preserve"> </w:t>
            </w:r>
            <w:r w:rsidRPr="007F0EDE">
              <w:rPr>
                <w:sz w:val="20"/>
                <w:szCs w:val="20"/>
                <w:lang w:val="it-IT"/>
              </w:rPr>
              <w:t>in</w:t>
            </w:r>
            <w:r w:rsidRPr="007F0EDE">
              <w:rPr>
                <w:spacing w:val="-8"/>
                <w:sz w:val="20"/>
                <w:szCs w:val="20"/>
                <w:lang w:val="it-IT"/>
              </w:rPr>
              <w:t xml:space="preserve"> </w:t>
            </w:r>
            <w:r w:rsidRPr="007F0EDE">
              <w:rPr>
                <w:sz w:val="20"/>
                <w:szCs w:val="20"/>
                <w:lang w:val="it-IT"/>
              </w:rPr>
              <w:t>attività</w:t>
            </w:r>
            <w:r w:rsidRPr="007F0EDE">
              <w:rPr>
                <w:spacing w:val="-8"/>
                <w:sz w:val="20"/>
                <w:szCs w:val="20"/>
                <w:lang w:val="it-IT"/>
              </w:rPr>
              <w:t xml:space="preserve"> </w:t>
            </w:r>
            <w:r w:rsidRPr="007F0EDE">
              <w:rPr>
                <w:sz w:val="20"/>
                <w:szCs w:val="20"/>
                <w:lang w:val="it-IT"/>
              </w:rPr>
              <w:t>di</w:t>
            </w:r>
            <w:r w:rsidRPr="007F0EDE">
              <w:rPr>
                <w:spacing w:val="-7"/>
                <w:sz w:val="20"/>
                <w:szCs w:val="20"/>
                <w:lang w:val="it-IT"/>
              </w:rPr>
              <w:t xml:space="preserve"> </w:t>
            </w:r>
            <w:r w:rsidRPr="007F0EDE">
              <w:rPr>
                <w:sz w:val="20"/>
                <w:szCs w:val="20"/>
                <w:lang w:val="it-IT"/>
              </w:rPr>
              <w:t>tutoraggio,</w:t>
            </w:r>
            <w:r w:rsidRPr="007F0EDE">
              <w:rPr>
                <w:spacing w:val="-11"/>
                <w:sz w:val="20"/>
                <w:szCs w:val="20"/>
                <w:lang w:val="it-IT"/>
              </w:rPr>
              <w:t xml:space="preserve"> </w:t>
            </w:r>
            <w:r w:rsidRPr="007F0EDE">
              <w:rPr>
                <w:sz w:val="20"/>
                <w:szCs w:val="20"/>
                <w:lang w:val="it-IT"/>
              </w:rPr>
              <w:t>in</w:t>
            </w:r>
            <w:r w:rsidRPr="007F0EDE">
              <w:rPr>
                <w:spacing w:val="-8"/>
                <w:sz w:val="20"/>
                <w:szCs w:val="20"/>
                <w:lang w:val="it-IT"/>
              </w:rPr>
              <w:t xml:space="preserve"> </w:t>
            </w:r>
            <w:r w:rsidRPr="007F0EDE">
              <w:rPr>
                <w:sz w:val="20"/>
                <w:szCs w:val="20"/>
                <w:lang w:val="it-IT"/>
              </w:rPr>
              <w:t>iniziative</w:t>
            </w:r>
            <w:r w:rsidRPr="007F0EDE">
              <w:rPr>
                <w:spacing w:val="-8"/>
                <w:sz w:val="20"/>
                <w:szCs w:val="20"/>
                <w:lang w:val="it-IT"/>
              </w:rPr>
              <w:t xml:space="preserve"> </w:t>
            </w:r>
            <w:r w:rsidRPr="007F0EDE">
              <w:rPr>
                <w:sz w:val="20"/>
                <w:szCs w:val="20"/>
                <w:lang w:val="it-IT"/>
              </w:rPr>
              <w:t>di solidarietà nella scuola e nella comunità).</w:t>
            </w:r>
          </w:p>
          <w:p w14:paraId="6260C3A2" w14:textId="033E8817" w:rsidR="002B5E01" w:rsidRPr="002B5E01" w:rsidRDefault="002B5E01" w:rsidP="002B5E01">
            <w:pPr>
              <w:pStyle w:val="TableParagraph"/>
              <w:spacing w:before="76"/>
              <w:ind w:left="192" w:right="246"/>
              <w:rPr>
                <w:sz w:val="20"/>
                <w:szCs w:val="20"/>
                <w:lang w:val="it-IT"/>
              </w:rPr>
            </w:pPr>
            <w:r w:rsidRPr="002B5E01">
              <w:rPr>
                <w:sz w:val="20"/>
                <w:szCs w:val="20"/>
                <w:lang w:val="it-IT"/>
              </w:rPr>
              <w:t>Sostenere</w:t>
            </w:r>
            <w:r w:rsidRPr="002B5E01">
              <w:rPr>
                <w:spacing w:val="-3"/>
                <w:sz w:val="20"/>
                <w:szCs w:val="20"/>
                <w:lang w:val="it-IT"/>
              </w:rPr>
              <w:t xml:space="preserve"> </w:t>
            </w:r>
            <w:r w:rsidRPr="002B5E01">
              <w:rPr>
                <w:sz w:val="20"/>
                <w:szCs w:val="20"/>
                <w:lang w:val="it-IT"/>
              </w:rPr>
              <w:t>e</w:t>
            </w:r>
            <w:r w:rsidRPr="002B5E01">
              <w:rPr>
                <w:spacing w:val="-4"/>
                <w:sz w:val="20"/>
                <w:szCs w:val="20"/>
                <w:lang w:val="it-IT"/>
              </w:rPr>
              <w:t xml:space="preserve"> </w:t>
            </w:r>
            <w:r w:rsidRPr="002B5E01">
              <w:rPr>
                <w:sz w:val="20"/>
                <w:szCs w:val="20"/>
                <w:lang w:val="it-IT"/>
              </w:rPr>
              <w:t>supportare,</w:t>
            </w:r>
            <w:r w:rsidRPr="002B5E01">
              <w:rPr>
                <w:spacing w:val="-4"/>
                <w:sz w:val="20"/>
                <w:szCs w:val="20"/>
                <w:lang w:val="it-IT"/>
              </w:rPr>
              <w:t xml:space="preserve"> </w:t>
            </w:r>
            <w:r w:rsidRPr="002B5E01">
              <w:rPr>
                <w:sz w:val="20"/>
                <w:szCs w:val="20"/>
                <w:lang w:val="it-IT"/>
              </w:rPr>
              <w:t>singolarmente</w:t>
            </w:r>
            <w:r w:rsidRPr="002B5E01">
              <w:rPr>
                <w:spacing w:val="-3"/>
                <w:sz w:val="20"/>
                <w:szCs w:val="20"/>
                <w:lang w:val="it-IT"/>
              </w:rPr>
              <w:t xml:space="preserve"> </w:t>
            </w:r>
            <w:r w:rsidRPr="002B5E01">
              <w:rPr>
                <w:sz w:val="20"/>
                <w:szCs w:val="20"/>
                <w:lang w:val="it-IT"/>
              </w:rPr>
              <w:t>e</w:t>
            </w:r>
            <w:r w:rsidRPr="002B5E01">
              <w:rPr>
                <w:spacing w:val="-4"/>
                <w:sz w:val="20"/>
                <w:szCs w:val="20"/>
                <w:lang w:val="it-IT"/>
              </w:rPr>
              <w:t xml:space="preserve"> </w:t>
            </w:r>
            <w:r w:rsidRPr="002B5E01">
              <w:rPr>
                <w:sz w:val="20"/>
                <w:szCs w:val="20"/>
                <w:lang w:val="it-IT"/>
              </w:rPr>
              <w:t>in</w:t>
            </w:r>
            <w:r w:rsidRPr="002B5E01">
              <w:rPr>
                <w:spacing w:val="-3"/>
                <w:sz w:val="20"/>
                <w:szCs w:val="20"/>
                <w:lang w:val="it-IT"/>
              </w:rPr>
              <w:t xml:space="preserve"> </w:t>
            </w:r>
            <w:r w:rsidRPr="002B5E01">
              <w:rPr>
                <w:sz w:val="20"/>
                <w:szCs w:val="20"/>
                <w:lang w:val="it-IT"/>
              </w:rPr>
              <w:t>gruppo,</w:t>
            </w:r>
            <w:r w:rsidRPr="002B5E01">
              <w:rPr>
                <w:spacing w:val="-5"/>
                <w:sz w:val="20"/>
                <w:szCs w:val="20"/>
                <w:lang w:val="it-IT"/>
              </w:rPr>
              <w:t xml:space="preserve"> </w:t>
            </w:r>
            <w:r w:rsidRPr="002B5E01">
              <w:rPr>
                <w:sz w:val="20"/>
                <w:szCs w:val="20"/>
                <w:lang w:val="it-IT"/>
              </w:rPr>
              <w:t>persone in difficoltà, sia all’interno</w:t>
            </w:r>
            <w:r w:rsidRPr="002B5E01">
              <w:rPr>
                <w:spacing w:val="-2"/>
                <w:sz w:val="20"/>
                <w:szCs w:val="20"/>
                <w:lang w:val="it-IT"/>
              </w:rPr>
              <w:t xml:space="preserve"> </w:t>
            </w:r>
            <w:r w:rsidRPr="002B5E01">
              <w:rPr>
                <w:sz w:val="20"/>
                <w:szCs w:val="20"/>
                <w:lang w:val="it-IT"/>
              </w:rPr>
              <w:t>della scuola, sia nella</w:t>
            </w:r>
            <w:r w:rsidRPr="002B5E01">
              <w:rPr>
                <w:spacing w:val="-2"/>
                <w:sz w:val="20"/>
                <w:szCs w:val="20"/>
                <w:lang w:val="it-IT"/>
              </w:rPr>
              <w:t xml:space="preserve"> </w:t>
            </w:r>
            <w:r w:rsidRPr="002B5E01">
              <w:rPr>
                <w:sz w:val="20"/>
                <w:szCs w:val="20"/>
                <w:lang w:val="it-IT"/>
              </w:rPr>
              <w:t>comunità (gruppi</w:t>
            </w:r>
            <w:r w:rsidRPr="002B5E01">
              <w:rPr>
                <w:spacing w:val="-4"/>
                <w:sz w:val="20"/>
                <w:szCs w:val="20"/>
                <w:lang w:val="it-IT"/>
              </w:rPr>
              <w:t xml:space="preserve"> </w:t>
            </w:r>
            <w:r w:rsidRPr="002B5E01">
              <w:rPr>
                <w:sz w:val="20"/>
                <w:szCs w:val="20"/>
                <w:lang w:val="it-IT"/>
              </w:rPr>
              <w:t>di</w:t>
            </w:r>
            <w:r w:rsidRPr="002B5E01">
              <w:rPr>
                <w:spacing w:val="-4"/>
                <w:sz w:val="20"/>
                <w:szCs w:val="20"/>
                <w:lang w:val="it-IT"/>
              </w:rPr>
              <w:t xml:space="preserve"> </w:t>
            </w:r>
            <w:r w:rsidRPr="002B5E01">
              <w:rPr>
                <w:sz w:val="20"/>
                <w:szCs w:val="20"/>
                <w:lang w:val="it-IT"/>
              </w:rPr>
              <w:t>lavoro,</w:t>
            </w:r>
            <w:r w:rsidRPr="002B5E01">
              <w:rPr>
                <w:spacing w:val="-5"/>
                <w:sz w:val="20"/>
                <w:szCs w:val="20"/>
                <w:lang w:val="it-IT"/>
              </w:rPr>
              <w:t xml:space="preserve"> </w:t>
            </w:r>
            <w:r w:rsidRPr="002B5E01">
              <w:rPr>
                <w:sz w:val="20"/>
                <w:szCs w:val="20"/>
                <w:lang w:val="it-IT"/>
              </w:rPr>
              <w:t>tutoraggio,</w:t>
            </w:r>
            <w:r w:rsidRPr="002B5E01">
              <w:rPr>
                <w:spacing w:val="-5"/>
                <w:sz w:val="20"/>
                <w:szCs w:val="20"/>
                <w:lang w:val="it-IT"/>
              </w:rPr>
              <w:t xml:space="preserve"> </w:t>
            </w:r>
            <w:r w:rsidRPr="002B5E01">
              <w:rPr>
                <w:sz w:val="20"/>
                <w:szCs w:val="20"/>
                <w:lang w:val="it-IT"/>
              </w:rPr>
              <w:t>supporto</w:t>
            </w:r>
            <w:r w:rsidRPr="002B5E01">
              <w:rPr>
                <w:spacing w:val="-8"/>
                <w:sz w:val="20"/>
                <w:szCs w:val="20"/>
                <w:lang w:val="it-IT"/>
              </w:rPr>
              <w:t xml:space="preserve"> </w:t>
            </w:r>
            <w:r w:rsidRPr="002B5E01">
              <w:rPr>
                <w:sz w:val="20"/>
                <w:szCs w:val="20"/>
                <w:lang w:val="it-IT"/>
              </w:rPr>
              <w:t>ad</w:t>
            </w:r>
            <w:r w:rsidRPr="002B5E01">
              <w:rPr>
                <w:spacing w:val="-5"/>
                <w:sz w:val="20"/>
                <w:szCs w:val="20"/>
                <w:lang w:val="it-IT"/>
              </w:rPr>
              <w:t xml:space="preserve"> </w:t>
            </w:r>
            <w:r w:rsidRPr="002B5E01">
              <w:rPr>
                <w:sz w:val="20"/>
                <w:szCs w:val="20"/>
                <w:lang w:val="it-IT"/>
              </w:rPr>
              <w:t>altri,</w:t>
            </w:r>
            <w:r w:rsidRPr="002B5E01">
              <w:rPr>
                <w:spacing w:val="-7"/>
                <w:sz w:val="20"/>
                <w:szCs w:val="20"/>
                <w:lang w:val="it-IT"/>
              </w:rPr>
              <w:t xml:space="preserve"> </w:t>
            </w:r>
            <w:r w:rsidRPr="002B5E01">
              <w:rPr>
                <w:sz w:val="20"/>
                <w:szCs w:val="20"/>
                <w:lang w:val="it-IT"/>
              </w:rPr>
              <w:t>iniziative</w:t>
            </w:r>
            <w:r w:rsidRPr="002B5E01">
              <w:rPr>
                <w:spacing w:val="-4"/>
                <w:sz w:val="20"/>
                <w:szCs w:val="20"/>
                <w:lang w:val="it-IT"/>
              </w:rPr>
              <w:t xml:space="preserve"> </w:t>
            </w:r>
            <w:r w:rsidRPr="002B5E01">
              <w:rPr>
                <w:sz w:val="20"/>
                <w:szCs w:val="20"/>
                <w:lang w:val="it-IT"/>
              </w:rPr>
              <w:t xml:space="preserve">di </w:t>
            </w:r>
            <w:r w:rsidRPr="002B5E01">
              <w:rPr>
                <w:spacing w:val="-2"/>
                <w:sz w:val="20"/>
                <w:szCs w:val="20"/>
                <w:lang w:val="it-IT"/>
              </w:rPr>
              <w:t>volontariato).</w:t>
            </w:r>
          </w:p>
        </w:tc>
      </w:tr>
    </w:tbl>
    <w:p w14:paraId="51AA0562" w14:textId="0DD3C09A" w:rsidR="002B5E01" w:rsidRPr="00FF68A9" w:rsidRDefault="002B5E01">
      <w:pPr>
        <w:rPr>
          <w:rFonts w:ascii="Times New Roman" w:hAnsi="Times New Roman" w:cs="Times New Roman"/>
          <w:b/>
          <w:sz w:val="24"/>
          <w:szCs w:val="24"/>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371"/>
      </w:tblGrid>
      <w:tr w:rsidR="002B5E01" w:rsidRPr="002B5E01" w14:paraId="20B67C93" w14:textId="77777777" w:rsidTr="002B5E01">
        <w:trPr>
          <w:trHeight w:val="1097"/>
        </w:trPr>
        <w:tc>
          <w:tcPr>
            <w:tcW w:w="13886" w:type="dxa"/>
            <w:gridSpan w:val="2"/>
            <w:tcBorders>
              <w:bottom w:val="single" w:sz="6" w:space="0" w:color="000000"/>
            </w:tcBorders>
          </w:tcPr>
          <w:p w14:paraId="029D62B0" w14:textId="0B3CEDE8" w:rsidR="002B5E01" w:rsidRPr="002B5E01" w:rsidRDefault="003C7464" w:rsidP="00D2030A">
            <w:pPr>
              <w:pStyle w:val="TableParagraph"/>
              <w:spacing w:before="54" w:line="240" w:lineRule="exact"/>
              <w:ind w:left="2707"/>
              <w:rPr>
                <w:b/>
                <w:sz w:val="20"/>
                <w:szCs w:val="20"/>
                <w:lang w:val="it-IT"/>
              </w:rPr>
            </w:pPr>
            <w:r>
              <w:rPr>
                <w:b/>
                <w:sz w:val="20"/>
                <w:szCs w:val="20"/>
                <w:lang w:val="it-IT"/>
              </w:rPr>
              <w:t xml:space="preserve">                                        </w:t>
            </w:r>
            <w:r w:rsidR="002B5E01" w:rsidRPr="002B5E01">
              <w:rPr>
                <w:b/>
                <w:sz w:val="20"/>
                <w:szCs w:val="20"/>
                <w:u w:val="single"/>
                <w:lang w:val="it-IT"/>
              </w:rPr>
              <w:t>Traguardo</w:t>
            </w:r>
            <w:r w:rsidR="002B5E01" w:rsidRPr="002B5E01">
              <w:rPr>
                <w:b/>
                <w:spacing w:val="-4"/>
                <w:sz w:val="20"/>
                <w:szCs w:val="20"/>
                <w:u w:val="single"/>
                <w:lang w:val="it-IT"/>
              </w:rPr>
              <w:t xml:space="preserve"> </w:t>
            </w:r>
            <w:r w:rsidR="002B5E01" w:rsidRPr="002B5E01">
              <w:rPr>
                <w:b/>
                <w:sz w:val="20"/>
                <w:szCs w:val="20"/>
                <w:u w:val="single"/>
                <w:lang w:val="it-IT"/>
              </w:rPr>
              <w:t>per</w:t>
            </w:r>
            <w:r w:rsidR="002B5E01" w:rsidRPr="002B5E01">
              <w:rPr>
                <w:b/>
                <w:spacing w:val="-3"/>
                <w:sz w:val="20"/>
                <w:szCs w:val="20"/>
                <w:u w:val="single"/>
                <w:lang w:val="it-IT"/>
              </w:rPr>
              <w:t xml:space="preserve"> </w:t>
            </w:r>
            <w:r w:rsidR="002B5E01" w:rsidRPr="002B5E01">
              <w:rPr>
                <w:b/>
                <w:sz w:val="20"/>
                <w:szCs w:val="20"/>
                <w:u w:val="single"/>
                <w:lang w:val="it-IT"/>
              </w:rPr>
              <w:t>lo</w:t>
            </w:r>
            <w:r w:rsidR="002B5E01" w:rsidRPr="002B5E01">
              <w:rPr>
                <w:b/>
                <w:spacing w:val="-3"/>
                <w:sz w:val="20"/>
                <w:szCs w:val="20"/>
                <w:u w:val="single"/>
                <w:lang w:val="it-IT"/>
              </w:rPr>
              <w:t xml:space="preserve"> </w:t>
            </w:r>
            <w:r w:rsidR="002B5E01" w:rsidRPr="002B5E01">
              <w:rPr>
                <w:b/>
                <w:sz w:val="20"/>
                <w:szCs w:val="20"/>
                <w:u w:val="single"/>
                <w:lang w:val="it-IT"/>
              </w:rPr>
              <w:t>sviluppo</w:t>
            </w:r>
            <w:r w:rsidR="002B5E01" w:rsidRPr="002B5E01">
              <w:rPr>
                <w:b/>
                <w:spacing w:val="-4"/>
                <w:sz w:val="20"/>
                <w:szCs w:val="20"/>
                <w:u w:val="single"/>
                <w:lang w:val="it-IT"/>
              </w:rPr>
              <w:t xml:space="preserve"> </w:t>
            </w:r>
            <w:r w:rsidR="002B5E01" w:rsidRPr="002B5E01">
              <w:rPr>
                <w:b/>
                <w:sz w:val="20"/>
                <w:szCs w:val="20"/>
                <w:u w:val="single"/>
                <w:lang w:val="it-IT"/>
              </w:rPr>
              <w:t>delle</w:t>
            </w:r>
            <w:r w:rsidR="002B5E01" w:rsidRPr="002B5E01">
              <w:rPr>
                <w:b/>
                <w:spacing w:val="-3"/>
                <w:sz w:val="20"/>
                <w:szCs w:val="20"/>
                <w:u w:val="single"/>
                <w:lang w:val="it-IT"/>
              </w:rPr>
              <w:t xml:space="preserve"> </w:t>
            </w:r>
            <w:r w:rsidR="002B5E01" w:rsidRPr="002B5E01">
              <w:rPr>
                <w:b/>
                <w:sz w:val="20"/>
                <w:szCs w:val="20"/>
                <w:u w:val="single"/>
                <w:lang w:val="it-IT"/>
              </w:rPr>
              <w:t>competenze</w:t>
            </w:r>
            <w:r w:rsidR="002B5E01" w:rsidRPr="002B5E01">
              <w:rPr>
                <w:b/>
                <w:spacing w:val="-3"/>
                <w:sz w:val="20"/>
                <w:szCs w:val="20"/>
                <w:u w:val="single"/>
                <w:lang w:val="it-IT"/>
              </w:rPr>
              <w:t xml:space="preserve"> </w:t>
            </w:r>
            <w:r w:rsidR="002B5E01" w:rsidRPr="002B5E01">
              <w:rPr>
                <w:b/>
                <w:sz w:val="20"/>
                <w:szCs w:val="20"/>
                <w:u w:val="single"/>
                <w:lang w:val="it-IT"/>
              </w:rPr>
              <w:t>n.</w:t>
            </w:r>
            <w:r w:rsidR="002B5E01" w:rsidRPr="002B5E01">
              <w:rPr>
                <w:b/>
                <w:spacing w:val="-3"/>
                <w:sz w:val="20"/>
                <w:szCs w:val="20"/>
                <w:u w:val="single"/>
                <w:lang w:val="it-IT"/>
              </w:rPr>
              <w:t xml:space="preserve"> </w:t>
            </w:r>
            <w:r w:rsidR="002B5E01" w:rsidRPr="002B5E01">
              <w:rPr>
                <w:b/>
                <w:spacing w:val="-10"/>
                <w:sz w:val="20"/>
                <w:szCs w:val="20"/>
                <w:u w:val="single"/>
                <w:lang w:val="it-IT"/>
              </w:rPr>
              <w:t>2</w:t>
            </w:r>
          </w:p>
          <w:p w14:paraId="6ADFA47F" w14:textId="77777777" w:rsidR="002B5E01" w:rsidRPr="002B5E01" w:rsidRDefault="002B5E01" w:rsidP="00D2030A">
            <w:pPr>
              <w:pStyle w:val="TableParagraph"/>
              <w:spacing w:before="10" w:line="213" w:lineRule="auto"/>
              <w:ind w:left="95" w:right="67"/>
              <w:rPr>
                <w:b/>
                <w:i/>
                <w:sz w:val="20"/>
                <w:szCs w:val="20"/>
              </w:rPr>
            </w:pPr>
            <w:r w:rsidRPr="002B5E01">
              <w:rPr>
                <w:b/>
                <w:i/>
                <w:sz w:val="20"/>
                <w:szCs w:val="20"/>
                <w:lang w:val="it-IT"/>
              </w:rPr>
              <w:t xml:space="preserve">Interagire correttamente con le istituzioni nella vita quotidiana, nella partecipazione e nell’esercizio della cittadinanza attiva, a partire dalla conoscenza dell’organizzazione e delle funzioni dello Stato, dell’Unione europea, degli organismi internazionali, delle Regioni e delle Autonomie locali. </w:t>
            </w:r>
            <w:r w:rsidRPr="002B5E01">
              <w:rPr>
                <w:b/>
                <w:i/>
                <w:sz w:val="20"/>
                <w:szCs w:val="20"/>
              </w:rPr>
              <w:t>Essere consapevoli dell’appartenenza ad una comunità, locale e nazionale.</w:t>
            </w:r>
          </w:p>
        </w:tc>
      </w:tr>
      <w:tr w:rsidR="002B5E01" w:rsidRPr="002B5E01" w14:paraId="0D5D9ED7" w14:textId="77777777" w:rsidTr="002B5E01">
        <w:trPr>
          <w:trHeight w:val="393"/>
        </w:trPr>
        <w:tc>
          <w:tcPr>
            <w:tcW w:w="13886" w:type="dxa"/>
            <w:gridSpan w:val="2"/>
            <w:tcBorders>
              <w:top w:val="single" w:sz="6" w:space="0" w:color="000000"/>
              <w:bottom w:val="single" w:sz="6" w:space="0" w:color="000000"/>
            </w:tcBorders>
          </w:tcPr>
          <w:p w14:paraId="13D5D51E" w14:textId="77777777" w:rsidR="002B5E01" w:rsidRPr="002B5E01" w:rsidRDefault="002B5E01" w:rsidP="00D2030A">
            <w:pPr>
              <w:pStyle w:val="TableParagraph"/>
              <w:spacing w:before="52"/>
              <w:ind w:left="25"/>
              <w:jc w:val="center"/>
              <w:rPr>
                <w:b/>
                <w:sz w:val="20"/>
                <w:szCs w:val="20"/>
              </w:rPr>
            </w:pPr>
            <w:r w:rsidRPr="002B5E01">
              <w:rPr>
                <w:b/>
                <w:sz w:val="20"/>
                <w:szCs w:val="20"/>
              </w:rPr>
              <w:t>Obiettivi</w:t>
            </w:r>
            <w:r w:rsidRPr="002B5E01">
              <w:rPr>
                <w:b/>
                <w:spacing w:val="-3"/>
                <w:sz w:val="20"/>
                <w:szCs w:val="20"/>
              </w:rPr>
              <w:t xml:space="preserve"> </w:t>
            </w:r>
            <w:r w:rsidRPr="002B5E01">
              <w:rPr>
                <w:b/>
                <w:sz w:val="20"/>
                <w:szCs w:val="20"/>
              </w:rPr>
              <w:t>di</w:t>
            </w:r>
            <w:r w:rsidRPr="002B5E01">
              <w:rPr>
                <w:b/>
                <w:spacing w:val="-3"/>
                <w:sz w:val="20"/>
                <w:szCs w:val="20"/>
              </w:rPr>
              <w:t xml:space="preserve"> </w:t>
            </w:r>
            <w:r w:rsidRPr="002B5E01">
              <w:rPr>
                <w:b/>
                <w:spacing w:val="-2"/>
                <w:sz w:val="20"/>
                <w:szCs w:val="20"/>
              </w:rPr>
              <w:t>apprendimento</w:t>
            </w:r>
          </w:p>
        </w:tc>
      </w:tr>
      <w:tr w:rsidR="002B5E01" w:rsidRPr="002B5E01" w14:paraId="24E00B80" w14:textId="77777777" w:rsidTr="002B5E01">
        <w:trPr>
          <w:trHeight w:val="400"/>
        </w:trPr>
        <w:tc>
          <w:tcPr>
            <w:tcW w:w="6515" w:type="dxa"/>
            <w:tcBorders>
              <w:top w:val="single" w:sz="6" w:space="0" w:color="000000"/>
              <w:bottom w:val="single" w:sz="6" w:space="0" w:color="000000"/>
            </w:tcBorders>
          </w:tcPr>
          <w:p w14:paraId="5BA367C2" w14:textId="77777777" w:rsidR="002B5E01" w:rsidRPr="002B5E01" w:rsidRDefault="002B5E01" w:rsidP="00D2030A">
            <w:pPr>
              <w:pStyle w:val="TableParagraph"/>
              <w:spacing w:before="59"/>
              <w:ind w:left="299"/>
              <w:jc w:val="left"/>
              <w:rPr>
                <w:b/>
                <w:i/>
                <w:sz w:val="20"/>
                <w:szCs w:val="20"/>
              </w:rPr>
            </w:pPr>
            <w:r w:rsidRPr="002B5E01">
              <w:rPr>
                <w:b/>
                <w:i/>
                <w:sz w:val="20"/>
                <w:szCs w:val="20"/>
              </w:rPr>
              <w:t xml:space="preserve">Scuola </w:t>
            </w:r>
            <w:r w:rsidRPr="002B5E01">
              <w:rPr>
                <w:b/>
                <w:i/>
                <w:spacing w:val="-2"/>
                <w:sz w:val="20"/>
                <w:szCs w:val="20"/>
              </w:rPr>
              <w:t>primaria</w:t>
            </w:r>
          </w:p>
        </w:tc>
        <w:tc>
          <w:tcPr>
            <w:tcW w:w="7371" w:type="dxa"/>
            <w:tcBorders>
              <w:top w:val="single" w:sz="6" w:space="0" w:color="000000"/>
              <w:bottom w:val="single" w:sz="6" w:space="0" w:color="000000"/>
            </w:tcBorders>
          </w:tcPr>
          <w:p w14:paraId="26D06C86" w14:textId="77777777" w:rsidR="002B5E01" w:rsidRPr="002B5E01" w:rsidRDefault="002B5E01" w:rsidP="00D2030A">
            <w:pPr>
              <w:pStyle w:val="TableParagraph"/>
              <w:spacing w:before="59"/>
              <w:ind w:left="302"/>
              <w:jc w:val="left"/>
              <w:rPr>
                <w:b/>
                <w:i/>
                <w:sz w:val="20"/>
                <w:szCs w:val="20"/>
                <w:lang w:val="it-IT"/>
              </w:rPr>
            </w:pPr>
            <w:r w:rsidRPr="002B5E01">
              <w:rPr>
                <w:b/>
                <w:i/>
                <w:sz w:val="20"/>
                <w:szCs w:val="20"/>
                <w:lang w:val="it-IT"/>
              </w:rPr>
              <w:t>Scuola</w:t>
            </w:r>
            <w:r w:rsidRPr="002B5E01">
              <w:rPr>
                <w:b/>
                <w:i/>
                <w:spacing w:val="-6"/>
                <w:sz w:val="20"/>
                <w:szCs w:val="20"/>
                <w:lang w:val="it-IT"/>
              </w:rPr>
              <w:t xml:space="preserve"> </w:t>
            </w:r>
            <w:r w:rsidRPr="002B5E01">
              <w:rPr>
                <w:b/>
                <w:i/>
                <w:sz w:val="20"/>
                <w:szCs w:val="20"/>
                <w:lang w:val="it-IT"/>
              </w:rPr>
              <w:t>secondaria</w:t>
            </w:r>
            <w:r w:rsidRPr="002B5E01">
              <w:rPr>
                <w:b/>
                <w:i/>
                <w:spacing w:val="-2"/>
                <w:sz w:val="20"/>
                <w:szCs w:val="20"/>
                <w:lang w:val="it-IT"/>
              </w:rPr>
              <w:t xml:space="preserve"> </w:t>
            </w:r>
            <w:r w:rsidRPr="002B5E01">
              <w:rPr>
                <w:b/>
                <w:i/>
                <w:sz w:val="20"/>
                <w:szCs w:val="20"/>
                <w:lang w:val="it-IT"/>
              </w:rPr>
              <w:t>di</w:t>
            </w:r>
            <w:r w:rsidRPr="002B5E01">
              <w:rPr>
                <w:b/>
                <w:i/>
                <w:spacing w:val="-1"/>
                <w:sz w:val="20"/>
                <w:szCs w:val="20"/>
                <w:lang w:val="it-IT"/>
              </w:rPr>
              <w:t xml:space="preserve"> </w:t>
            </w:r>
            <w:r w:rsidRPr="002B5E01">
              <w:rPr>
                <w:b/>
                <w:i/>
                <w:sz w:val="20"/>
                <w:szCs w:val="20"/>
                <w:lang w:val="it-IT"/>
              </w:rPr>
              <w:t>I</w:t>
            </w:r>
            <w:r w:rsidRPr="002B5E01">
              <w:rPr>
                <w:b/>
                <w:i/>
                <w:spacing w:val="-2"/>
                <w:sz w:val="20"/>
                <w:szCs w:val="20"/>
                <w:lang w:val="it-IT"/>
              </w:rPr>
              <w:t xml:space="preserve"> </w:t>
            </w:r>
            <w:r w:rsidRPr="002B5E01">
              <w:rPr>
                <w:b/>
                <w:i/>
                <w:spacing w:val="-4"/>
                <w:sz w:val="20"/>
                <w:szCs w:val="20"/>
                <w:lang w:val="it-IT"/>
              </w:rPr>
              <w:t>grado</w:t>
            </w:r>
          </w:p>
        </w:tc>
      </w:tr>
      <w:tr w:rsidR="002B5E01" w:rsidRPr="002B5E01" w14:paraId="3622CADE" w14:textId="77777777" w:rsidTr="002B5E01">
        <w:trPr>
          <w:trHeight w:val="1093"/>
        </w:trPr>
        <w:tc>
          <w:tcPr>
            <w:tcW w:w="6515" w:type="dxa"/>
            <w:tcBorders>
              <w:top w:val="single" w:sz="6" w:space="0" w:color="000000"/>
              <w:bottom w:val="single" w:sz="8" w:space="0" w:color="000000"/>
            </w:tcBorders>
          </w:tcPr>
          <w:p w14:paraId="4225F788" w14:textId="77777777" w:rsidR="002B5E01" w:rsidRPr="002B5E01" w:rsidRDefault="002B5E01" w:rsidP="00D2030A">
            <w:pPr>
              <w:pStyle w:val="TableParagraph"/>
              <w:spacing w:before="76"/>
              <w:ind w:right="154"/>
              <w:rPr>
                <w:sz w:val="20"/>
                <w:szCs w:val="20"/>
                <w:lang w:val="it-IT"/>
              </w:rPr>
            </w:pPr>
            <w:r w:rsidRPr="002B5E01">
              <w:rPr>
                <w:sz w:val="20"/>
                <w:szCs w:val="20"/>
                <w:lang w:val="it-IT"/>
              </w:rPr>
              <w:t>Conoscere</w:t>
            </w:r>
            <w:r w:rsidRPr="002B5E01">
              <w:rPr>
                <w:spacing w:val="-1"/>
                <w:sz w:val="20"/>
                <w:szCs w:val="20"/>
                <w:lang w:val="it-IT"/>
              </w:rPr>
              <w:t xml:space="preserve"> </w:t>
            </w:r>
            <w:r w:rsidRPr="002B5E01">
              <w:rPr>
                <w:sz w:val="20"/>
                <w:szCs w:val="20"/>
                <w:lang w:val="it-IT"/>
              </w:rPr>
              <w:t>l’ubicazione</w:t>
            </w:r>
            <w:r w:rsidRPr="002B5E01">
              <w:rPr>
                <w:spacing w:val="-1"/>
                <w:sz w:val="20"/>
                <w:szCs w:val="20"/>
                <w:lang w:val="it-IT"/>
              </w:rPr>
              <w:t xml:space="preserve"> </w:t>
            </w:r>
            <w:r w:rsidRPr="002B5E01">
              <w:rPr>
                <w:sz w:val="20"/>
                <w:szCs w:val="20"/>
                <w:lang w:val="it-IT"/>
              </w:rPr>
              <w:t>della sede</w:t>
            </w:r>
            <w:r w:rsidRPr="002B5E01">
              <w:rPr>
                <w:spacing w:val="-1"/>
                <w:sz w:val="20"/>
                <w:szCs w:val="20"/>
                <w:lang w:val="it-IT"/>
              </w:rPr>
              <w:t xml:space="preserve"> </w:t>
            </w:r>
            <w:r w:rsidRPr="002B5E01">
              <w:rPr>
                <w:sz w:val="20"/>
                <w:szCs w:val="20"/>
                <w:lang w:val="it-IT"/>
              </w:rPr>
              <w:t>comunale,</w:t>
            </w:r>
            <w:r w:rsidRPr="002B5E01">
              <w:rPr>
                <w:spacing w:val="-1"/>
                <w:sz w:val="20"/>
                <w:szCs w:val="20"/>
                <w:lang w:val="it-IT"/>
              </w:rPr>
              <w:t xml:space="preserve"> </w:t>
            </w:r>
            <w:r w:rsidRPr="002B5E01">
              <w:rPr>
                <w:sz w:val="20"/>
                <w:szCs w:val="20"/>
                <w:lang w:val="it-IT"/>
              </w:rPr>
              <w:t xml:space="preserve">gli organi e i servizi principali del Comune, le principali funzioni del Sindaco e della Giunta </w:t>
            </w:r>
            <w:r w:rsidRPr="002B5E01">
              <w:rPr>
                <w:spacing w:val="-2"/>
                <w:sz w:val="20"/>
                <w:szCs w:val="20"/>
                <w:lang w:val="it-IT"/>
              </w:rPr>
              <w:t>comunale,</w:t>
            </w:r>
            <w:r w:rsidRPr="002B5E01">
              <w:rPr>
                <w:spacing w:val="-6"/>
                <w:sz w:val="20"/>
                <w:szCs w:val="20"/>
                <w:lang w:val="it-IT"/>
              </w:rPr>
              <w:t xml:space="preserve"> </w:t>
            </w:r>
            <w:r w:rsidRPr="002B5E01">
              <w:rPr>
                <w:spacing w:val="-2"/>
                <w:sz w:val="20"/>
                <w:szCs w:val="20"/>
                <w:lang w:val="it-IT"/>
              </w:rPr>
              <w:t>i</w:t>
            </w:r>
            <w:r w:rsidRPr="002B5E01">
              <w:rPr>
                <w:spacing w:val="-6"/>
                <w:sz w:val="20"/>
                <w:szCs w:val="20"/>
                <w:lang w:val="it-IT"/>
              </w:rPr>
              <w:t xml:space="preserve"> </w:t>
            </w:r>
            <w:r w:rsidRPr="002B5E01">
              <w:rPr>
                <w:spacing w:val="-2"/>
                <w:sz w:val="20"/>
                <w:szCs w:val="20"/>
                <w:lang w:val="it-IT"/>
              </w:rPr>
              <w:t>principali</w:t>
            </w:r>
            <w:r w:rsidRPr="002B5E01">
              <w:rPr>
                <w:spacing w:val="-8"/>
                <w:sz w:val="20"/>
                <w:szCs w:val="20"/>
                <w:lang w:val="it-IT"/>
              </w:rPr>
              <w:t xml:space="preserve"> </w:t>
            </w:r>
            <w:r w:rsidRPr="002B5E01">
              <w:rPr>
                <w:spacing w:val="-2"/>
                <w:sz w:val="20"/>
                <w:szCs w:val="20"/>
                <w:lang w:val="it-IT"/>
              </w:rPr>
              <w:t>servizi</w:t>
            </w:r>
            <w:r w:rsidRPr="002B5E01">
              <w:rPr>
                <w:spacing w:val="-6"/>
                <w:sz w:val="20"/>
                <w:szCs w:val="20"/>
                <w:lang w:val="it-IT"/>
              </w:rPr>
              <w:t xml:space="preserve"> </w:t>
            </w:r>
            <w:r w:rsidRPr="002B5E01">
              <w:rPr>
                <w:spacing w:val="-2"/>
                <w:sz w:val="20"/>
                <w:szCs w:val="20"/>
                <w:lang w:val="it-IT"/>
              </w:rPr>
              <w:t>pubblici del</w:t>
            </w:r>
            <w:r w:rsidRPr="002B5E01">
              <w:rPr>
                <w:spacing w:val="-4"/>
                <w:sz w:val="20"/>
                <w:szCs w:val="20"/>
                <w:lang w:val="it-IT"/>
              </w:rPr>
              <w:t xml:space="preserve"> </w:t>
            </w:r>
            <w:r w:rsidRPr="002B5E01">
              <w:rPr>
                <w:spacing w:val="-2"/>
                <w:sz w:val="20"/>
                <w:szCs w:val="20"/>
                <w:lang w:val="it-IT"/>
              </w:rPr>
              <w:t xml:space="preserve">proprio </w:t>
            </w:r>
            <w:r w:rsidRPr="002B5E01">
              <w:rPr>
                <w:sz w:val="20"/>
                <w:szCs w:val="20"/>
                <w:lang w:val="it-IT"/>
              </w:rPr>
              <w:t>territorio e le loro funzioni essenziali.</w:t>
            </w:r>
          </w:p>
        </w:tc>
        <w:tc>
          <w:tcPr>
            <w:tcW w:w="7371" w:type="dxa"/>
            <w:tcBorders>
              <w:top w:val="single" w:sz="6" w:space="0" w:color="000000"/>
              <w:bottom w:val="single" w:sz="8" w:space="0" w:color="000000"/>
            </w:tcBorders>
          </w:tcPr>
          <w:p w14:paraId="4595E191" w14:textId="77777777" w:rsidR="002B5E01" w:rsidRPr="002B5E01" w:rsidRDefault="002B5E01" w:rsidP="00D2030A">
            <w:pPr>
              <w:pStyle w:val="TableParagraph"/>
              <w:spacing w:line="237" w:lineRule="auto"/>
              <w:ind w:left="95"/>
              <w:jc w:val="left"/>
              <w:rPr>
                <w:sz w:val="20"/>
                <w:szCs w:val="20"/>
                <w:lang w:val="it-IT"/>
              </w:rPr>
            </w:pPr>
            <w:r w:rsidRPr="002B5E01">
              <w:rPr>
                <w:sz w:val="20"/>
                <w:szCs w:val="20"/>
                <w:lang w:val="it-IT"/>
              </w:rPr>
              <w:t>Conoscere gli Organi e le funzioni del Comune, degli Enti locali e della Regione.</w:t>
            </w:r>
          </w:p>
          <w:p w14:paraId="21FB4441" w14:textId="77777777" w:rsidR="002B5E01" w:rsidRPr="002B5E01" w:rsidRDefault="002B5E01" w:rsidP="00D2030A">
            <w:pPr>
              <w:pStyle w:val="TableParagraph"/>
              <w:spacing w:before="3" w:line="237" w:lineRule="auto"/>
              <w:ind w:left="95"/>
              <w:jc w:val="left"/>
              <w:rPr>
                <w:sz w:val="20"/>
                <w:szCs w:val="20"/>
                <w:lang w:val="it-IT"/>
              </w:rPr>
            </w:pPr>
            <w:r w:rsidRPr="002B5E01">
              <w:rPr>
                <w:sz w:val="20"/>
                <w:szCs w:val="20"/>
                <w:lang w:val="it-IT"/>
              </w:rPr>
              <w:t>Conoscere i servizi pubblici presenti nel territorio, le loro funzioni e da chi sono erogati.</w:t>
            </w:r>
          </w:p>
          <w:p w14:paraId="3F763D84" w14:textId="77777777" w:rsidR="002B5E01" w:rsidRPr="002B5E01" w:rsidRDefault="002B5E01" w:rsidP="00D2030A">
            <w:pPr>
              <w:pStyle w:val="TableParagraph"/>
              <w:spacing w:before="3" w:line="237" w:lineRule="auto"/>
              <w:ind w:left="95" w:right="58"/>
              <w:jc w:val="left"/>
              <w:rPr>
                <w:sz w:val="20"/>
                <w:szCs w:val="20"/>
                <w:lang w:val="it-IT"/>
              </w:rPr>
            </w:pPr>
            <w:r w:rsidRPr="002B5E01">
              <w:rPr>
                <w:sz w:val="20"/>
                <w:szCs w:val="20"/>
                <w:lang w:val="it-IT"/>
              </w:rPr>
              <w:t>Saperli</w:t>
            </w:r>
            <w:r w:rsidRPr="002B5E01">
              <w:rPr>
                <w:spacing w:val="-16"/>
                <w:sz w:val="20"/>
                <w:szCs w:val="20"/>
                <w:lang w:val="it-IT"/>
              </w:rPr>
              <w:t xml:space="preserve"> </w:t>
            </w:r>
            <w:r w:rsidRPr="002B5E01">
              <w:rPr>
                <w:sz w:val="20"/>
                <w:szCs w:val="20"/>
                <w:lang w:val="it-IT"/>
              </w:rPr>
              <w:t>illustrare</w:t>
            </w:r>
            <w:r w:rsidRPr="002B5E01">
              <w:rPr>
                <w:spacing w:val="-14"/>
                <w:sz w:val="20"/>
                <w:szCs w:val="20"/>
                <w:lang w:val="it-IT"/>
              </w:rPr>
              <w:t xml:space="preserve"> </w:t>
            </w:r>
            <w:r w:rsidRPr="002B5E01">
              <w:rPr>
                <w:sz w:val="20"/>
                <w:szCs w:val="20"/>
                <w:lang w:val="it-IT"/>
              </w:rPr>
              <w:t>in</w:t>
            </w:r>
            <w:r w:rsidRPr="002B5E01">
              <w:rPr>
                <w:spacing w:val="-17"/>
                <w:sz w:val="20"/>
                <w:szCs w:val="20"/>
                <w:lang w:val="it-IT"/>
              </w:rPr>
              <w:t xml:space="preserve"> </w:t>
            </w:r>
            <w:r w:rsidRPr="002B5E01">
              <w:rPr>
                <w:sz w:val="20"/>
                <w:szCs w:val="20"/>
                <w:lang w:val="it-IT"/>
              </w:rPr>
              <w:t>modo</w:t>
            </w:r>
            <w:r w:rsidRPr="002B5E01">
              <w:rPr>
                <w:spacing w:val="-14"/>
                <w:sz w:val="20"/>
                <w:szCs w:val="20"/>
                <w:lang w:val="it-IT"/>
              </w:rPr>
              <w:t xml:space="preserve"> </w:t>
            </w:r>
            <w:r w:rsidRPr="002B5E01">
              <w:rPr>
                <w:sz w:val="20"/>
                <w:szCs w:val="20"/>
                <w:lang w:val="it-IT"/>
              </w:rPr>
              <w:t>generale,</w:t>
            </w:r>
            <w:r w:rsidRPr="002B5E01">
              <w:rPr>
                <w:spacing w:val="-16"/>
                <w:sz w:val="20"/>
                <w:szCs w:val="20"/>
                <w:lang w:val="it-IT"/>
              </w:rPr>
              <w:t xml:space="preserve"> </w:t>
            </w:r>
            <w:r w:rsidRPr="002B5E01">
              <w:rPr>
                <w:sz w:val="20"/>
                <w:szCs w:val="20"/>
                <w:lang w:val="it-IT"/>
              </w:rPr>
              <w:t>anche</w:t>
            </w:r>
            <w:r w:rsidRPr="002B5E01">
              <w:rPr>
                <w:spacing w:val="-14"/>
                <w:sz w:val="20"/>
                <w:szCs w:val="20"/>
                <w:lang w:val="it-IT"/>
              </w:rPr>
              <w:t xml:space="preserve"> </w:t>
            </w:r>
            <w:r w:rsidRPr="002B5E01">
              <w:rPr>
                <w:sz w:val="20"/>
                <w:szCs w:val="20"/>
                <w:lang w:val="it-IT"/>
              </w:rPr>
              <w:t>con</w:t>
            </w:r>
            <w:r w:rsidRPr="002B5E01">
              <w:rPr>
                <w:spacing w:val="-17"/>
                <w:sz w:val="20"/>
                <w:szCs w:val="20"/>
                <w:lang w:val="it-IT"/>
              </w:rPr>
              <w:t xml:space="preserve"> </w:t>
            </w:r>
            <w:r w:rsidRPr="002B5E01">
              <w:rPr>
                <w:sz w:val="20"/>
                <w:szCs w:val="20"/>
                <w:lang w:val="it-IT"/>
              </w:rPr>
              <w:t>esempi</w:t>
            </w:r>
            <w:r w:rsidRPr="002B5E01">
              <w:rPr>
                <w:spacing w:val="-14"/>
                <w:sz w:val="20"/>
                <w:szCs w:val="20"/>
                <w:lang w:val="it-IT"/>
              </w:rPr>
              <w:t xml:space="preserve"> </w:t>
            </w:r>
            <w:r w:rsidRPr="002B5E01">
              <w:rPr>
                <w:sz w:val="20"/>
                <w:szCs w:val="20"/>
                <w:lang w:val="it-IT"/>
              </w:rPr>
              <w:t xml:space="preserve">riferiti </w:t>
            </w:r>
            <w:r w:rsidRPr="002B5E01">
              <w:rPr>
                <w:spacing w:val="-2"/>
                <w:sz w:val="20"/>
                <w:szCs w:val="20"/>
                <w:lang w:val="it-IT"/>
              </w:rPr>
              <w:t>all’esperienza.</w:t>
            </w:r>
          </w:p>
        </w:tc>
      </w:tr>
      <w:tr w:rsidR="002B5E01" w:rsidRPr="002B5E01" w14:paraId="1FDA228A" w14:textId="77777777" w:rsidTr="002B5E01">
        <w:trPr>
          <w:trHeight w:val="1261"/>
        </w:trPr>
        <w:tc>
          <w:tcPr>
            <w:tcW w:w="6515" w:type="dxa"/>
            <w:tcBorders>
              <w:top w:val="single" w:sz="8" w:space="0" w:color="000000"/>
              <w:bottom w:val="single" w:sz="6" w:space="0" w:color="000000"/>
            </w:tcBorders>
          </w:tcPr>
          <w:p w14:paraId="6FCD7F49" w14:textId="77777777" w:rsidR="002B5E01" w:rsidRPr="002B5E01" w:rsidRDefault="002B5E01" w:rsidP="00D2030A">
            <w:pPr>
              <w:pStyle w:val="TableParagraph"/>
              <w:ind w:right="154"/>
              <w:rPr>
                <w:sz w:val="20"/>
                <w:szCs w:val="20"/>
                <w:lang w:val="it-IT"/>
              </w:rPr>
            </w:pPr>
            <w:r w:rsidRPr="002B5E01">
              <w:rPr>
                <w:sz w:val="20"/>
                <w:szCs w:val="20"/>
                <w:lang w:val="it-IT"/>
              </w:rPr>
              <w:t xml:space="preserve">Conoscere gli Organi principali dello Stato (Presidente della Repubblica, Camera dei deputati e Senato della Repubblica e loro Presidenti, Governo, Magistratura) e le funzioni </w:t>
            </w:r>
            <w:r w:rsidRPr="002B5E01">
              <w:rPr>
                <w:spacing w:val="-2"/>
                <w:sz w:val="20"/>
                <w:szCs w:val="20"/>
                <w:lang w:val="it-IT"/>
              </w:rPr>
              <w:t>essenziali.</w:t>
            </w:r>
          </w:p>
        </w:tc>
        <w:tc>
          <w:tcPr>
            <w:tcW w:w="7371" w:type="dxa"/>
            <w:tcBorders>
              <w:top w:val="single" w:sz="8" w:space="0" w:color="000000"/>
              <w:bottom w:val="single" w:sz="6" w:space="0" w:color="000000"/>
            </w:tcBorders>
          </w:tcPr>
          <w:p w14:paraId="39990F27" w14:textId="77777777" w:rsidR="002B5E01" w:rsidRPr="002B5E01" w:rsidRDefault="002B5E01" w:rsidP="00D2030A">
            <w:pPr>
              <w:pStyle w:val="TableParagraph"/>
              <w:ind w:left="95" w:right="49"/>
              <w:rPr>
                <w:sz w:val="20"/>
                <w:szCs w:val="20"/>
                <w:lang w:val="it-IT"/>
              </w:rPr>
            </w:pPr>
            <w:r w:rsidRPr="002B5E01">
              <w:rPr>
                <w:sz w:val="20"/>
                <w:szCs w:val="20"/>
                <w:lang w:val="it-IT"/>
              </w:rPr>
              <w:t>Conoscere il valore e il significato della appartenenza alla comunità locale e a quella nazionale e sapere spiegare in modo essenziale la suddivisione dei poteri dello Stato, gli Organi</w:t>
            </w:r>
            <w:r w:rsidRPr="002B5E01">
              <w:rPr>
                <w:spacing w:val="-3"/>
                <w:sz w:val="20"/>
                <w:szCs w:val="20"/>
                <w:lang w:val="it-IT"/>
              </w:rPr>
              <w:t xml:space="preserve"> </w:t>
            </w:r>
            <w:r w:rsidRPr="002B5E01">
              <w:rPr>
                <w:sz w:val="20"/>
                <w:szCs w:val="20"/>
                <w:lang w:val="it-IT"/>
              </w:rPr>
              <w:t>che</w:t>
            </w:r>
            <w:r w:rsidRPr="002B5E01">
              <w:rPr>
                <w:spacing w:val="-4"/>
                <w:sz w:val="20"/>
                <w:szCs w:val="20"/>
                <w:lang w:val="it-IT"/>
              </w:rPr>
              <w:t xml:space="preserve"> </w:t>
            </w:r>
            <w:r w:rsidRPr="002B5E01">
              <w:rPr>
                <w:sz w:val="20"/>
                <w:szCs w:val="20"/>
                <w:lang w:val="it-IT"/>
              </w:rPr>
              <w:t>la</w:t>
            </w:r>
            <w:r w:rsidRPr="002B5E01">
              <w:rPr>
                <w:spacing w:val="-4"/>
                <w:sz w:val="20"/>
                <w:szCs w:val="20"/>
                <w:lang w:val="it-IT"/>
              </w:rPr>
              <w:t xml:space="preserve"> </w:t>
            </w:r>
            <w:r w:rsidRPr="002B5E01">
              <w:rPr>
                <w:sz w:val="20"/>
                <w:szCs w:val="20"/>
                <w:lang w:val="it-IT"/>
              </w:rPr>
              <w:t>presiedono,</w:t>
            </w:r>
            <w:r w:rsidRPr="002B5E01">
              <w:rPr>
                <w:spacing w:val="-2"/>
                <w:sz w:val="20"/>
                <w:szCs w:val="20"/>
                <w:lang w:val="it-IT"/>
              </w:rPr>
              <w:t xml:space="preserve"> </w:t>
            </w:r>
            <w:r w:rsidRPr="002B5E01">
              <w:rPr>
                <w:sz w:val="20"/>
                <w:szCs w:val="20"/>
                <w:lang w:val="it-IT"/>
              </w:rPr>
              <w:t>le</w:t>
            </w:r>
            <w:r w:rsidRPr="002B5E01">
              <w:rPr>
                <w:spacing w:val="-2"/>
                <w:sz w:val="20"/>
                <w:szCs w:val="20"/>
                <w:lang w:val="it-IT"/>
              </w:rPr>
              <w:t xml:space="preserve"> </w:t>
            </w:r>
            <w:r w:rsidRPr="002B5E01">
              <w:rPr>
                <w:sz w:val="20"/>
                <w:szCs w:val="20"/>
                <w:lang w:val="it-IT"/>
              </w:rPr>
              <w:t>loro</w:t>
            </w:r>
            <w:r w:rsidRPr="002B5E01">
              <w:rPr>
                <w:spacing w:val="-4"/>
                <w:sz w:val="20"/>
                <w:szCs w:val="20"/>
                <w:lang w:val="it-IT"/>
              </w:rPr>
              <w:t xml:space="preserve"> </w:t>
            </w:r>
            <w:r w:rsidRPr="002B5E01">
              <w:rPr>
                <w:sz w:val="20"/>
                <w:szCs w:val="20"/>
                <w:lang w:val="it-IT"/>
              </w:rPr>
              <w:t>funzioni,</w:t>
            </w:r>
            <w:r w:rsidRPr="002B5E01">
              <w:rPr>
                <w:spacing w:val="-2"/>
                <w:sz w:val="20"/>
                <w:szCs w:val="20"/>
                <w:lang w:val="it-IT"/>
              </w:rPr>
              <w:t xml:space="preserve"> </w:t>
            </w:r>
            <w:r w:rsidRPr="002B5E01">
              <w:rPr>
                <w:sz w:val="20"/>
                <w:szCs w:val="20"/>
                <w:lang w:val="it-IT"/>
              </w:rPr>
              <w:t>la</w:t>
            </w:r>
            <w:r w:rsidRPr="002B5E01">
              <w:rPr>
                <w:spacing w:val="-2"/>
                <w:sz w:val="20"/>
                <w:szCs w:val="20"/>
                <w:lang w:val="it-IT"/>
              </w:rPr>
              <w:t xml:space="preserve"> </w:t>
            </w:r>
            <w:r w:rsidRPr="002B5E01">
              <w:rPr>
                <w:sz w:val="20"/>
                <w:szCs w:val="20"/>
                <w:lang w:val="it-IT"/>
              </w:rPr>
              <w:t>composizione del Parlamento.</w:t>
            </w:r>
          </w:p>
          <w:p w14:paraId="3FE719EB" w14:textId="77777777" w:rsidR="002B5E01" w:rsidRPr="002B5E01" w:rsidRDefault="002B5E01" w:rsidP="00D2030A">
            <w:pPr>
              <w:pStyle w:val="TableParagraph"/>
              <w:spacing w:before="0"/>
              <w:ind w:left="95" w:right="55"/>
              <w:rPr>
                <w:sz w:val="20"/>
                <w:szCs w:val="20"/>
                <w:lang w:val="it-IT"/>
              </w:rPr>
            </w:pPr>
            <w:r w:rsidRPr="002B5E01">
              <w:rPr>
                <w:sz w:val="20"/>
                <w:szCs w:val="20"/>
                <w:lang w:val="it-IT"/>
              </w:rPr>
              <w:t xml:space="preserve">Sperimentare le regole di democrazia diretta e </w:t>
            </w:r>
            <w:r w:rsidRPr="002B5E01">
              <w:rPr>
                <w:spacing w:val="-2"/>
                <w:sz w:val="20"/>
                <w:szCs w:val="20"/>
                <w:lang w:val="it-IT"/>
              </w:rPr>
              <w:t>rappresentativa.</w:t>
            </w:r>
          </w:p>
        </w:tc>
      </w:tr>
      <w:tr w:rsidR="002B5E01" w:rsidRPr="002B5E01" w14:paraId="4582B442" w14:textId="77777777" w:rsidTr="002B5E01">
        <w:trPr>
          <w:trHeight w:val="1588"/>
        </w:trPr>
        <w:tc>
          <w:tcPr>
            <w:tcW w:w="6515" w:type="dxa"/>
            <w:tcBorders>
              <w:top w:val="single" w:sz="8" w:space="0" w:color="000000"/>
              <w:bottom w:val="single" w:sz="6" w:space="0" w:color="000000"/>
            </w:tcBorders>
          </w:tcPr>
          <w:p w14:paraId="71EC4721" w14:textId="77777777" w:rsidR="002B5E01" w:rsidRPr="002B5E01" w:rsidRDefault="002B5E01" w:rsidP="002B5E01">
            <w:pPr>
              <w:pStyle w:val="TableParagraph"/>
              <w:spacing w:line="237" w:lineRule="auto"/>
              <w:ind w:right="183"/>
              <w:rPr>
                <w:sz w:val="20"/>
                <w:szCs w:val="20"/>
                <w:lang w:val="it-IT"/>
              </w:rPr>
            </w:pPr>
            <w:r w:rsidRPr="002B5E01">
              <w:rPr>
                <w:sz w:val="20"/>
                <w:szCs w:val="20"/>
                <w:lang w:val="it-IT"/>
              </w:rPr>
              <w:t>Conoscere la storia della comunità locale, nazionale ed europea a partire dagli stemmi, dalle bandiere e dagli inni.</w:t>
            </w:r>
          </w:p>
          <w:p w14:paraId="1071BF84" w14:textId="11381CE8" w:rsidR="002B5E01" w:rsidRPr="002B5E01" w:rsidRDefault="002B5E01" w:rsidP="002B5E01">
            <w:pPr>
              <w:pStyle w:val="TableParagraph"/>
              <w:spacing w:before="0" w:line="237" w:lineRule="auto"/>
              <w:ind w:right="181"/>
              <w:rPr>
                <w:sz w:val="20"/>
                <w:szCs w:val="20"/>
                <w:lang w:val="it-IT"/>
              </w:rPr>
            </w:pPr>
            <w:r w:rsidRPr="002B5E01">
              <w:rPr>
                <w:sz w:val="20"/>
                <w:szCs w:val="20"/>
                <w:lang w:val="it-IT"/>
              </w:rPr>
              <w:t>Conoscere il valore e il significato dell’appartenenza alla comunità nazionale.</w:t>
            </w:r>
          </w:p>
          <w:p w14:paraId="0392F553" w14:textId="76CCEE9C" w:rsidR="002B5E01" w:rsidRPr="002B5E01" w:rsidRDefault="002B5E01" w:rsidP="002B5E01">
            <w:pPr>
              <w:pStyle w:val="TableParagraph"/>
              <w:ind w:right="154"/>
              <w:rPr>
                <w:sz w:val="20"/>
                <w:szCs w:val="20"/>
                <w:lang w:val="it-IT"/>
              </w:rPr>
            </w:pPr>
            <w:r w:rsidRPr="002B5E01">
              <w:rPr>
                <w:sz w:val="20"/>
                <w:szCs w:val="20"/>
                <w:lang w:val="it-IT"/>
              </w:rPr>
              <w:t>Conoscere</w:t>
            </w:r>
            <w:r w:rsidRPr="002B5E01">
              <w:rPr>
                <w:spacing w:val="-4"/>
                <w:sz w:val="20"/>
                <w:szCs w:val="20"/>
                <w:lang w:val="it-IT"/>
              </w:rPr>
              <w:t xml:space="preserve"> </w:t>
            </w:r>
            <w:r w:rsidRPr="002B5E01">
              <w:rPr>
                <w:sz w:val="20"/>
                <w:szCs w:val="20"/>
                <w:lang w:val="it-IT"/>
              </w:rPr>
              <w:t>il</w:t>
            </w:r>
            <w:r w:rsidRPr="002B5E01">
              <w:rPr>
                <w:spacing w:val="-5"/>
                <w:sz w:val="20"/>
                <w:szCs w:val="20"/>
                <w:lang w:val="it-IT"/>
              </w:rPr>
              <w:t xml:space="preserve"> </w:t>
            </w:r>
            <w:r w:rsidRPr="002B5E01">
              <w:rPr>
                <w:sz w:val="20"/>
                <w:szCs w:val="20"/>
                <w:lang w:val="it-IT"/>
              </w:rPr>
              <w:t>significato</w:t>
            </w:r>
            <w:r w:rsidRPr="002B5E01">
              <w:rPr>
                <w:spacing w:val="-4"/>
                <w:sz w:val="20"/>
                <w:szCs w:val="20"/>
                <w:lang w:val="it-IT"/>
              </w:rPr>
              <w:t xml:space="preserve"> </w:t>
            </w:r>
            <w:r w:rsidRPr="002B5E01">
              <w:rPr>
                <w:sz w:val="20"/>
                <w:szCs w:val="20"/>
                <w:lang w:val="it-IT"/>
              </w:rPr>
              <w:t>di</w:t>
            </w:r>
            <w:r w:rsidRPr="002B5E01">
              <w:rPr>
                <w:spacing w:val="-4"/>
                <w:sz w:val="20"/>
                <w:szCs w:val="20"/>
                <w:lang w:val="it-IT"/>
              </w:rPr>
              <w:t xml:space="preserve"> </w:t>
            </w:r>
            <w:r w:rsidRPr="002B5E01">
              <w:rPr>
                <w:spacing w:val="-2"/>
                <w:sz w:val="20"/>
                <w:szCs w:val="20"/>
                <w:lang w:val="it-IT"/>
              </w:rPr>
              <w:t>Patria.</w:t>
            </w:r>
          </w:p>
        </w:tc>
        <w:tc>
          <w:tcPr>
            <w:tcW w:w="7371" w:type="dxa"/>
            <w:tcBorders>
              <w:top w:val="single" w:sz="8" w:space="0" w:color="000000"/>
              <w:bottom w:val="single" w:sz="6" w:space="0" w:color="000000"/>
            </w:tcBorders>
          </w:tcPr>
          <w:p w14:paraId="2EEAD7B3" w14:textId="77777777" w:rsidR="002B5E01" w:rsidRPr="002B5E01" w:rsidRDefault="002B5E01" w:rsidP="002B5E01">
            <w:pPr>
              <w:pStyle w:val="TableParagraph"/>
              <w:ind w:left="95" w:right="163"/>
              <w:rPr>
                <w:sz w:val="20"/>
                <w:szCs w:val="20"/>
                <w:lang w:val="it-IT"/>
              </w:rPr>
            </w:pPr>
            <w:r w:rsidRPr="002B5E01">
              <w:rPr>
                <w:sz w:val="20"/>
                <w:szCs w:val="20"/>
                <w:lang w:val="it-IT"/>
              </w:rPr>
              <w:t>Conoscere la storia e il significato della bandiera italiana, della bandiera della regione, della bandiera dell’Unione europea e dello stemma comunale; conoscere l’inno nazionale e la sua origine; conoscere l’inno europeo e la sua origine.</w:t>
            </w:r>
          </w:p>
          <w:p w14:paraId="37DA1C76" w14:textId="0261BFC7" w:rsidR="002B5E01" w:rsidRPr="002B5E01" w:rsidRDefault="002B5E01" w:rsidP="002B5E01">
            <w:pPr>
              <w:pStyle w:val="TableParagraph"/>
              <w:ind w:left="95" w:right="49"/>
              <w:rPr>
                <w:sz w:val="20"/>
                <w:szCs w:val="20"/>
                <w:lang w:val="it-IT"/>
              </w:rPr>
            </w:pPr>
            <w:r w:rsidRPr="002B5E01">
              <w:rPr>
                <w:sz w:val="20"/>
                <w:szCs w:val="20"/>
                <w:lang w:val="it-IT"/>
              </w:rPr>
              <w:t>Approfondire la storia della comunità locale. Approfondire la storia della comunità nazionale. Approfondire</w:t>
            </w:r>
            <w:r w:rsidRPr="002B5E01">
              <w:rPr>
                <w:spacing w:val="40"/>
                <w:sz w:val="20"/>
                <w:szCs w:val="20"/>
                <w:lang w:val="it-IT"/>
              </w:rPr>
              <w:t xml:space="preserve"> </w:t>
            </w:r>
            <w:r w:rsidRPr="002B5E01">
              <w:rPr>
                <w:sz w:val="20"/>
                <w:szCs w:val="20"/>
                <w:lang w:val="it-IT"/>
              </w:rPr>
              <w:t>il</w:t>
            </w:r>
            <w:r w:rsidRPr="002B5E01">
              <w:rPr>
                <w:spacing w:val="40"/>
                <w:sz w:val="20"/>
                <w:szCs w:val="20"/>
                <w:lang w:val="it-IT"/>
              </w:rPr>
              <w:t xml:space="preserve"> </w:t>
            </w:r>
            <w:r w:rsidRPr="002B5E01">
              <w:rPr>
                <w:sz w:val="20"/>
                <w:szCs w:val="20"/>
                <w:lang w:val="it-IT"/>
              </w:rPr>
              <w:t>significato</w:t>
            </w:r>
            <w:r w:rsidRPr="002B5E01">
              <w:rPr>
                <w:spacing w:val="40"/>
                <w:sz w:val="20"/>
                <w:szCs w:val="20"/>
                <w:lang w:val="it-IT"/>
              </w:rPr>
              <w:t xml:space="preserve"> </w:t>
            </w:r>
            <w:r w:rsidRPr="002B5E01">
              <w:rPr>
                <w:sz w:val="20"/>
                <w:szCs w:val="20"/>
                <w:lang w:val="it-IT"/>
              </w:rPr>
              <w:t>di</w:t>
            </w:r>
            <w:r w:rsidRPr="002B5E01">
              <w:rPr>
                <w:spacing w:val="40"/>
                <w:sz w:val="20"/>
                <w:szCs w:val="20"/>
                <w:lang w:val="it-IT"/>
              </w:rPr>
              <w:t xml:space="preserve"> </w:t>
            </w:r>
            <w:r w:rsidRPr="002B5E01">
              <w:rPr>
                <w:sz w:val="20"/>
                <w:szCs w:val="20"/>
                <w:lang w:val="it-IT"/>
              </w:rPr>
              <w:t>Patria</w:t>
            </w:r>
            <w:r w:rsidRPr="002B5E01">
              <w:rPr>
                <w:spacing w:val="40"/>
                <w:sz w:val="20"/>
                <w:szCs w:val="20"/>
                <w:lang w:val="it-IT"/>
              </w:rPr>
              <w:t xml:space="preserve"> </w:t>
            </w:r>
            <w:r w:rsidRPr="002B5E01">
              <w:rPr>
                <w:sz w:val="20"/>
                <w:szCs w:val="20"/>
                <w:lang w:val="it-IT"/>
              </w:rPr>
              <w:t>e</w:t>
            </w:r>
            <w:r w:rsidRPr="002B5E01">
              <w:rPr>
                <w:spacing w:val="40"/>
                <w:sz w:val="20"/>
                <w:szCs w:val="20"/>
                <w:lang w:val="it-IT"/>
              </w:rPr>
              <w:t xml:space="preserve"> </w:t>
            </w:r>
            <w:r w:rsidRPr="002B5E01">
              <w:rPr>
                <w:sz w:val="20"/>
                <w:szCs w:val="20"/>
                <w:lang w:val="it-IT"/>
              </w:rPr>
              <w:t>le</w:t>
            </w:r>
            <w:r w:rsidRPr="002B5E01">
              <w:rPr>
                <w:spacing w:val="40"/>
                <w:sz w:val="20"/>
                <w:szCs w:val="20"/>
                <w:lang w:val="it-IT"/>
              </w:rPr>
              <w:t xml:space="preserve"> </w:t>
            </w:r>
            <w:r w:rsidRPr="002B5E01">
              <w:rPr>
                <w:sz w:val="20"/>
                <w:szCs w:val="20"/>
                <w:lang w:val="it-IT"/>
              </w:rPr>
              <w:t>relative</w:t>
            </w:r>
            <w:r w:rsidRPr="002B5E01">
              <w:rPr>
                <w:spacing w:val="40"/>
                <w:sz w:val="20"/>
                <w:szCs w:val="20"/>
                <w:lang w:val="it-IT"/>
              </w:rPr>
              <w:t xml:space="preserve"> </w:t>
            </w:r>
            <w:r w:rsidRPr="002B5E01">
              <w:rPr>
                <w:sz w:val="20"/>
                <w:szCs w:val="20"/>
                <w:lang w:val="it-IT"/>
              </w:rPr>
              <w:t>fonti costituzionali (articolo 52).</w:t>
            </w:r>
          </w:p>
        </w:tc>
      </w:tr>
      <w:tr w:rsidR="002B5E01" w:rsidRPr="002B5E01" w14:paraId="4AD9C811" w14:textId="77777777" w:rsidTr="002B5E01">
        <w:trPr>
          <w:trHeight w:val="1588"/>
        </w:trPr>
        <w:tc>
          <w:tcPr>
            <w:tcW w:w="6515" w:type="dxa"/>
            <w:tcBorders>
              <w:top w:val="single" w:sz="8" w:space="0" w:color="000000"/>
              <w:bottom w:val="single" w:sz="6" w:space="0" w:color="000000"/>
            </w:tcBorders>
          </w:tcPr>
          <w:p w14:paraId="41E833C2" w14:textId="3A43CB63" w:rsidR="002B5E01" w:rsidRPr="002B5E01" w:rsidRDefault="002B5E01" w:rsidP="002B5E01">
            <w:pPr>
              <w:pStyle w:val="TableParagraph"/>
              <w:tabs>
                <w:tab w:val="left" w:pos="133"/>
                <w:tab w:val="left" w:pos="2957"/>
                <w:tab w:val="left" w:pos="4022"/>
              </w:tabs>
              <w:spacing w:before="76" w:line="237" w:lineRule="auto"/>
              <w:ind w:right="68"/>
              <w:rPr>
                <w:sz w:val="20"/>
                <w:szCs w:val="20"/>
                <w:lang w:val="it-IT"/>
              </w:rPr>
            </w:pPr>
            <w:r w:rsidRPr="002B5E01">
              <w:rPr>
                <w:sz w:val="20"/>
                <w:szCs w:val="20"/>
                <w:lang w:val="it-IT"/>
              </w:rPr>
              <w:t>Conoscere l’Unione Europea e l’ONU.</w:t>
            </w:r>
            <w:r w:rsidRPr="002B5E01">
              <w:rPr>
                <w:spacing w:val="40"/>
                <w:sz w:val="20"/>
                <w:szCs w:val="20"/>
                <w:lang w:val="it-IT"/>
              </w:rPr>
              <w:t xml:space="preserve"> </w:t>
            </w:r>
            <w:r w:rsidRPr="002B5E01">
              <w:rPr>
                <w:spacing w:val="-2"/>
                <w:sz w:val="20"/>
                <w:szCs w:val="20"/>
                <w:lang w:val="it-IT"/>
              </w:rPr>
              <w:t>Conoscere</w:t>
            </w:r>
            <w:r w:rsidRPr="002B5E01">
              <w:rPr>
                <w:sz w:val="20"/>
                <w:szCs w:val="20"/>
                <w:lang w:val="it-IT"/>
              </w:rPr>
              <w:tab/>
            </w:r>
            <w:r w:rsidRPr="002B5E01">
              <w:rPr>
                <w:spacing w:val="-6"/>
                <w:sz w:val="20"/>
                <w:szCs w:val="20"/>
                <w:lang w:val="it-IT"/>
              </w:rPr>
              <w:t>il</w:t>
            </w:r>
            <w:r>
              <w:rPr>
                <w:sz w:val="20"/>
                <w:szCs w:val="20"/>
                <w:lang w:val="it-IT"/>
              </w:rPr>
              <w:t xml:space="preserve"> </w:t>
            </w:r>
            <w:r w:rsidRPr="002B5E01">
              <w:rPr>
                <w:spacing w:val="-2"/>
                <w:sz w:val="20"/>
                <w:szCs w:val="20"/>
                <w:lang w:val="it-IT"/>
              </w:rPr>
              <w:t>contenut</w:t>
            </w:r>
            <w:r>
              <w:rPr>
                <w:spacing w:val="-2"/>
                <w:sz w:val="20"/>
                <w:szCs w:val="20"/>
                <w:lang w:val="it-IT"/>
              </w:rPr>
              <w:t xml:space="preserve">o </w:t>
            </w:r>
            <w:r w:rsidRPr="002B5E01">
              <w:rPr>
                <w:spacing w:val="-2"/>
                <w:sz w:val="20"/>
                <w:szCs w:val="20"/>
                <w:lang w:val="it-IT"/>
              </w:rPr>
              <w:t>generale</w:t>
            </w:r>
            <w:r>
              <w:rPr>
                <w:sz w:val="20"/>
                <w:szCs w:val="20"/>
                <w:lang w:val="it-IT"/>
              </w:rPr>
              <w:t xml:space="preserve"> </w:t>
            </w:r>
            <w:r w:rsidRPr="002B5E01">
              <w:rPr>
                <w:spacing w:val="-4"/>
                <w:sz w:val="20"/>
                <w:szCs w:val="20"/>
                <w:lang w:val="it-IT"/>
              </w:rPr>
              <w:t xml:space="preserve">delle </w:t>
            </w:r>
            <w:r w:rsidRPr="002B5E01">
              <w:rPr>
                <w:sz w:val="20"/>
                <w:szCs w:val="20"/>
                <w:lang w:val="it-IT"/>
              </w:rPr>
              <w:t>Dichiarazioni</w:t>
            </w:r>
            <w:r w:rsidRPr="002B5E01">
              <w:rPr>
                <w:spacing w:val="80"/>
                <w:sz w:val="20"/>
                <w:szCs w:val="20"/>
                <w:lang w:val="it-IT"/>
              </w:rPr>
              <w:t xml:space="preserve"> </w:t>
            </w:r>
            <w:r w:rsidRPr="002B5E01">
              <w:rPr>
                <w:sz w:val="20"/>
                <w:szCs w:val="20"/>
                <w:lang w:val="it-IT"/>
              </w:rPr>
              <w:t>Internazionali</w:t>
            </w:r>
            <w:r w:rsidRPr="002B5E01">
              <w:rPr>
                <w:spacing w:val="80"/>
                <w:sz w:val="20"/>
                <w:szCs w:val="20"/>
                <w:lang w:val="it-IT"/>
              </w:rPr>
              <w:t xml:space="preserve"> </w:t>
            </w:r>
            <w:r w:rsidRPr="002B5E01">
              <w:rPr>
                <w:sz w:val="20"/>
                <w:szCs w:val="20"/>
                <w:lang w:val="it-IT"/>
              </w:rPr>
              <w:t>dei</w:t>
            </w:r>
            <w:r w:rsidRPr="002B5E01">
              <w:rPr>
                <w:spacing w:val="80"/>
                <w:sz w:val="20"/>
                <w:szCs w:val="20"/>
                <w:lang w:val="it-IT"/>
              </w:rPr>
              <w:t xml:space="preserve"> </w:t>
            </w:r>
            <w:r w:rsidRPr="002B5E01">
              <w:rPr>
                <w:sz w:val="20"/>
                <w:szCs w:val="20"/>
                <w:lang w:val="it-IT"/>
              </w:rPr>
              <w:t>diritti</w:t>
            </w:r>
            <w:r w:rsidRPr="002B5E01">
              <w:rPr>
                <w:spacing w:val="80"/>
                <w:sz w:val="20"/>
                <w:szCs w:val="20"/>
                <w:lang w:val="it-IT"/>
              </w:rPr>
              <w:t xml:space="preserve"> </w:t>
            </w:r>
            <w:r w:rsidRPr="002B5E01">
              <w:rPr>
                <w:sz w:val="20"/>
                <w:szCs w:val="20"/>
                <w:lang w:val="it-IT"/>
              </w:rPr>
              <w:t>della persona e dell’infanzia.</w:t>
            </w:r>
          </w:p>
          <w:p w14:paraId="0603D40B" w14:textId="0416726C" w:rsidR="002B5E01" w:rsidRPr="002B5E01" w:rsidRDefault="002B5E01" w:rsidP="002B5E01">
            <w:pPr>
              <w:pStyle w:val="TableParagraph"/>
              <w:spacing w:line="237" w:lineRule="auto"/>
              <w:ind w:right="183"/>
              <w:rPr>
                <w:sz w:val="20"/>
                <w:szCs w:val="20"/>
                <w:lang w:val="it-IT"/>
              </w:rPr>
            </w:pPr>
            <w:r w:rsidRPr="002B5E01">
              <w:rPr>
                <w:sz w:val="20"/>
                <w:szCs w:val="20"/>
                <w:lang w:val="it-IT"/>
              </w:rPr>
              <w:t>Individuare</w:t>
            </w:r>
            <w:r w:rsidRPr="002B5E01">
              <w:rPr>
                <w:spacing w:val="-5"/>
                <w:sz w:val="20"/>
                <w:szCs w:val="20"/>
                <w:lang w:val="it-IT"/>
              </w:rPr>
              <w:t xml:space="preserve"> </w:t>
            </w:r>
            <w:r w:rsidRPr="002B5E01">
              <w:rPr>
                <w:sz w:val="20"/>
                <w:szCs w:val="20"/>
                <w:lang w:val="it-IT"/>
              </w:rPr>
              <w:t>alcuni</w:t>
            </w:r>
            <w:r w:rsidRPr="002B5E01">
              <w:rPr>
                <w:spacing w:val="-4"/>
                <w:sz w:val="20"/>
                <w:szCs w:val="20"/>
                <w:lang w:val="it-IT"/>
              </w:rPr>
              <w:t xml:space="preserve"> </w:t>
            </w:r>
            <w:r w:rsidRPr="002B5E01">
              <w:rPr>
                <w:sz w:val="20"/>
                <w:szCs w:val="20"/>
                <w:lang w:val="it-IT"/>
              </w:rPr>
              <w:t>dei</w:t>
            </w:r>
            <w:r w:rsidRPr="002B5E01">
              <w:rPr>
                <w:spacing w:val="-2"/>
                <w:sz w:val="20"/>
                <w:szCs w:val="20"/>
                <w:lang w:val="it-IT"/>
              </w:rPr>
              <w:t xml:space="preserve"> </w:t>
            </w:r>
            <w:r w:rsidRPr="002B5E01">
              <w:rPr>
                <w:sz w:val="20"/>
                <w:szCs w:val="20"/>
                <w:lang w:val="it-IT"/>
              </w:rPr>
              <w:t>diritti</w:t>
            </w:r>
            <w:r w:rsidRPr="002B5E01">
              <w:rPr>
                <w:spacing w:val="-2"/>
                <w:sz w:val="20"/>
                <w:szCs w:val="20"/>
                <w:lang w:val="it-IT"/>
              </w:rPr>
              <w:t xml:space="preserve"> </w:t>
            </w:r>
            <w:r w:rsidRPr="002B5E01">
              <w:rPr>
                <w:sz w:val="20"/>
                <w:szCs w:val="20"/>
                <w:lang w:val="it-IT"/>
              </w:rPr>
              <w:t>previsti</w:t>
            </w:r>
            <w:r w:rsidRPr="002B5E01">
              <w:rPr>
                <w:spacing w:val="-2"/>
                <w:sz w:val="20"/>
                <w:szCs w:val="20"/>
                <w:lang w:val="it-IT"/>
              </w:rPr>
              <w:t xml:space="preserve"> </w:t>
            </w:r>
            <w:r w:rsidRPr="002B5E01">
              <w:rPr>
                <w:sz w:val="20"/>
                <w:szCs w:val="20"/>
                <w:lang w:val="it-IT"/>
              </w:rPr>
              <w:t>nell’ambito della propria esperienza concreta.</w:t>
            </w:r>
          </w:p>
        </w:tc>
        <w:tc>
          <w:tcPr>
            <w:tcW w:w="7371" w:type="dxa"/>
            <w:tcBorders>
              <w:top w:val="single" w:sz="8" w:space="0" w:color="000000"/>
              <w:bottom w:val="single" w:sz="6" w:space="0" w:color="000000"/>
            </w:tcBorders>
          </w:tcPr>
          <w:p w14:paraId="5BEA6962" w14:textId="75E887C2" w:rsidR="002B5E01" w:rsidRPr="002B5E01" w:rsidRDefault="002B5E01" w:rsidP="002B5E01">
            <w:pPr>
              <w:pStyle w:val="TableParagraph"/>
              <w:ind w:left="95" w:right="163"/>
              <w:rPr>
                <w:sz w:val="20"/>
                <w:szCs w:val="20"/>
                <w:lang w:val="it-IT"/>
              </w:rPr>
            </w:pPr>
            <w:r w:rsidRPr="002B5E01">
              <w:rPr>
                <w:sz w:val="20"/>
                <w:szCs w:val="20"/>
                <w:lang w:val="it-IT"/>
              </w:rPr>
              <w:t>Conoscere la Carta dei diritti fondamentali dell’Unione Europea (“Costituzione europea”). Conoscere il processo di formazione dell’Unione europea lo spirito del Trattato di Roma, la composizione dell’Unione, le Istituzioni europee e le loro funzioni. Individuare nella Costituzione gli articoli che regolano i rapporti internazionali. Conoscere i principali Organismi internazionali, con particolare riguardo all’ONU e il contenuto delle Dichiarazioni internazionali dei diritti umani e dei diritti dell’infanzia</w:t>
            </w:r>
            <w:r w:rsidRPr="002B5E01">
              <w:rPr>
                <w:spacing w:val="-11"/>
                <w:sz w:val="20"/>
                <w:szCs w:val="20"/>
                <w:lang w:val="it-IT"/>
              </w:rPr>
              <w:t xml:space="preserve"> </w:t>
            </w:r>
            <w:r w:rsidRPr="002B5E01">
              <w:rPr>
                <w:sz w:val="20"/>
                <w:szCs w:val="20"/>
                <w:lang w:val="it-IT"/>
              </w:rPr>
              <w:t>e</w:t>
            </w:r>
            <w:r w:rsidRPr="002B5E01">
              <w:rPr>
                <w:spacing w:val="-13"/>
                <w:sz w:val="20"/>
                <w:szCs w:val="20"/>
                <w:lang w:val="it-IT"/>
              </w:rPr>
              <w:t xml:space="preserve"> </w:t>
            </w:r>
            <w:r w:rsidRPr="002B5E01">
              <w:rPr>
                <w:sz w:val="20"/>
                <w:szCs w:val="20"/>
                <w:lang w:val="it-IT"/>
              </w:rPr>
              <w:t>rintracciarne</w:t>
            </w:r>
            <w:r w:rsidRPr="002B5E01">
              <w:rPr>
                <w:spacing w:val="-13"/>
                <w:sz w:val="20"/>
                <w:szCs w:val="20"/>
                <w:lang w:val="it-IT"/>
              </w:rPr>
              <w:t xml:space="preserve"> </w:t>
            </w:r>
            <w:r w:rsidRPr="002B5E01">
              <w:rPr>
                <w:sz w:val="20"/>
                <w:szCs w:val="20"/>
                <w:lang w:val="it-IT"/>
              </w:rPr>
              <w:t>la</w:t>
            </w:r>
            <w:r w:rsidRPr="002B5E01">
              <w:rPr>
                <w:spacing w:val="-11"/>
                <w:sz w:val="20"/>
                <w:szCs w:val="20"/>
                <w:lang w:val="it-IT"/>
              </w:rPr>
              <w:t xml:space="preserve"> </w:t>
            </w:r>
            <w:r w:rsidRPr="002B5E01">
              <w:rPr>
                <w:sz w:val="20"/>
                <w:szCs w:val="20"/>
                <w:lang w:val="it-IT"/>
              </w:rPr>
              <w:t>coerenza</w:t>
            </w:r>
            <w:r w:rsidRPr="002B5E01">
              <w:rPr>
                <w:spacing w:val="-11"/>
                <w:sz w:val="20"/>
                <w:szCs w:val="20"/>
                <w:lang w:val="it-IT"/>
              </w:rPr>
              <w:t xml:space="preserve"> </w:t>
            </w:r>
            <w:r w:rsidRPr="002B5E01">
              <w:rPr>
                <w:sz w:val="20"/>
                <w:szCs w:val="20"/>
                <w:lang w:val="it-IT"/>
              </w:rPr>
              <w:t>con</w:t>
            </w:r>
            <w:r w:rsidRPr="002B5E01">
              <w:rPr>
                <w:spacing w:val="-13"/>
                <w:sz w:val="20"/>
                <w:szCs w:val="20"/>
                <w:lang w:val="it-IT"/>
              </w:rPr>
              <w:t xml:space="preserve"> </w:t>
            </w:r>
            <w:r w:rsidRPr="002B5E01">
              <w:rPr>
                <w:sz w:val="20"/>
                <w:szCs w:val="20"/>
                <w:lang w:val="it-IT"/>
              </w:rPr>
              <w:t>i</w:t>
            </w:r>
            <w:r w:rsidRPr="002B5E01">
              <w:rPr>
                <w:spacing w:val="-13"/>
                <w:sz w:val="20"/>
                <w:szCs w:val="20"/>
                <w:lang w:val="it-IT"/>
              </w:rPr>
              <w:t xml:space="preserve"> </w:t>
            </w:r>
            <w:r w:rsidRPr="002B5E01">
              <w:rPr>
                <w:sz w:val="20"/>
                <w:szCs w:val="20"/>
                <w:lang w:val="it-IT"/>
              </w:rPr>
              <w:t>principi</w:t>
            </w:r>
            <w:r w:rsidRPr="002B5E01">
              <w:rPr>
                <w:spacing w:val="-11"/>
                <w:sz w:val="20"/>
                <w:szCs w:val="20"/>
                <w:lang w:val="it-IT"/>
              </w:rPr>
              <w:t xml:space="preserve"> </w:t>
            </w:r>
            <w:r w:rsidRPr="002B5E01">
              <w:rPr>
                <w:spacing w:val="-4"/>
                <w:sz w:val="20"/>
                <w:szCs w:val="20"/>
                <w:lang w:val="it-IT"/>
              </w:rPr>
              <w:t>della</w:t>
            </w:r>
            <w:r>
              <w:rPr>
                <w:spacing w:val="-4"/>
                <w:sz w:val="20"/>
                <w:szCs w:val="20"/>
                <w:lang w:val="it-IT"/>
              </w:rPr>
              <w:t xml:space="preserve"> </w:t>
            </w:r>
            <w:r w:rsidRPr="002B5E01">
              <w:rPr>
                <w:lang w:val="it-IT"/>
              </w:rPr>
              <w:t xml:space="preserve">Costituzione; </w:t>
            </w:r>
            <w:r w:rsidRPr="002B5E01">
              <w:rPr>
                <w:sz w:val="20"/>
                <w:szCs w:val="20"/>
                <w:lang w:val="it-IT"/>
              </w:rPr>
              <w:t>individuarne l’applicazione o la violazione nell’esperienza o in circostanze note o studiate.</w:t>
            </w:r>
          </w:p>
        </w:tc>
      </w:tr>
    </w:tbl>
    <w:p w14:paraId="11729D5A" w14:textId="77777777" w:rsidR="00C457AE" w:rsidRDefault="00C457AE">
      <w:pPr>
        <w:rPr>
          <w:rFonts w:ascii="Times New Roman" w:hAnsi="Times New Roman" w:cs="Times New Roman"/>
          <w:b/>
          <w:sz w:val="24"/>
          <w:szCs w:val="24"/>
        </w:rPr>
      </w:pPr>
    </w:p>
    <w:p w14:paraId="49CE27F8" w14:textId="287A01E2" w:rsidR="00C457AE" w:rsidRDefault="00C457AE" w:rsidP="00C457AE">
      <w:pPr>
        <w:tabs>
          <w:tab w:val="left" w:pos="1644"/>
        </w:tabs>
        <w:rPr>
          <w:rFonts w:ascii="Times New Roman" w:hAnsi="Times New Roman" w:cs="Times New Roman"/>
          <w:b/>
          <w:sz w:val="24"/>
          <w:szCs w:val="24"/>
        </w:rPr>
      </w:pPr>
      <w:r>
        <w:rPr>
          <w:rFonts w:ascii="Times New Roman" w:hAnsi="Times New Roman" w:cs="Times New Roman"/>
          <w:b/>
          <w:sz w:val="24"/>
          <w:szCs w:val="24"/>
        </w:rPr>
        <w:lastRenderedPageBreak/>
        <w:tab/>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371"/>
      </w:tblGrid>
      <w:tr w:rsidR="003C7464" w:rsidRPr="003C7464" w14:paraId="49F34685" w14:textId="77777777" w:rsidTr="003C7464">
        <w:trPr>
          <w:trHeight w:val="1095"/>
        </w:trPr>
        <w:tc>
          <w:tcPr>
            <w:tcW w:w="13886" w:type="dxa"/>
            <w:gridSpan w:val="2"/>
            <w:tcBorders>
              <w:bottom w:val="single" w:sz="6" w:space="0" w:color="000000"/>
            </w:tcBorders>
          </w:tcPr>
          <w:p w14:paraId="4340654E" w14:textId="19185E0E" w:rsidR="003C7464" w:rsidRPr="003C7464" w:rsidRDefault="003C7464" w:rsidP="00D2030A">
            <w:pPr>
              <w:pStyle w:val="TableParagraph"/>
              <w:spacing w:before="61" w:line="244" w:lineRule="exact"/>
              <w:ind w:left="2678"/>
              <w:rPr>
                <w:b/>
                <w:sz w:val="20"/>
                <w:szCs w:val="20"/>
                <w:lang w:val="it-IT"/>
              </w:rPr>
            </w:pPr>
            <w:r w:rsidRPr="003C7464">
              <w:rPr>
                <w:b/>
                <w:sz w:val="20"/>
                <w:szCs w:val="20"/>
                <w:lang w:val="it-IT"/>
              </w:rPr>
              <w:t xml:space="preserve">                                       </w:t>
            </w:r>
            <w:r w:rsidRPr="003C7464">
              <w:rPr>
                <w:b/>
                <w:sz w:val="20"/>
                <w:szCs w:val="20"/>
                <w:u w:val="single"/>
                <w:lang w:val="it-IT"/>
              </w:rPr>
              <w:t>Traguardo</w:t>
            </w:r>
            <w:r w:rsidRPr="003C7464">
              <w:rPr>
                <w:b/>
                <w:spacing w:val="-4"/>
                <w:sz w:val="20"/>
                <w:szCs w:val="20"/>
                <w:u w:val="single"/>
                <w:lang w:val="it-IT"/>
              </w:rPr>
              <w:t xml:space="preserve"> </w:t>
            </w:r>
            <w:r w:rsidRPr="003C7464">
              <w:rPr>
                <w:b/>
                <w:sz w:val="20"/>
                <w:szCs w:val="20"/>
                <w:u w:val="single"/>
                <w:lang w:val="it-IT"/>
              </w:rPr>
              <w:t>per</w:t>
            </w:r>
            <w:r w:rsidRPr="003C7464">
              <w:rPr>
                <w:b/>
                <w:spacing w:val="-3"/>
                <w:sz w:val="20"/>
                <w:szCs w:val="20"/>
                <w:u w:val="single"/>
                <w:lang w:val="it-IT"/>
              </w:rPr>
              <w:t xml:space="preserve"> </w:t>
            </w:r>
            <w:r w:rsidRPr="003C7464">
              <w:rPr>
                <w:b/>
                <w:sz w:val="20"/>
                <w:szCs w:val="20"/>
                <w:u w:val="single"/>
                <w:lang w:val="it-IT"/>
              </w:rPr>
              <w:t>lo</w:t>
            </w:r>
            <w:r w:rsidRPr="003C7464">
              <w:rPr>
                <w:b/>
                <w:spacing w:val="-3"/>
                <w:sz w:val="20"/>
                <w:szCs w:val="20"/>
                <w:u w:val="single"/>
                <w:lang w:val="it-IT"/>
              </w:rPr>
              <w:t xml:space="preserve"> </w:t>
            </w:r>
            <w:r w:rsidRPr="003C7464">
              <w:rPr>
                <w:b/>
                <w:sz w:val="20"/>
                <w:szCs w:val="20"/>
                <w:u w:val="single"/>
                <w:lang w:val="it-IT"/>
              </w:rPr>
              <w:t>sviluppo</w:t>
            </w:r>
            <w:r w:rsidRPr="003C7464">
              <w:rPr>
                <w:b/>
                <w:spacing w:val="-4"/>
                <w:sz w:val="20"/>
                <w:szCs w:val="20"/>
                <w:u w:val="single"/>
                <w:lang w:val="it-IT"/>
              </w:rPr>
              <w:t xml:space="preserve"> </w:t>
            </w:r>
            <w:r w:rsidRPr="003C7464">
              <w:rPr>
                <w:b/>
                <w:sz w:val="20"/>
                <w:szCs w:val="20"/>
                <w:u w:val="single"/>
                <w:lang w:val="it-IT"/>
              </w:rPr>
              <w:t>delle</w:t>
            </w:r>
            <w:r w:rsidRPr="003C7464">
              <w:rPr>
                <w:b/>
                <w:spacing w:val="-3"/>
                <w:sz w:val="20"/>
                <w:szCs w:val="20"/>
                <w:u w:val="single"/>
                <w:lang w:val="it-IT"/>
              </w:rPr>
              <w:t xml:space="preserve"> </w:t>
            </w:r>
            <w:r w:rsidRPr="003C7464">
              <w:rPr>
                <w:b/>
                <w:sz w:val="20"/>
                <w:szCs w:val="20"/>
                <w:u w:val="single"/>
                <w:lang w:val="it-IT"/>
              </w:rPr>
              <w:t>competenze</w:t>
            </w:r>
            <w:r w:rsidRPr="003C7464">
              <w:rPr>
                <w:b/>
                <w:spacing w:val="-3"/>
                <w:sz w:val="20"/>
                <w:szCs w:val="20"/>
                <w:u w:val="single"/>
                <w:lang w:val="it-IT"/>
              </w:rPr>
              <w:t xml:space="preserve"> </w:t>
            </w:r>
            <w:r w:rsidRPr="003C7464">
              <w:rPr>
                <w:b/>
                <w:sz w:val="20"/>
                <w:szCs w:val="20"/>
                <w:u w:val="single"/>
                <w:lang w:val="it-IT"/>
              </w:rPr>
              <w:t>n.</w:t>
            </w:r>
            <w:r w:rsidRPr="003C7464">
              <w:rPr>
                <w:b/>
                <w:spacing w:val="-3"/>
                <w:sz w:val="20"/>
                <w:szCs w:val="20"/>
                <w:u w:val="single"/>
                <w:lang w:val="it-IT"/>
              </w:rPr>
              <w:t xml:space="preserve"> </w:t>
            </w:r>
            <w:r w:rsidRPr="003C7464">
              <w:rPr>
                <w:b/>
                <w:spacing w:val="-10"/>
                <w:sz w:val="20"/>
                <w:szCs w:val="20"/>
                <w:u w:val="single"/>
                <w:lang w:val="it-IT"/>
              </w:rPr>
              <w:t>3</w:t>
            </w:r>
          </w:p>
          <w:p w14:paraId="187B36D5" w14:textId="77777777" w:rsidR="003C7464" w:rsidRPr="003C7464" w:rsidRDefault="003C7464" w:rsidP="00D2030A">
            <w:pPr>
              <w:pStyle w:val="TableParagraph"/>
              <w:spacing w:before="5" w:line="223" w:lineRule="auto"/>
              <w:ind w:left="102" w:right="64"/>
              <w:rPr>
                <w:b/>
                <w:i/>
                <w:sz w:val="20"/>
                <w:szCs w:val="20"/>
                <w:lang w:val="it-IT"/>
              </w:rPr>
            </w:pPr>
            <w:r w:rsidRPr="003C7464">
              <w:rPr>
                <w:b/>
                <w:i/>
                <w:sz w:val="20"/>
                <w:szCs w:val="20"/>
                <w:lang w:val="it-IT"/>
              </w:rPr>
              <w:t>Rispettare le regole e le norme che governano la democrazia, la convivenza sociale e la vita quotidiana in famiglia,</w:t>
            </w:r>
            <w:r w:rsidRPr="003C7464">
              <w:rPr>
                <w:b/>
                <w:i/>
                <w:spacing w:val="-10"/>
                <w:sz w:val="20"/>
                <w:szCs w:val="20"/>
                <w:lang w:val="it-IT"/>
              </w:rPr>
              <w:t xml:space="preserve"> </w:t>
            </w:r>
            <w:r w:rsidRPr="003C7464">
              <w:rPr>
                <w:b/>
                <w:i/>
                <w:sz w:val="20"/>
                <w:szCs w:val="20"/>
                <w:lang w:val="it-IT"/>
              </w:rPr>
              <w:t>a</w:t>
            </w:r>
            <w:r w:rsidRPr="003C7464">
              <w:rPr>
                <w:b/>
                <w:i/>
                <w:spacing w:val="-10"/>
                <w:sz w:val="20"/>
                <w:szCs w:val="20"/>
                <w:lang w:val="it-IT"/>
              </w:rPr>
              <w:t xml:space="preserve"> </w:t>
            </w:r>
            <w:r w:rsidRPr="003C7464">
              <w:rPr>
                <w:b/>
                <w:i/>
                <w:sz w:val="20"/>
                <w:szCs w:val="20"/>
                <w:lang w:val="it-IT"/>
              </w:rPr>
              <w:t>scuola,</w:t>
            </w:r>
            <w:r w:rsidRPr="003C7464">
              <w:rPr>
                <w:b/>
                <w:i/>
                <w:spacing w:val="-10"/>
                <w:sz w:val="20"/>
                <w:szCs w:val="20"/>
                <w:lang w:val="it-IT"/>
              </w:rPr>
              <w:t xml:space="preserve"> </w:t>
            </w:r>
            <w:r w:rsidRPr="003C7464">
              <w:rPr>
                <w:b/>
                <w:i/>
                <w:sz w:val="20"/>
                <w:szCs w:val="20"/>
                <w:lang w:val="it-IT"/>
              </w:rPr>
              <w:t>nella</w:t>
            </w:r>
            <w:r w:rsidRPr="003C7464">
              <w:rPr>
                <w:b/>
                <w:i/>
                <w:spacing w:val="-10"/>
                <w:sz w:val="20"/>
                <w:szCs w:val="20"/>
                <w:lang w:val="it-IT"/>
              </w:rPr>
              <w:t xml:space="preserve"> </w:t>
            </w:r>
            <w:r w:rsidRPr="003C7464">
              <w:rPr>
                <w:b/>
                <w:i/>
                <w:sz w:val="20"/>
                <w:szCs w:val="20"/>
                <w:lang w:val="it-IT"/>
              </w:rPr>
              <w:t>comunità,</w:t>
            </w:r>
            <w:r w:rsidRPr="003C7464">
              <w:rPr>
                <w:b/>
                <w:i/>
                <w:spacing w:val="-10"/>
                <w:sz w:val="20"/>
                <w:szCs w:val="20"/>
                <w:lang w:val="it-IT"/>
              </w:rPr>
              <w:t xml:space="preserve"> </w:t>
            </w:r>
            <w:r w:rsidRPr="003C7464">
              <w:rPr>
                <w:b/>
                <w:i/>
                <w:sz w:val="20"/>
                <w:szCs w:val="20"/>
                <w:lang w:val="it-IT"/>
              </w:rPr>
              <w:t>al</w:t>
            </w:r>
            <w:r w:rsidRPr="003C7464">
              <w:rPr>
                <w:b/>
                <w:i/>
                <w:spacing w:val="-11"/>
                <w:sz w:val="20"/>
                <w:szCs w:val="20"/>
                <w:lang w:val="it-IT"/>
              </w:rPr>
              <w:t xml:space="preserve"> </w:t>
            </w:r>
            <w:r w:rsidRPr="003C7464">
              <w:rPr>
                <w:b/>
                <w:i/>
                <w:sz w:val="20"/>
                <w:szCs w:val="20"/>
                <w:lang w:val="it-IT"/>
              </w:rPr>
              <w:t>fine</w:t>
            </w:r>
            <w:r w:rsidRPr="003C7464">
              <w:rPr>
                <w:b/>
                <w:i/>
                <w:spacing w:val="-10"/>
                <w:sz w:val="20"/>
                <w:szCs w:val="20"/>
                <w:lang w:val="it-IT"/>
              </w:rPr>
              <w:t xml:space="preserve"> </w:t>
            </w:r>
            <w:r w:rsidRPr="003C7464">
              <w:rPr>
                <w:b/>
                <w:i/>
                <w:sz w:val="20"/>
                <w:szCs w:val="20"/>
                <w:lang w:val="it-IT"/>
              </w:rPr>
              <w:t>di</w:t>
            </w:r>
            <w:r w:rsidRPr="003C7464">
              <w:rPr>
                <w:b/>
                <w:i/>
                <w:spacing w:val="-9"/>
                <w:sz w:val="20"/>
                <w:szCs w:val="20"/>
                <w:lang w:val="it-IT"/>
              </w:rPr>
              <w:t xml:space="preserve"> </w:t>
            </w:r>
            <w:r w:rsidRPr="003C7464">
              <w:rPr>
                <w:b/>
                <w:i/>
                <w:sz w:val="20"/>
                <w:szCs w:val="20"/>
                <w:lang w:val="it-IT"/>
              </w:rPr>
              <w:t>comunicare</w:t>
            </w:r>
            <w:r w:rsidRPr="003C7464">
              <w:rPr>
                <w:b/>
                <w:i/>
                <w:spacing w:val="-9"/>
                <w:sz w:val="20"/>
                <w:szCs w:val="20"/>
                <w:lang w:val="it-IT"/>
              </w:rPr>
              <w:t xml:space="preserve"> </w:t>
            </w:r>
            <w:r w:rsidRPr="003C7464">
              <w:rPr>
                <w:b/>
                <w:i/>
                <w:sz w:val="20"/>
                <w:szCs w:val="20"/>
                <w:lang w:val="it-IT"/>
              </w:rPr>
              <w:t>e</w:t>
            </w:r>
            <w:r w:rsidRPr="003C7464">
              <w:rPr>
                <w:b/>
                <w:i/>
                <w:spacing w:val="-9"/>
                <w:sz w:val="20"/>
                <w:szCs w:val="20"/>
                <w:lang w:val="it-IT"/>
              </w:rPr>
              <w:t xml:space="preserve"> </w:t>
            </w:r>
            <w:r w:rsidRPr="003C7464">
              <w:rPr>
                <w:b/>
                <w:i/>
                <w:sz w:val="20"/>
                <w:szCs w:val="20"/>
                <w:lang w:val="it-IT"/>
              </w:rPr>
              <w:t>rapportarsi</w:t>
            </w:r>
            <w:r w:rsidRPr="003C7464">
              <w:rPr>
                <w:b/>
                <w:i/>
                <w:spacing w:val="-9"/>
                <w:sz w:val="20"/>
                <w:szCs w:val="20"/>
                <w:lang w:val="it-IT"/>
              </w:rPr>
              <w:t xml:space="preserve"> </w:t>
            </w:r>
            <w:r w:rsidRPr="003C7464">
              <w:rPr>
                <w:b/>
                <w:i/>
                <w:sz w:val="20"/>
                <w:szCs w:val="20"/>
                <w:lang w:val="it-IT"/>
              </w:rPr>
              <w:t>correttamente</w:t>
            </w:r>
            <w:r w:rsidRPr="003C7464">
              <w:rPr>
                <w:b/>
                <w:i/>
                <w:spacing w:val="-4"/>
                <w:sz w:val="20"/>
                <w:szCs w:val="20"/>
                <w:lang w:val="it-IT"/>
              </w:rPr>
              <w:t xml:space="preserve"> </w:t>
            </w:r>
            <w:r w:rsidRPr="003C7464">
              <w:rPr>
                <w:b/>
                <w:i/>
                <w:sz w:val="20"/>
                <w:szCs w:val="20"/>
                <w:lang w:val="it-IT"/>
              </w:rPr>
              <w:t>con</w:t>
            </w:r>
            <w:r w:rsidRPr="003C7464">
              <w:rPr>
                <w:b/>
                <w:i/>
                <w:spacing w:val="-10"/>
                <w:sz w:val="20"/>
                <w:szCs w:val="20"/>
                <w:lang w:val="it-IT"/>
              </w:rPr>
              <w:t xml:space="preserve"> </w:t>
            </w:r>
            <w:r w:rsidRPr="003C7464">
              <w:rPr>
                <w:b/>
                <w:i/>
                <w:sz w:val="20"/>
                <w:szCs w:val="20"/>
                <w:lang w:val="it-IT"/>
              </w:rPr>
              <w:t>gli</w:t>
            </w:r>
            <w:r w:rsidRPr="003C7464">
              <w:rPr>
                <w:b/>
                <w:i/>
                <w:spacing w:val="-9"/>
                <w:sz w:val="20"/>
                <w:szCs w:val="20"/>
                <w:lang w:val="it-IT"/>
              </w:rPr>
              <w:t xml:space="preserve"> </w:t>
            </w:r>
            <w:r w:rsidRPr="003C7464">
              <w:rPr>
                <w:b/>
                <w:i/>
                <w:sz w:val="20"/>
                <w:szCs w:val="20"/>
                <w:lang w:val="it-IT"/>
              </w:rPr>
              <w:t>altri,</w:t>
            </w:r>
            <w:r w:rsidRPr="003C7464">
              <w:rPr>
                <w:b/>
                <w:i/>
                <w:spacing w:val="-10"/>
                <w:sz w:val="20"/>
                <w:szCs w:val="20"/>
                <w:lang w:val="it-IT"/>
              </w:rPr>
              <w:t xml:space="preserve"> </w:t>
            </w:r>
            <w:r w:rsidRPr="003C7464">
              <w:rPr>
                <w:b/>
                <w:i/>
                <w:sz w:val="20"/>
                <w:szCs w:val="20"/>
                <w:lang w:val="it-IT"/>
              </w:rPr>
              <w:t>esercitare consapevolmente</w:t>
            </w:r>
            <w:r w:rsidRPr="003C7464">
              <w:rPr>
                <w:b/>
                <w:i/>
                <w:spacing w:val="-15"/>
                <w:sz w:val="20"/>
                <w:szCs w:val="20"/>
                <w:lang w:val="it-IT"/>
              </w:rPr>
              <w:t xml:space="preserve"> </w:t>
            </w:r>
            <w:r w:rsidRPr="003C7464">
              <w:rPr>
                <w:b/>
                <w:i/>
                <w:sz w:val="20"/>
                <w:szCs w:val="20"/>
                <w:lang w:val="it-IT"/>
              </w:rPr>
              <w:t>i</w:t>
            </w:r>
            <w:r w:rsidRPr="003C7464">
              <w:rPr>
                <w:b/>
                <w:i/>
                <w:spacing w:val="-10"/>
                <w:sz w:val="20"/>
                <w:szCs w:val="20"/>
                <w:lang w:val="it-IT"/>
              </w:rPr>
              <w:t xml:space="preserve"> </w:t>
            </w:r>
            <w:r w:rsidRPr="003C7464">
              <w:rPr>
                <w:b/>
                <w:i/>
                <w:sz w:val="20"/>
                <w:szCs w:val="20"/>
                <w:lang w:val="it-IT"/>
              </w:rPr>
              <w:t>propri</w:t>
            </w:r>
            <w:r w:rsidRPr="003C7464">
              <w:rPr>
                <w:b/>
                <w:i/>
                <w:spacing w:val="-10"/>
                <w:sz w:val="20"/>
                <w:szCs w:val="20"/>
                <w:lang w:val="it-IT"/>
              </w:rPr>
              <w:t xml:space="preserve"> </w:t>
            </w:r>
            <w:r w:rsidRPr="003C7464">
              <w:rPr>
                <w:b/>
                <w:i/>
                <w:sz w:val="20"/>
                <w:szCs w:val="20"/>
                <w:lang w:val="it-IT"/>
              </w:rPr>
              <w:t>diritti</w:t>
            </w:r>
            <w:r w:rsidRPr="003C7464">
              <w:rPr>
                <w:b/>
                <w:i/>
                <w:spacing w:val="-10"/>
                <w:sz w:val="20"/>
                <w:szCs w:val="20"/>
                <w:lang w:val="it-IT"/>
              </w:rPr>
              <w:t xml:space="preserve"> </w:t>
            </w:r>
            <w:r w:rsidRPr="003C7464">
              <w:rPr>
                <w:b/>
                <w:i/>
                <w:sz w:val="20"/>
                <w:szCs w:val="20"/>
                <w:lang w:val="it-IT"/>
              </w:rPr>
              <w:t>e</w:t>
            </w:r>
            <w:r w:rsidRPr="003C7464">
              <w:rPr>
                <w:b/>
                <w:i/>
                <w:spacing w:val="-13"/>
                <w:sz w:val="20"/>
                <w:szCs w:val="20"/>
                <w:lang w:val="it-IT"/>
              </w:rPr>
              <w:t xml:space="preserve"> </w:t>
            </w:r>
            <w:r w:rsidRPr="003C7464">
              <w:rPr>
                <w:b/>
                <w:i/>
                <w:sz w:val="20"/>
                <w:szCs w:val="20"/>
                <w:lang w:val="it-IT"/>
              </w:rPr>
              <w:t>doveri</w:t>
            </w:r>
            <w:r w:rsidRPr="003C7464">
              <w:rPr>
                <w:b/>
                <w:i/>
                <w:spacing w:val="-12"/>
                <w:sz w:val="20"/>
                <w:szCs w:val="20"/>
                <w:lang w:val="it-IT"/>
              </w:rPr>
              <w:t xml:space="preserve"> </w:t>
            </w:r>
            <w:r w:rsidRPr="003C7464">
              <w:rPr>
                <w:b/>
                <w:i/>
                <w:sz w:val="20"/>
                <w:szCs w:val="20"/>
                <w:lang w:val="it-IT"/>
              </w:rPr>
              <w:t>per</w:t>
            </w:r>
            <w:r w:rsidRPr="003C7464">
              <w:rPr>
                <w:b/>
                <w:i/>
                <w:spacing w:val="-12"/>
                <w:sz w:val="20"/>
                <w:szCs w:val="20"/>
                <w:lang w:val="it-IT"/>
              </w:rPr>
              <w:t xml:space="preserve"> </w:t>
            </w:r>
            <w:r w:rsidRPr="003C7464">
              <w:rPr>
                <w:b/>
                <w:i/>
                <w:sz w:val="20"/>
                <w:szCs w:val="20"/>
                <w:lang w:val="it-IT"/>
              </w:rPr>
              <w:t>contribuire</w:t>
            </w:r>
            <w:r w:rsidRPr="003C7464">
              <w:rPr>
                <w:b/>
                <w:i/>
                <w:spacing w:val="-10"/>
                <w:sz w:val="20"/>
                <w:szCs w:val="20"/>
                <w:lang w:val="it-IT"/>
              </w:rPr>
              <w:t xml:space="preserve"> </w:t>
            </w:r>
            <w:r w:rsidRPr="003C7464">
              <w:rPr>
                <w:b/>
                <w:i/>
                <w:sz w:val="20"/>
                <w:szCs w:val="20"/>
                <w:lang w:val="it-IT"/>
              </w:rPr>
              <w:t>al</w:t>
            </w:r>
            <w:r w:rsidRPr="003C7464">
              <w:rPr>
                <w:b/>
                <w:i/>
                <w:spacing w:val="-10"/>
                <w:sz w:val="20"/>
                <w:szCs w:val="20"/>
                <w:lang w:val="it-IT"/>
              </w:rPr>
              <w:t xml:space="preserve"> </w:t>
            </w:r>
            <w:r w:rsidRPr="003C7464">
              <w:rPr>
                <w:b/>
                <w:i/>
                <w:sz w:val="20"/>
                <w:szCs w:val="20"/>
                <w:lang w:val="it-IT"/>
              </w:rPr>
              <w:t>bene</w:t>
            </w:r>
            <w:r w:rsidRPr="003C7464">
              <w:rPr>
                <w:b/>
                <w:i/>
                <w:spacing w:val="-13"/>
                <w:sz w:val="20"/>
                <w:szCs w:val="20"/>
                <w:lang w:val="it-IT"/>
              </w:rPr>
              <w:t xml:space="preserve"> </w:t>
            </w:r>
            <w:r w:rsidRPr="003C7464">
              <w:rPr>
                <w:b/>
                <w:i/>
                <w:sz w:val="20"/>
                <w:szCs w:val="20"/>
                <w:lang w:val="it-IT"/>
              </w:rPr>
              <w:t>comune</w:t>
            </w:r>
            <w:r w:rsidRPr="003C7464">
              <w:rPr>
                <w:b/>
                <w:i/>
                <w:spacing w:val="-10"/>
                <w:sz w:val="20"/>
                <w:szCs w:val="20"/>
                <w:lang w:val="it-IT"/>
              </w:rPr>
              <w:t xml:space="preserve"> </w:t>
            </w:r>
            <w:r w:rsidRPr="003C7464">
              <w:rPr>
                <w:b/>
                <w:i/>
                <w:sz w:val="20"/>
                <w:szCs w:val="20"/>
                <w:lang w:val="it-IT"/>
              </w:rPr>
              <w:t>e</w:t>
            </w:r>
            <w:r w:rsidRPr="003C7464">
              <w:rPr>
                <w:b/>
                <w:i/>
                <w:spacing w:val="-10"/>
                <w:sz w:val="20"/>
                <w:szCs w:val="20"/>
                <w:lang w:val="it-IT"/>
              </w:rPr>
              <w:t xml:space="preserve"> </w:t>
            </w:r>
            <w:r w:rsidRPr="003C7464">
              <w:rPr>
                <w:b/>
                <w:i/>
                <w:sz w:val="20"/>
                <w:szCs w:val="20"/>
                <w:lang w:val="it-IT"/>
              </w:rPr>
              <w:t>al</w:t>
            </w:r>
            <w:r w:rsidRPr="003C7464">
              <w:rPr>
                <w:b/>
                <w:i/>
                <w:spacing w:val="-5"/>
                <w:sz w:val="20"/>
                <w:szCs w:val="20"/>
                <w:lang w:val="it-IT"/>
              </w:rPr>
              <w:t xml:space="preserve"> </w:t>
            </w:r>
            <w:r w:rsidRPr="003C7464">
              <w:rPr>
                <w:b/>
                <w:i/>
                <w:sz w:val="20"/>
                <w:szCs w:val="20"/>
                <w:lang w:val="it-IT"/>
              </w:rPr>
              <w:t>rispetto</w:t>
            </w:r>
            <w:r w:rsidRPr="003C7464">
              <w:rPr>
                <w:b/>
                <w:i/>
                <w:spacing w:val="-13"/>
                <w:sz w:val="20"/>
                <w:szCs w:val="20"/>
                <w:lang w:val="it-IT"/>
              </w:rPr>
              <w:t xml:space="preserve"> </w:t>
            </w:r>
            <w:r w:rsidRPr="003C7464">
              <w:rPr>
                <w:b/>
                <w:i/>
                <w:sz w:val="20"/>
                <w:szCs w:val="20"/>
                <w:lang w:val="it-IT"/>
              </w:rPr>
              <w:t>dei</w:t>
            </w:r>
            <w:r w:rsidRPr="003C7464">
              <w:rPr>
                <w:b/>
                <w:i/>
                <w:spacing w:val="-12"/>
                <w:sz w:val="20"/>
                <w:szCs w:val="20"/>
                <w:lang w:val="it-IT"/>
              </w:rPr>
              <w:t xml:space="preserve"> </w:t>
            </w:r>
            <w:r w:rsidRPr="003C7464">
              <w:rPr>
                <w:b/>
                <w:i/>
                <w:sz w:val="20"/>
                <w:szCs w:val="20"/>
                <w:lang w:val="it-IT"/>
              </w:rPr>
              <w:t>diritti</w:t>
            </w:r>
            <w:r w:rsidRPr="003C7464">
              <w:rPr>
                <w:b/>
                <w:i/>
                <w:spacing w:val="-10"/>
                <w:sz w:val="20"/>
                <w:szCs w:val="20"/>
                <w:lang w:val="it-IT"/>
              </w:rPr>
              <w:t xml:space="preserve"> </w:t>
            </w:r>
            <w:r w:rsidRPr="003C7464">
              <w:rPr>
                <w:b/>
                <w:i/>
                <w:sz w:val="20"/>
                <w:szCs w:val="20"/>
                <w:lang w:val="it-IT"/>
              </w:rPr>
              <w:t>delle</w:t>
            </w:r>
            <w:r w:rsidRPr="003C7464">
              <w:rPr>
                <w:b/>
                <w:i/>
                <w:spacing w:val="-9"/>
                <w:sz w:val="20"/>
                <w:szCs w:val="20"/>
                <w:lang w:val="it-IT"/>
              </w:rPr>
              <w:t xml:space="preserve"> </w:t>
            </w:r>
            <w:r w:rsidRPr="003C7464">
              <w:rPr>
                <w:b/>
                <w:i/>
                <w:spacing w:val="-2"/>
                <w:sz w:val="20"/>
                <w:szCs w:val="20"/>
                <w:lang w:val="it-IT"/>
              </w:rPr>
              <w:t>persone.</w:t>
            </w:r>
          </w:p>
        </w:tc>
      </w:tr>
      <w:tr w:rsidR="003C7464" w:rsidRPr="003C7464" w14:paraId="399D5FB8" w14:textId="77777777" w:rsidTr="003C7464">
        <w:trPr>
          <w:trHeight w:val="402"/>
        </w:trPr>
        <w:tc>
          <w:tcPr>
            <w:tcW w:w="13886" w:type="dxa"/>
            <w:gridSpan w:val="2"/>
            <w:tcBorders>
              <w:top w:val="single" w:sz="6" w:space="0" w:color="000000"/>
              <w:bottom w:val="single" w:sz="6" w:space="0" w:color="000000"/>
            </w:tcBorders>
          </w:tcPr>
          <w:p w14:paraId="14E53E8D" w14:textId="77777777" w:rsidR="003C7464" w:rsidRPr="003C7464" w:rsidRDefault="003C7464" w:rsidP="00D2030A">
            <w:pPr>
              <w:pStyle w:val="TableParagraph"/>
              <w:spacing w:before="62"/>
              <w:ind w:left="31"/>
              <w:jc w:val="center"/>
              <w:rPr>
                <w:b/>
                <w:sz w:val="20"/>
                <w:szCs w:val="20"/>
              </w:rPr>
            </w:pPr>
            <w:r w:rsidRPr="003C7464">
              <w:rPr>
                <w:b/>
                <w:sz w:val="20"/>
                <w:szCs w:val="20"/>
              </w:rPr>
              <w:t>Obiettivi</w:t>
            </w:r>
            <w:r w:rsidRPr="003C7464">
              <w:rPr>
                <w:b/>
                <w:spacing w:val="-3"/>
                <w:sz w:val="20"/>
                <w:szCs w:val="20"/>
              </w:rPr>
              <w:t xml:space="preserve"> </w:t>
            </w:r>
            <w:r w:rsidRPr="003C7464">
              <w:rPr>
                <w:b/>
                <w:sz w:val="20"/>
                <w:szCs w:val="20"/>
              </w:rPr>
              <w:t>di</w:t>
            </w:r>
            <w:r w:rsidRPr="003C7464">
              <w:rPr>
                <w:b/>
                <w:spacing w:val="-4"/>
                <w:sz w:val="20"/>
                <w:szCs w:val="20"/>
              </w:rPr>
              <w:t xml:space="preserve"> </w:t>
            </w:r>
            <w:r w:rsidRPr="003C7464">
              <w:rPr>
                <w:b/>
                <w:spacing w:val="-2"/>
                <w:sz w:val="20"/>
                <w:szCs w:val="20"/>
              </w:rPr>
              <w:t>apprendimento</w:t>
            </w:r>
          </w:p>
        </w:tc>
      </w:tr>
      <w:tr w:rsidR="003C7464" w:rsidRPr="003C7464" w14:paraId="679DD6AE" w14:textId="77777777" w:rsidTr="003C7464">
        <w:trPr>
          <w:trHeight w:val="376"/>
        </w:trPr>
        <w:tc>
          <w:tcPr>
            <w:tcW w:w="6515" w:type="dxa"/>
            <w:tcBorders>
              <w:top w:val="single" w:sz="6" w:space="0" w:color="000000"/>
              <w:bottom w:val="single" w:sz="6" w:space="0" w:color="000000"/>
            </w:tcBorders>
          </w:tcPr>
          <w:p w14:paraId="656DEE08" w14:textId="77777777" w:rsidR="003C7464" w:rsidRPr="003C7464" w:rsidRDefault="003C7464" w:rsidP="00D2030A">
            <w:pPr>
              <w:pStyle w:val="TableParagraph"/>
              <w:spacing w:before="61"/>
              <w:ind w:left="299"/>
              <w:jc w:val="left"/>
              <w:rPr>
                <w:b/>
                <w:i/>
                <w:sz w:val="20"/>
                <w:szCs w:val="20"/>
              </w:rPr>
            </w:pPr>
            <w:r w:rsidRPr="003C7464">
              <w:rPr>
                <w:b/>
                <w:i/>
                <w:sz w:val="20"/>
                <w:szCs w:val="20"/>
              </w:rPr>
              <w:t>Scuola</w:t>
            </w:r>
            <w:r w:rsidRPr="003C7464">
              <w:rPr>
                <w:b/>
                <w:i/>
                <w:spacing w:val="-10"/>
                <w:sz w:val="20"/>
                <w:szCs w:val="20"/>
              </w:rPr>
              <w:t xml:space="preserve"> </w:t>
            </w:r>
            <w:r w:rsidRPr="003C7464">
              <w:rPr>
                <w:b/>
                <w:i/>
                <w:spacing w:val="-2"/>
                <w:sz w:val="20"/>
                <w:szCs w:val="20"/>
              </w:rPr>
              <w:t>primaria</w:t>
            </w:r>
          </w:p>
        </w:tc>
        <w:tc>
          <w:tcPr>
            <w:tcW w:w="7371" w:type="dxa"/>
            <w:tcBorders>
              <w:top w:val="single" w:sz="6" w:space="0" w:color="000000"/>
              <w:bottom w:val="single" w:sz="6" w:space="0" w:color="000000"/>
            </w:tcBorders>
          </w:tcPr>
          <w:p w14:paraId="4551A117" w14:textId="77777777" w:rsidR="003C7464" w:rsidRPr="003C7464" w:rsidRDefault="003C7464" w:rsidP="00D2030A">
            <w:pPr>
              <w:pStyle w:val="TableParagraph"/>
              <w:spacing w:before="61"/>
              <w:ind w:left="299"/>
              <w:jc w:val="left"/>
              <w:rPr>
                <w:b/>
                <w:i/>
                <w:sz w:val="20"/>
                <w:szCs w:val="20"/>
                <w:lang w:val="it-IT"/>
              </w:rPr>
            </w:pPr>
            <w:r w:rsidRPr="003C7464">
              <w:rPr>
                <w:b/>
                <w:i/>
                <w:sz w:val="20"/>
                <w:szCs w:val="20"/>
                <w:lang w:val="it-IT"/>
              </w:rPr>
              <w:t>Scuola</w:t>
            </w:r>
            <w:r w:rsidRPr="003C7464">
              <w:rPr>
                <w:b/>
                <w:i/>
                <w:spacing w:val="-6"/>
                <w:sz w:val="20"/>
                <w:szCs w:val="20"/>
                <w:lang w:val="it-IT"/>
              </w:rPr>
              <w:t xml:space="preserve"> </w:t>
            </w:r>
            <w:r w:rsidRPr="003C7464">
              <w:rPr>
                <w:b/>
                <w:i/>
                <w:sz w:val="20"/>
                <w:szCs w:val="20"/>
                <w:lang w:val="it-IT"/>
              </w:rPr>
              <w:t>secondaria</w:t>
            </w:r>
            <w:r w:rsidRPr="003C7464">
              <w:rPr>
                <w:b/>
                <w:i/>
                <w:spacing w:val="-3"/>
                <w:sz w:val="20"/>
                <w:szCs w:val="20"/>
                <w:lang w:val="it-IT"/>
              </w:rPr>
              <w:t xml:space="preserve"> </w:t>
            </w:r>
            <w:r w:rsidRPr="003C7464">
              <w:rPr>
                <w:b/>
                <w:i/>
                <w:sz w:val="20"/>
                <w:szCs w:val="20"/>
                <w:lang w:val="it-IT"/>
              </w:rPr>
              <w:t>di</w:t>
            </w:r>
            <w:r w:rsidRPr="003C7464">
              <w:rPr>
                <w:b/>
                <w:i/>
                <w:spacing w:val="-4"/>
                <w:sz w:val="20"/>
                <w:szCs w:val="20"/>
                <w:lang w:val="it-IT"/>
              </w:rPr>
              <w:t xml:space="preserve"> </w:t>
            </w:r>
            <w:r w:rsidRPr="003C7464">
              <w:rPr>
                <w:b/>
                <w:i/>
                <w:sz w:val="20"/>
                <w:szCs w:val="20"/>
                <w:lang w:val="it-IT"/>
              </w:rPr>
              <w:t>I</w:t>
            </w:r>
            <w:r w:rsidRPr="003C7464">
              <w:rPr>
                <w:b/>
                <w:i/>
                <w:spacing w:val="-2"/>
                <w:sz w:val="20"/>
                <w:szCs w:val="20"/>
                <w:lang w:val="it-IT"/>
              </w:rPr>
              <w:t xml:space="preserve"> </w:t>
            </w:r>
            <w:r w:rsidRPr="003C7464">
              <w:rPr>
                <w:b/>
                <w:i/>
                <w:spacing w:val="-4"/>
                <w:sz w:val="20"/>
                <w:szCs w:val="20"/>
                <w:lang w:val="it-IT"/>
              </w:rPr>
              <w:t>grado</w:t>
            </w:r>
          </w:p>
        </w:tc>
      </w:tr>
      <w:tr w:rsidR="003C7464" w:rsidRPr="003C7464" w14:paraId="4C701CF0" w14:textId="77777777" w:rsidTr="003C7464">
        <w:trPr>
          <w:trHeight w:val="1479"/>
        </w:trPr>
        <w:tc>
          <w:tcPr>
            <w:tcW w:w="6515" w:type="dxa"/>
            <w:tcBorders>
              <w:top w:val="single" w:sz="6" w:space="0" w:color="000000"/>
              <w:bottom w:val="single" w:sz="6" w:space="0" w:color="000000"/>
            </w:tcBorders>
          </w:tcPr>
          <w:p w14:paraId="2D41BD8F" w14:textId="77777777" w:rsidR="003C7464" w:rsidRPr="003C7464" w:rsidRDefault="003C7464" w:rsidP="00D2030A">
            <w:pPr>
              <w:pStyle w:val="TableParagraph"/>
              <w:spacing w:before="77"/>
              <w:ind w:right="160"/>
              <w:rPr>
                <w:sz w:val="20"/>
                <w:szCs w:val="20"/>
                <w:lang w:val="it-IT"/>
              </w:rPr>
            </w:pPr>
            <w:r w:rsidRPr="003C7464">
              <w:rPr>
                <w:sz w:val="20"/>
                <w:szCs w:val="20"/>
                <w:lang w:val="it-IT"/>
              </w:rPr>
              <w:t>Conoscere ed applicare le regole vigenti in classe e nei vari ambienti della scuola (mensa, palestra, laboratori, cortili) e partecipare alla loro eventuale definizione o revisione.</w:t>
            </w:r>
          </w:p>
          <w:p w14:paraId="4E11E373" w14:textId="77777777" w:rsidR="003C7464" w:rsidRPr="003C7464" w:rsidRDefault="003C7464" w:rsidP="00D2030A">
            <w:pPr>
              <w:pStyle w:val="TableParagraph"/>
              <w:spacing w:before="0"/>
              <w:ind w:right="163"/>
              <w:rPr>
                <w:sz w:val="20"/>
                <w:szCs w:val="20"/>
                <w:lang w:val="it-IT"/>
              </w:rPr>
            </w:pPr>
            <w:r w:rsidRPr="003C7464">
              <w:rPr>
                <w:sz w:val="20"/>
                <w:szCs w:val="20"/>
                <w:lang w:val="it-IT"/>
              </w:rPr>
              <w:t>Conoscere il principio di uguaglianza nella consapevolezza che le differenze possono rappresentare un valore quando non si trasformano in discriminazioni.</w:t>
            </w:r>
          </w:p>
        </w:tc>
        <w:tc>
          <w:tcPr>
            <w:tcW w:w="7371" w:type="dxa"/>
            <w:tcBorders>
              <w:top w:val="single" w:sz="6" w:space="0" w:color="000000"/>
              <w:bottom w:val="single" w:sz="6" w:space="0" w:color="000000"/>
            </w:tcBorders>
          </w:tcPr>
          <w:p w14:paraId="1F4F9E14" w14:textId="77777777" w:rsidR="003C7464" w:rsidRPr="003C7464" w:rsidRDefault="003C7464" w:rsidP="00D2030A">
            <w:pPr>
              <w:pStyle w:val="TableParagraph"/>
              <w:spacing w:before="77"/>
              <w:ind w:left="129" w:right="156"/>
              <w:rPr>
                <w:sz w:val="20"/>
                <w:szCs w:val="20"/>
                <w:lang w:val="it-IT"/>
              </w:rPr>
            </w:pPr>
            <w:r w:rsidRPr="003C7464">
              <w:rPr>
                <w:sz w:val="20"/>
                <w:szCs w:val="20"/>
                <w:lang w:val="it-IT"/>
              </w:rPr>
              <w:t>Conoscere</w:t>
            </w:r>
            <w:r w:rsidRPr="003C7464">
              <w:rPr>
                <w:spacing w:val="-14"/>
                <w:sz w:val="20"/>
                <w:szCs w:val="20"/>
                <w:lang w:val="it-IT"/>
              </w:rPr>
              <w:t xml:space="preserve"> </w:t>
            </w:r>
            <w:r w:rsidRPr="003C7464">
              <w:rPr>
                <w:sz w:val="20"/>
                <w:szCs w:val="20"/>
                <w:lang w:val="it-IT"/>
              </w:rPr>
              <w:t>ed</w:t>
            </w:r>
            <w:r w:rsidRPr="003C7464">
              <w:rPr>
                <w:spacing w:val="-14"/>
                <w:sz w:val="20"/>
                <w:szCs w:val="20"/>
                <w:lang w:val="it-IT"/>
              </w:rPr>
              <w:t xml:space="preserve"> </w:t>
            </w:r>
            <w:r w:rsidRPr="003C7464">
              <w:rPr>
                <w:sz w:val="20"/>
                <w:szCs w:val="20"/>
                <w:lang w:val="it-IT"/>
              </w:rPr>
              <w:t>applicare</w:t>
            </w:r>
            <w:r w:rsidRPr="003C7464">
              <w:rPr>
                <w:spacing w:val="-14"/>
                <w:sz w:val="20"/>
                <w:szCs w:val="20"/>
                <w:lang w:val="it-IT"/>
              </w:rPr>
              <w:t xml:space="preserve"> </w:t>
            </w:r>
            <w:r w:rsidRPr="003C7464">
              <w:rPr>
                <w:sz w:val="20"/>
                <w:szCs w:val="20"/>
                <w:lang w:val="it-IT"/>
              </w:rPr>
              <w:t>i</w:t>
            </w:r>
            <w:r w:rsidRPr="003C7464">
              <w:rPr>
                <w:spacing w:val="-13"/>
                <w:sz w:val="20"/>
                <w:szCs w:val="20"/>
                <w:lang w:val="it-IT"/>
              </w:rPr>
              <w:t xml:space="preserve"> </w:t>
            </w:r>
            <w:r w:rsidRPr="003C7464">
              <w:rPr>
                <w:sz w:val="20"/>
                <w:szCs w:val="20"/>
                <w:lang w:val="it-IT"/>
              </w:rPr>
              <w:t>Regolamenti</w:t>
            </w:r>
            <w:r w:rsidRPr="003C7464">
              <w:rPr>
                <w:spacing w:val="-14"/>
                <w:sz w:val="20"/>
                <w:szCs w:val="20"/>
                <w:lang w:val="it-IT"/>
              </w:rPr>
              <w:t xml:space="preserve"> </w:t>
            </w:r>
            <w:r w:rsidRPr="003C7464">
              <w:rPr>
                <w:sz w:val="20"/>
                <w:szCs w:val="20"/>
                <w:lang w:val="it-IT"/>
              </w:rPr>
              <w:t>scolastici</w:t>
            </w:r>
            <w:r w:rsidRPr="003C7464">
              <w:rPr>
                <w:spacing w:val="-14"/>
                <w:sz w:val="20"/>
                <w:szCs w:val="20"/>
                <w:lang w:val="it-IT"/>
              </w:rPr>
              <w:t xml:space="preserve"> </w:t>
            </w:r>
            <w:r w:rsidRPr="003C7464">
              <w:rPr>
                <w:sz w:val="20"/>
                <w:szCs w:val="20"/>
                <w:lang w:val="it-IT"/>
              </w:rPr>
              <w:t>nelle</w:t>
            </w:r>
            <w:r w:rsidRPr="003C7464">
              <w:rPr>
                <w:spacing w:val="-14"/>
                <w:sz w:val="20"/>
                <w:szCs w:val="20"/>
                <w:lang w:val="it-IT"/>
              </w:rPr>
              <w:t xml:space="preserve"> </w:t>
            </w:r>
            <w:r w:rsidRPr="003C7464">
              <w:rPr>
                <w:sz w:val="20"/>
                <w:szCs w:val="20"/>
                <w:lang w:val="it-IT"/>
              </w:rPr>
              <w:t>parti che regolano la convivenza a scuola, i diritti e i doveri degli</w:t>
            </w:r>
            <w:r w:rsidRPr="003C7464">
              <w:rPr>
                <w:spacing w:val="-14"/>
                <w:sz w:val="20"/>
                <w:szCs w:val="20"/>
                <w:lang w:val="it-IT"/>
              </w:rPr>
              <w:t xml:space="preserve"> </w:t>
            </w:r>
            <w:r w:rsidRPr="003C7464">
              <w:rPr>
                <w:sz w:val="20"/>
                <w:szCs w:val="20"/>
                <w:lang w:val="it-IT"/>
              </w:rPr>
              <w:t>alunni</w:t>
            </w:r>
            <w:r w:rsidRPr="003C7464">
              <w:rPr>
                <w:spacing w:val="-14"/>
                <w:sz w:val="20"/>
                <w:szCs w:val="20"/>
                <w:lang w:val="it-IT"/>
              </w:rPr>
              <w:t xml:space="preserve"> </w:t>
            </w:r>
            <w:r w:rsidRPr="003C7464">
              <w:rPr>
                <w:sz w:val="20"/>
                <w:szCs w:val="20"/>
                <w:lang w:val="it-IT"/>
              </w:rPr>
              <w:t>e</w:t>
            </w:r>
            <w:r w:rsidRPr="003C7464">
              <w:rPr>
                <w:spacing w:val="-14"/>
                <w:sz w:val="20"/>
                <w:szCs w:val="20"/>
                <w:lang w:val="it-IT"/>
              </w:rPr>
              <w:t xml:space="preserve"> </w:t>
            </w:r>
            <w:r w:rsidRPr="003C7464">
              <w:rPr>
                <w:sz w:val="20"/>
                <w:szCs w:val="20"/>
                <w:lang w:val="it-IT"/>
              </w:rPr>
              <w:t>osservarne</w:t>
            </w:r>
            <w:r w:rsidRPr="003C7464">
              <w:rPr>
                <w:spacing w:val="-13"/>
                <w:sz w:val="20"/>
                <w:szCs w:val="20"/>
                <w:lang w:val="it-IT"/>
              </w:rPr>
              <w:t xml:space="preserve"> </w:t>
            </w:r>
            <w:r w:rsidRPr="003C7464">
              <w:rPr>
                <w:sz w:val="20"/>
                <w:szCs w:val="20"/>
                <w:lang w:val="it-IT"/>
              </w:rPr>
              <w:t>le</w:t>
            </w:r>
            <w:r w:rsidRPr="003C7464">
              <w:rPr>
                <w:spacing w:val="-14"/>
                <w:sz w:val="20"/>
                <w:szCs w:val="20"/>
                <w:lang w:val="it-IT"/>
              </w:rPr>
              <w:t xml:space="preserve"> </w:t>
            </w:r>
            <w:r w:rsidRPr="003C7464">
              <w:rPr>
                <w:sz w:val="20"/>
                <w:szCs w:val="20"/>
                <w:lang w:val="it-IT"/>
              </w:rPr>
              <w:t>disposizioni,</w:t>
            </w:r>
            <w:r w:rsidRPr="003C7464">
              <w:rPr>
                <w:spacing w:val="-14"/>
                <w:sz w:val="20"/>
                <w:szCs w:val="20"/>
                <w:lang w:val="it-IT"/>
              </w:rPr>
              <w:t xml:space="preserve"> </w:t>
            </w:r>
            <w:r w:rsidRPr="003C7464">
              <w:rPr>
                <w:sz w:val="20"/>
                <w:szCs w:val="20"/>
                <w:lang w:val="it-IT"/>
              </w:rPr>
              <w:t>partecipando</w:t>
            </w:r>
            <w:r w:rsidRPr="003C7464">
              <w:rPr>
                <w:spacing w:val="-14"/>
                <w:sz w:val="20"/>
                <w:szCs w:val="20"/>
                <w:lang w:val="it-IT"/>
              </w:rPr>
              <w:t xml:space="preserve"> </w:t>
            </w:r>
            <w:r w:rsidRPr="003C7464">
              <w:rPr>
                <w:sz w:val="20"/>
                <w:szCs w:val="20"/>
                <w:lang w:val="it-IT"/>
              </w:rPr>
              <w:t>alla loro</w:t>
            </w:r>
            <w:r w:rsidRPr="003C7464">
              <w:rPr>
                <w:spacing w:val="-1"/>
                <w:sz w:val="20"/>
                <w:szCs w:val="20"/>
                <w:lang w:val="it-IT"/>
              </w:rPr>
              <w:t xml:space="preserve"> </w:t>
            </w:r>
            <w:r w:rsidRPr="003C7464">
              <w:rPr>
                <w:sz w:val="20"/>
                <w:szCs w:val="20"/>
                <w:lang w:val="it-IT"/>
              </w:rPr>
              <w:t>eventuale</w:t>
            </w:r>
            <w:r w:rsidRPr="003C7464">
              <w:rPr>
                <w:spacing w:val="-1"/>
                <w:sz w:val="20"/>
                <w:szCs w:val="20"/>
                <w:lang w:val="it-IT"/>
              </w:rPr>
              <w:t xml:space="preserve"> </w:t>
            </w:r>
            <w:r w:rsidRPr="003C7464">
              <w:rPr>
                <w:sz w:val="20"/>
                <w:szCs w:val="20"/>
                <w:lang w:val="it-IT"/>
              </w:rPr>
              <w:t>definizione</w:t>
            </w:r>
            <w:r w:rsidRPr="003C7464">
              <w:rPr>
                <w:spacing w:val="-3"/>
                <w:sz w:val="20"/>
                <w:szCs w:val="20"/>
                <w:lang w:val="it-IT"/>
              </w:rPr>
              <w:t xml:space="preserve"> </w:t>
            </w:r>
            <w:r w:rsidRPr="003C7464">
              <w:rPr>
                <w:sz w:val="20"/>
                <w:szCs w:val="20"/>
                <w:lang w:val="it-IT"/>
              </w:rPr>
              <w:t>o revisione</w:t>
            </w:r>
            <w:r w:rsidRPr="003C7464">
              <w:rPr>
                <w:spacing w:val="-1"/>
                <w:sz w:val="20"/>
                <w:szCs w:val="20"/>
                <w:lang w:val="it-IT"/>
              </w:rPr>
              <w:t xml:space="preserve"> </w:t>
            </w:r>
            <w:r w:rsidRPr="003C7464">
              <w:rPr>
                <w:sz w:val="20"/>
                <w:szCs w:val="20"/>
                <w:lang w:val="it-IT"/>
              </w:rPr>
              <w:t>attraverso</w:t>
            </w:r>
            <w:r w:rsidRPr="003C7464">
              <w:rPr>
                <w:spacing w:val="-1"/>
                <w:sz w:val="20"/>
                <w:szCs w:val="20"/>
                <w:lang w:val="it-IT"/>
              </w:rPr>
              <w:t xml:space="preserve"> </w:t>
            </w:r>
            <w:r w:rsidRPr="003C7464">
              <w:rPr>
                <w:sz w:val="20"/>
                <w:szCs w:val="20"/>
                <w:lang w:val="it-IT"/>
              </w:rPr>
              <w:t>le forme previste dall’Istituzione. Conoscere i principi costituzionali di uguaglianza, solidarietà e libertà per favorire il pieno rispetto e la piena valorizzazione della persona umana.</w:t>
            </w:r>
          </w:p>
        </w:tc>
      </w:tr>
      <w:tr w:rsidR="003C7464" w:rsidRPr="003C7464" w14:paraId="6CFDB2AA" w14:textId="77777777" w:rsidTr="003C7464">
        <w:trPr>
          <w:trHeight w:val="977"/>
        </w:trPr>
        <w:tc>
          <w:tcPr>
            <w:tcW w:w="6515" w:type="dxa"/>
            <w:tcBorders>
              <w:top w:val="single" w:sz="6" w:space="0" w:color="000000"/>
              <w:bottom w:val="single" w:sz="6" w:space="0" w:color="000000"/>
            </w:tcBorders>
          </w:tcPr>
          <w:p w14:paraId="0412FB75" w14:textId="77777777" w:rsidR="003C7464" w:rsidRPr="003C7464" w:rsidRDefault="003C7464" w:rsidP="00D2030A">
            <w:pPr>
              <w:pStyle w:val="TableParagraph"/>
              <w:spacing w:before="76"/>
              <w:ind w:right="157"/>
              <w:rPr>
                <w:sz w:val="20"/>
                <w:szCs w:val="20"/>
                <w:lang w:val="it-IT"/>
              </w:rPr>
            </w:pPr>
            <w:r w:rsidRPr="003C7464">
              <w:rPr>
                <w:sz w:val="20"/>
                <w:szCs w:val="20"/>
                <w:lang w:val="it-IT"/>
              </w:rPr>
              <w:t>Conoscere i principali fattori di rischio dell’ambiente scolastico, adottare comporta- menti idonei a salvaguardare la salute e la sicurezza</w:t>
            </w:r>
            <w:r w:rsidRPr="003C7464">
              <w:rPr>
                <w:spacing w:val="-5"/>
                <w:sz w:val="20"/>
                <w:szCs w:val="20"/>
                <w:lang w:val="it-IT"/>
              </w:rPr>
              <w:t xml:space="preserve"> </w:t>
            </w:r>
            <w:r w:rsidRPr="003C7464">
              <w:rPr>
                <w:sz w:val="20"/>
                <w:szCs w:val="20"/>
                <w:lang w:val="it-IT"/>
              </w:rPr>
              <w:t>proprie</w:t>
            </w:r>
            <w:r w:rsidRPr="003C7464">
              <w:rPr>
                <w:spacing w:val="-7"/>
                <w:sz w:val="20"/>
                <w:szCs w:val="20"/>
                <w:lang w:val="it-IT"/>
              </w:rPr>
              <w:t xml:space="preserve"> </w:t>
            </w:r>
            <w:r w:rsidRPr="003C7464">
              <w:rPr>
                <w:sz w:val="20"/>
                <w:szCs w:val="20"/>
                <w:lang w:val="it-IT"/>
              </w:rPr>
              <w:t>e</w:t>
            </w:r>
            <w:r w:rsidRPr="003C7464">
              <w:rPr>
                <w:spacing w:val="-5"/>
                <w:sz w:val="20"/>
                <w:szCs w:val="20"/>
                <w:lang w:val="it-IT"/>
              </w:rPr>
              <w:t xml:space="preserve"> </w:t>
            </w:r>
            <w:r w:rsidRPr="003C7464">
              <w:rPr>
                <w:sz w:val="20"/>
                <w:szCs w:val="20"/>
                <w:lang w:val="it-IT"/>
              </w:rPr>
              <w:t>altrui</w:t>
            </w:r>
            <w:r w:rsidRPr="003C7464">
              <w:rPr>
                <w:spacing w:val="-3"/>
                <w:sz w:val="20"/>
                <w:szCs w:val="20"/>
                <w:lang w:val="it-IT"/>
              </w:rPr>
              <w:t xml:space="preserve"> </w:t>
            </w:r>
            <w:r w:rsidRPr="003C7464">
              <w:rPr>
                <w:sz w:val="20"/>
                <w:szCs w:val="20"/>
                <w:lang w:val="it-IT"/>
              </w:rPr>
              <w:t>e</w:t>
            </w:r>
            <w:r w:rsidRPr="003C7464">
              <w:rPr>
                <w:spacing w:val="-10"/>
                <w:sz w:val="20"/>
                <w:szCs w:val="20"/>
                <w:lang w:val="it-IT"/>
              </w:rPr>
              <w:t xml:space="preserve"> </w:t>
            </w:r>
            <w:r w:rsidRPr="003C7464">
              <w:rPr>
                <w:sz w:val="20"/>
                <w:szCs w:val="20"/>
                <w:lang w:val="it-IT"/>
              </w:rPr>
              <w:t>contribuire</w:t>
            </w:r>
            <w:r w:rsidRPr="003C7464">
              <w:rPr>
                <w:spacing w:val="-7"/>
                <w:sz w:val="20"/>
                <w:szCs w:val="20"/>
                <w:lang w:val="it-IT"/>
              </w:rPr>
              <w:t xml:space="preserve"> </w:t>
            </w:r>
            <w:r w:rsidRPr="003C7464">
              <w:rPr>
                <w:sz w:val="20"/>
                <w:szCs w:val="20"/>
                <w:lang w:val="it-IT"/>
              </w:rPr>
              <w:t>a</w:t>
            </w:r>
            <w:r w:rsidRPr="003C7464">
              <w:rPr>
                <w:spacing w:val="-5"/>
                <w:sz w:val="20"/>
                <w:szCs w:val="20"/>
                <w:lang w:val="it-IT"/>
              </w:rPr>
              <w:t xml:space="preserve"> </w:t>
            </w:r>
            <w:r w:rsidRPr="003C7464">
              <w:rPr>
                <w:sz w:val="20"/>
                <w:szCs w:val="20"/>
                <w:lang w:val="it-IT"/>
              </w:rPr>
              <w:t>definire comportamenti di prevenzione dei rischi.</w:t>
            </w:r>
          </w:p>
        </w:tc>
        <w:tc>
          <w:tcPr>
            <w:tcW w:w="7371" w:type="dxa"/>
            <w:tcBorders>
              <w:top w:val="single" w:sz="6" w:space="0" w:color="000000"/>
              <w:bottom w:val="single" w:sz="6" w:space="0" w:color="000000"/>
            </w:tcBorders>
          </w:tcPr>
          <w:p w14:paraId="674569EE" w14:textId="77777777" w:rsidR="003C7464" w:rsidRPr="003C7464" w:rsidRDefault="003C7464" w:rsidP="00D2030A">
            <w:pPr>
              <w:pStyle w:val="TableParagraph"/>
              <w:spacing w:before="76"/>
              <w:ind w:left="129" w:right="158"/>
              <w:rPr>
                <w:sz w:val="20"/>
                <w:szCs w:val="20"/>
                <w:lang w:val="it-IT"/>
              </w:rPr>
            </w:pPr>
            <w:r w:rsidRPr="003C7464">
              <w:rPr>
                <w:sz w:val="20"/>
                <w:szCs w:val="20"/>
                <w:lang w:val="it-IT"/>
              </w:rPr>
              <w:t>Conoscere i principali fattori di rischio dell’ambiente scolastico,</w:t>
            </w:r>
            <w:r w:rsidRPr="003C7464">
              <w:rPr>
                <w:spacing w:val="-14"/>
                <w:sz w:val="20"/>
                <w:szCs w:val="20"/>
                <w:lang w:val="it-IT"/>
              </w:rPr>
              <w:t xml:space="preserve"> </w:t>
            </w:r>
            <w:r w:rsidRPr="003C7464">
              <w:rPr>
                <w:sz w:val="20"/>
                <w:szCs w:val="20"/>
                <w:lang w:val="it-IT"/>
              </w:rPr>
              <w:t>adottare</w:t>
            </w:r>
            <w:r w:rsidRPr="003C7464">
              <w:rPr>
                <w:spacing w:val="-14"/>
                <w:sz w:val="20"/>
                <w:szCs w:val="20"/>
                <w:lang w:val="it-IT"/>
              </w:rPr>
              <w:t xml:space="preserve"> </w:t>
            </w:r>
            <w:r w:rsidRPr="003C7464">
              <w:rPr>
                <w:sz w:val="20"/>
                <w:szCs w:val="20"/>
                <w:lang w:val="it-IT"/>
              </w:rPr>
              <w:t>comportamenti</w:t>
            </w:r>
            <w:r w:rsidRPr="003C7464">
              <w:rPr>
                <w:spacing w:val="-14"/>
                <w:sz w:val="20"/>
                <w:szCs w:val="20"/>
                <w:lang w:val="it-IT"/>
              </w:rPr>
              <w:t xml:space="preserve"> </w:t>
            </w:r>
            <w:r w:rsidRPr="003C7464">
              <w:rPr>
                <w:sz w:val="20"/>
                <w:szCs w:val="20"/>
                <w:lang w:val="it-IT"/>
              </w:rPr>
              <w:t>idonei</w:t>
            </w:r>
            <w:r w:rsidRPr="003C7464">
              <w:rPr>
                <w:spacing w:val="-13"/>
                <w:sz w:val="20"/>
                <w:szCs w:val="20"/>
                <w:lang w:val="it-IT"/>
              </w:rPr>
              <w:t xml:space="preserve"> </w:t>
            </w:r>
            <w:r w:rsidRPr="003C7464">
              <w:rPr>
                <w:sz w:val="20"/>
                <w:szCs w:val="20"/>
                <w:lang w:val="it-IT"/>
              </w:rPr>
              <w:t>a</w:t>
            </w:r>
            <w:r w:rsidRPr="003C7464">
              <w:rPr>
                <w:spacing w:val="-14"/>
                <w:sz w:val="20"/>
                <w:szCs w:val="20"/>
                <w:lang w:val="it-IT"/>
              </w:rPr>
              <w:t xml:space="preserve"> </w:t>
            </w:r>
            <w:r w:rsidRPr="003C7464">
              <w:rPr>
                <w:sz w:val="20"/>
                <w:szCs w:val="20"/>
                <w:lang w:val="it-IT"/>
              </w:rPr>
              <w:t>salvaguardare la salute e la sicurezza proprie e altrui, contribuire a individuare i rischi e a definire comportamenti di prevenzione in tutti i contesti.</w:t>
            </w:r>
          </w:p>
        </w:tc>
      </w:tr>
      <w:tr w:rsidR="003C7464" w:rsidRPr="003C7464" w14:paraId="6622BB52" w14:textId="77777777" w:rsidTr="003C7464">
        <w:trPr>
          <w:trHeight w:val="679"/>
        </w:trPr>
        <w:tc>
          <w:tcPr>
            <w:tcW w:w="6515" w:type="dxa"/>
            <w:tcBorders>
              <w:top w:val="single" w:sz="6" w:space="0" w:color="000000"/>
              <w:bottom w:val="single" w:sz="6" w:space="0" w:color="000000"/>
            </w:tcBorders>
          </w:tcPr>
          <w:p w14:paraId="5BBC107A" w14:textId="77777777" w:rsidR="003C7464" w:rsidRPr="003C7464" w:rsidRDefault="003C7464" w:rsidP="00D2030A">
            <w:pPr>
              <w:pStyle w:val="TableParagraph"/>
              <w:spacing w:line="244" w:lineRule="auto"/>
              <w:jc w:val="left"/>
              <w:rPr>
                <w:sz w:val="20"/>
                <w:szCs w:val="20"/>
                <w:lang w:val="it-IT"/>
              </w:rPr>
            </w:pPr>
            <w:r w:rsidRPr="003C7464">
              <w:rPr>
                <w:sz w:val="20"/>
                <w:szCs w:val="20"/>
                <w:lang w:val="it-IT"/>
              </w:rPr>
              <w:t>Conoscere</w:t>
            </w:r>
            <w:r w:rsidRPr="003C7464">
              <w:rPr>
                <w:spacing w:val="40"/>
                <w:sz w:val="20"/>
                <w:szCs w:val="20"/>
                <w:lang w:val="it-IT"/>
              </w:rPr>
              <w:t xml:space="preserve"> </w:t>
            </w:r>
            <w:r w:rsidRPr="003C7464">
              <w:rPr>
                <w:sz w:val="20"/>
                <w:szCs w:val="20"/>
                <w:lang w:val="it-IT"/>
              </w:rPr>
              <w:t>e</w:t>
            </w:r>
            <w:r w:rsidRPr="003C7464">
              <w:rPr>
                <w:spacing w:val="40"/>
                <w:sz w:val="20"/>
                <w:szCs w:val="20"/>
                <w:lang w:val="it-IT"/>
              </w:rPr>
              <w:t xml:space="preserve"> </w:t>
            </w:r>
            <w:r w:rsidRPr="003C7464">
              <w:rPr>
                <w:sz w:val="20"/>
                <w:szCs w:val="20"/>
                <w:lang w:val="it-IT"/>
              </w:rPr>
              <w:t>applicare</w:t>
            </w:r>
            <w:r w:rsidRPr="003C7464">
              <w:rPr>
                <w:spacing w:val="40"/>
                <w:sz w:val="20"/>
                <w:szCs w:val="20"/>
                <w:lang w:val="it-IT"/>
              </w:rPr>
              <w:t xml:space="preserve"> </w:t>
            </w:r>
            <w:r w:rsidRPr="003C7464">
              <w:rPr>
                <w:sz w:val="20"/>
                <w:szCs w:val="20"/>
                <w:lang w:val="it-IT"/>
              </w:rPr>
              <w:t>le</w:t>
            </w:r>
            <w:r w:rsidRPr="003C7464">
              <w:rPr>
                <w:spacing w:val="40"/>
                <w:sz w:val="20"/>
                <w:szCs w:val="20"/>
                <w:lang w:val="it-IT"/>
              </w:rPr>
              <w:t xml:space="preserve"> </w:t>
            </w:r>
            <w:r w:rsidRPr="003C7464">
              <w:rPr>
                <w:sz w:val="20"/>
                <w:szCs w:val="20"/>
                <w:lang w:val="it-IT"/>
              </w:rPr>
              <w:t>principali</w:t>
            </w:r>
            <w:r w:rsidRPr="003C7464">
              <w:rPr>
                <w:spacing w:val="40"/>
                <w:sz w:val="20"/>
                <w:szCs w:val="20"/>
                <w:lang w:val="it-IT"/>
              </w:rPr>
              <w:t xml:space="preserve"> </w:t>
            </w:r>
            <w:r w:rsidRPr="003C7464">
              <w:rPr>
                <w:sz w:val="20"/>
                <w:szCs w:val="20"/>
                <w:lang w:val="it-IT"/>
              </w:rPr>
              <w:t>norme</w:t>
            </w:r>
            <w:r w:rsidRPr="003C7464">
              <w:rPr>
                <w:spacing w:val="40"/>
                <w:sz w:val="20"/>
                <w:szCs w:val="20"/>
                <w:lang w:val="it-IT"/>
              </w:rPr>
              <w:t xml:space="preserve"> </w:t>
            </w:r>
            <w:r w:rsidRPr="003C7464">
              <w:rPr>
                <w:sz w:val="20"/>
                <w:szCs w:val="20"/>
                <w:lang w:val="it-IT"/>
              </w:rPr>
              <w:t>di circolazione stradale.</w:t>
            </w:r>
          </w:p>
        </w:tc>
        <w:tc>
          <w:tcPr>
            <w:tcW w:w="7371" w:type="dxa"/>
            <w:tcBorders>
              <w:top w:val="single" w:sz="6" w:space="0" w:color="000000"/>
              <w:bottom w:val="single" w:sz="6" w:space="0" w:color="000000"/>
            </w:tcBorders>
          </w:tcPr>
          <w:p w14:paraId="58D107BD" w14:textId="77777777" w:rsidR="003C7464" w:rsidRPr="003C7464" w:rsidRDefault="003C7464" w:rsidP="00D2030A">
            <w:pPr>
              <w:pStyle w:val="TableParagraph"/>
              <w:spacing w:before="75" w:line="235" w:lineRule="auto"/>
              <w:ind w:left="129" w:right="65"/>
              <w:rPr>
                <w:sz w:val="20"/>
                <w:szCs w:val="20"/>
                <w:lang w:val="it-IT"/>
              </w:rPr>
            </w:pPr>
            <w:r w:rsidRPr="003C7464">
              <w:rPr>
                <w:sz w:val="20"/>
                <w:szCs w:val="20"/>
                <w:lang w:val="it-IT"/>
              </w:rPr>
              <w:t>Conoscere e applicare le norme di circolazione stradale, adottando comportamenti rispettosi della salute e della sicurezza per sé e per gli altri.</w:t>
            </w:r>
          </w:p>
        </w:tc>
      </w:tr>
    </w:tbl>
    <w:p w14:paraId="3A19EEFF" w14:textId="77777777" w:rsidR="00B53049" w:rsidRDefault="00C457AE">
      <w:pPr>
        <w:rPr>
          <w:rFonts w:ascii="Times New Roman" w:hAnsi="Times New Roman" w:cs="Times New Roman"/>
          <w:b/>
          <w:sz w:val="24"/>
          <w:szCs w:val="24"/>
        </w:rPr>
      </w:pPr>
      <w:r>
        <w:rPr>
          <w:rFonts w:ascii="Times New Roman" w:hAnsi="Times New Roman" w:cs="Times New Roman"/>
          <w:b/>
          <w:sz w:val="24"/>
          <w:szCs w:val="24"/>
        </w:rPr>
        <w:br w:type="page"/>
      </w:r>
    </w:p>
    <w:p w14:paraId="0A98F4FA" w14:textId="77777777" w:rsidR="00B510F1" w:rsidRDefault="00B510F1">
      <w:pPr>
        <w:rPr>
          <w:rFonts w:ascii="Times New Roman" w:hAnsi="Times New Roman" w:cs="Times New Roman"/>
          <w:b/>
          <w:sz w:val="24"/>
          <w:szCs w:val="24"/>
        </w:rPr>
      </w:pPr>
    </w:p>
    <w:p w14:paraId="3A7837E2" w14:textId="77777777" w:rsidR="00B510F1" w:rsidRDefault="00B510F1">
      <w:pPr>
        <w:rPr>
          <w:rFonts w:ascii="Times New Roman" w:hAnsi="Times New Roman" w:cs="Times New Roman"/>
          <w:b/>
          <w:sz w:val="24"/>
          <w:szCs w:val="24"/>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371"/>
      </w:tblGrid>
      <w:tr w:rsidR="00B53049" w:rsidRPr="00B53049" w14:paraId="401C5B80" w14:textId="77777777" w:rsidTr="00B53049">
        <w:trPr>
          <w:trHeight w:val="859"/>
        </w:trPr>
        <w:tc>
          <w:tcPr>
            <w:tcW w:w="13886" w:type="dxa"/>
            <w:gridSpan w:val="2"/>
            <w:tcBorders>
              <w:bottom w:val="single" w:sz="6" w:space="0" w:color="000000"/>
            </w:tcBorders>
          </w:tcPr>
          <w:p w14:paraId="0FF27069" w14:textId="77777777" w:rsidR="00B53049" w:rsidRPr="00B53049" w:rsidRDefault="00B53049" w:rsidP="00D2030A">
            <w:pPr>
              <w:pStyle w:val="TableParagraph"/>
              <w:spacing w:before="61" w:line="244" w:lineRule="exact"/>
              <w:ind w:left="2678"/>
              <w:jc w:val="left"/>
              <w:rPr>
                <w:b/>
                <w:sz w:val="20"/>
                <w:szCs w:val="20"/>
                <w:lang w:val="it-IT"/>
              </w:rPr>
            </w:pPr>
            <w:r w:rsidRPr="00B53049">
              <w:rPr>
                <w:b/>
                <w:sz w:val="20"/>
                <w:szCs w:val="20"/>
                <w:u w:val="single"/>
                <w:lang w:val="it-IT"/>
              </w:rPr>
              <w:t>Traguardo</w:t>
            </w:r>
            <w:r w:rsidRPr="00B53049">
              <w:rPr>
                <w:b/>
                <w:spacing w:val="-4"/>
                <w:sz w:val="20"/>
                <w:szCs w:val="20"/>
                <w:u w:val="single"/>
                <w:lang w:val="it-IT"/>
              </w:rPr>
              <w:t xml:space="preserve"> </w:t>
            </w:r>
            <w:r w:rsidRPr="00B53049">
              <w:rPr>
                <w:b/>
                <w:sz w:val="20"/>
                <w:szCs w:val="20"/>
                <w:u w:val="single"/>
                <w:lang w:val="it-IT"/>
              </w:rPr>
              <w:t>per</w:t>
            </w:r>
            <w:r w:rsidRPr="00B53049">
              <w:rPr>
                <w:b/>
                <w:spacing w:val="-3"/>
                <w:sz w:val="20"/>
                <w:szCs w:val="20"/>
                <w:u w:val="single"/>
                <w:lang w:val="it-IT"/>
              </w:rPr>
              <w:t xml:space="preserve"> </w:t>
            </w:r>
            <w:r w:rsidRPr="00B53049">
              <w:rPr>
                <w:b/>
                <w:sz w:val="20"/>
                <w:szCs w:val="20"/>
                <w:u w:val="single"/>
                <w:lang w:val="it-IT"/>
              </w:rPr>
              <w:t>lo</w:t>
            </w:r>
            <w:r w:rsidRPr="00B53049">
              <w:rPr>
                <w:b/>
                <w:spacing w:val="-3"/>
                <w:sz w:val="20"/>
                <w:szCs w:val="20"/>
                <w:u w:val="single"/>
                <w:lang w:val="it-IT"/>
              </w:rPr>
              <w:t xml:space="preserve"> </w:t>
            </w:r>
            <w:r w:rsidRPr="00B53049">
              <w:rPr>
                <w:b/>
                <w:sz w:val="20"/>
                <w:szCs w:val="20"/>
                <w:u w:val="single"/>
                <w:lang w:val="it-IT"/>
              </w:rPr>
              <w:t>sviluppo</w:t>
            </w:r>
            <w:r w:rsidRPr="00B53049">
              <w:rPr>
                <w:b/>
                <w:spacing w:val="-4"/>
                <w:sz w:val="20"/>
                <w:szCs w:val="20"/>
                <w:u w:val="single"/>
                <w:lang w:val="it-IT"/>
              </w:rPr>
              <w:t xml:space="preserve"> </w:t>
            </w:r>
            <w:r w:rsidRPr="00B53049">
              <w:rPr>
                <w:b/>
                <w:sz w:val="20"/>
                <w:szCs w:val="20"/>
                <w:u w:val="single"/>
                <w:lang w:val="it-IT"/>
              </w:rPr>
              <w:t>delle</w:t>
            </w:r>
            <w:r w:rsidRPr="00B53049">
              <w:rPr>
                <w:b/>
                <w:spacing w:val="-3"/>
                <w:sz w:val="20"/>
                <w:szCs w:val="20"/>
                <w:u w:val="single"/>
                <w:lang w:val="it-IT"/>
              </w:rPr>
              <w:t xml:space="preserve"> </w:t>
            </w:r>
            <w:r w:rsidRPr="00B53049">
              <w:rPr>
                <w:b/>
                <w:sz w:val="20"/>
                <w:szCs w:val="20"/>
                <w:u w:val="single"/>
                <w:lang w:val="it-IT"/>
              </w:rPr>
              <w:t>competenze</w:t>
            </w:r>
            <w:r w:rsidRPr="00B53049">
              <w:rPr>
                <w:b/>
                <w:spacing w:val="-3"/>
                <w:sz w:val="20"/>
                <w:szCs w:val="20"/>
                <w:u w:val="single"/>
                <w:lang w:val="it-IT"/>
              </w:rPr>
              <w:t xml:space="preserve"> </w:t>
            </w:r>
            <w:r w:rsidRPr="00B53049">
              <w:rPr>
                <w:b/>
                <w:sz w:val="20"/>
                <w:szCs w:val="20"/>
                <w:u w:val="single"/>
                <w:lang w:val="it-IT"/>
              </w:rPr>
              <w:t>n.</w:t>
            </w:r>
            <w:r w:rsidRPr="00B53049">
              <w:rPr>
                <w:b/>
                <w:spacing w:val="-3"/>
                <w:sz w:val="20"/>
                <w:szCs w:val="20"/>
                <w:u w:val="single"/>
                <w:lang w:val="it-IT"/>
              </w:rPr>
              <w:t xml:space="preserve"> </w:t>
            </w:r>
            <w:r w:rsidRPr="00B53049">
              <w:rPr>
                <w:b/>
                <w:spacing w:val="-10"/>
                <w:sz w:val="20"/>
                <w:szCs w:val="20"/>
                <w:u w:val="single"/>
                <w:lang w:val="it-IT"/>
              </w:rPr>
              <w:t>4</w:t>
            </w:r>
          </w:p>
          <w:p w14:paraId="62CF271C" w14:textId="77777777" w:rsidR="00B53049" w:rsidRPr="00B53049" w:rsidRDefault="00B53049" w:rsidP="00D2030A">
            <w:pPr>
              <w:pStyle w:val="TableParagraph"/>
              <w:spacing w:before="5" w:line="223" w:lineRule="auto"/>
              <w:ind w:left="102"/>
              <w:jc w:val="left"/>
              <w:rPr>
                <w:b/>
                <w:i/>
                <w:sz w:val="20"/>
                <w:szCs w:val="20"/>
                <w:lang w:val="it-IT"/>
              </w:rPr>
            </w:pPr>
            <w:r w:rsidRPr="00B53049">
              <w:rPr>
                <w:b/>
                <w:i/>
                <w:sz w:val="20"/>
                <w:szCs w:val="20"/>
                <w:lang w:val="it-IT"/>
              </w:rPr>
              <w:t>Sviluppare</w:t>
            </w:r>
            <w:r w:rsidRPr="00B53049">
              <w:rPr>
                <w:b/>
                <w:i/>
                <w:spacing w:val="40"/>
                <w:sz w:val="20"/>
                <w:szCs w:val="20"/>
                <w:lang w:val="it-IT"/>
              </w:rPr>
              <w:t xml:space="preserve"> </w:t>
            </w:r>
            <w:r w:rsidRPr="00B53049">
              <w:rPr>
                <w:b/>
                <w:i/>
                <w:sz w:val="20"/>
                <w:szCs w:val="20"/>
                <w:lang w:val="it-IT"/>
              </w:rPr>
              <w:t>atteggiamenti</w:t>
            </w:r>
            <w:r w:rsidRPr="00B53049">
              <w:rPr>
                <w:b/>
                <w:i/>
                <w:spacing w:val="40"/>
                <w:sz w:val="20"/>
                <w:szCs w:val="20"/>
                <w:lang w:val="it-IT"/>
              </w:rPr>
              <w:t xml:space="preserve"> </w:t>
            </w:r>
            <w:r w:rsidRPr="00B53049">
              <w:rPr>
                <w:b/>
                <w:i/>
                <w:sz w:val="20"/>
                <w:szCs w:val="20"/>
                <w:lang w:val="it-IT"/>
              </w:rPr>
              <w:t>e</w:t>
            </w:r>
            <w:r w:rsidRPr="00B53049">
              <w:rPr>
                <w:b/>
                <w:i/>
                <w:spacing w:val="40"/>
                <w:sz w:val="20"/>
                <w:szCs w:val="20"/>
                <w:lang w:val="it-IT"/>
              </w:rPr>
              <w:t xml:space="preserve"> </w:t>
            </w:r>
            <w:r w:rsidRPr="00B53049">
              <w:rPr>
                <w:b/>
                <w:i/>
                <w:sz w:val="20"/>
                <w:szCs w:val="20"/>
                <w:lang w:val="it-IT"/>
              </w:rPr>
              <w:t>comportamenti</w:t>
            </w:r>
            <w:r w:rsidRPr="00B53049">
              <w:rPr>
                <w:b/>
                <w:i/>
                <w:spacing w:val="40"/>
                <w:sz w:val="20"/>
                <w:szCs w:val="20"/>
                <w:lang w:val="it-IT"/>
              </w:rPr>
              <w:t xml:space="preserve"> </w:t>
            </w:r>
            <w:r w:rsidRPr="00B53049">
              <w:rPr>
                <w:b/>
                <w:i/>
                <w:sz w:val="20"/>
                <w:szCs w:val="20"/>
                <w:lang w:val="it-IT"/>
              </w:rPr>
              <w:t>responsabili</w:t>
            </w:r>
            <w:r w:rsidRPr="00B53049">
              <w:rPr>
                <w:b/>
                <w:i/>
                <w:spacing w:val="40"/>
                <w:sz w:val="20"/>
                <w:szCs w:val="20"/>
                <w:lang w:val="it-IT"/>
              </w:rPr>
              <w:t xml:space="preserve"> </w:t>
            </w:r>
            <w:r w:rsidRPr="00B53049">
              <w:rPr>
                <w:b/>
                <w:i/>
                <w:sz w:val="20"/>
                <w:szCs w:val="20"/>
                <w:lang w:val="it-IT"/>
              </w:rPr>
              <w:t>volti</w:t>
            </w:r>
            <w:r w:rsidRPr="00B53049">
              <w:rPr>
                <w:b/>
                <w:i/>
                <w:spacing w:val="40"/>
                <w:sz w:val="20"/>
                <w:szCs w:val="20"/>
                <w:lang w:val="it-IT"/>
              </w:rPr>
              <w:t xml:space="preserve"> </w:t>
            </w:r>
            <w:r w:rsidRPr="00B53049">
              <w:rPr>
                <w:b/>
                <w:i/>
                <w:sz w:val="20"/>
                <w:szCs w:val="20"/>
                <w:lang w:val="it-IT"/>
              </w:rPr>
              <w:t>alla</w:t>
            </w:r>
            <w:r w:rsidRPr="00B53049">
              <w:rPr>
                <w:b/>
                <w:i/>
                <w:spacing w:val="40"/>
                <w:sz w:val="20"/>
                <w:szCs w:val="20"/>
                <w:lang w:val="it-IT"/>
              </w:rPr>
              <w:t xml:space="preserve"> </w:t>
            </w:r>
            <w:r w:rsidRPr="00B53049">
              <w:rPr>
                <w:b/>
                <w:i/>
                <w:sz w:val="20"/>
                <w:szCs w:val="20"/>
                <w:lang w:val="it-IT"/>
              </w:rPr>
              <w:t>tutela</w:t>
            </w:r>
            <w:r w:rsidRPr="00B53049">
              <w:rPr>
                <w:b/>
                <w:i/>
                <w:spacing w:val="40"/>
                <w:sz w:val="20"/>
                <w:szCs w:val="20"/>
                <w:lang w:val="it-IT"/>
              </w:rPr>
              <w:t xml:space="preserve"> </w:t>
            </w:r>
            <w:r w:rsidRPr="00B53049">
              <w:rPr>
                <w:b/>
                <w:i/>
                <w:sz w:val="20"/>
                <w:szCs w:val="20"/>
                <w:lang w:val="it-IT"/>
              </w:rPr>
              <w:t>della</w:t>
            </w:r>
            <w:r w:rsidRPr="00B53049">
              <w:rPr>
                <w:b/>
                <w:i/>
                <w:spacing w:val="40"/>
                <w:sz w:val="20"/>
                <w:szCs w:val="20"/>
                <w:lang w:val="it-IT"/>
              </w:rPr>
              <w:t xml:space="preserve"> </w:t>
            </w:r>
            <w:r w:rsidRPr="00B53049">
              <w:rPr>
                <w:b/>
                <w:i/>
                <w:sz w:val="20"/>
                <w:szCs w:val="20"/>
                <w:lang w:val="it-IT"/>
              </w:rPr>
              <w:t>salute</w:t>
            </w:r>
            <w:r w:rsidRPr="00B53049">
              <w:rPr>
                <w:b/>
                <w:i/>
                <w:spacing w:val="40"/>
                <w:sz w:val="20"/>
                <w:szCs w:val="20"/>
                <w:lang w:val="it-IT"/>
              </w:rPr>
              <w:t xml:space="preserve"> </w:t>
            </w:r>
            <w:r w:rsidRPr="00B53049">
              <w:rPr>
                <w:b/>
                <w:i/>
                <w:sz w:val="20"/>
                <w:szCs w:val="20"/>
                <w:lang w:val="it-IT"/>
              </w:rPr>
              <w:t>e</w:t>
            </w:r>
            <w:r w:rsidRPr="00B53049">
              <w:rPr>
                <w:b/>
                <w:i/>
                <w:spacing w:val="40"/>
                <w:sz w:val="20"/>
                <w:szCs w:val="20"/>
                <w:lang w:val="it-IT"/>
              </w:rPr>
              <w:t xml:space="preserve"> </w:t>
            </w:r>
            <w:r w:rsidRPr="00B53049">
              <w:rPr>
                <w:b/>
                <w:i/>
                <w:sz w:val="20"/>
                <w:szCs w:val="20"/>
                <w:lang w:val="it-IT"/>
              </w:rPr>
              <w:t>del</w:t>
            </w:r>
            <w:r w:rsidRPr="00B53049">
              <w:rPr>
                <w:b/>
                <w:i/>
                <w:spacing w:val="40"/>
                <w:sz w:val="20"/>
                <w:szCs w:val="20"/>
                <w:lang w:val="it-IT"/>
              </w:rPr>
              <w:t xml:space="preserve"> </w:t>
            </w:r>
            <w:r w:rsidRPr="00B53049">
              <w:rPr>
                <w:b/>
                <w:i/>
                <w:sz w:val="20"/>
                <w:szCs w:val="20"/>
                <w:lang w:val="it-IT"/>
              </w:rPr>
              <w:t>benessere</w:t>
            </w:r>
            <w:r w:rsidRPr="00B53049">
              <w:rPr>
                <w:b/>
                <w:i/>
                <w:spacing w:val="40"/>
                <w:sz w:val="20"/>
                <w:szCs w:val="20"/>
                <w:lang w:val="it-IT"/>
              </w:rPr>
              <w:t xml:space="preserve"> </w:t>
            </w:r>
            <w:r w:rsidRPr="00B53049">
              <w:rPr>
                <w:b/>
                <w:i/>
                <w:spacing w:val="-2"/>
                <w:sz w:val="20"/>
                <w:szCs w:val="20"/>
                <w:lang w:val="it-IT"/>
              </w:rPr>
              <w:t>psicofisico.</w:t>
            </w:r>
          </w:p>
        </w:tc>
      </w:tr>
      <w:tr w:rsidR="00B53049" w:rsidRPr="00B53049" w14:paraId="62C965FB" w14:textId="77777777" w:rsidTr="00B53049">
        <w:trPr>
          <w:trHeight w:val="402"/>
        </w:trPr>
        <w:tc>
          <w:tcPr>
            <w:tcW w:w="13886" w:type="dxa"/>
            <w:gridSpan w:val="2"/>
            <w:tcBorders>
              <w:top w:val="single" w:sz="6" w:space="0" w:color="000000"/>
              <w:bottom w:val="single" w:sz="6" w:space="0" w:color="000000"/>
            </w:tcBorders>
          </w:tcPr>
          <w:p w14:paraId="1AEF20C8" w14:textId="77777777" w:rsidR="00B53049" w:rsidRPr="00B53049" w:rsidRDefault="00B53049" w:rsidP="00D2030A">
            <w:pPr>
              <w:pStyle w:val="TableParagraph"/>
              <w:spacing w:before="62"/>
              <w:ind w:left="31"/>
              <w:jc w:val="center"/>
              <w:rPr>
                <w:b/>
                <w:sz w:val="20"/>
                <w:szCs w:val="20"/>
              </w:rPr>
            </w:pPr>
            <w:r w:rsidRPr="00B53049">
              <w:rPr>
                <w:b/>
                <w:sz w:val="20"/>
                <w:szCs w:val="20"/>
              </w:rPr>
              <w:t>Obiettivi</w:t>
            </w:r>
            <w:r w:rsidRPr="00B53049">
              <w:rPr>
                <w:b/>
                <w:spacing w:val="-3"/>
                <w:sz w:val="20"/>
                <w:szCs w:val="20"/>
              </w:rPr>
              <w:t xml:space="preserve"> </w:t>
            </w:r>
            <w:r w:rsidRPr="00B53049">
              <w:rPr>
                <w:b/>
                <w:sz w:val="20"/>
                <w:szCs w:val="20"/>
              </w:rPr>
              <w:t>di</w:t>
            </w:r>
            <w:r w:rsidRPr="00B53049">
              <w:rPr>
                <w:b/>
                <w:spacing w:val="-4"/>
                <w:sz w:val="20"/>
                <w:szCs w:val="20"/>
              </w:rPr>
              <w:t xml:space="preserve"> </w:t>
            </w:r>
            <w:r w:rsidRPr="00B53049">
              <w:rPr>
                <w:b/>
                <w:spacing w:val="-2"/>
                <w:sz w:val="20"/>
                <w:szCs w:val="20"/>
              </w:rPr>
              <w:t>apprendimento</w:t>
            </w:r>
          </w:p>
        </w:tc>
      </w:tr>
      <w:tr w:rsidR="00B53049" w:rsidRPr="00B53049" w14:paraId="51745E38" w14:textId="77777777" w:rsidTr="00B53049">
        <w:trPr>
          <w:trHeight w:val="376"/>
        </w:trPr>
        <w:tc>
          <w:tcPr>
            <w:tcW w:w="6515" w:type="dxa"/>
            <w:tcBorders>
              <w:top w:val="single" w:sz="6" w:space="0" w:color="000000"/>
              <w:bottom w:val="single" w:sz="6" w:space="0" w:color="000000"/>
            </w:tcBorders>
          </w:tcPr>
          <w:p w14:paraId="635A3967" w14:textId="77777777" w:rsidR="00B53049" w:rsidRPr="00B53049" w:rsidRDefault="00B53049" w:rsidP="00D2030A">
            <w:pPr>
              <w:pStyle w:val="TableParagraph"/>
              <w:spacing w:before="61"/>
              <w:ind w:left="299"/>
              <w:jc w:val="left"/>
              <w:rPr>
                <w:b/>
                <w:i/>
                <w:sz w:val="20"/>
                <w:szCs w:val="20"/>
              </w:rPr>
            </w:pPr>
            <w:r w:rsidRPr="00B53049">
              <w:rPr>
                <w:b/>
                <w:i/>
                <w:sz w:val="20"/>
                <w:szCs w:val="20"/>
              </w:rPr>
              <w:t>Scuola</w:t>
            </w:r>
            <w:r w:rsidRPr="00B53049">
              <w:rPr>
                <w:b/>
                <w:i/>
                <w:spacing w:val="-10"/>
                <w:sz w:val="20"/>
                <w:szCs w:val="20"/>
              </w:rPr>
              <w:t xml:space="preserve"> </w:t>
            </w:r>
            <w:r w:rsidRPr="00B53049">
              <w:rPr>
                <w:b/>
                <w:i/>
                <w:spacing w:val="-2"/>
                <w:sz w:val="20"/>
                <w:szCs w:val="20"/>
              </w:rPr>
              <w:t>primaria</w:t>
            </w:r>
          </w:p>
        </w:tc>
        <w:tc>
          <w:tcPr>
            <w:tcW w:w="7371" w:type="dxa"/>
            <w:tcBorders>
              <w:top w:val="single" w:sz="6" w:space="0" w:color="000000"/>
              <w:bottom w:val="single" w:sz="6" w:space="0" w:color="000000"/>
            </w:tcBorders>
          </w:tcPr>
          <w:p w14:paraId="175921DA" w14:textId="77777777" w:rsidR="00B53049" w:rsidRPr="00B53049" w:rsidRDefault="00B53049" w:rsidP="00D2030A">
            <w:pPr>
              <w:pStyle w:val="TableParagraph"/>
              <w:spacing w:before="61"/>
              <w:ind w:left="299"/>
              <w:jc w:val="left"/>
              <w:rPr>
                <w:b/>
                <w:i/>
                <w:sz w:val="20"/>
                <w:szCs w:val="20"/>
                <w:lang w:val="it-IT"/>
              </w:rPr>
            </w:pPr>
            <w:r w:rsidRPr="00B53049">
              <w:rPr>
                <w:b/>
                <w:i/>
                <w:sz w:val="20"/>
                <w:szCs w:val="20"/>
                <w:lang w:val="it-IT"/>
              </w:rPr>
              <w:t>Scuola</w:t>
            </w:r>
            <w:r w:rsidRPr="00B53049">
              <w:rPr>
                <w:b/>
                <w:i/>
                <w:spacing w:val="-6"/>
                <w:sz w:val="20"/>
                <w:szCs w:val="20"/>
                <w:lang w:val="it-IT"/>
              </w:rPr>
              <w:t xml:space="preserve"> </w:t>
            </w:r>
            <w:r w:rsidRPr="00B53049">
              <w:rPr>
                <w:b/>
                <w:i/>
                <w:sz w:val="20"/>
                <w:szCs w:val="20"/>
                <w:lang w:val="it-IT"/>
              </w:rPr>
              <w:t>secondaria</w:t>
            </w:r>
            <w:r w:rsidRPr="00B53049">
              <w:rPr>
                <w:b/>
                <w:i/>
                <w:spacing w:val="-3"/>
                <w:sz w:val="20"/>
                <w:szCs w:val="20"/>
                <w:lang w:val="it-IT"/>
              </w:rPr>
              <w:t xml:space="preserve"> </w:t>
            </w:r>
            <w:r w:rsidRPr="00B53049">
              <w:rPr>
                <w:b/>
                <w:i/>
                <w:sz w:val="20"/>
                <w:szCs w:val="20"/>
                <w:lang w:val="it-IT"/>
              </w:rPr>
              <w:t>di</w:t>
            </w:r>
            <w:r w:rsidRPr="00B53049">
              <w:rPr>
                <w:b/>
                <w:i/>
                <w:spacing w:val="-4"/>
                <w:sz w:val="20"/>
                <w:szCs w:val="20"/>
                <w:lang w:val="it-IT"/>
              </w:rPr>
              <w:t xml:space="preserve"> </w:t>
            </w:r>
            <w:r w:rsidRPr="00B53049">
              <w:rPr>
                <w:b/>
                <w:i/>
                <w:sz w:val="20"/>
                <w:szCs w:val="20"/>
                <w:lang w:val="it-IT"/>
              </w:rPr>
              <w:t>I</w:t>
            </w:r>
            <w:r w:rsidRPr="00B53049">
              <w:rPr>
                <w:b/>
                <w:i/>
                <w:spacing w:val="-2"/>
                <w:sz w:val="20"/>
                <w:szCs w:val="20"/>
                <w:lang w:val="it-IT"/>
              </w:rPr>
              <w:t xml:space="preserve"> </w:t>
            </w:r>
            <w:r w:rsidRPr="00B53049">
              <w:rPr>
                <w:b/>
                <w:i/>
                <w:spacing w:val="-4"/>
                <w:sz w:val="20"/>
                <w:szCs w:val="20"/>
                <w:lang w:val="it-IT"/>
              </w:rPr>
              <w:t>grado</w:t>
            </w:r>
          </w:p>
        </w:tc>
      </w:tr>
      <w:tr w:rsidR="00B53049" w:rsidRPr="00B53049" w14:paraId="402A6FF3" w14:textId="77777777" w:rsidTr="00B53049">
        <w:trPr>
          <w:trHeight w:val="2129"/>
        </w:trPr>
        <w:tc>
          <w:tcPr>
            <w:tcW w:w="6515" w:type="dxa"/>
            <w:tcBorders>
              <w:top w:val="single" w:sz="6" w:space="0" w:color="000000"/>
              <w:bottom w:val="single" w:sz="6" w:space="0" w:color="000000"/>
            </w:tcBorders>
          </w:tcPr>
          <w:p w14:paraId="784F62C2" w14:textId="77777777" w:rsidR="00B53049" w:rsidRPr="00B53049" w:rsidRDefault="00B53049" w:rsidP="00D2030A">
            <w:pPr>
              <w:pStyle w:val="TableParagraph"/>
              <w:spacing w:before="74" w:line="223" w:lineRule="auto"/>
              <w:ind w:right="157"/>
              <w:rPr>
                <w:sz w:val="20"/>
                <w:szCs w:val="20"/>
                <w:lang w:val="it-IT"/>
              </w:rPr>
            </w:pPr>
            <w:r w:rsidRPr="00B53049">
              <w:rPr>
                <w:sz w:val="20"/>
                <w:szCs w:val="20"/>
                <w:lang w:val="it-IT"/>
              </w:rPr>
              <w:t>Conoscere e attuare le principali regole per la cura</w:t>
            </w:r>
            <w:r w:rsidRPr="00B53049">
              <w:rPr>
                <w:spacing w:val="-4"/>
                <w:sz w:val="20"/>
                <w:szCs w:val="20"/>
                <w:lang w:val="it-IT"/>
              </w:rPr>
              <w:t xml:space="preserve"> </w:t>
            </w:r>
            <w:r w:rsidRPr="00B53049">
              <w:rPr>
                <w:sz w:val="20"/>
                <w:szCs w:val="20"/>
                <w:lang w:val="it-IT"/>
              </w:rPr>
              <w:t>della</w:t>
            </w:r>
            <w:r w:rsidRPr="00B53049">
              <w:rPr>
                <w:spacing w:val="-4"/>
                <w:sz w:val="20"/>
                <w:szCs w:val="20"/>
                <w:lang w:val="it-IT"/>
              </w:rPr>
              <w:t xml:space="preserve"> </w:t>
            </w:r>
            <w:r w:rsidRPr="00B53049">
              <w:rPr>
                <w:sz w:val="20"/>
                <w:szCs w:val="20"/>
                <w:lang w:val="it-IT"/>
              </w:rPr>
              <w:t>salute,</w:t>
            </w:r>
            <w:r w:rsidRPr="00B53049">
              <w:rPr>
                <w:spacing w:val="-3"/>
                <w:sz w:val="20"/>
                <w:szCs w:val="20"/>
                <w:lang w:val="it-IT"/>
              </w:rPr>
              <w:t xml:space="preserve"> </w:t>
            </w:r>
            <w:r w:rsidRPr="00B53049">
              <w:rPr>
                <w:sz w:val="20"/>
                <w:szCs w:val="20"/>
                <w:lang w:val="it-IT"/>
              </w:rPr>
              <w:t>della</w:t>
            </w:r>
            <w:r w:rsidRPr="00B53049">
              <w:rPr>
                <w:spacing w:val="-4"/>
                <w:sz w:val="20"/>
                <w:szCs w:val="20"/>
                <w:lang w:val="it-IT"/>
              </w:rPr>
              <w:t xml:space="preserve"> </w:t>
            </w:r>
            <w:r w:rsidRPr="00B53049">
              <w:rPr>
                <w:sz w:val="20"/>
                <w:szCs w:val="20"/>
                <w:lang w:val="it-IT"/>
              </w:rPr>
              <w:t>sicurezza</w:t>
            </w:r>
            <w:r w:rsidRPr="00B53049">
              <w:rPr>
                <w:spacing w:val="-3"/>
                <w:sz w:val="20"/>
                <w:szCs w:val="20"/>
                <w:lang w:val="it-IT"/>
              </w:rPr>
              <w:t xml:space="preserve"> </w:t>
            </w:r>
            <w:r w:rsidRPr="00B53049">
              <w:rPr>
                <w:sz w:val="20"/>
                <w:szCs w:val="20"/>
                <w:lang w:val="it-IT"/>
              </w:rPr>
              <w:t>e</w:t>
            </w:r>
            <w:r w:rsidRPr="00B53049">
              <w:rPr>
                <w:spacing w:val="-3"/>
                <w:sz w:val="20"/>
                <w:szCs w:val="20"/>
                <w:lang w:val="it-IT"/>
              </w:rPr>
              <w:t xml:space="preserve"> </w:t>
            </w:r>
            <w:r w:rsidRPr="00B53049">
              <w:rPr>
                <w:sz w:val="20"/>
                <w:szCs w:val="20"/>
                <w:lang w:val="it-IT"/>
              </w:rPr>
              <w:t>del</w:t>
            </w:r>
            <w:r w:rsidRPr="00B53049">
              <w:rPr>
                <w:spacing w:val="-2"/>
                <w:sz w:val="20"/>
                <w:szCs w:val="20"/>
                <w:lang w:val="it-IT"/>
              </w:rPr>
              <w:t xml:space="preserve"> </w:t>
            </w:r>
            <w:r w:rsidRPr="00B53049">
              <w:rPr>
                <w:sz w:val="20"/>
                <w:szCs w:val="20"/>
                <w:lang w:val="it-IT"/>
              </w:rPr>
              <w:t>benessere proprio</w:t>
            </w:r>
            <w:r w:rsidRPr="00B53049">
              <w:rPr>
                <w:spacing w:val="-7"/>
                <w:sz w:val="20"/>
                <w:szCs w:val="20"/>
                <w:lang w:val="it-IT"/>
              </w:rPr>
              <w:t xml:space="preserve"> </w:t>
            </w:r>
            <w:r w:rsidRPr="00B53049">
              <w:rPr>
                <w:sz w:val="20"/>
                <w:szCs w:val="20"/>
                <w:lang w:val="it-IT"/>
              </w:rPr>
              <w:t>e</w:t>
            </w:r>
            <w:r w:rsidRPr="00B53049">
              <w:rPr>
                <w:spacing w:val="-6"/>
                <w:sz w:val="20"/>
                <w:szCs w:val="20"/>
                <w:lang w:val="it-IT"/>
              </w:rPr>
              <w:t xml:space="preserve"> </w:t>
            </w:r>
            <w:r w:rsidRPr="00B53049">
              <w:rPr>
                <w:sz w:val="20"/>
                <w:szCs w:val="20"/>
                <w:lang w:val="it-IT"/>
              </w:rPr>
              <w:t>altrui,</w:t>
            </w:r>
            <w:r w:rsidRPr="00B53049">
              <w:rPr>
                <w:spacing w:val="-7"/>
                <w:sz w:val="20"/>
                <w:szCs w:val="20"/>
                <w:lang w:val="it-IT"/>
              </w:rPr>
              <w:t xml:space="preserve"> </w:t>
            </w:r>
            <w:r w:rsidRPr="00B53049">
              <w:rPr>
                <w:sz w:val="20"/>
                <w:szCs w:val="20"/>
                <w:lang w:val="it-IT"/>
              </w:rPr>
              <w:t>a</w:t>
            </w:r>
            <w:r w:rsidRPr="00B53049">
              <w:rPr>
                <w:spacing w:val="-6"/>
                <w:sz w:val="20"/>
                <w:szCs w:val="20"/>
                <w:lang w:val="it-IT"/>
              </w:rPr>
              <w:t xml:space="preserve"> </w:t>
            </w:r>
            <w:r w:rsidRPr="00B53049">
              <w:rPr>
                <w:sz w:val="20"/>
                <w:szCs w:val="20"/>
                <w:lang w:val="it-IT"/>
              </w:rPr>
              <w:t>casa,</w:t>
            </w:r>
            <w:r w:rsidRPr="00B53049">
              <w:rPr>
                <w:spacing w:val="-6"/>
                <w:sz w:val="20"/>
                <w:szCs w:val="20"/>
                <w:lang w:val="it-IT"/>
              </w:rPr>
              <w:t xml:space="preserve"> </w:t>
            </w:r>
            <w:r w:rsidRPr="00B53049">
              <w:rPr>
                <w:sz w:val="20"/>
                <w:szCs w:val="20"/>
                <w:lang w:val="it-IT"/>
              </w:rPr>
              <w:t>a</w:t>
            </w:r>
            <w:r w:rsidRPr="00B53049">
              <w:rPr>
                <w:spacing w:val="-6"/>
                <w:sz w:val="20"/>
                <w:szCs w:val="20"/>
                <w:lang w:val="it-IT"/>
              </w:rPr>
              <w:t xml:space="preserve"> </w:t>
            </w:r>
            <w:r w:rsidRPr="00B53049">
              <w:rPr>
                <w:sz w:val="20"/>
                <w:szCs w:val="20"/>
                <w:lang w:val="it-IT"/>
              </w:rPr>
              <w:t>scuola,</w:t>
            </w:r>
            <w:r w:rsidRPr="00B53049">
              <w:rPr>
                <w:spacing w:val="-6"/>
                <w:sz w:val="20"/>
                <w:szCs w:val="20"/>
                <w:lang w:val="it-IT"/>
              </w:rPr>
              <w:t xml:space="preserve"> </w:t>
            </w:r>
            <w:r w:rsidRPr="00B53049">
              <w:rPr>
                <w:sz w:val="20"/>
                <w:szCs w:val="20"/>
                <w:lang w:val="it-IT"/>
              </w:rPr>
              <w:t>nella</w:t>
            </w:r>
            <w:r w:rsidRPr="00B53049">
              <w:rPr>
                <w:spacing w:val="-6"/>
                <w:sz w:val="20"/>
                <w:szCs w:val="20"/>
                <w:lang w:val="it-IT"/>
              </w:rPr>
              <w:t xml:space="preserve"> </w:t>
            </w:r>
            <w:r w:rsidRPr="00B53049">
              <w:rPr>
                <w:sz w:val="20"/>
                <w:szCs w:val="20"/>
                <w:lang w:val="it-IT"/>
              </w:rPr>
              <w:t>comunità, dal punto di vista</w:t>
            </w:r>
            <w:r w:rsidRPr="00B53049">
              <w:rPr>
                <w:spacing w:val="-4"/>
                <w:sz w:val="20"/>
                <w:szCs w:val="20"/>
                <w:lang w:val="it-IT"/>
              </w:rPr>
              <w:t xml:space="preserve"> </w:t>
            </w:r>
            <w:r w:rsidRPr="00B53049">
              <w:rPr>
                <w:sz w:val="20"/>
                <w:szCs w:val="20"/>
                <w:lang w:val="it-IT"/>
              </w:rPr>
              <w:t>igienico-sanitario,</w:t>
            </w:r>
            <w:r w:rsidRPr="00B53049">
              <w:rPr>
                <w:spacing w:val="-4"/>
                <w:sz w:val="20"/>
                <w:szCs w:val="20"/>
                <w:lang w:val="it-IT"/>
              </w:rPr>
              <w:t xml:space="preserve"> </w:t>
            </w:r>
            <w:r w:rsidRPr="00B53049">
              <w:rPr>
                <w:sz w:val="20"/>
                <w:szCs w:val="20"/>
                <w:lang w:val="it-IT"/>
              </w:rPr>
              <w:t>alimentare, motorio, comportamentale.</w:t>
            </w:r>
          </w:p>
          <w:p w14:paraId="188C9335" w14:textId="77777777" w:rsidR="00B53049" w:rsidRPr="00B53049" w:rsidRDefault="00B53049" w:rsidP="00D2030A">
            <w:pPr>
              <w:pStyle w:val="TableParagraph"/>
              <w:spacing w:before="233" w:line="223" w:lineRule="auto"/>
              <w:ind w:right="157"/>
              <w:rPr>
                <w:sz w:val="20"/>
                <w:szCs w:val="20"/>
                <w:lang w:val="it-IT"/>
              </w:rPr>
            </w:pPr>
            <w:r w:rsidRPr="00B53049">
              <w:rPr>
                <w:sz w:val="20"/>
                <w:szCs w:val="20"/>
                <w:lang w:val="it-IT"/>
              </w:rPr>
              <w:t xml:space="preserve">Conoscere i rischi e gli effetti dannosi delle </w:t>
            </w:r>
            <w:r w:rsidRPr="00B53049">
              <w:rPr>
                <w:spacing w:val="-2"/>
                <w:sz w:val="20"/>
                <w:szCs w:val="20"/>
                <w:lang w:val="it-IT"/>
              </w:rPr>
              <w:t>droghe.</w:t>
            </w:r>
          </w:p>
        </w:tc>
        <w:tc>
          <w:tcPr>
            <w:tcW w:w="7371" w:type="dxa"/>
            <w:tcBorders>
              <w:top w:val="single" w:sz="6" w:space="0" w:color="000000"/>
              <w:bottom w:val="single" w:sz="6" w:space="0" w:color="000000"/>
            </w:tcBorders>
          </w:tcPr>
          <w:p w14:paraId="63F80CED" w14:textId="77777777" w:rsidR="00B53049" w:rsidRPr="00B53049" w:rsidRDefault="00B53049" w:rsidP="00D2030A">
            <w:pPr>
              <w:pStyle w:val="TableParagraph"/>
              <w:spacing w:before="77"/>
              <w:ind w:left="129" w:right="122"/>
              <w:rPr>
                <w:sz w:val="20"/>
                <w:szCs w:val="20"/>
                <w:lang w:val="it-IT"/>
              </w:rPr>
            </w:pPr>
            <w:r w:rsidRPr="00B53049">
              <w:rPr>
                <w:sz w:val="20"/>
                <w:szCs w:val="20"/>
                <w:lang w:val="it-IT"/>
              </w:rPr>
              <w:t>Conoscere i rischi e gli effetti dannosi del consumo delle varie</w:t>
            </w:r>
            <w:r w:rsidRPr="00B53049">
              <w:rPr>
                <w:spacing w:val="-6"/>
                <w:sz w:val="20"/>
                <w:szCs w:val="20"/>
                <w:lang w:val="it-IT"/>
              </w:rPr>
              <w:t xml:space="preserve"> </w:t>
            </w:r>
            <w:r w:rsidRPr="00B53049">
              <w:rPr>
                <w:sz w:val="20"/>
                <w:szCs w:val="20"/>
                <w:lang w:val="it-IT"/>
              </w:rPr>
              <w:t>tipologie</w:t>
            </w:r>
            <w:r w:rsidRPr="00B53049">
              <w:rPr>
                <w:spacing w:val="-6"/>
                <w:sz w:val="20"/>
                <w:szCs w:val="20"/>
                <w:lang w:val="it-IT"/>
              </w:rPr>
              <w:t xml:space="preserve"> </w:t>
            </w:r>
            <w:r w:rsidRPr="00B53049">
              <w:rPr>
                <w:sz w:val="20"/>
                <w:szCs w:val="20"/>
                <w:lang w:val="it-IT"/>
              </w:rPr>
              <w:t>di</w:t>
            </w:r>
            <w:r w:rsidRPr="00B53049">
              <w:rPr>
                <w:spacing w:val="-3"/>
                <w:sz w:val="20"/>
                <w:szCs w:val="20"/>
                <w:lang w:val="it-IT"/>
              </w:rPr>
              <w:t xml:space="preserve"> </w:t>
            </w:r>
            <w:r w:rsidRPr="00B53049">
              <w:rPr>
                <w:sz w:val="20"/>
                <w:szCs w:val="20"/>
                <w:lang w:val="it-IT"/>
              </w:rPr>
              <w:t>droghe,</w:t>
            </w:r>
            <w:r w:rsidRPr="00B53049">
              <w:rPr>
                <w:spacing w:val="-4"/>
                <w:sz w:val="20"/>
                <w:szCs w:val="20"/>
                <w:lang w:val="it-IT"/>
              </w:rPr>
              <w:t xml:space="preserve"> </w:t>
            </w:r>
            <w:r w:rsidRPr="00B53049">
              <w:rPr>
                <w:sz w:val="20"/>
                <w:szCs w:val="20"/>
                <w:lang w:val="it-IT"/>
              </w:rPr>
              <w:t>comprese</w:t>
            </w:r>
            <w:r w:rsidRPr="00B53049">
              <w:rPr>
                <w:spacing w:val="-6"/>
                <w:sz w:val="20"/>
                <w:szCs w:val="20"/>
                <w:lang w:val="it-IT"/>
              </w:rPr>
              <w:t xml:space="preserve"> </w:t>
            </w:r>
            <w:r w:rsidRPr="00B53049">
              <w:rPr>
                <w:sz w:val="20"/>
                <w:szCs w:val="20"/>
                <w:lang w:val="it-IT"/>
              </w:rPr>
              <w:t>le</w:t>
            </w:r>
            <w:r w:rsidRPr="00B53049">
              <w:rPr>
                <w:spacing w:val="-4"/>
                <w:sz w:val="20"/>
                <w:szCs w:val="20"/>
                <w:lang w:val="it-IT"/>
              </w:rPr>
              <w:t xml:space="preserve"> </w:t>
            </w:r>
            <w:r w:rsidRPr="00B53049">
              <w:rPr>
                <w:sz w:val="20"/>
                <w:szCs w:val="20"/>
                <w:lang w:val="it-IT"/>
              </w:rPr>
              <w:t>droghe</w:t>
            </w:r>
            <w:r w:rsidRPr="00B53049">
              <w:rPr>
                <w:spacing w:val="-6"/>
                <w:sz w:val="20"/>
                <w:szCs w:val="20"/>
                <w:lang w:val="it-IT"/>
              </w:rPr>
              <w:t xml:space="preserve"> </w:t>
            </w:r>
            <w:r w:rsidRPr="00B53049">
              <w:rPr>
                <w:sz w:val="20"/>
                <w:szCs w:val="20"/>
                <w:lang w:val="it-IT"/>
              </w:rPr>
              <w:t>sintetiche,</w:t>
            </w:r>
            <w:r w:rsidRPr="00B53049">
              <w:rPr>
                <w:spacing w:val="-4"/>
                <w:sz w:val="20"/>
                <w:szCs w:val="20"/>
                <w:lang w:val="it-IT"/>
              </w:rPr>
              <w:t xml:space="preserve"> </w:t>
            </w:r>
            <w:r w:rsidRPr="00B53049">
              <w:rPr>
                <w:sz w:val="20"/>
                <w:szCs w:val="20"/>
                <w:lang w:val="it-IT"/>
              </w:rPr>
              <w:t>e di altre sostanze psicoattive, nonché dei rischi derivanti dalla loro dipendenza, anche attraverso l’informazione delle evidenze scientifiche circa i loro effetti per la salute e per le gravi interferenze nella crescita sana e nell’armonico sviluppo psico-fisico sociale e affettivo.</w:t>
            </w:r>
          </w:p>
          <w:p w14:paraId="3E14D489" w14:textId="77777777" w:rsidR="00B53049" w:rsidRPr="00B53049" w:rsidRDefault="00B53049" w:rsidP="00D2030A">
            <w:pPr>
              <w:pStyle w:val="TableParagraph"/>
              <w:spacing w:before="0"/>
              <w:ind w:left="129" w:right="122"/>
              <w:rPr>
                <w:sz w:val="20"/>
                <w:szCs w:val="20"/>
                <w:lang w:val="it-IT"/>
              </w:rPr>
            </w:pPr>
            <w:r w:rsidRPr="00B53049">
              <w:rPr>
                <w:sz w:val="20"/>
                <w:szCs w:val="20"/>
                <w:lang w:val="it-IT"/>
              </w:rPr>
              <w:t>Individuare i principi, e i comportamenti individuali e collettivi</w:t>
            </w:r>
            <w:r w:rsidRPr="00B53049">
              <w:rPr>
                <w:spacing w:val="-14"/>
                <w:sz w:val="20"/>
                <w:szCs w:val="20"/>
                <w:lang w:val="it-IT"/>
              </w:rPr>
              <w:t xml:space="preserve"> </w:t>
            </w:r>
            <w:r w:rsidRPr="00B53049">
              <w:rPr>
                <w:sz w:val="20"/>
                <w:szCs w:val="20"/>
                <w:lang w:val="it-IT"/>
              </w:rPr>
              <w:t>per</w:t>
            </w:r>
            <w:r w:rsidRPr="00B53049">
              <w:rPr>
                <w:spacing w:val="-14"/>
                <w:sz w:val="20"/>
                <w:szCs w:val="20"/>
                <w:lang w:val="it-IT"/>
              </w:rPr>
              <w:t xml:space="preserve"> </w:t>
            </w:r>
            <w:r w:rsidRPr="00B53049">
              <w:rPr>
                <w:sz w:val="20"/>
                <w:szCs w:val="20"/>
                <w:lang w:val="it-IT"/>
              </w:rPr>
              <w:t>la</w:t>
            </w:r>
            <w:r w:rsidRPr="00B53049">
              <w:rPr>
                <w:spacing w:val="-14"/>
                <w:sz w:val="20"/>
                <w:szCs w:val="20"/>
                <w:lang w:val="it-IT"/>
              </w:rPr>
              <w:t xml:space="preserve"> </w:t>
            </w:r>
            <w:r w:rsidRPr="00B53049">
              <w:rPr>
                <w:sz w:val="20"/>
                <w:szCs w:val="20"/>
                <w:lang w:val="it-IT"/>
              </w:rPr>
              <w:t>salute,</w:t>
            </w:r>
            <w:r w:rsidRPr="00B53049">
              <w:rPr>
                <w:spacing w:val="-13"/>
                <w:sz w:val="20"/>
                <w:szCs w:val="20"/>
                <w:lang w:val="it-IT"/>
              </w:rPr>
              <w:t xml:space="preserve"> </w:t>
            </w:r>
            <w:r w:rsidRPr="00B53049">
              <w:rPr>
                <w:sz w:val="20"/>
                <w:szCs w:val="20"/>
                <w:lang w:val="it-IT"/>
              </w:rPr>
              <w:t>la</w:t>
            </w:r>
            <w:r w:rsidRPr="00B53049">
              <w:rPr>
                <w:spacing w:val="-14"/>
                <w:sz w:val="20"/>
                <w:szCs w:val="20"/>
                <w:lang w:val="it-IT"/>
              </w:rPr>
              <w:t xml:space="preserve"> </w:t>
            </w:r>
            <w:r w:rsidRPr="00B53049">
              <w:rPr>
                <w:sz w:val="20"/>
                <w:szCs w:val="20"/>
                <w:lang w:val="it-IT"/>
              </w:rPr>
              <w:t>sicurezza,</w:t>
            </w:r>
            <w:r w:rsidRPr="00B53049">
              <w:rPr>
                <w:spacing w:val="-14"/>
                <w:sz w:val="20"/>
                <w:szCs w:val="20"/>
                <w:lang w:val="it-IT"/>
              </w:rPr>
              <w:t xml:space="preserve"> </w:t>
            </w:r>
            <w:r w:rsidRPr="00B53049">
              <w:rPr>
                <w:sz w:val="20"/>
                <w:szCs w:val="20"/>
                <w:lang w:val="it-IT"/>
              </w:rPr>
              <w:t>il</w:t>
            </w:r>
            <w:r w:rsidRPr="00B53049">
              <w:rPr>
                <w:spacing w:val="-14"/>
                <w:sz w:val="20"/>
                <w:szCs w:val="20"/>
                <w:lang w:val="it-IT"/>
              </w:rPr>
              <w:t xml:space="preserve"> </w:t>
            </w:r>
            <w:r w:rsidRPr="00B53049">
              <w:rPr>
                <w:sz w:val="20"/>
                <w:szCs w:val="20"/>
                <w:lang w:val="it-IT"/>
              </w:rPr>
              <w:t>benessere</w:t>
            </w:r>
            <w:r w:rsidRPr="00B53049">
              <w:rPr>
                <w:spacing w:val="-13"/>
                <w:sz w:val="20"/>
                <w:szCs w:val="20"/>
                <w:lang w:val="it-IT"/>
              </w:rPr>
              <w:t xml:space="preserve"> </w:t>
            </w:r>
            <w:r w:rsidRPr="00B53049">
              <w:rPr>
                <w:sz w:val="20"/>
                <w:szCs w:val="20"/>
                <w:lang w:val="it-IT"/>
              </w:rPr>
              <w:t>psicofisico delle</w:t>
            </w:r>
            <w:r w:rsidRPr="00B53049">
              <w:rPr>
                <w:spacing w:val="-4"/>
                <w:sz w:val="20"/>
                <w:szCs w:val="20"/>
                <w:lang w:val="it-IT"/>
              </w:rPr>
              <w:t xml:space="preserve"> </w:t>
            </w:r>
            <w:r w:rsidRPr="00B53049">
              <w:rPr>
                <w:sz w:val="20"/>
                <w:szCs w:val="20"/>
                <w:lang w:val="it-IT"/>
              </w:rPr>
              <w:t>persone;</w:t>
            </w:r>
            <w:r w:rsidRPr="00B53049">
              <w:rPr>
                <w:spacing w:val="-3"/>
                <w:sz w:val="20"/>
                <w:szCs w:val="20"/>
                <w:lang w:val="it-IT"/>
              </w:rPr>
              <w:t xml:space="preserve"> </w:t>
            </w:r>
            <w:r w:rsidRPr="00B53049">
              <w:rPr>
                <w:sz w:val="20"/>
                <w:szCs w:val="20"/>
                <w:lang w:val="it-IT"/>
              </w:rPr>
              <w:t>apprendere</w:t>
            </w:r>
            <w:r w:rsidRPr="00B53049">
              <w:rPr>
                <w:spacing w:val="-3"/>
                <w:sz w:val="20"/>
                <w:szCs w:val="20"/>
                <w:lang w:val="it-IT"/>
              </w:rPr>
              <w:t xml:space="preserve"> </w:t>
            </w:r>
            <w:r w:rsidRPr="00B53049">
              <w:rPr>
                <w:sz w:val="20"/>
                <w:szCs w:val="20"/>
                <w:lang w:val="it-IT"/>
              </w:rPr>
              <w:t>un</w:t>
            </w:r>
            <w:r w:rsidRPr="00B53049">
              <w:rPr>
                <w:spacing w:val="-4"/>
                <w:sz w:val="20"/>
                <w:szCs w:val="20"/>
                <w:lang w:val="it-IT"/>
              </w:rPr>
              <w:t xml:space="preserve"> </w:t>
            </w:r>
            <w:r w:rsidRPr="00B53049">
              <w:rPr>
                <w:sz w:val="20"/>
                <w:szCs w:val="20"/>
                <w:lang w:val="it-IT"/>
              </w:rPr>
              <w:t>salutare</w:t>
            </w:r>
            <w:r w:rsidRPr="00B53049">
              <w:rPr>
                <w:spacing w:val="-4"/>
                <w:sz w:val="20"/>
                <w:szCs w:val="20"/>
                <w:lang w:val="it-IT"/>
              </w:rPr>
              <w:t xml:space="preserve"> </w:t>
            </w:r>
            <w:r w:rsidRPr="00B53049">
              <w:rPr>
                <w:sz w:val="20"/>
                <w:szCs w:val="20"/>
                <w:lang w:val="it-IT"/>
              </w:rPr>
              <w:t>stile</w:t>
            </w:r>
            <w:r w:rsidRPr="00B53049">
              <w:rPr>
                <w:spacing w:val="-4"/>
                <w:sz w:val="20"/>
                <w:szCs w:val="20"/>
                <w:lang w:val="it-IT"/>
              </w:rPr>
              <w:t xml:space="preserve"> </w:t>
            </w:r>
            <w:r w:rsidRPr="00B53049">
              <w:rPr>
                <w:sz w:val="20"/>
                <w:szCs w:val="20"/>
                <w:lang w:val="it-IT"/>
              </w:rPr>
              <w:t>di</w:t>
            </w:r>
            <w:r w:rsidRPr="00B53049">
              <w:rPr>
                <w:spacing w:val="-3"/>
                <w:sz w:val="20"/>
                <w:szCs w:val="20"/>
                <w:lang w:val="it-IT"/>
              </w:rPr>
              <w:t xml:space="preserve"> </w:t>
            </w:r>
            <w:r w:rsidRPr="00B53049">
              <w:rPr>
                <w:sz w:val="20"/>
                <w:szCs w:val="20"/>
                <w:lang w:val="it-IT"/>
              </w:rPr>
              <w:t>vita</w:t>
            </w:r>
            <w:r w:rsidRPr="00B53049">
              <w:rPr>
                <w:spacing w:val="-5"/>
                <w:sz w:val="20"/>
                <w:szCs w:val="20"/>
                <w:lang w:val="it-IT"/>
              </w:rPr>
              <w:t xml:space="preserve"> </w:t>
            </w:r>
            <w:r w:rsidRPr="00B53049">
              <w:rPr>
                <w:sz w:val="20"/>
                <w:szCs w:val="20"/>
                <w:lang w:val="it-IT"/>
              </w:rPr>
              <w:t>anche</w:t>
            </w:r>
            <w:r w:rsidRPr="00B53049">
              <w:rPr>
                <w:spacing w:val="-6"/>
                <w:sz w:val="20"/>
                <w:szCs w:val="20"/>
                <w:lang w:val="it-IT"/>
              </w:rPr>
              <w:t xml:space="preserve"> </w:t>
            </w:r>
            <w:r w:rsidRPr="00B53049">
              <w:rPr>
                <w:sz w:val="20"/>
                <w:szCs w:val="20"/>
                <w:lang w:val="it-IT"/>
              </w:rPr>
              <w:t>in ambienti sani ed un corretto regime alimentare.</w:t>
            </w:r>
          </w:p>
        </w:tc>
      </w:tr>
    </w:tbl>
    <w:p w14:paraId="6BA70128" w14:textId="0266BAD3" w:rsidR="00C457AE" w:rsidRDefault="00C457AE">
      <w:pPr>
        <w:rPr>
          <w:rFonts w:ascii="Times New Roman" w:hAnsi="Times New Roman" w:cs="Times New Roman"/>
          <w:b/>
          <w:sz w:val="24"/>
          <w:szCs w:val="24"/>
        </w:rPr>
      </w:pPr>
    </w:p>
    <w:p w14:paraId="01750C55" w14:textId="77777777" w:rsidR="00B53049" w:rsidRDefault="00B53049">
      <w:pPr>
        <w:rPr>
          <w:rFonts w:ascii="Times New Roman" w:hAnsi="Times New Roman" w:cs="Times New Roman"/>
          <w:b/>
          <w:sz w:val="24"/>
          <w:szCs w:val="24"/>
        </w:rPr>
      </w:pPr>
    </w:p>
    <w:p w14:paraId="0D4EF0D6" w14:textId="77777777" w:rsidR="00C457AE" w:rsidRDefault="00C457AE" w:rsidP="00C457AE">
      <w:pPr>
        <w:tabs>
          <w:tab w:val="left" w:pos="1644"/>
        </w:tabs>
        <w:rPr>
          <w:rFonts w:ascii="Times New Roman" w:hAnsi="Times New Roman" w:cs="Times New Roman"/>
          <w:b/>
          <w:sz w:val="24"/>
          <w:szCs w:val="24"/>
        </w:rPr>
      </w:pPr>
    </w:p>
    <w:p w14:paraId="21623EAD" w14:textId="750B33C6" w:rsidR="002B5E01" w:rsidRDefault="00913DE6">
      <w:pPr>
        <w:rPr>
          <w:rFonts w:ascii="Times New Roman" w:hAnsi="Times New Roman" w:cs="Times New Roman"/>
          <w:b/>
          <w:sz w:val="24"/>
          <w:szCs w:val="24"/>
        </w:rPr>
      </w:pPr>
      <w:r w:rsidRPr="00C457AE">
        <w:rPr>
          <w:rFonts w:ascii="Times New Roman" w:hAnsi="Times New Roman" w:cs="Times New Roman"/>
          <w:sz w:val="24"/>
          <w:szCs w:val="24"/>
        </w:rPr>
        <w:br w:type="page"/>
      </w:r>
      <w:r w:rsidR="002B5E01">
        <w:rPr>
          <w:rFonts w:ascii="Times New Roman" w:hAnsi="Times New Roman" w:cs="Times New Roman"/>
          <w:b/>
          <w:sz w:val="24"/>
          <w:szCs w:val="24"/>
        </w:rPr>
        <w:lastRenderedPageBreak/>
        <w:t>2. Sviluppo economico e sostenibilità</w:t>
      </w:r>
    </w:p>
    <w:p w14:paraId="36331A1E" w14:textId="77777777" w:rsidR="002B5E01" w:rsidRPr="00D12B02" w:rsidRDefault="002B5E01" w:rsidP="002B5E01">
      <w:pPr>
        <w:rPr>
          <w:rFonts w:ascii="Times New Roman" w:hAnsi="Times New Roman" w:cs="Times New Roman"/>
          <w:bCs/>
        </w:rPr>
      </w:pPr>
      <w:r w:rsidRPr="00D12B02">
        <w:rPr>
          <w:rFonts w:ascii="Times New Roman" w:hAnsi="Times New Roman" w:cs="Times New Roman"/>
          <w:bCs/>
        </w:rPr>
        <w:t>dalle Linee Guida per l’insegnamento dell’educazione civica</w:t>
      </w:r>
    </w:p>
    <w:p w14:paraId="70D45AE2" w14:textId="28C7FCA7" w:rsidR="00B510F1" w:rsidRDefault="00B510F1" w:rsidP="00B510F1">
      <w:pPr>
        <w:pStyle w:val="Corpotesto"/>
        <w:spacing w:before="243"/>
        <w:ind w:left="440" w:right="423"/>
        <w:jc w:val="both"/>
      </w:pPr>
      <w:r>
        <w:t>È</w:t>
      </w:r>
      <w:r>
        <w:rPr>
          <w:spacing w:val="-6"/>
        </w:rPr>
        <w:t xml:space="preserve"> </w:t>
      </w:r>
      <w:r>
        <w:t>importante</w:t>
      </w:r>
      <w:r>
        <w:rPr>
          <w:spacing w:val="-8"/>
        </w:rPr>
        <w:t xml:space="preserve"> </w:t>
      </w:r>
      <w:r>
        <w:t>educare</w:t>
      </w:r>
      <w:r>
        <w:rPr>
          <w:spacing w:val="-6"/>
        </w:rPr>
        <w:t xml:space="preserve"> </w:t>
      </w:r>
      <w:r>
        <w:t>i</w:t>
      </w:r>
      <w:r>
        <w:rPr>
          <w:spacing w:val="-7"/>
        </w:rPr>
        <w:t xml:space="preserve"> </w:t>
      </w:r>
      <w:r>
        <w:t>giovani</w:t>
      </w:r>
      <w:r>
        <w:rPr>
          <w:spacing w:val="-7"/>
        </w:rPr>
        <w:t xml:space="preserve"> </w:t>
      </w:r>
      <w:r>
        <w:t>ai</w:t>
      </w:r>
      <w:r>
        <w:rPr>
          <w:spacing w:val="-7"/>
        </w:rPr>
        <w:t xml:space="preserve"> </w:t>
      </w:r>
      <w:r>
        <w:t>concetti</w:t>
      </w:r>
      <w:r>
        <w:rPr>
          <w:spacing w:val="-7"/>
        </w:rPr>
        <w:t xml:space="preserve"> </w:t>
      </w:r>
      <w:r>
        <w:t>di</w:t>
      </w:r>
      <w:r>
        <w:rPr>
          <w:spacing w:val="-7"/>
        </w:rPr>
        <w:t xml:space="preserve"> </w:t>
      </w:r>
      <w:r>
        <w:t>sviluppo</w:t>
      </w:r>
      <w:r>
        <w:rPr>
          <w:spacing w:val="-9"/>
        </w:rPr>
        <w:t xml:space="preserve"> </w:t>
      </w:r>
      <w:r>
        <w:t>e</w:t>
      </w:r>
      <w:r>
        <w:rPr>
          <w:spacing w:val="-8"/>
        </w:rPr>
        <w:t xml:space="preserve"> </w:t>
      </w:r>
      <w:r>
        <w:t>di</w:t>
      </w:r>
      <w:r>
        <w:rPr>
          <w:spacing w:val="-5"/>
        </w:rPr>
        <w:t xml:space="preserve"> </w:t>
      </w:r>
      <w:r>
        <w:t>crescita</w:t>
      </w:r>
      <w:r>
        <w:rPr>
          <w:i/>
        </w:rPr>
        <w:t>.</w:t>
      </w:r>
      <w:r>
        <w:rPr>
          <w:i/>
          <w:spacing w:val="-8"/>
        </w:rPr>
        <w:t xml:space="preserve"> </w:t>
      </w:r>
      <w:r>
        <w:t>Per</w:t>
      </w:r>
      <w:r>
        <w:rPr>
          <w:spacing w:val="-8"/>
        </w:rPr>
        <w:t xml:space="preserve"> </w:t>
      </w:r>
      <w:r>
        <w:t>questo,</w:t>
      </w:r>
      <w:r>
        <w:rPr>
          <w:spacing w:val="-8"/>
        </w:rPr>
        <w:t xml:space="preserve"> </w:t>
      </w:r>
      <w:r>
        <w:t>la</w:t>
      </w:r>
      <w:r>
        <w:rPr>
          <w:spacing w:val="-6"/>
        </w:rPr>
        <w:t xml:space="preserve"> </w:t>
      </w:r>
      <w:r>
        <w:t>valorizzazione</w:t>
      </w:r>
      <w:r>
        <w:rPr>
          <w:spacing w:val="-8"/>
        </w:rPr>
        <w:t xml:space="preserve"> </w:t>
      </w:r>
      <w:r>
        <w:t>del</w:t>
      </w:r>
      <w:r>
        <w:rPr>
          <w:spacing w:val="-7"/>
        </w:rPr>
        <w:t xml:space="preserve"> </w:t>
      </w:r>
      <w:r>
        <w:t>lavoro,</w:t>
      </w:r>
      <w:r>
        <w:rPr>
          <w:spacing w:val="-6"/>
        </w:rPr>
        <w:t xml:space="preserve"> </w:t>
      </w:r>
      <w:r>
        <w:t>come principio</w:t>
      </w:r>
      <w:r>
        <w:rPr>
          <w:spacing w:val="-6"/>
        </w:rPr>
        <w:t xml:space="preserve"> </w:t>
      </w:r>
      <w:r>
        <w:t>cardine</w:t>
      </w:r>
      <w:r>
        <w:rPr>
          <w:spacing w:val="-4"/>
        </w:rPr>
        <w:t xml:space="preserve"> </w:t>
      </w:r>
      <w:r>
        <w:t>della</w:t>
      </w:r>
      <w:r>
        <w:rPr>
          <w:spacing w:val="-7"/>
        </w:rPr>
        <w:t xml:space="preserve"> </w:t>
      </w:r>
      <w:r>
        <w:t>nostra</w:t>
      </w:r>
      <w:r>
        <w:rPr>
          <w:spacing w:val="-7"/>
        </w:rPr>
        <w:t xml:space="preserve"> </w:t>
      </w:r>
      <w:r>
        <w:t>società,</w:t>
      </w:r>
      <w:r>
        <w:rPr>
          <w:spacing w:val="-7"/>
        </w:rPr>
        <w:t xml:space="preserve"> </w:t>
      </w:r>
      <w:r>
        <w:t>e</w:t>
      </w:r>
      <w:r>
        <w:rPr>
          <w:spacing w:val="-4"/>
        </w:rPr>
        <w:t xml:space="preserve"> </w:t>
      </w:r>
      <w:r>
        <w:t>dell’iniziativa</w:t>
      </w:r>
      <w:r>
        <w:rPr>
          <w:spacing w:val="-8"/>
        </w:rPr>
        <w:t xml:space="preserve"> </w:t>
      </w:r>
      <w:r>
        <w:t>economica</w:t>
      </w:r>
      <w:r>
        <w:rPr>
          <w:spacing w:val="-6"/>
        </w:rPr>
        <w:t xml:space="preserve"> </w:t>
      </w:r>
      <w:r>
        <w:t>privata</w:t>
      </w:r>
      <w:r>
        <w:rPr>
          <w:spacing w:val="-6"/>
        </w:rPr>
        <w:t xml:space="preserve"> </w:t>
      </w:r>
      <w:r>
        <w:t>è</w:t>
      </w:r>
      <w:r>
        <w:rPr>
          <w:spacing w:val="-4"/>
        </w:rPr>
        <w:t xml:space="preserve"> </w:t>
      </w:r>
      <w:r>
        <w:t>parte</w:t>
      </w:r>
      <w:r>
        <w:rPr>
          <w:spacing w:val="-7"/>
        </w:rPr>
        <w:t xml:space="preserve"> </w:t>
      </w:r>
      <w:r>
        <w:t>fondamentale</w:t>
      </w:r>
      <w:r>
        <w:rPr>
          <w:spacing w:val="-4"/>
        </w:rPr>
        <w:t xml:space="preserve"> </w:t>
      </w:r>
      <w:r>
        <w:t>di</w:t>
      </w:r>
      <w:r>
        <w:rPr>
          <w:spacing w:val="-4"/>
        </w:rPr>
        <w:t xml:space="preserve"> </w:t>
      </w:r>
      <w:r>
        <w:t>una</w:t>
      </w:r>
      <w:r>
        <w:rPr>
          <w:spacing w:val="-7"/>
        </w:rPr>
        <w:t xml:space="preserve"> </w:t>
      </w:r>
      <w:r>
        <w:t>educazione alla cittadinanza. La diffusione della cultura di impresa consente alle studentesse e agli studenti di potenziare attitudini e conoscenze relative al mondo del lavoro e all’autoimprenditorialità. Ovviamente, lo sviluppo economico deve essere coerente con la tutela della sicurezza, della salute, della dignità e della qualità della vita delle persone, della natura, anche con riguardo alle specie animali e alla biodiversità, e più in generale con la protezione</w:t>
      </w:r>
      <w:r>
        <w:rPr>
          <w:spacing w:val="27"/>
        </w:rPr>
        <w:t xml:space="preserve"> </w:t>
      </w:r>
      <w:r>
        <w:t>dell’ambiente</w:t>
      </w:r>
      <w:hyperlink w:anchor="_bookmark8" w:history="1">
        <w:r>
          <w:rPr>
            <w:vertAlign w:val="superscript"/>
          </w:rPr>
          <w:t>9</w:t>
        </w:r>
      </w:hyperlink>
      <w:r>
        <w:t>.</w:t>
      </w:r>
      <w:r>
        <w:rPr>
          <w:spacing w:val="29"/>
        </w:rPr>
        <w:t xml:space="preserve"> </w:t>
      </w:r>
      <w:r>
        <w:t>In</w:t>
      </w:r>
      <w:r>
        <w:rPr>
          <w:spacing w:val="28"/>
        </w:rPr>
        <w:t xml:space="preserve"> </w:t>
      </w:r>
      <w:r>
        <w:t>questa</w:t>
      </w:r>
      <w:r>
        <w:rPr>
          <w:spacing w:val="27"/>
        </w:rPr>
        <w:t xml:space="preserve"> </w:t>
      </w:r>
      <w:r>
        <w:t>prospettiva,</w:t>
      </w:r>
      <w:r>
        <w:rPr>
          <w:spacing w:val="26"/>
        </w:rPr>
        <w:t xml:space="preserve"> </w:t>
      </w:r>
      <w:r>
        <w:t>che</w:t>
      </w:r>
      <w:r>
        <w:rPr>
          <w:spacing w:val="24"/>
        </w:rPr>
        <w:t xml:space="preserve"> </w:t>
      </w:r>
      <w:r>
        <w:t>trova</w:t>
      </w:r>
      <w:r>
        <w:rPr>
          <w:spacing w:val="26"/>
        </w:rPr>
        <w:t xml:space="preserve"> </w:t>
      </w:r>
      <w:r>
        <w:t>un</w:t>
      </w:r>
      <w:r>
        <w:rPr>
          <w:spacing w:val="25"/>
        </w:rPr>
        <w:t xml:space="preserve"> </w:t>
      </w:r>
      <w:r>
        <w:t>particolare</w:t>
      </w:r>
      <w:r>
        <w:rPr>
          <w:spacing w:val="27"/>
        </w:rPr>
        <w:t xml:space="preserve"> </w:t>
      </w:r>
      <w:r>
        <w:t>riferimento</w:t>
      </w:r>
      <w:r>
        <w:rPr>
          <w:spacing w:val="27"/>
        </w:rPr>
        <w:t xml:space="preserve"> </w:t>
      </w:r>
      <w:r>
        <w:t>in</w:t>
      </w:r>
      <w:r>
        <w:rPr>
          <w:spacing w:val="26"/>
        </w:rPr>
        <w:t xml:space="preserve"> </w:t>
      </w:r>
      <w:r>
        <w:t>diversi</w:t>
      </w:r>
      <w:r>
        <w:rPr>
          <w:spacing w:val="26"/>
        </w:rPr>
        <w:t xml:space="preserve"> </w:t>
      </w:r>
      <w:r>
        <w:t>articoli</w:t>
      </w:r>
      <w:r>
        <w:rPr>
          <w:spacing w:val="27"/>
        </w:rPr>
        <w:t xml:space="preserve"> </w:t>
      </w:r>
      <w:r>
        <w:rPr>
          <w:spacing w:val="-2"/>
        </w:rPr>
        <w:t>della</w:t>
      </w:r>
      <w:r w:rsidRPr="00B510F1">
        <w:t xml:space="preserve"> </w:t>
      </w:r>
      <w:r>
        <w:t>Costituzione,</w:t>
      </w:r>
      <w:r>
        <w:rPr>
          <w:spacing w:val="-6"/>
        </w:rPr>
        <w:t xml:space="preserve"> </w:t>
      </w:r>
      <w:r>
        <w:t>possono</w:t>
      </w:r>
      <w:r>
        <w:rPr>
          <w:spacing w:val="-7"/>
        </w:rPr>
        <w:t xml:space="preserve"> </w:t>
      </w:r>
      <w:r>
        <w:t>rientrare</w:t>
      </w:r>
      <w:r>
        <w:rPr>
          <w:spacing w:val="-6"/>
        </w:rPr>
        <w:t xml:space="preserve"> </w:t>
      </w:r>
      <w:r>
        <w:t>tematiche</w:t>
      </w:r>
      <w:r>
        <w:rPr>
          <w:spacing w:val="-7"/>
        </w:rPr>
        <w:t xml:space="preserve"> </w:t>
      </w:r>
      <w:r>
        <w:t>riguardanti</w:t>
      </w:r>
      <w:r>
        <w:rPr>
          <w:spacing w:val="-4"/>
        </w:rPr>
        <w:t xml:space="preserve"> </w:t>
      </w:r>
      <w:r>
        <w:t>l’educazione</w:t>
      </w:r>
      <w:r>
        <w:rPr>
          <w:spacing w:val="-6"/>
        </w:rPr>
        <w:t xml:space="preserve"> </w:t>
      </w:r>
      <w:r>
        <w:t>alla</w:t>
      </w:r>
      <w:r>
        <w:rPr>
          <w:spacing w:val="-6"/>
        </w:rPr>
        <w:t xml:space="preserve"> </w:t>
      </w:r>
      <w:r>
        <w:t>salute,</w:t>
      </w:r>
      <w:r>
        <w:rPr>
          <w:spacing w:val="-6"/>
        </w:rPr>
        <w:t xml:space="preserve"> </w:t>
      </w:r>
      <w:r>
        <w:t>alla</w:t>
      </w:r>
      <w:r>
        <w:rPr>
          <w:spacing w:val="-7"/>
        </w:rPr>
        <w:t xml:space="preserve"> </w:t>
      </w:r>
      <w:r>
        <w:t>protezione</w:t>
      </w:r>
      <w:r>
        <w:rPr>
          <w:spacing w:val="-6"/>
        </w:rPr>
        <w:t xml:space="preserve"> </w:t>
      </w:r>
      <w:r>
        <w:t>della</w:t>
      </w:r>
      <w:r>
        <w:rPr>
          <w:spacing w:val="-7"/>
        </w:rPr>
        <w:t xml:space="preserve"> </w:t>
      </w:r>
      <w:r>
        <w:t>biodiversità</w:t>
      </w:r>
      <w:r>
        <w:rPr>
          <w:spacing w:val="-4"/>
        </w:rPr>
        <w:t xml:space="preserve"> </w:t>
      </w:r>
      <w:r>
        <w:t>e degli</w:t>
      </w:r>
      <w:r>
        <w:rPr>
          <w:spacing w:val="-5"/>
        </w:rPr>
        <w:t xml:space="preserve"> </w:t>
      </w:r>
      <w:r>
        <w:t>ecosistemi,</w:t>
      </w:r>
      <w:r>
        <w:rPr>
          <w:spacing w:val="-6"/>
        </w:rPr>
        <w:t xml:space="preserve"> </w:t>
      </w:r>
      <w:r>
        <w:t>alla</w:t>
      </w:r>
      <w:r>
        <w:rPr>
          <w:spacing w:val="-9"/>
        </w:rPr>
        <w:t xml:space="preserve"> </w:t>
      </w:r>
      <w:r>
        <w:t>bioeconomia,</w:t>
      </w:r>
      <w:r>
        <w:rPr>
          <w:spacing w:val="-6"/>
        </w:rPr>
        <w:t xml:space="preserve"> </w:t>
      </w:r>
      <w:r>
        <w:t>anche</w:t>
      </w:r>
      <w:r>
        <w:rPr>
          <w:spacing w:val="-6"/>
        </w:rPr>
        <w:t xml:space="preserve"> </w:t>
      </w:r>
      <w:r>
        <w:t>nell’interesse</w:t>
      </w:r>
      <w:r>
        <w:rPr>
          <w:spacing w:val="-5"/>
        </w:rPr>
        <w:t xml:space="preserve"> </w:t>
      </w:r>
      <w:r>
        <w:t>delle</w:t>
      </w:r>
      <w:r>
        <w:rPr>
          <w:spacing w:val="-9"/>
        </w:rPr>
        <w:t xml:space="preserve"> </w:t>
      </w:r>
      <w:r>
        <w:t>future</w:t>
      </w:r>
      <w:r>
        <w:rPr>
          <w:spacing w:val="-6"/>
        </w:rPr>
        <w:t xml:space="preserve"> </w:t>
      </w:r>
      <w:r>
        <w:t>generazioni</w:t>
      </w:r>
      <w:r>
        <w:rPr>
          <w:spacing w:val="-6"/>
        </w:rPr>
        <w:t xml:space="preserve"> </w:t>
      </w:r>
      <w:r>
        <w:t>(così</w:t>
      </w:r>
      <w:r>
        <w:rPr>
          <w:spacing w:val="-6"/>
        </w:rPr>
        <w:t xml:space="preserve"> </w:t>
      </w:r>
      <w:r>
        <w:t>come</w:t>
      </w:r>
      <w:r>
        <w:rPr>
          <w:spacing w:val="-9"/>
        </w:rPr>
        <w:t xml:space="preserve"> </w:t>
      </w:r>
      <w:r>
        <w:t>previsto</w:t>
      </w:r>
      <w:r>
        <w:rPr>
          <w:spacing w:val="-7"/>
        </w:rPr>
        <w:t xml:space="preserve"> </w:t>
      </w:r>
      <w:r>
        <w:t>dall’articolo 9 della Costituzione recentemente riformulato</w:t>
      </w:r>
      <w:hyperlink w:anchor="_bookmark9" w:history="1">
        <w:r>
          <w:rPr>
            <w:vertAlign w:val="superscript"/>
          </w:rPr>
          <w:t>10</w:t>
        </w:r>
      </w:hyperlink>
      <w:r>
        <w:t>). In questo quadro si inserisce pure la cultura della protezione civile per accrescere la sensibilità sui temi di autoprotezione e tutela del territorio.</w:t>
      </w:r>
    </w:p>
    <w:p w14:paraId="1DAF9148" w14:textId="77777777" w:rsidR="00B510F1" w:rsidRDefault="00B510F1" w:rsidP="00B510F1">
      <w:pPr>
        <w:pStyle w:val="Corpotesto"/>
        <w:spacing w:before="1"/>
        <w:ind w:left="440" w:right="424"/>
        <w:jc w:val="both"/>
      </w:pPr>
      <w:r>
        <w:t>Analogamente</w:t>
      </w:r>
      <w:r>
        <w:rPr>
          <w:spacing w:val="-2"/>
        </w:rPr>
        <w:t xml:space="preserve"> </w:t>
      </w:r>
      <w:r>
        <w:t>trovano collocazione nel presente nucleo concettuale il rispetto per</w:t>
      </w:r>
      <w:r>
        <w:rPr>
          <w:spacing w:val="-1"/>
        </w:rPr>
        <w:t xml:space="preserve"> </w:t>
      </w:r>
      <w:r>
        <w:t>i beni</w:t>
      </w:r>
      <w:r>
        <w:rPr>
          <w:spacing w:val="-1"/>
        </w:rPr>
        <w:t xml:space="preserve"> </w:t>
      </w:r>
      <w:r>
        <w:t>pubblici,</w:t>
      </w:r>
      <w:r>
        <w:rPr>
          <w:spacing w:val="-2"/>
        </w:rPr>
        <w:t xml:space="preserve"> </w:t>
      </w:r>
      <w:r>
        <w:t>a partire dalle strutture scolastiche, la tutela del decoro urbano nonché la conoscenza e valorizzazione del ricchissimo patrimonio culturale, artistico e monumentale dell’Italia.</w:t>
      </w:r>
    </w:p>
    <w:p w14:paraId="73653053" w14:textId="77777777" w:rsidR="00B510F1" w:rsidRDefault="00B510F1" w:rsidP="00B510F1">
      <w:pPr>
        <w:pStyle w:val="Corpotesto"/>
        <w:ind w:left="440" w:right="425"/>
        <w:jc w:val="both"/>
      </w:pPr>
      <w:r>
        <w:t>Sempre</w:t>
      </w:r>
      <w:r>
        <w:rPr>
          <w:spacing w:val="-6"/>
        </w:rPr>
        <w:t xml:space="preserve"> </w:t>
      </w:r>
      <w:r>
        <w:t>nell’ottica</w:t>
      </w:r>
      <w:r>
        <w:rPr>
          <w:spacing w:val="-6"/>
        </w:rPr>
        <w:t xml:space="preserve"> </w:t>
      </w:r>
      <w:r>
        <w:t>di</w:t>
      </w:r>
      <w:r>
        <w:rPr>
          <w:spacing w:val="-5"/>
        </w:rPr>
        <w:t xml:space="preserve"> </w:t>
      </w:r>
      <w:r>
        <w:t>tutelare</w:t>
      </w:r>
      <w:r>
        <w:rPr>
          <w:spacing w:val="-6"/>
        </w:rPr>
        <w:t xml:space="preserve"> </w:t>
      </w:r>
      <w:r>
        <w:t>la</w:t>
      </w:r>
      <w:r>
        <w:rPr>
          <w:spacing w:val="-6"/>
        </w:rPr>
        <w:t xml:space="preserve"> </w:t>
      </w:r>
      <w:r>
        <w:t>salute</w:t>
      </w:r>
      <w:r>
        <w:rPr>
          <w:spacing w:val="-6"/>
        </w:rPr>
        <w:t xml:space="preserve"> </w:t>
      </w:r>
      <w:r>
        <w:t>e</w:t>
      </w:r>
      <w:r>
        <w:rPr>
          <w:spacing w:val="-6"/>
        </w:rPr>
        <w:t xml:space="preserve"> </w:t>
      </w:r>
      <w:r>
        <w:t>il</w:t>
      </w:r>
      <w:r>
        <w:rPr>
          <w:spacing w:val="-5"/>
        </w:rPr>
        <w:t xml:space="preserve"> </w:t>
      </w:r>
      <w:r>
        <w:t>benessere</w:t>
      </w:r>
      <w:r>
        <w:rPr>
          <w:spacing w:val="-6"/>
        </w:rPr>
        <w:t xml:space="preserve"> </w:t>
      </w:r>
      <w:r>
        <w:t>collettivo</w:t>
      </w:r>
      <w:r>
        <w:rPr>
          <w:spacing w:val="-6"/>
        </w:rPr>
        <w:t xml:space="preserve"> </w:t>
      </w:r>
      <w:r>
        <w:t>e</w:t>
      </w:r>
      <w:r>
        <w:rPr>
          <w:spacing w:val="-6"/>
        </w:rPr>
        <w:t xml:space="preserve"> </w:t>
      </w:r>
      <w:r>
        <w:t>individuale</w:t>
      </w:r>
      <w:r>
        <w:rPr>
          <w:spacing w:val="-6"/>
        </w:rPr>
        <w:t xml:space="preserve"> </w:t>
      </w:r>
      <w:r>
        <w:t>si</w:t>
      </w:r>
      <w:r>
        <w:rPr>
          <w:spacing w:val="-5"/>
        </w:rPr>
        <w:t xml:space="preserve"> </w:t>
      </w:r>
      <w:r>
        <w:t>inseriscono</w:t>
      </w:r>
      <w:r>
        <w:rPr>
          <w:spacing w:val="-6"/>
        </w:rPr>
        <w:t xml:space="preserve"> </w:t>
      </w:r>
      <w:r>
        <w:t>nell’educazione</w:t>
      </w:r>
      <w:r>
        <w:rPr>
          <w:spacing w:val="-6"/>
        </w:rPr>
        <w:t xml:space="preserve"> </w:t>
      </w:r>
      <w:r>
        <w:t>civica sia l’educazione alimentare per la realizzazione del corretto rapporto tra alimentazione, attività sportiva e benessere</w:t>
      </w:r>
      <w:r>
        <w:rPr>
          <w:spacing w:val="-5"/>
        </w:rPr>
        <w:t xml:space="preserve"> </w:t>
      </w:r>
      <w:r>
        <w:t>psicofisico</w:t>
      </w:r>
      <w:hyperlink w:anchor="_bookmark10" w:history="1">
        <w:r>
          <w:rPr>
            <w:vertAlign w:val="superscript"/>
          </w:rPr>
          <w:t>11</w:t>
        </w:r>
        <w:r>
          <w:t>,</w:t>
        </w:r>
      </w:hyperlink>
      <w:r>
        <w:rPr>
          <w:spacing w:val="-6"/>
        </w:rPr>
        <w:t xml:space="preserve"> </w:t>
      </w:r>
      <w:r>
        <w:t>sia</w:t>
      </w:r>
      <w:r>
        <w:rPr>
          <w:spacing w:val="-7"/>
        </w:rPr>
        <w:t xml:space="preserve"> </w:t>
      </w:r>
      <w:r>
        <w:t>i</w:t>
      </w:r>
      <w:r>
        <w:rPr>
          <w:spacing w:val="-8"/>
        </w:rPr>
        <w:t xml:space="preserve"> </w:t>
      </w:r>
      <w:r>
        <w:t>percorsi</w:t>
      </w:r>
      <w:r>
        <w:rPr>
          <w:spacing w:val="-6"/>
        </w:rPr>
        <w:t xml:space="preserve"> </w:t>
      </w:r>
      <w:r>
        <w:t>educativi</w:t>
      </w:r>
      <w:r>
        <w:rPr>
          <w:spacing w:val="-6"/>
        </w:rPr>
        <w:t xml:space="preserve"> </w:t>
      </w:r>
      <w:r>
        <w:t>per</w:t>
      </w:r>
      <w:r>
        <w:rPr>
          <w:spacing w:val="-6"/>
        </w:rPr>
        <w:t xml:space="preserve"> </w:t>
      </w:r>
      <w:r>
        <w:t>il</w:t>
      </w:r>
      <w:r>
        <w:rPr>
          <w:spacing w:val="-6"/>
        </w:rPr>
        <w:t xml:space="preserve"> </w:t>
      </w:r>
      <w:r>
        <w:t>contrasto</w:t>
      </w:r>
      <w:r>
        <w:rPr>
          <w:spacing w:val="-7"/>
        </w:rPr>
        <w:t xml:space="preserve"> </w:t>
      </w:r>
      <w:r>
        <w:t>alle</w:t>
      </w:r>
      <w:r>
        <w:rPr>
          <w:spacing w:val="-5"/>
        </w:rPr>
        <w:t xml:space="preserve"> </w:t>
      </w:r>
      <w:r>
        <w:t>dipendenze</w:t>
      </w:r>
      <w:r>
        <w:rPr>
          <w:spacing w:val="-5"/>
        </w:rPr>
        <w:t xml:space="preserve"> </w:t>
      </w:r>
      <w:r>
        <w:t>derivanti da</w:t>
      </w:r>
      <w:r>
        <w:rPr>
          <w:spacing w:val="-5"/>
        </w:rPr>
        <w:t xml:space="preserve"> </w:t>
      </w:r>
      <w:r>
        <w:t>droghe,</w:t>
      </w:r>
      <w:r>
        <w:rPr>
          <w:spacing w:val="-7"/>
        </w:rPr>
        <w:t xml:space="preserve"> </w:t>
      </w:r>
      <w:r>
        <w:t>fumo,</w:t>
      </w:r>
      <w:r>
        <w:rPr>
          <w:spacing w:val="-7"/>
        </w:rPr>
        <w:t xml:space="preserve"> </w:t>
      </w:r>
      <w:r>
        <w:t xml:space="preserve">alcool, doping, uso patologico del </w:t>
      </w:r>
      <w:r>
        <w:rPr>
          <w:i/>
        </w:rPr>
        <w:t xml:space="preserve">web, </w:t>
      </w:r>
      <w:r>
        <w:t>gaming e gioco d’azzardo. Conoscere i rischi e gli effetti dannosi del consumo di ogni tipologia di droghe, comprese le droghe sintetiche, e di altre sostanze psicoattive, nonché dei rischi derivanti</w:t>
      </w:r>
      <w:r>
        <w:rPr>
          <w:spacing w:val="-5"/>
        </w:rPr>
        <w:t xml:space="preserve"> </w:t>
      </w:r>
      <w:r>
        <w:t>dalla</w:t>
      </w:r>
      <w:r>
        <w:rPr>
          <w:spacing w:val="-6"/>
        </w:rPr>
        <w:t xml:space="preserve"> </w:t>
      </w:r>
      <w:r>
        <w:t>loro</w:t>
      </w:r>
      <w:r>
        <w:rPr>
          <w:spacing w:val="-6"/>
        </w:rPr>
        <w:t xml:space="preserve"> </w:t>
      </w:r>
      <w:r>
        <w:t>dipendenza,</w:t>
      </w:r>
      <w:r>
        <w:rPr>
          <w:spacing w:val="-6"/>
        </w:rPr>
        <w:t xml:space="preserve"> </w:t>
      </w:r>
      <w:r>
        <w:t>anche</w:t>
      </w:r>
      <w:r>
        <w:rPr>
          <w:spacing w:val="-6"/>
        </w:rPr>
        <w:t xml:space="preserve"> </w:t>
      </w:r>
      <w:r>
        <w:t>attraverso</w:t>
      </w:r>
      <w:r>
        <w:rPr>
          <w:spacing w:val="-8"/>
        </w:rPr>
        <w:t xml:space="preserve"> </w:t>
      </w:r>
      <w:r>
        <w:t>l’informazione</w:t>
      </w:r>
      <w:r>
        <w:rPr>
          <w:spacing w:val="-6"/>
        </w:rPr>
        <w:t xml:space="preserve"> </w:t>
      </w:r>
      <w:r>
        <w:t>delle</w:t>
      </w:r>
      <w:r>
        <w:rPr>
          <w:spacing w:val="-6"/>
        </w:rPr>
        <w:t xml:space="preserve"> </w:t>
      </w:r>
      <w:r>
        <w:t>evidenze</w:t>
      </w:r>
      <w:r>
        <w:rPr>
          <w:spacing w:val="-6"/>
        </w:rPr>
        <w:t xml:space="preserve"> </w:t>
      </w:r>
      <w:r>
        <w:t>scientifiche</w:t>
      </w:r>
      <w:r>
        <w:rPr>
          <w:spacing w:val="-6"/>
        </w:rPr>
        <w:t xml:space="preserve"> </w:t>
      </w:r>
      <w:r>
        <w:t>circa</w:t>
      </w:r>
      <w:r>
        <w:rPr>
          <w:spacing w:val="-6"/>
        </w:rPr>
        <w:t xml:space="preserve"> </w:t>
      </w:r>
      <w:r>
        <w:t>i</w:t>
      </w:r>
      <w:r>
        <w:rPr>
          <w:spacing w:val="-8"/>
        </w:rPr>
        <w:t xml:space="preserve"> </w:t>
      </w:r>
      <w:r>
        <w:t>loro</w:t>
      </w:r>
      <w:r>
        <w:rPr>
          <w:spacing w:val="-6"/>
        </w:rPr>
        <w:t xml:space="preserve"> </w:t>
      </w:r>
      <w:r>
        <w:t>effetti</w:t>
      </w:r>
      <w:r>
        <w:rPr>
          <w:spacing w:val="-5"/>
        </w:rPr>
        <w:t xml:space="preserve"> </w:t>
      </w:r>
      <w:r>
        <w:t>per la salute è essenziale per prevenire ogni tossicodipendenza e promuovere strategie di salute e benessere psicofisico, anche conoscendo le forme di criminalità legata al traffico di stupefacenti e le azioni di contrasto esercitate dallo Stato. Rientra in questo nucleo pure l’educazione finanziaria e assicurativa e la pianificazione previdenziale, anche con riferimento all'utilizzo delle nuove tecnologie digitali di gestione del denaro. In tale nucleo</w:t>
      </w:r>
      <w:r>
        <w:rPr>
          <w:spacing w:val="-10"/>
        </w:rPr>
        <w:t xml:space="preserve"> </w:t>
      </w:r>
      <w:r>
        <w:t>dovrà</w:t>
      </w:r>
      <w:r>
        <w:rPr>
          <w:spacing w:val="-9"/>
        </w:rPr>
        <w:t xml:space="preserve"> </w:t>
      </w:r>
      <w:r>
        <w:t>essere</w:t>
      </w:r>
      <w:r>
        <w:rPr>
          <w:spacing w:val="-9"/>
        </w:rPr>
        <w:t xml:space="preserve"> </w:t>
      </w:r>
      <w:r>
        <w:t>evidenziata</w:t>
      </w:r>
      <w:r>
        <w:rPr>
          <w:spacing w:val="-9"/>
        </w:rPr>
        <w:t xml:space="preserve"> </w:t>
      </w:r>
      <w:r>
        <w:t>l’importanza</w:t>
      </w:r>
      <w:r>
        <w:rPr>
          <w:spacing w:val="-9"/>
        </w:rPr>
        <w:t xml:space="preserve"> </w:t>
      </w:r>
      <w:r>
        <w:t>della</w:t>
      </w:r>
      <w:r>
        <w:rPr>
          <w:spacing w:val="-12"/>
        </w:rPr>
        <w:t xml:space="preserve"> </w:t>
      </w:r>
      <w:r>
        <w:t>tutela</w:t>
      </w:r>
      <w:r>
        <w:rPr>
          <w:spacing w:val="-9"/>
        </w:rPr>
        <w:t xml:space="preserve"> </w:t>
      </w:r>
      <w:r>
        <w:t>del</w:t>
      </w:r>
      <w:r>
        <w:rPr>
          <w:spacing w:val="-11"/>
        </w:rPr>
        <w:t xml:space="preserve"> </w:t>
      </w:r>
      <w:r>
        <w:t>risparmio.</w:t>
      </w:r>
      <w:r>
        <w:rPr>
          <w:spacing w:val="-10"/>
        </w:rPr>
        <w:t xml:space="preserve"> </w:t>
      </w:r>
      <w:r>
        <w:t>L’educazione</w:t>
      </w:r>
      <w:r>
        <w:rPr>
          <w:spacing w:val="-9"/>
        </w:rPr>
        <w:t xml:space="preserve"> </w:t>
      </w:r>
      <w:r>
        <w:t>finanziaria</w:t>
      </w:r>
      <w:r>
        <w:rPr>
          <w:spacing w:val="-8"/>
        </w:rPr>
        <w:t xml:space="preserve"> </w:t>
      </w:r>
      <w:r>
        <w:t>va</w:t>
      </w:r>
      <w:r>
        <w:rPr>
          <w:spacing w:val="-9"/>
        </w:rPr>
        <w:t xml:space="preserve"> </w:t>
      </w:r>
      <w:r>
        <w:t>intesa</w:t>
      </w:r>
      <w:r>
        <w:rPr>
          <w:spacing w:val="-10"/>
        </w:rPr>
        <w:t xml:space="preserve"> </w:t>
      </w:r>
      <w:r>
        <w:t>inoltre come momento per valorizzare e tutelare il patrimonio privato.</w:t>
      </w:r>
    </w:p>
    <w:p w14:paraId="7669E004" w14:textId="73EFC08A" w:rsidR="00983034" w:rsidRDefault="00983034">
      <w:r>
        <w:br w:type="page"/>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57"/>
        <w:gridCol w:w="7229"/>
      </w:tblGrid>
      <w:tr w:rsidR="00983034" w:rsidRPr="00983034" w14:paraId="1E7CBD78" w14:textId="77777777" w:rsidTr="00983034">
        <w:trPr>
          <w:trHeight w:val="1075"/>
        </w:trPr>
        <w:tc>
          <w:tcPr>
            <w:tcW w:w="13886" w:type="dxa"/>
            <w:gridSpan w:val="2"/>
            <w:tcBorders>
              <w:bottom w:val="single" w:sz="6" w:space="0" w:color="000000"/>
            </w:tcBorders>
          </w:tcPr>
          <w:p w14:paraId="5D9E8316" w14:textId="0FA9BF17" w:rsidR="00983034" w:rsidRPr="00983034" w:rsidRDefault="00983034" w:rsidP="00D2030A">
            <w:pPr>
              <w:pStyle w:val="TableParagraph"/>
              <w:spacing w:before="61" w:line="242" w:lineRule="exact"/>
              <w:ind w:left="2678"/>
              <w:rPr>
                <w:b/>
                <w:sz w:val="20"/>
                <w:szCs w:val="20"/>
                <w:lang w:val="it-IT"/>
              </w:rPr>
            </w:pPr>
            <w:r w:rsidRPr="00983034">
              <w:rPr>
                <w:b/>
                <w:sz w:val="20"/>
                <w:szCs w:val="20"/>
                <w:lang w:val="it-IT"/>
              </w:rPr>
              <w:lastRenderedPageBreak/>
              <w:t xml:space="preserve">                                  </w:t>
            </w:r>
            <w:r w:rsidRPr="00983034">
              <w:rPr>
                <w:b/>
                <w:sz w:val="20"/>
                <w:szCs w:val="20"/>
                <w:u w:val="single"/>
                <w:lang w:val="it-IT"/>
              </w:rPr>
              <w:t>Traguardo</w:t>
            </w:r>
            <w:r w:rsidRPr="00983034">
              <w:rPr>
                <w:b/>
                <w:spacing w:val="-4"/>
                <w:sz w:val="20"/>
                <w:szCs w:val="20"/>
                <w:u w:val="single"/>
                <w:lang w:val="it-IT"/>
              </w:rPr>
              <w:t xml:space="preserve"> </w:t>
            </w:r>
            <w:r w:rsidRPr="00983034">
              <w:rPr>
                <w:b/>
                <w:sz w:val="20"/>
                <w:szCs w:val="20"/>
                <w:u w:val="single"/>
                <w:lang w:val="it-IT"/>
              </w:rPr>
              <w:t>per</w:t>
            </w:r>
            <w:r w:rsidRPr="00983034">
              <w:rPr>
                <w:b/>
                <w:spacing w:val="-3"/>
                <w:sz w:val="20"/>
                <w:szCs w:val="20"/>
                <w:u w:val="single"/>
                <w:lang w:val="it-IT"/>
              </w:rPr>
              <w:t xml:space="preserve"> </w:t>
            </w:r>
            <w:r w:rsidRPr="00983034">
              <w:rPr>
                <w:b/>
                <w:sz w:val="20"/>
                <w:szCs w:val="20"/>
                <w:u w:val="single"/>
                <w:lang w:val="it-IT"/>
              </w:rPr>
              <w:t>lo</w:t>
            </w:r>
            <w:r w:rsidRPr="00983034">
              <w:rPr>
                <w:b/>
                <w:spacing w:val="-3"/>
                <w:sz w:val="20"/>
                <w:szCs w:val="20"/>
                <w:u w:val="single"/>
                <w:lang w:val="it-IT"/>
              </w:rPr>
              <w:t xml:space="preserve"> </w:t>
            </w:r>
            <w:r w:rsidRPr="00983034">
              <w:rPr>
                <w:b/>
                <w:sz w:val="20"/>
                <w:szCs w:val="20"/>
                <w:u w:val="single"/>
                <w:lang w:val="it-IT"/>
              </w:rPr>
              <w:t>sviluppo</w:t>
            </w:r>
            <w:r w:rsidRPr="00983034">
              <w:rPr>
                <w:b/>
                <w:spacing w:val="-4"/>
                <w:sz w:val="20"/>
                <w:szCs w:val="20"/>
                <w:u w:val="single"/>
                <w:lang w:val="it-IT"/>
              </w:rPr>
              <w:t xml:space="preserve"> </w:t>
            </w:r>
            <w:r w:rsidRPr="00983034">
              <w:rPr>
                <w:b/>
                <w:sz w:val="20"/>
                <w:szCs w:val="20"/>
                <w:u w:val="single"/>
                <w:lang w:val="it-IT"/>
              </w:rPr>
              <w:t>delle</w:t>
            </w:r>
            <w:r w:rsidRPr="00983034">
              <w:rPr>
                <w:b/>
                <w:spacing w:val="-3"/>
                <w:sz w:val="20"/>
                <w:szCs w:val="20"/>
                <w:u w:val="single"/>
                <w:lang w:val="it-IT"/>
              </w:rPr>
              <w:t xml:space="preserve"> </w:t>
            </w:r>
            <w:r w:rsidRPr="00983034">
              <w:rPr>
                <w:b/>
                <w:sz w:val="20"/>
                <w:szCs w:val="20"/>
                <w:u w:val="single"/>
                <w:lang w:val="it-IT"/>
              </w:rPr>
              <w:t>competenze</w:t>
            </w:r>
            <w:r w:rsidRPr="00983034">
              <w:rPr>
                <w:b/>
                <w:spacing w:val="-3"/>
                <w:sz w:val="20"/>
                <w:szCs w:val="20"/>
                <w:u w:val="single"/>
                <w:lang w:val="it-IT"/>
              </w:rPr>
              <w:t xml:space="preserve"> </w:t>
            </w:r>
            <w:r w:rsidRPr="00983034">
              <w:rPr>
                <w:b/>
                <w:sz w:val="20"/>
                <w:szCs w:val="20"/>
                <w:u w:val="single"/>
                <w:lang w:val="it-IT"/>
              </w:rPr>
              <w:t>n.</w:t>
            </w:r>
            <w:r w:rsidRPr="00983034">
              <w:rPr>
                <w:b/>
                <w:spacing w:val="-1"/>
                <w:sz w:val="20"/>
                <w:szCs w:val="20"/>
                <w:u w:val="single"/>
                <w:lang w:val="it-IT"/>
              </w:rPr>
              <w:t xml:space="preserve"> </w:t>
            </w:r>
            <w:r w:rsidRPr="00983034">
              <w:rPr>
                <w:b/>
                <w:spacing w:val="-10"/>
                <w:sz w:val="20"/>
                <w:szCs w:val="20"/>
                <w:u w:val="single"/>
                <w:lang w:val="it-IT"/>
              </w:rPr>
              <w:t>5</w:t>
            </w:r>
          </w:p>
          <w:p w14:paraId="2517D616" w14:textId="77777777" w:rsidR="00983034" w:rsidRPr="00983034" w:rsidRDefault="00983034" w:rsidP="00D2030A">
            <w:pPr>
              <w:pStyle w:val="TableParagraph"/>
              <w:spacing w:before="7" w:line="218" w:lineRule="auto"/>
              <w:ind w:left="90" w:right="68"/>
              <w:rPr>
                <w:b/>
                <w:i/>
                <w:sz w:val="20"/>
                <w:szCs w:val="20"/>
                <w:lang w:val="it-IT"/>
              </w:rPr>
            </w:pPr>
            <w:r w:rsidRPr="00983034">
              <w:rPr>
                <w:b/>
                <w:i/>
                <w:sz w:val="20"/>
                <w:szCs w:val="20"/>
                <w:lang w:val="it-IT"/>
              </w:rPr>
              <w:t>Comprendere l’importanza della crescita economica e del lavoro. Conoscere le cause dello sviluppo economico e sociale in Italia ed in Europa, le diverse attività economiche. Sviluppare atteggiamenti e comportamenti</w:t>
            </w:r>
            <w:r w:rsidRPr="00983034">
              <w:rPr>
                <w:b/>
                <w:i/>
                <w:spacing w:val="-13"/>
                <w:sz w:val="20"/>
                <w:szCs w:val="20"/>
                <w:lang w:val="it-IT"/>
              </w:rPr>
              <w:t xml:space="preserve"> </w:t>
            </w:r>
            <w:r w:rsidRPr="00983034">
              <w:rPr>
                <w:b/>
                <w:i/>
                <w:sz w:val="20"/>
                <w:szCs w:val="20"/>
                <w:lang w:val="it-IT"/>
              </w:rPr>
              <w:t>responsabili</w:t>
            </w:r>
            <w:r w:rsidRPr="00983034">
              <w:rPr>
                <w:b/>
                <w:i/>
                <w:spacing w:val="-12"/>
                <w:sz w:val="20"/>
                <w:szCs w:val="20"/>
                <w:lang w:val="it-IT"/>
              </w:rPr>
              <w:t xml:space="preserve"> </w:t>
            </w:r>
            <w:r w:rsidRPr="00983034">
              <w:rPr>
                <w:b/>
                <w:i/>
                <w:sz w:val="20"/>
                <w:szCs w:val="20"/>
                <w:lang w:val="it-IT"/>
              </w:rPr>
              <w:t>volti</w:t>
            </w:r>
            <w:r w:rsidRPr="00983034">
              <w:rPr>
                <w:b/>
                <w:i/>
                <w:spacing w:val="-12"/>
                <w:sz w:val="20"/>
                <w:szCs w:val="20"/>
                <w:lang w:val="it-IT"/>
              </w:rPr>
              <w:t xml:space="preserve"> </w:t>
            </w:r>
            <w:r w:rsidRPr="00983034">
              <w:rPr>
                <w:b/>
                <w:i/>
                <w:sz w:val="20"/>
                <w:szCs w:val="20"/>
                <w:lang w:val="it-IT"/>
              </w:rPr>
              <w:t>alla</w:t>
            </w:r>
            <w:r w:rsidRPr="00983034">
              <w:rPr>
                <w:b/>
                <w:i/>
                <w:spacing w:val="-13"/>
                <w:sz w:val="20"/>
                <w:szCs w:val="20"/>
                <w:lang w:val="it-IT"/>
              </w:rPr>
              <w:t xml:space="preserve"> </w:t>
            </w:r>
            <w:r w:rsidRPr="00983034">
              <w:rPr>
                <w:b/>
                <w:i/>
                <w:sz w:val="20"/>
                <w:szCs w:val="20"/>
                <w:lang w:val="it-IT"/>
              </w:rPr>
              <w:t>tutela</w:t>
            </w:r>
            <w:r w:rsidRPr="00983034">
              <w:rPr>
                <w:b/>
                <w:i/>
                <w:spacing w:val="-13"/>
                <w:sz w:val="20"/>
                <w:szCs w:val="20"/>
                <w:lang w:val="it-IT"/>
              </w:rPr>
              <w:t xml:space="preserve"> </w:t>
            </w:r>
            <w:r w:rsidRPr="00983034">
              <w:rPr>
                <w:b/>
                <w:i/>
                <w:sz w:val="20"/>
                <w:szCs w:val="20"/>
                <w:lang w:val="it-IT"/>
              </w:rPr>
              <w:t>dell’ambiente,</w:t>
            </w:r>
            <w:r w:rsidRPr="00983034">
              <w:rPr>
                <w:b/>
                <w:i/>
                <w:spacing w:val="-12"/>
                <w:sz w:val="20"/>
                <w:szCs w:val="20"/>
                <w:lang w:val="it-IT"/>
              </w:rPr>
              <w:t xml:space="preserve"> </w:t>
            </w:r>
            <w:r w:rsidRPr="00983034">
              <w:rPr>
                <w:b/>
                <w:i/>
                <w:sz w:val="20"/>
                <w:szCs w:val="20"/>
                <w:lang w:val="it-IT"/>
              </w:rPr>
              <w:t>del</w:t>
            </w:r>
            <w:r w:rsidRPr="00983034">
              <w:rPr>
                <w:b/>
                <w:i/>
                <w:spacing w:val="-14"/>
                <w:sz w:val="20"/>
                <w:szCs w:val="20"/>
                <w:lang w:val="it-IT"/>
              </w:rPr>
              <w:t xml:space="preserve"> </w:t>
            </w:r>
            <w:r w:rsidRPr="00983034">
              <w:rPr>
                <w:b/>
                <w:i/>
                <w:sz w:val="20"/>
                <w:szCs w:val="20"/>
                <w:lang w:val="it-IT"/>
              </w:rPr>
              <w:t>decoro</w:t>
            </w:r>
            <w:r w:rsidRPr="00983034">
              <w:rPr>
                <w:b/>
                <w:i/>
                <w:spacing w:val="-12"/>
                <w:sz w:val="20"/>
                <w:szCs w:val="20"/>
                <w:lang w:val="it-IT"/>
              </w:rPr>
              <w:t xml:space="preserve"> </w:t>
            </w:r>
            <w:r w:rsidRPr="00983034">
              <w:rPr>
                <w:b/>
                <w:i/>
                <w:sz w:val="20"/>
                <w:szCs w:val="20"/>
                <w:lang w:val="it-IT"/>
              </w:rPr>
              <w:t>urbano,</w:t>
            </w:r>
            <w:r w:rsidRPr="00983034">
              <w:rPr>
                <w:b/>
                <w:i/>
                <w:spacing w:val="-14"/>
                <w:sz w:val="20"/>
                <w:szCs w:val="20"/>
                <w:lang w:val="it-IT"/>
              </w:rPr>
              <w:t xml:space="preserve"> </w:t>
            </w:r>
            <w:r w:rsidRPr="00983034">
              <w:rPr>
                <w:b/>
                <w:i/>
                <w:sz w:val="20"/>
                <w:szCs w:val="20"/>
                <w:lang w:val="it-IT"/>
              </w:rPr>
              <w:t>degli</w:t>
            </w:r>
            <w:r w:rsidRPr="00983034">
              <w:rPr>
                <w:b/>
                <w:i/>
                <w:spacing w:val="-14"/>
                <w:sz w:val="20"/>
                <w:szCs w:val="20"/>
                <w:lang w:val="it-IT"/>
              </w:rPr>
              <w:t xml:space="preserve"> </w:t>
            </w:r>
            <w:r w:rsidRPr="00983034">
              <w:rPr>
                <w:b/>
                <w:i/>
                <w:sz w:val="20"/>
                <w:szCs w:val="20"/>
                <w:lang w:val="it-IT"/>
              </w:rPr>
              <w:t>ecosistemi</w:t>
            </w:r>
            <w:r w:rsidRPr="00983034">
              <w:rPr>
                <w:b/>
                <w:i/>
                <w:spacing w:val="-14"/>
                <w:sz w:val="20"/>
                <w:szCs w:val="20"/>
                <w:lang w:val="it-IT"/>
              </w:rPr>
              <w:t xml:space="preserve"> </w:t>
            </w:r>
            <w:r w:rsidRPr="00983034">
              <w:rPr>
                <w:b/>
                <w:i/>
                <w:sz w:val="20"/>
                <w:szCs w:val="20"/>
                <w:lang w:val="it-IT"/>
              </w:rPr>
              <w:t>e</w:t>
            </w:r>
            <w:r w:rsidRPr="00983034">
              <w:rPr>
                <w:b/>
                <w:i/>
                <w:spacing w:val="-12"/>
                <w:sz w:val="20"/>
                <w:szCs w:val="20"/>
                <w:lang w:val="it-IT"/>
              </w:rPr>
              <w:t xml:space="preserve"> </w:t>
            </w:r>
            <w:r w:rsidRPr="00983034">
              <w:rPr>
                <w:b/>
                <w:i/>
                <w:sz w:val="20"/>
                <w:szCs w:val="20"/>
                <w:lang w:val="it-IT"/>
              </w:rPr>
              <w:t>delle</w:t>
            </w:r>
            <w:r w:rsidRPr="00983034">
              <w:rPr>
                <w:b/>
                <w:i/>
                <w:spacing w:val="-14"/>
                <w:sz w:val="20"/>
                <w:szCs w:val="20"/>
                <w:lang w:val="it-IT"/>
              </w:rPr>
              <w:t xml:space="preserve"> </w:t>
            </w:r>
            <w:r w:rsidRPr="00983034">
              <w:rPr>
                <w:b/>
                <w:i/>
                <w:sz w:val="20"/>
                <w:szCs w:val="20"/>
                <w:lang w:val="it-IT"/>
              </w:rPr>
              <w:t>risorse naturali per una crescita economica rispettosa dell’ambiente e per la tutela della qualità della vita.</w:t>
            </w:r>
          </w:p>
        </w:tc>
      </w:tr>
      <w:tr w:rsidR="00983034" w:rsidRPr="00983034" w14:paraId="122EE818" w14:textId="77777777" w:rsidTr="00983034">
        <w:trPr>
          <w:trHeight w:val="397"/>
        </w:trPr>
        <w:tc>
          <w:tcPr>
            <w:tcW w:w="13886" w:type="dxa"/>
            <w:gridSpan w:val="2"/>
            <w:tcBorders>
              <w:top w:val="single" w:sz="6" w:space="0" w:color="000000"/>
              <w:bottom w:val="single" w:sz="6" w:space="0" w:color="000000"/>
            </w:tcBorders>
          </w:tcPr>
          <w:p w14:paraId="327D7644" w14:textId="77777777" w:rsidR="00983034" w:rsidRPr="00983034" w:rsidRDefault="00983034" w:rsidP="00D2030A">
            <w:pPr>
              <w:pStyle w:val="TableParagraph"/>
              <w:spacing w:before="59"/>
              <w:ind w:left="30"/>
              <w:jc w:val="center"/>
              <w:rPr>
                <w:b/>
                <w:sz w:val="20"/>
                <w:szCs w:val="20"/>
              </w:rPr>
            </w:pPr>
            <w:r w:rsidRPr="00983034">
              <w:rPr>
                <w:b/>
                <w:sz w:val="20"/>
                <w:szCs w:val="20"/>
              </w:rPr>
              <w:t>Obiettivi</w:t>
            </w:r>
            <w:r w:rsidRPr="00983034">
              <w:rPr>
                <w:b/>
                <w:spacing w:val="-3"/>
                <w:sz w:val="20"/>
                <w:szCs w:val="20"/>
              </w:rPr>
              <w:t xml:space="preserve"> </w:t>
            </w:r>
            <w:r w:rsidRPr="00983034">
              <w:rPr>
                <w:b/>
                <w:sz w:val="20"/>
                <w:szCs w:val="20"/>
              </w:rPr>
              <w:t>di</w:t>
            </w:r>
            <w:r w:rsidRPr="00983034">
              <w:rPr>
                <w:b/>
                <w:spacing w:val="-4"/>
                <w:sz w:val="20"/>
                <w:szCs w:val="20"/>
              </w:rPr>
              <w:t xml:space="preserve"> </w:t>
            </w:r>
            <w:r w:rsidRPr="00983034">
              <w:rPr>
                <w:b/>
                <w:spacing w:val="-2"/>
                <w:sz w:val="20"/>
                <w:szCs w:val="20"/>
              </w:rPr>
              <w:t>apprendimento</w:t>
            </w:r>
          </w:p>
        </w:tc>
      </w:tr>
      <w:tr w:rsidR="00983034" w:rsidRPr="00983034" w14:paraId="718B7D18" w14:textId="77777777" w:rsidTr="00983034">
        <w:trPr>
          <w:trHeight w:val="376"/>
        </w:trPr>
        <w:tc>
          <w:tcPr>
            <w:tcW w:w="6657" w:type="dxa"/>
            <w:tcBorders>
              <w:top w:val="single" w:sz="6" w:space="0" w:color="000000"/>
              <w:bottom w:val="single" w:sz="6" w:space="0" w:color="000000"/>
            </w:tcBorders>
          </w:tcPr>
          <w:p w14:paraId="2C8AAEF2" w14:textId="77777777" w:rsidR="00983034" w:rsidRPr="00983034" w:rsidRDefault="00983034" w:rsidP="00D2030A">
            <w:pPr>
              <w:pStyle w:val="TableParagraph"/>
              <w:spacing w:before="61"/>
              <w:ind w:left="299"/>
              <w:jc w:val="left"/>
              <w:rPr>
                <w:b/>
                <w:i/>
                <w:sz w:val="20"/>
                <w:szCs w:val="20"/>
              </w:rPr>
            </w:pPr>
            <w:r w:rsidRPr="00983034">
              <w:rPr>
                <w:b/>
                <w:i/>
                <w:sz w:val="20"/>
                <w:szCs w:val="20"/>
              </w:rPr>
              <w:t>Scuola</w:t>
            </w:r>
            <w:r w:rsidRPr="00983034">
              <w:rPr>
                <w:b/>
                <w:i/>
                <w:spacing w:val="-10"/>
                <w:sz w:val="20"/>
                <w:szCs w:val="20"/>
              </w:rPr>
              <w:t xml:space="preserve"> </w:t>
            </w:r>
            <w:r w:rsidRPr="00983034">
              <w:rPr>
                <w:b/>
                <w:i/>
                <w:spacing w:val="-2"/>
                <w:sz w:val="20"/>
                <w:szCs w:val="20"/>
              </w:rPr>
              <w:t>primaria</w:t>
            </w:r>
          </w:p>
        </w:tc>
        <w:tc>
          <w:tcPr>
            <w:tcW w:w="7229" w:type="dxa"/>
            <w:tcBorders>
              <w:top w:val="single" w:sz="6" w:space="0" w:color="000000"/>
              <w:bottom w:val="single" w:sz="6" w:space="0" w:color="000000"/>
            </w:tcBorders>
          </w:tcPr>
          <w:p w14:paraId="5F6645AA" w14:textId="77777777" w:rsidR="00983034" w:rsidRPr="00983034" w:rsidRDefault="00983034" w:rsidP="00D2030A">
            <w:pPr>
              <w:pStyle w:val="TableParagraph"/>
              <w:spacing w:before="61"/>
              <w:ind w:left="299"/>
              <w:jc w:val="left"/>
              <w:rPr>
                <w:b/>
                <w:i/>
                <w:sz w:val="20"/>
                <w:szCs w:val="20"/>
                <w:lang w:val="it-IT"/>
              </w:rPr>
            </w:pPr>
            <w:r w:rsidRPr="00983034">
              <w:rPr>
                <w:b/>
                <w:i/>
                <w:sz w:val="20"/>
                <w:szCs w:val="20"/>
                <w:lang w:val="it-IT"/>
              </w:rPr>
              <w:t>Scuola</w:t>
            </w:r>
            <w:r w:rsidRPr="00983034">
              <w:rPr>
                <w:b/>
                <w:i/>
                <w:spacing w:val="-6"/>
                <w:sz w:val="20"/>
                <w:szCs w:val="20"/>
                <w:lang w:val="it-IT"/>
              </w:rPr>
              <w:t xml:space="preserve"> </w:t>
            </w:r>
            <w:r w:rsidRPr="00983034">
              <w:rPr>
                <w:b/>
                <w:i/>
                <w:sz w:val="20"/>
                <w:szCs w:val="20"/>
                <w:lang w:val="it-IT"/>
              </w:rPr>
              <w:t>secondaria</w:t>
            </w:r>
            <w:r w:rsidRPr="00983034">
              <w:rPr>
                <w:b/>
                <w:i/>
                <w:spacing w:val="-3"/>
                <w:sz w:val="20"/>
                <w:szCs w:val="20"/>
                <w:lang w:val="it-IT"/>
              </w:rPr>
              <w:t xml:space="preserve"> </w:t>
            </w:r>
            <w:r w:rsidRPr="00983034">
              <w:rPr>
                <w:b/>
                <w:i/>
                <w:sz w:val="20"/>
                <w:szCs w:val="20"/>
                <w:lang w:val="it-IT"/>
              </w:rPr>
              <w:t>di</w:t>
            </w:r>
            <w:r w:rsidRPr="00983034">
              <w:rPr>
                <w:b/>
                <w:i/>
                <w:spacing w:val="-4"/>
                <w:sz w:val="20"/>
                <w:szCs w:val="20"/>
                <w:lang w:val="it-IT"/>
              </w:rPr>
              <w:t xml:space="preserve"> </w:t>
            </w:r>
            <w:r w:rsidRPr="00983034">
              <w:rPr>
                <w:b/>
                <w:i/>
                <w:sz w:val="20"/>
                <w:szCs w:val="20"/>
                <w:lang w:val="it-IT"/>
              </w:rPr>
              <w:t>I</w:t>
            </w:r>
            <w:r w:rsidRPr="00983034">
              <w:rPr>
                <w:b/>
                <w:i/>
                <w:spacing w:val="-2"/>
                <w:sz w:val="20"/>
                <w:szCs w:val="20"/>
                <w:lang w:val="it-IT"/>
              </w:rPr>
              <w:t xml:space="preserve"> </w:t>
            </w:r>
            <w:r w:rsidRPr="00983034">
              <w:rPr>
                <w:b/>
                <w:i/>
                <w:spacing w:val="-4"/>
                <w:sz w:val="20"/>
                <w:szCs w:val="20"/>
                <w:lang w:val="it-IT"/>
              </w:rPr>
              <w:t>grado</w:t>
            </w:r>
          </w:p>
        </w:tc>
      </w:tr>
      <w:tr w:rsidR="00983034" w:rsidRPr="00983034" w14:paraId="520E27C4" w14:textId="77777777" w:rsidTr="00983034">
        <w:trPr>
          <w:trHeight w:val="2268"/>
        </w:trPr>
        <w:tc>
          <w:tcPr>
            <w:tcW w:w="6657" w:type="dxa"/>
            <w:tcBorders>
              <w:top w:val="single" w:sz="6" w:space="0" w:color="000000"/>
              <w:bottom w:val="single" w:sz="6" w:space="0" w:color="000000"/>
            </w:tcBorders>
          </w:tcPr>
          <w:p w14:paraId="0F4B08F8" w14:textId="77777777" w:rsidR="00983034" w:rsidRPr="00983034" w:rsidRDefault="00983034" w:rsidP="00D2030A">
            <w:pPr>
              <w:pStyle w:val="TableParagraph"/>
              <w:ind w:right="153"/>
              <w:rPr>
                <w:sz w:val="20"/>
                <w:szCs w:val="20"/>
                <w:lang w:val="it-IT"/>
              </w:rPr>
            </w:pPr>
            <w:r w:rsidRPr="00983034">
              <w:rPr>
                <w:sz w:val="20"/>
                <w:szCs w:val="20"/>
                <w:lang w:val="it-IT"/>
              </w:rPr>
              <w:t>Conoscere le condizioni della crescita economica. Comprenderne l’importanza per il miglioramento della qualità della vita e ai fini della lotta alla povertà.</w:t>
            </w:r>
          </w:p>
          <w:p w14:paraId="4CA3C053" w14:textId="77777777" w:rsidR="00983034" w:rsidRPr="00983034" w:rsidRDefault="00983034" w:rsidP="00D2030A">
            <w:pPr>
              <w:pStyle w:val="TableParagraph"/>
              <w:spacing w:before="0"/>
              <w:ind w:right="154"/>
              <w:rPr>
                <w:sz w:val="20"/>
                <w:szCs w:val="20"/>
                <w:lang w:val="it-IT"/>
              </w:rPr>
            </w:pPr>
            <w:r w:rsidRPr="00983034">
              <w:rPr>
                <w:sz w:val="20"/>
                <w:szCs w:val="20"/>
                <w:lang w:val="it-IT"/>
              </w:rPr>
              <w:t>Individuare, con riferimento alla propria esperienza, ruoli, funzioni e aspetti essenziali che</w:t>
            </w:r>
            <w:r w:rsidRPr="00983034">
              <w:rPr>
                <w:spacing w:val="-2"/>
                <w:sz w:val="20"/>
                <w:szCs w:val="20"/>
                <w:lang w:val="it-IT"/>
              </w:rPr>
              <w:t xml:space="preserve"> </w:t>
            </w:r>
            <w:r w:rsidRPr="00983034">
              <w:rPr>
                <w:sz w:val="20"/>
                <w:szCs w:val="20"/>
                <w:lang w:val="it-IT"/>
              </w:rPr>
              <w:t>riguardano</w:t>
            </w:r>
            <w:r w:rsidRPr="00983034">
              <w:rPr>
                <w:spacing w:val="-4"/>
                <w:sz w:val="20"/>
                <w:szCs w:val="20"/>
                <w:lang w:val="it-IT"/>
              </w:rPr>
              <w:t xml:space="preserve"> </w:t>
            </w:r>
            <w:r w:rsidRPr="00983034">
              <w:rPr>
                <w:sz w:val="20"/>
                <w:szCs w:val="20"/>
                <w:lang w:val="it-IT"/>
              </w:rPr>
              <w:t>il</w:t>
            </w:r>
            <w:r w:rsidRPr="00983034">
              <w:rPr>
                <w:spacing w:val="-3"/>
                <w:sz w:val="20"/>
                <w:szCs w:val="20"/>
                <w:lang w:val="it-IT"/>
              </w:rPr>
              <w:t xml:space="preserve"> </w:t>
            </w:r>
            <w:r w:rsidRPr="00983034">
              <w:rPr>
                <w:sz w:val="20"/>
                <w:szCs w:val="20"/>
                <w:lang w:val="it-IT"/>
              </w:rPr>
              <w:t>lavoro</w:t>
            </w:r>
            <w:r w:rsidRPr="00983034">
              <w:rPr>
                <w:spacing w:val="-2"/>
                <w:sz w:val="20"/>
                <w:szCs w:val="20"/>
                <w:lang w:val="it-IT"/>
              </w:rPr>
              <w:t xml:space="preserve"> </w:t>
            </w:r>
            <w:r w:rsidRPr="00983034">
              <w:rPr>
                <w:sz w:val="20"/>
                <w:szCs w:val="20"/>
                <w:lang w:val="it-IT"/>
              </w:rPr>
              <w:t>delle</w:t>
            </w:r>
            <w:r w:rsidRPr="00983034">
              <w:rPr>
                <w:spacing w:val="-2"/>
                <w:sz w:val="20"/>
                <w:szCs w:val="20"/>
                <w:lang w:val="it-IT"/>
              </w:rPr>
              <w:t xml:space="preserve"> </w:t>
            </w:r>
            <w:r w:rsidRPr="00983034">
              <w:rPr>
                <w:sz w:val="20"/>
                <w:szCs w:val="20"/>
                <w:lang w:val="it-IT"/>
              </w:rPr>
              <w:t>persone</w:t>
            </w:r>
            <w:r w:rsidRPr="00983034">
              <w:rPr>
                <w:spacing w:val="-2"/>
                <w:sz w:val="20"/>
                <w:szCs w:val="20"/>
                <w:lang w:val="it-IT"/>
              </w:rPr>
              <w:t xml:space="preserve"> </w:t>
            </w:r>
            <w:r w:rsidRPr="00983034">
              <w:rPr>
                <w:sz w:val="20"/>
                <w:szCs w:val="20"/>
                <w:lang w:val="it-IT"/>
              </w:rPr>
              <w:t>con</w:t>
            </w:r>
            <w:r w:rsidRPr="00983034">
              <w:rPr>
                <w:spacing w:val="-2"/>
                <w:sz w:val="20"/>
                <w:szCs w:val="20"/>
                <w:lang w:val="it-IT"/>
              </w:rPr>
              <w:t xml:space="preserve"> </w:t>
            </w:r>
            <w:r w:rsidRPr="00983034">
              <w:rPr>
                <w:sz w:val="20"/>
                <w:szCs w:val="20"/>
                <w:lang w:val="it-IT"/>
              </w:rPr>
              <w:t>cui</w:t>
            </w:r>
            <w:r w:rsidRPr="00983034">
              <w:rPr>
                <w:spacing w:val="-1"/>
                <w:sz w:val="20"/>
                <w:szCs w:val="20"/>
                <w:lang w:val="it-IT"/>
              </w:rPr>
              <w:t xml:space="preserve"> </w:t>
            </w:r>
            <w:r w:rsidRPr="00983034">
              <w:rPr>
                <w:sz w:val="20"/>
                <w:szCs w:val="20"/>
                <w:lang w:val="it-IT"/>
              </w:rPr>
              <w:t>si entra in relazione, nella comunità scolastica e nella vita privata.</w:t>
            </w:r>
          </w:p>
          <w:p w14:paraId="41160CC4" w14:textId="77777777" w:rsidR="00983034" w:rsidRPr="00983034" w:rsidRDefault="00983034" w:rsidP="00D2030A">
            <w:pPr>
              <w:pStyle w:val="TableParagraph"/>
              <w:spacing w:before="0"/>
              <w:rPr>
                <w:sz w:val="20"/>
                <w:szCs w:val="20"/>
                <w:lang w:val="it-IT"/>
              </w:rPr>
            </w:pPr>
            <w:r w:rsidRPr="00983034">
              <w:rPr>
                <w:sz w:val="20"/>
                <w:szCs w:val="20"/>
                <w:lang w:val="it-IT"/>
              </w:rPr>
              <w:t>Riconoscere</w:t>
            </w:r>
            <w:r w:rsidRPr="00983034">
              <w:rPr>
                <w:spacing w:val="-5"/>
                <w:sz w:val="20"/>
                <w:szCs w:val="20"/>
                <w:lang w:val="it-IT"/>
              </w:rPr>
              <w:t xml:space="preserve"> </w:t>
            </w:r>
            <w:r w:rsidRPr="00983034">
              <w:rPr>
                <w:sz w:val="20"/>
                <w:szCs w:val="20"/>
                <w:lang w:val="it-IT"/>
              </w:rPr>
              <w:t>il</w:t>
            </w:r>
            <w:r w:rsidRPr="00983034">
              <w:rPr>
                <w:spacing w:val="-3"/>
                <w:sz w:val="20"/>
                <w:szCs w:val="20"/>
                <w:lang w:val="it-IT"/>
              </w:rPr>
              <w:t xml:space="preserve"> </w:t>
            </w:r>
            <w:r w:rsidRPr="00983034">
              <w:rPr>
                <w:sz w:val="20"/>
                <w:szCs w:val="20"/>
                <w:lang w:val="it-IT"/>
              </w:rPr>
              <w:t>valore</w:t>
            </w:r>
            <w:r w:rsidRPr="00983034">
              <w:rPr>
                <w:spacing w:val="-3"/>
                <w:sz w:val="20"/>
                <w:szCs w:val="20"/>
                <w:lang w:val="it-IT"/>
              </w:rPr>
              <w:t xml:space="preserve"> </w:t>
            </w:r>
            <w:r w:rsidRPr="00983034">
              <w:rPr>
                <w:sz w:val="20"/>
                <w:szCs w:val="20"/>
                <w:lang w:val="it-IT"/>
              </w:rPr>
              <w:t>del</w:t>
            </w:r>
            <w:r w:rsidRPr="00983034">
              <w:rPr>
                <w:spacing w:val="-4"/>
                <w:sz w:val="20"/>
                <w:szCs w:val="20"/>
                <w:lang w:val="it-IT"/>
              </w:rPr>
              <w:t xml:space="preserve"> </w:t>
            </w:r>
            <w:r w:rsidRPr="00983034">
              <w:rPr>
                <w:spacing w:val="-2"/>
                <w:sz w:val="20"/>
                <w:szCs w:val="20"/>
                <w:lang w:val="it-IT"/>
              </w:rPr>
              <w:t>lavoro.</w:t>
            </w:r>
          </w:p>
          <w:p w14:paraId="05F4822A" w14:textId="77777777" w:rsidR="00983034" w:rsidRPr="00983034" w:rsidRDefault="00983034" w:rsidP="00D2030A">
            <w:pPr>
              <w:pStyle w:val="TableParagraph"/>
              <w:spacing w:before="1"/>
              <w:ind w:right="152"/>
              <w:rPr>
                <w:sz w:val="20"/>
                <w:szCs w:val="20"/>
                <w:lang w:val="it-IT"/>
              </w:rPr>
            </w:pPr>
            <w:r w:rsidRPr="00983034">
              <w:rPr>
                <w:sz w:val="20"/>
                <w:szCs w:val="20"/>
                <w:lang w:val="it-IT"/>
              </w:rPr>
              <w:t>Conoscere, attraverso semplici ricerche, alcuni elementi</w:t>
            </w:r>
            <w:r w:rsidRPr="00983034">
              <w:rPr>
                <w:spacing w:val="-13"/>
                <w:sz w:val="20"/>
                <w:szCs w:val="20"/>
                <w:lang w:val="it-IT"/>
              </w:rPr>
              <w:t xml:space="preserve"> </w:t>
            </w:r>
            <w:r w:rsidRPr="00983034">
              <w:rPr>
                <w:sz w:val="20"/>
                <w:szCs w:val="20"/>
                <w:lang w:val="it-IT"/>
              </w:rPr>
              <w:t>dello</w:t>
            </w:r>
            <w:r w:rsidRPr="00983034">
              <w:rPr>
                <w:spacing w:val="-14"/>
                <w:sz w:val="20"/>
                <w:szCs w:val="20"/>
                <w:lang w:val="it-IT"/>
              </w:rPr>
              <w:t xml:space="preserve"> </w:t>
            </w:r>
            <w:r w:rsidRPr="00983034">
              <w:rPr>
                <w:sz w:val="20"/>
                <w:szCs w:val="20"/>
                <w:lang w:val="it-IT"/>
              </w:rPr>
              <w:t>sviluppo</w:t>
            </w:r>
            <w:r w:rsidRPr="00983034">
              <w:rPr>
                <w:spacing w:val="-14"/>
                <w:sz w:val="20"/>
                <w:szCs w:val="20"/>
                <w:lang w:val="it-IT"/>
              </w:rPr>
              <w:t xml:space="preserve"> </w:t>
            </w:r>
            <w:r w:rsidRPr="00983034">
              <w:rPr>
                <w:sz w:val="20"/>
                <w:szCs w:val="20"/>
                <w:lang w:val="it-IT"/>
              </w:rPr>
              <w:t>economico</w:t>
            </w:r>
            <w:r w:rsidRPr="00983034">
              <w:rPr>
                <w:spacing w:val="-13"/>
                <w:sz w:val="20"/>
                <w:szCs w:val="20"/>
                <w:lang w:val="it-IT"/>
              </w:rPr>
              <w:t xml:space="preserve"> </w:t>
            </w:r>
            <w:r w:rsidRPr="00983034">
              <w:rPr>
                <w:sz w:val="20"/>
                <w:szCs w:val="20"/>
                <w:lang w:val="it-IT"/>
              </w:rPr>
              <w:t>in</w:t>
            </w:r>
            <w:r w:rsidRPr="00983034">
              <w:rPr>
                <w:spacing w:val="-12"/>
                <w:sz w:val="20"/>
                <w:szCs w:val="20"/>
                <w:lang w:val="it-IT"/>
              </w:rPr>
              <w:t xml:space="preserve"> </w:t>
            </w:r>
            <w:r w:rsidRPr="00983034">
              <w:rPr>
                <w:sz w:val="20"/>
                <w:szCs w:val="20"/>
                <w:lang w:val="it-IT"/>
              </w:rPr>
              <w:t>Italia</w:t>
            </w:r>
            <w:r w:rsidRPr="00983034">
              <w:rPr>
                <w:spacing w:val="-14"/>
                <w:sz w:val="20"/>
                <w:szCs w:val="20"/>
                <w:lang w:val="it-IT"/>
              </w:rPr>
              <w:t xml:space="preserve"> </w:t>
            </w:r>
            <w:r w:rsidRPr="00983034">
              <w:rPr>
                <w:sz w:val="20"/>
                <w:szCs w:val="20"/>
                <w:lang w:val="it-IT"/>
              </w:rPr>
              <w:t>ed</w:t>
            </w:r>
            <w:r w:rsidRPr="00983034">
              <w:rPr>
                <w:spacing w:val="-14"/>
                <w:sz w:val="20"/>
                <w:szCs w:val="20"/>
                <w:lang w:val="it-IT"/>
              </w:rPr>
              <w:t xml:space="preserve"> </w:t>
            </w:r>
            <w:r w:rsidRPr="00983034">
              <w:rPr>
                <w:sz w:val="20"/>
                <w:szCs w:val="20"/>
                <w:lang w:val="it-IT"/>
              </w:rPr>
              <w:t xml:space="preserve">in </w:t>
            </w:r>
            <w:r w:rsidRPr="00983034">
              <w:rPr>
                <w:spacing w:val="-2"/>
                <w:sz w:val="20"/>
                <w:szCs w:val="20"/>
                <w:lang w:val="it-IT"/>
              </w:rPr>
              <w:t>Europa.</w:t>
            </w:r>
          </w:p>
        </w:tc>
        <w:tc>
          <w:tcPr>
            <w:tcW w:w="7229" w:type="dxa"/>
            <w:tcBorders>
              <w:top w:val="single" w:sz="6" w:space="0" w:color="000000"/>
              <w:bottom w:val="single" w:sz="6" w:space="0" w:color="000000"/>
            </w:tcBorders>
          </w:tcPr>
          <w:p w14:paraId="10323943" w14:textId="77777777" w:rsidR="00983034" w:rsidRPr="00983034" w:rsidRDefault="00983034" w:rsidP="00D2030A">
            <w:pPr>
              <w:pStyle w:val="TableParagraph"/>
              <w:spacing w:before="81" w:line="242" w:lineRule="auto"/>
              <w:ind w:left="129" w:right="134"/>
              <w:rPr>
                <w:sz w:val="20"/>
                <w:szCs w:val="20"/>
                <w:lang w:val="it-IT"/>
              </w:rPr>
            </w:pPr>
            <w:r w:rsidRPr="00983034">
              <w:rPr>
                <w:sz w:val="20"/>
                <w:szCs w:val="20"/>
                <w:lang w:val="it-IT"/>
              </w:rPr>
              <w:t>Conoscere le condizioni della crescita economica. Comprenderne l’importanza per il miglioramento della qualità della vita e ai fini della lotta alla povertà.</w:t>
            </w:r>
          </w:p>
          <w:p w14:paraId="71CB7510" w14:textId="77777777" w:rsidR="00983034" w:rsidRPr="00983034" w:rsidRDefault="00983034" w:rsidP="00D2030A">
            <w:pPr>
              <w:pStyle w:val="TableParagraph"/>
              <w:spacing w:before="0" w:line="242" w:lineRule="auto"/>
              <w:ind w:left="129" w:right="135"/>
              <w:rPr>
                <w:sz w:val="20"/>
                <w:szCs w:val="20"/>
                <w:lang w:val="it-IT"/>
              </w:rPr>
            </w:pPr>
            <w:r w:rsidRPr="00983034">
              <w:rPr>
                <w:sz w:val="20"/>
                <w:szCs w:val="20"/>
                <w:lang w:val="it-IT"/>
              </w:rPr>
              <w:t xml:space="preserve">Conoscere il valore costituzionale del lavoro, i settori economici e le principali attività lavorative connesse, individuandone forme e organizzazioni nel proprio </w:t>
            </w:r>
            <w:r w:rsidRPr="00983034">
              <w:rPr>
                <w:spacing w:val="-2"/>
                <w:sz w:val="20"/>
                <w:szCs w:val="20"/>
                <w:lang w:val="it-IT"/>
              </w:rPr>
              <w:t>territorio.</w:t>
            </w:r>
          </w:p>
          <w:p w14:paraId="2556C9B8" w14:textId="77777777" w:rsidR="00983034" w:rsidRPr="00983034" w:rsidRDefault="00983034" w:rsidP="00D2030A">
            <w:pPr>
              <w:pStyle w:val="TableParagraph"/>
              <w:spacing w:before="0"/>
              <w:ind w:left="129" w:right="131"/>
              <w:rPr>
                <w:sz w:val="20"/>
                <w:szCs w:val="20"/>
                <w:lang w:val="it-IT"/>
              </w:rPr>
            </w:pPr>
            <w:r w:rsidRPr="00983034">
              <w:rPr>
                <w:sz w:val="20"/>
                <w:szCs w:val="20"/>
                <w:lang w:val="it-IT"/>
              </w:rPr>
              <w:t xml:space="preserve">Conoscere l’esistenza di alcune norme e regole fonda- mentali che disciplinano il lavoro e alcune produzioni, in particolare a tutela dei lavoratori, della comunità, dell’ambiente e saperne spiegare le finalità in modo </w:t>
            </w:r>
            <w:r w:rsidRPr="00983034">
              <w:rPr>
                <w:spacing w:val="-2"/>
                <w:sz w:val="20"/>
                <w:szCs w:val="20"/>
                <w:lang w:val="it-IT"/>
              </w:rPr>
              <w:t>generale.</w:t>
            </w:r>
          </w:p>
          <w:p w14:paraId="0D8568B2" w14:textId="77777777" w:rsidR="00983034" w:rsidRPr="00983034" w:rsidRDefault="00983034" w:rsidP="00D2030A">
            <w:pPr>
              <w:pStyle w:val="TableParagraph"/>
              <w:spacing w:before="0"/>
              <w:ind w:left="129" w:right="135"/>
              <w:rPr>
                <w:sz w:val="20"/>
                <w:szCs w:val="20"/>
                <w:lang w:val="it-IT"/>
              </w:rPr>
            </w:pPr>
            <w:r w:rsidRPr="00983034">
              <w:rPr>
                <w:sz w:val="20"/>
                <w:szCs w:val="20"/>
                <w:lang w:val="it-IT"/>
              </w:rPr>
              <w:t>Conoscere,</w:t>
            </w:r>
            <w:r w:rsidRPr="00983034">
              <w:rPr>
                <w:spacing w:val="-1"/>
                <w:sz w:val="20"/>
                <w:szCs w:val="20"/>
                <w:lang w:val="it-IT"/>
              </w:rPr>
              <w:t xml:space="preserve"> </w:t>
            </w:r>
            <w:r w:rsidRPr="00983034">
              <w:rPr>
                <w:sz w:val="20"/>
                <w:szCs w:val="20"/>
                <w:lang w:val="it-IT"/>
              </w:rPr>
              <w:t>attraverso</w:t>
            </w:r>
            <w:r w:rsidRPr="00983034">
              <w:rPr>
                <w:spacing w:val="-1"/>
                <w:sz w:val="20"/>
                <w:szCs w:val="20"/>
                <w:lang w:val="it-IT"/>
              </w:rPr>
              <w:t xml:space="preserve"> </w:t>
            </w:r>
            <w:r w:rsidRPr="00983034">
              <w:rPr>
                <w:sz w:val="20"/>
                <w:szCs w:val="20"/>
                <w:lang w:val="it-IT"/>
              </w:rPr>
              <w:t>lo studio</w:t>
            </w:r>
            <w:r w:rsidRPr="00983034">
              <w:rPr>
                <w:spacing w:val="-1"/>
                <w:sz w:val="20"/>
                <w:szCs w:val="20"/>
                <w:lang w:val="it-IT"/>
              </w:rPr>
              <w:t xml:space="preserve"> </w:t>
            </w:r>
            <w:r w:rsidRPr="00983034">
              <w:rPr>
                <w:sz w:val="20"/>
                <w:szCs w:val="20"/>
                <w:lang w:val="it-IT"/>
              </w:rPr>
              <w:t>e la ricerca,</w:t>
            </w:r>
            <w:r w:rsidRPr="00983034">
              <w:rPr>
                <w:spacing w:val="-1"/>
                <w:sz w:val="20"/>
                <w:szCs w:val="20"/>
                <w:lang w:val="it-IT"/>
              </w:rPr>
              <w:t xml:space="preserve"> </w:t>
            </w:r>
            <w:r w:rsidRPr="00983034">
              <w:rPr>
                <w:sz w:val="20"/>
                <w:szCs w:val="20"/>
                <w:lang w:val="it-IT"/>
              </w:rPr>
              <w:t>le</w:t>
            </w:r>
            <w:r w:rsidRPr="00983034">
              <w:rPr>
                <w:spacing w:val="-1"/>
                <w:sz w:val="20"/>
                <w:szCs w:val="20"/>
                <w:lang w:val="it-IT"/>
              </w:rPr>
              <w:t xml:space="preserve"> </w:t>
            </w:r>
            <w:r w:rsidRPr="00983034">
              <w:rPr>
                <w:sz w:val="20"/>
                <w:szCs w:val="20"/>
                <w:lang w:val="it-IT"/>
              </w:rPr>
              <w:t>cause dello sviluppo economico e delle arretratezze sociali ed economiche in Italia ed in Europa.</w:t>
            </w:r>
          </w:p>
        </w:tc>
      </w:tr>
      <w:tr w:rsidR="00983034" w:rsidRPr="00983034" w14:paraId="34FE934A" w14:textId="77777777" w:rsidTr="00983034">
        <w:trPr>
          <w:trHeight w:val="2608"/>
        </w:trPr>
        <w:tc>
          <w:tcPr>
            <w:tcW w:w="6657" w:type="dxa"/>
            <w:tcBorders>
              <w:top w:val="single" w:sz="6" w:space="0" w:color="000000"/>
              <w:bottom w:val="single" w:sz="6" w:space="0" w:color="000000"/>
            </w:tcBorders>
          </w:tcPr>
          <w:p w14:paraId="04185F67" w14:textId="77777777" w:rsidR="00983034" w:rsidRPr="00983034" w:rsidRDefault="00983034" w:rsidP="00D2030A">
            <w:pPr>
              <w:pStyle w:val="TableParagraph"/>
              <w:spacing w:before="76"/>
              <w:ind w:right="153"/>
              <w:rPr>
                <w:sz w:val="20"/>
                <w:szCs w:val="20"/>
                <w:lang w:val="it-IT"/>
              </w:rPr>
            </w:pPr>
            <w:r w:rsidRPr="00983034">
              <w:rPr>
                <w:sz w:val="20"/>
                <w:szCs w:val="20"/>
                <w:lang w:val="it-IT"/>
              </w:rPr>
              <w:t>Riconoscere, a partire dagli ecosistemi del proprio territorio, le trasformazioni ambientali ed urbane dovute</w:t>
            </w:r>
            <w:r w:rsidRPr="00983034">
              <w:rPr>
                <w:spacing w:val="-2"/>
                <w:sz w:val="20"/>
                <w:szCs w:val="20"/>
                <w:lang w:val="it-IT"/>
              </w:rPr>
              <w:t xml:space="preserve"> </w:t>
            </w:r>
            <w:r w:rsidRPr="00983034">
              <w:rPr>
                <w:sz w:val="20"/>
                <w:szCs w:val="20"/>
                <w:lang w:val="it-IT"/>
              </w:rPr>
              <w:t>alle azioni dell’uomo;</w:t>
            </w:r>
            <w:r w:rsidRPr="00983034">
              <w:rPr>
                <w:spacing w:val="-2"/>
                <w:sz w:val="20"/>
                <w:szCs w:val="20"/>
                <w:lang w:val="it-IT"/>
              </w:rPr>
              <w:t xml:space="preserve"> </w:t>
            </w:r>
            <w:r w:rsidRPr="00983034">
              <w:rPr>
                <w:sz w:val="20"/>
                <w:szCs w:val="20"/>
                <w:lang w:val="it-IT"/>
              </w:rPr>
              <w:t>mettere in atto comportamenti alla propria portata che riducano l’impatto negativo delle attività quotidiane sull’ambiente e sul decoro urbano.</w:t>
            </w:r>
          </w:p>
        </w:tc>
        <w:tc>
          <w:tcPr>
            <w:tcW w:w="7229" w:type="dxa"/>
            <w:tcBorders>
              <w:top w:val="single" w:sz="6" w:space="0" w:color="000000"/>
              <w:bottom w:val="single" w:sz="6" w:space="0" w:color="000000"/>
            </w:tcBorders>
          </w:tcPr>
          <w:p w14:paraId="361093B0" w14:textId="77777777" w:rsidR="00983034" w:rsidRPr="00983034" w:rsidRDefault="00983034" w:rsidP="00D2030A">
            <w:pPr>
              <w:pStyle w:val="TableParagraph"/>
              <w:spacing w:before="76"/>
              <w:ind w:left="129" w:right="163"/>
              <w:rPr>
                <w:sz w:val="20"/>
                <w:szCs w:val="20"/>
                <w:lang w:val="it-IT"/>
              </w:rPr>
            </w:pPr>
            <w:r w:rsidRPr="00983034">
              <w:rPr>
                <w:sz w:val="20"/>
                <w:szCs w:val="20"/>
                <w:lang w:val="it-IT"/>
              </w:rPr>
              <w:t>Conoscere</w:t>
            </w:r>
            <w:r w:rsidRPr="00983034">
              <w:rPr>
                <w:spacing w:val="-14"/>
                <w:sz w:val="20"/>
                <w:szCs w:val="20"/>
                <w:lang w:val="it-IT"/>
              </w:rPr>
              <w:t xml:space="preserve"> </w:t>
            </w:r>
            <w:r w:rsidRPr="00983034">
              <w:rPr>
                <w:sz w:val="20"/>
                <w:szCs w:val="20"/>
                <w:lang w:val="it-IT"/>
              </w:rPr>
              <w:t>l’impatto</w:t>
            </w:r>
            <w:r w:rsidRPr="00983034">
              <w:rPr>
                <w:spacing w:val="-14"/>
                <w:sz w:val="20"/>
                <w:szCs w:val="20"/>
                <w:lang w:val="it-IT"/>
              </w:rPr>
              <w:t xml:space="preserve"> </w:t>
            </w:r>
            <w:r w:rsidRPr="00983034">
              <w:rPr>
                <w:sz w:val="20"/>
                <w:szCs w:val="20"/>
                <w:lang w:val="it-IT"/>
              </w:rPr>
              <w:t>del</w:t>
            </w:r>
            <w:r w:rsidRPr="00983034">
              <w:rPr>
                <w:spacing w:val="-14"/>
                <w:sz w:val="20"/>
                <w:szCs w:val="20"/>
                <w:lang w:val="it-IT"/>
              </w:rPr>
              <w:t xml:space="preserve"> </w:t>
            </w:r>
            <w:r w:rsidRPr="00983034">
              <w:rPr>
                <w:sz w:val="20"/>
                <w:szCs w:val="20"/>
                <w:lang w:val="it-IT"/>
              </w:rPr>
              <w:t>progresso</w:t>
            </w:r>
            <w:r w:rsidRPr="00983034">
              <w:rPr>
                <w:spacing w:val="-13"/>
                <w:sz w:val="20"/>
                <w:szCs w:val="20"/>
                <w:lang w:val="it-IT"/>
              </w:rPr>
              <w:t xml:space="preserve"> </w:t>
            </w:r>
            <w:r w:rsidRPr="00983034">
              <w:rPr>
                <w:sz w:val="20"/>
                <w:szCs w:val="20"/>
                <w:lang w:val="it-IT"/>
              </w:rPr>
              <w:t>scientifico-tecnologico su persone, ambienti e territori per ipotizzare soluzioni responsabili per la tutela della biodiversità e dei diversi ecosistemi come richiamato dall’articolo 9, comma 3, della Costituzione: risparmio energetico, smaltimento e riuso</w:t>
            </w:r>
            <w:r w:rsidRPr="00983034">
              <w:rPr>
                <w:spacing w:val="-3"/>
                <w:sz w:val="20"/>
                <w:szCs w:val="20"/>
                <w:lang w:val="it-IT"/>
              </w:rPr>
              <w:t xml:space="preserve"> </w:t>
            </w:r>
            <w:r w:rsidRPr="00983034">
              <w:rPr>
                <w:sz w:val="20"/>
                <w:szCs w:val="20"/>
                <w:lang w:val="it-IT"/>
              </w:rPr>
              <w:t>dei</w:t>
            </w:r>
            <w:r w:rsidRPr="00983034">
              <w:rPr>
                <w:spacing w:val="-2"/>
                <w:sz w:val="20"/>
                <w:szCs w:val="20"/>
                <w:lang w:val="it-IT"/>
              </w:rPr>
              <w:t xml:space="preserve"> </w:t>
            </w:r>
            <w:r w:rsidRPr="00983034">
              <w:rPr>
                <w:sz w:val="20"/>
                <w:szCs w:val="20"/>
                <w:lang w:val="it-IT"/>
              </w:rPr>
              <w:t>rifiuti,</w:t>
            </w:r>
            <w:r w:rsidRPr="00983034">
              <w:rPr>
                <w:spacing w:val="-3"/>
                <w:sz w:val="20"/>
                <w:szCs w:val="20"/>
                <w:lang w:val="it-IT"/>
              </w:rPr>
              <w:t xml:space="preserve"> </w:t>
            </w:r>
            <w:r w:rsidRPr="00983034">
              <w:rPr>
                <w:sz w:val="20"/>
                <w:szCs w:val="20"/>
                <w:lang w:val="it-IT"/>
              </w:rPr>
              <w:t>forme</w:t>
            </w:r>
            <w:r w:rsidRPr="00983034">
              <w:rPr>
                <w:spacing w:val="-3"/>
                <w:sz w:val="20"/>
                <w:szCs w:val="20"/>
                <w:lang w:val="it-IT"/>
              </w:rPr>
              <w:t xml:space="preserve"> </w:t>
            </w:r>
            <w:r w:rsidRPr="00983034">
              <w:rPr>
                <w:sz w:val="20"/>
                <w:szCs w:val="20"/>
                <w:lang w:val="it-IT"/>
              </w:rPr>
              <w:t>di</w:t>
            </w:r>
            <w:r w:rsidRPr="00983034">
              <w:rPr>
                <w:spacing w:val="-2"/>
                <w:sz w:val="20"/>
                <w:szCs w:val="20"/>
                <w:lang w:val="it-IT"/>
              </w:rPr>
              <w:t xml:space="preserve"> </w:t>
            </w:r>
            <w:r w:rsidRPr="00983034">
              <w:rPr>
                <w:sz w:val="20"/>
                <w:szCs w:val="20"/>
                <w:lang w:val="it-IT"/>
              </w:rPr>
              <w:t>economia</w:t>
            </w:r>
            <w:r w:rsidRPr="00983034">
              <w:rPr>
                <w:spacing w:val="-3"/>
                <w:sz w:val="20"/>
                <w:szCs w:val="20"/>
                <w:lang w:val="it-IT"/>
              </w:rPr>
              <w:t xml:space="preserve"> </w:t>
            </w:r>
            <w:r w:rsidRPr="00983034">
              <w:rPr>
                <w:sz w:val="20"/>
                <w:szCs w:val="20"/>
                <w:lang w:val="it-IT"/>
              </w:rPr>
              <w:t>circolare.</w:t>
            </w:r>
            <w:r w:rsidRPr="00983034">
              <w:rPr>
                <w:spacing w:val="-3"/>
                <w:sz w:val="20"/>
                <w:szCs w:val="20"/>
                <w:lang w:val="it-IT"/>
              </w:rPr>
              <w:t xml:space="preserve"> </w:t>
            </w:r>
            <w:r w:rsidRPr="00983034">
              <w:rPr>
                <w:sz w:val="20"/>
                <w:szCs w:val="20"/>
                <w:lang w:val="it-IT"/>
              </w:rPr>
              <w:t>Individuare e</w:t>
            </w:r>
            <w:r w:rsidRPr="00983034">
              <w:rPr>
                <w:spacing w:val="-1"/>
                <w:sz w:val="20"/>
                <w:szCs w:val="20"/>
                <w:lang w:val="it-IT"/>
              </w:rPr>
              <w:t xml:space="preserve"> </w:t>
            </w:r>
            <w:r w:rsidRPr="00983034">
              <w:rPr>
                <w:sz w:val="20"/>
                <w:szCs w:val="20"/>
                <w:lang w:val="it-IT"/>
              </w:rPr>
              <w:t>mettere</w:t>
            </w:r>
            <w:r w:rsidRPr="00983034">
              <w:rPr>
                <w:spacing w:val="-3"/>
                <w:sz w:val="20"/>
                <w:szCs w:val="20"/>
                <w:lang w:val="it-IT"/>
              </w:rPr>
              <w:t xml:space="preserve"> </w:t>
            </w:r>
            <w:r w:rsidRPr="00983034">
              <w:rPr>
                <w:sz w:val="20"/>
                <w:szCs w:val="20"/>
                <w:lang w:val="it-IT"/>
              </w:rPr>
              <w:t>in</w:t>
            </w:r>
            <w:r w:rsidRPr="00983034">
              <w:rPr>
                <w:spacing w:val="-1"/>
                <w:sz w:val="20"/>
                <w:szCs w:val="20"/>
                <w:lang w:val="it-IT"/>
              </w:rPr>
              <w:t xml:space="preserve"> </w:t>
            </w:r>
            <w:r w:rsidRPr="00983034">
              <w:rPr>
                <w:sz w:val="20"/>
                <w:szCs w:val="20"/>
                <w:lang w:val="it-IT"/>
              </w:rPr>
              <w:t>atto,</w:t>
            </w:r>
            <w:r w:rsidRPr="00983034">
              <w:rPr>
                <w:spacing w:val="-1"/>
                <w:sz w:val="20"/>
                <w:szCs w:val="20"/>
                <w:lang w:val="it-IT"/>
              </w:rPr>
              <w:t xml:space="preserve"> </w:t>
            </w:r>
            <w:r w:rsidRPr="00983034">
              <w:rPr>
                <w:sz w:val="20"/>
                <w:szCs w:val="20"/>
                <w:lang w:val="it-IT"/>
              </w:rPr>
              <w:t>per ciò</w:t>
            </w:r>
            <w:r w:rsidRPr="00983034">
              <w:rPr>
                <w:spacing w:val="-1"/>
                <w:sz w:val="20"/>
                <w:szCs w:val="20"/>
                <w:lang w:val="it-IT"/>
              </w:rPr>
              <w:t xml:space="preserve"> </w:t>
            </w:r>
            <w:r w:rsidRPr="00983034">
              <w:rPr>
                <w:sz w:val="20"/>
                <w:szCs w:val="20"/>
                <w:lang w:val="it-IT"/>
              </w:rPr>
              <w:t>che</w:t>
            </w:r>
            <w:r w:rsidRPr="00983034">
              <w:rPr>
                <w:spacing w:val="-1"/>
                <w:sz w:val="20"/>
                <w:szCs w:val="20"/>
                <w:lang w:val="it-IT"/>
              </w:rPr>
              <w:t xml:space="preserve"> </w:t>
            </w:r>
            <w:r w:rsidRPr="00983034">
              <w:rPr>
                <w:sz w:val="20"/>
                <w:szCs w:val="20"/>
                <w:lang w:val="it-IT"/>
              </w:rPr>
              <w:t>è</w:t>
            </w:r>
            <w:r w:rsidRPr="00983034">
              <w:rPr>
                <w:spacing w:val="-1"/>
                <w:sz w:val="20"/>
                <w:szCs w:val="20"/>
                <w:lang w:val="it-IT"/>
              </w:rPr>
              <w:t xml:space="preserve"> </w:t>
            </w:r>
            <w:r w:rsidRPr="00983034">
              <w:rPr>
                <w:sz w:val="20"/>
                <w:szCs w:val="20"/>
                <w:lang w:val="it-IT"/>
              </w:rPr>
              <w:t>alla</w:t>
            </w:r>
            <w:r w:rsidRPr="00983034">
              <w:rPr>
                <w:spacing w:val="-1"/>
                <w:sz w:val="20"/>
                <w:szCs w:val="20"/>
                <w:lang w:val="it-IT"/>
              </w:rPr>
              <w:t xml:space="preserve"> </w:t>
            </w:r>
            <w:r w:rsidRPr="00983034">
              <w:rPr>
                <w:sz w:val="20"/>
                <w:szCs w:val="20"/>
                <w:lang w:val="it-IT"/>
              </w:rPr>
              <w:t>propria</w:t>
            </w:r>
            <w:r w:rsidRPr="00983034">
              <w:rPr>
                <w:spacing w:val="-1"/>
                <w:sz w:val="20"/>
                <w:szCs w:val="20"/>
                <w:lang w:val="it-IT"/>
              </w:rPr>
              <w:t xml:space="preserve"> </w:t>
            </w:r>
            <w:r w:rsidRPr="00983034">
              <w:rPr>
                <w:sz w:val="20"/>
                <w:szCs w:val="20"/>
                <w:lang w:val="it-IT"/>
              </w:rPr>
              <w:t>portata, azioni e comportamenti per ridurre o contenere l’inquinamento dell’aria e dell’acqua, per salvaguardare il benessere umano,</w:t>
            </w:r>
            <w:r w:rsidRPr="00983034">
              <w:rPr>
                <w:spacing w:val="-14"/>
                <w:sz w:val="20"/>
                <w:szCs w:val="20"/>
                <w:lang w:val="it-IT"/>
              </w:rPr>
              <w:t xml:space="preserve"> </w:t>
            </w:r>
            <w:r w:rsidRPr="00983034">
              <w:rPr>
                <w:sz w:val="20"/>
                <w:szCs w:val="20"/>
                <w:lang w:val="it-IT"/>
              </w:rPr>
              <w:t>animale</w:t>
            </w:r>
            <w:r w:rsidRPr="00983034">
              <w:rPr>
                <w:spacing w:val="-14"/>
                <w:sz w:val="20"/>
                <w:szCs w:val="20"/>
                <w:lang w:val="it-IT"/>
              </w:rPr>
              <w:t xml:space="preserve"> </w:t>
            </w:r>
            <w:r w:rsidRPr="00983034">
              <w:rPr>
                <w:sz w:val="20"/>
                <w:szCs w:val="20"/>
                <w:lang w:val="it-IT"/>
              </w:rPr>
              <w:t>e</w:t>
            </w:r>
            <w:r w:rsidRPr="00983034">
              <w:rPr>
                <w:spacing w:val="-14"/>
                <w:sz w:val="20"/>
                <w:szCs w:val="20"/>
                <w:lang w:val="it-IT"/>
              </w:rPr>
              <w:t xml:space="preserve"> </w:t>
            </w:r>
            <w:r w:rsidRPr="00983034">
              <w:rPr>
                <w:sz w:val="20"/>
                <w:szCs w:val="20"/>
                <w:lang w:val="it-IT"/>
              </w:rPr>
              <w:t>per</w:t>
            </w:r>
            <w:r w:rsidRPr="00983034">
              <w:rPr>
                <w:spacing w:val="-13"/>
                <w:sz w:val="20"/>
                <w:szCs w:val="20"/>
                <w:lang w:val="it-IT"/>
              </w:rPr>
              <w:t xml:space="preserve"> </w:t>
            </w:r>
            <w:r w:rsidRPr="00983034">
              <w:rPr>
                <w:sz w:val="20"/>
                <w:szCs w:val="20"/>
                <w:lang w:val="it-IT"/>
              </w:rPr>
              <w:t>tutelare</w:t>
            </w:r>
            <w:r w:rsidRPr="00983034">
              <w:rPr>
                <w:spacing w:val="-14"/>
                <w:sz w:val="20"/>
                <w:szCs w:val="20"/>
                <w:lang w:val="it-IT"/>
              </w:rPr>
              <w:t xml:space="preserve"> </w:t>
            </w:r>
            <w:r w:rsidRPr="00983034">
              <w:rPr>
                <w:sz w:val="20"/>
                <w:szCs w:val="20"/>
                <w:lang w:val="it-IT"/>
              </w:rPr>
              <w:t>gli</w:t>
            </w:r>
            <w:r w:rsidRPr="00983034">
              <w:rPr>
                <w:spacing w:val="-14"/>
                <w:sz w:val="20"/>
                <w:szCs w:val="20"/>
                <w:lang w:val="it-IT"/>
              </w:rPr>
              <w:t xml:space="preserve"> </w:t>
            </w:r>
            <w:r w:rsidRPr="00983034">
              <w:rPr>
                <w:sz w:val="20"/>
                <w:szCs w:val="20"/>
                <w:lang w:val="it-IT"/>
              </w:rPr>
              <w:t>ambienti</w:t>
            </w:r>
            <w:r w:rsidRPr="00983034">
              <w:rPr>
                <w:spacing w:val="-14"/>
                <w:sz w:val="20"/>
                <w:szCs w:val="20"/>
                <w:lang w:val="it-IT"/>
              </w:rPr>
              <w:t xml:space="preserve"> </w:t>
            </w:r>
            <w:r w:rsidRPr="00983034">
              <w:rPr>
                <w:sz w:val="20"/>
                <w:szCs w:val="20"/>
                <w:lang w:val="it-IT"/>
              </w:rPr>
              <w:t>e</w:t>
            </w:r>
            <w:r w:rsidRPr="00983034">
              <w:rPr>
                <w:spacing w:val="-13"/>
                <w:sz w:val="20"/>
                <w:szCs w:val="20"/>
                <w:lang w:val="it-IT"/>
              </w:rPr>
              <w:t xml:space="preserve"> </w:t>
            </w:r>
            <w:r w:rsidRPr="00983034">
              <w:rPr>
                <w:sz w:val="20"/>
                <w:szCs w:val="20"/>
                <w:lang w:val="it-IT"/>
              </w:rPr>
              <w:t>il</w:t>
            </w:r>
            <w:r w:rsidRPr="00983034">
              <w:rPr>
                <w:spacing w:val="-14"/>
                <w:sz w:val="20"/>
                <w:szCs w:val="20"/>
                <w:lang w:val="it-IT"/>
              </w:rPr>
              <w:t xml:space="preserve"> </w:t>
            </w:r>
            <w:r w:rsidRPr="00983034">
              <w:rPr>
                <w:sz w:val="20"/>
                <w:szCs w:val="20"/>
                <w:lang w:val="it-IT"/>
              </w:rPr>
              <w:t>loro</w:t>
            </w:r>
            <w:r w:rsidRPr="00983034">
              <w:rPr>
                <w:spacing w:val="-14"/>
                <w:sz w:val="20"/>
                <w:szCs w:val="20"/>
                <w:lang w:val="it-IT"/>
              </w:rPr>
              <w:t xml:space="preserve"> </w:t>
            </w:r>
            <w:r w:rsidRPr="00983034">
              <w:rPr>
                <w:sz w:val="20"/>
                <w:szCs w:val="20"/>
                <w:lang w:val="it-IT"/>
              </w:rPr>
              <w:t>decoro. Analizzare e conoscere il funzionamento degli strumenti predisposti dallo Stato e dalle Istituzioni per tutelare salute,</w:t>
            </w:r>
            <w:r w:rsidRPr="00983034">
              <w:rPr>
                <w:spacing w:val="-5"/>
                <w:sz w:val="20"/>
                <w:szCs w:val="20"/>
                <w:lang w:val="it-IT"/>
              </w:rPr>
              <w:t xml:space="preserve"> </w:t>
            </w:r>
            <w:r w:rsidRPr="00983034">
              <w:rPr>
                <w:sz w:val="20"/>
                <w:szCs w:val="20"/>
                <w:lang w:val="it-IT"/>
              </w:rPr>
              <w:t>sicurezza</w:t>
            </w:r>
            <w:r w:rsidRPr="00983034">
              <w:rPr>
                <w:spacing w:val="-4"/>
                <w:sz w:val="20"/>
                <w:szCs w:val="20"/>
                <w:lang w:val="it-IT"/>
              </w:rPr>
              <w:t xml:space="preserve"> </w:t>
            </w:r>
            <w:r w:rsidRPr="00983034">
              <w:rPr>
                <w:sz w:val="20"/>
                <w:szCs w:val="20"/>
                <w:lang w:val="it-IT"/>
              </w:rPr>
              <w:t>e</w:t>
            </w:r>
            <w:r w:rsidRPr="00983034">
              <w:rPr>
                <w:spacing w:val="-5"/>
                <w:sz w:val="20"/>
                <w:szCs w:val="20"/>
                <w:lang w:val="it-IT"/>
              </w:rPr>
              <w:t xml:space="preserve"> </w:t>
            </w:r>
            <w:r w:rsidRPr="00983034">
              <w:rPr>
                <w:sz w:val="20"/>
                <w:szCs w:val="20"/>
                <w:lang w:val="it-IT"/>
              </w:rPr>
              <w:t>benessere</w:t>
            </w:r>
            <w:r w:rsidRPr="00983034">
              <w:rPr>
                <w:spacing w:val="-2"/>
                <w:sz w:val="20"/>
                <w:szCs w:val="20"/>
                <w:lang w:val="it-IT"/>
              </w:rPr>
              <w:t xml:space="preserve"> </w:t>
            </w:r>
            <w:r w:rsidRPr="00983034">
              <w:rPr>
                <w:sz w:val="20"/>
                <w:szCs w:val="20"/>
                <w:lang w:val="it-IT"/>
              </w:rPr>
              <w:t>collettivo,</w:t>
            </w:r>
            <w:r w:rsidRPr="00983034">
              <w:rPr>
                <w:spacing w:val="-5"/>
                <w:sz w:val="20"/>
                <w:szCs w:val="20"/>
                <w:lang w:val="it-IT"/>
              </w:rPr>
              <w:t xml:space="preserve"> </w:t>
            </w:r>
            <w:r w:rsidRPr="00983034">
              <w:rPr>
                <w:sz w:val="20"/>
                <w:szCs w:val="20"/>
                <w:lang w:val="it-IT"/>
              </w:rPr>
              <w:t>ed</w:t>
            </w:r>
            <w:r w:rsidRPr="00983034">
              <w:rPr>
                <w:spacing w:val="-5"/>
                <w:sz w:val="20"/>
                <w:szCs w:val="20"/>
                <w:lang w:val="it-IT"/>
              </w:rPr>
              <w:t xml:space="preserve"> </w:t>
            </w:r>
            <w:r w:rsidRPr="00983034">
              <w:rPr>
                <w:sz w:val="20"/>
                <w:szCs w:val="20"/>
                <w:lang w:val="it-IT"/>
              </w:rPr>
              <w:t>individuarne</w:t>
            </w:r>
            <w:r w:rsidRPr="00983034">
              <w:rPr>
                <w:spacing w:val="-3"/>
                <w:sz w:val="20"/>
                <w:szCs w:val="20"/>
                <w:lang w:val="it-IT"/>
              </w:rPr>
              <w:t xml:space="preserve"> </w:t>
            </w:r>
            <w:r w:rsidRPr="00983034">
              <w:rPr>
                <w:sz w:val="20"/>
                <w:szCs w:val="20"/>
                <w:lang w:val="it-IT"/>
              </w:rPr>
              <w:t>il significato in relazione ai principi costituzionali di responsabilità, solidarietà e sicurezza.</w:t>
            </w:r>
          </w:p>
        </w:tc>
      </w:tr>
      <w:tr w:rsidR="00983034" w:rsidRPr="00983034" w14:paraId="531E72FD" w14:textId="77777777" w:rsidTr="00983034">
        <w:trPr>
          <w:trHeight w:val="964"/>
        </w:trPr>
        <w:tc>
          <w:tcPr>
            <w:tcW w:w="6657" w:type="dxa"/>
            <w:tcBorders>
              <w:top w:val="single" w:sz="6" w:space="0" w:color="000000"/>
              <w:bottom w:val="single" w:sz="6" w:space="0" w:color="000000"/>
            </w:tcBorders>
          </w:tcPr>
          <w:p w14:paraId="25655B3F" w14:textId="77777777" w:rsidR="00983034" w:rsidRPr="00983034" w:rsidRDefault="00983034" w:rsidP="00D2030A">
            <w:pPr>
              <w:pStyle w:val="TableParagraph"/>
              <w:spacing w:before="76"/>
              <w:ind w:right="158"/>
              <w:rPr>
                <w:sz w:val="20"/>
                <w:szCs w:val="20"/>
                <w:lang w:val="it-IT"/>
              </w:rPr>
            </w:pPr>
            <w:r w:rsidRPr="00983034">
              <w:rPr>
                <w:sz w:val="20"/>
                <w:szCs w:val="20"/>
                <w:lang w:val="it-IT"/>
              </w:rPr>
              <w:t>Individuare</w:t>
            </w:r>
            <w:r w:rsidRPr="00983034">
              <w:rPr>
                <w:spacing w:val="-5"/>
                <w:sz w:val="20"/>
                <w:szCs w:val="20"/>
                <w:lang w:val="it-IT"/>
              </w:rPr>
              <w:t xml:space="preserve"> </w:t>
            </w:r>
            <w:r w:rsidRPr="00983034">
              <w:rPr>
                <w:sz w:val="20"/>
                <w:szCs w:val="20"/>
                <w:lang w:val="it-IT"/>
              </w:rPr>
              <w:t>nel</w:t>
            </w:r>
            <w:r w:rsidRPr="00983034">
              <w:rPr>
                <w:spacing w:val="-4"/>
                <w:sz w:val="20"/>
                <w:szCs w:val="20"/>
                <w:lang w:val="it-IT"/>
              </w:rPr>
              <w:t xml:space="preserve"> </w:t>
            </w:r>
            <w:r w:rsidRPr="00983034">
              <w:rPr>
                <w:sz w:val="20"/>
                <w:szCs w:val="20"/>
                <w:lang w:val="it-IT"/>
              </w:rPr>
              <w:t>proprio</w:t>
            </w:r>
            <w:r w:rsidRPr="00983034">
              <w:rPr>
                <w:spacing w:val="-5"/>
                <w:sz w:val="20"/>
                <w:szCs w:val="20"/>
                <w:lang w:val="it-IT"/>
              </w:rPr>
              <w:t xml:space="preserve"> </w:t>
            </w:r>
            <w:r w:rsidRPr="00983034">
              <w:rPr>
                <w:sz w:val="20"/>
                <w:szCs w:val="20"/>
                <w:lang w:val="it-IT"/>
              </w:rPr>
              <w:t>territorio</w:t>
            </w:r>
            <w:r w:rsidRPr="00983034">
              <w:rPr>
                <w:spacing w:val="-8"/>
                <w:sz w:val="20"/>
                <w:szCs w:val="20"/>
                <w:lang w:val="it-IT"/>
              </w:rPr>
              <w:t xml:space="preserve"> </w:t>
            </w:r>
            <w:r w:rsidRPr="00983034">
              <w:rPr>
                <w:sz w:val="20"/>
                <w:szCs w:val="20"/>
                <w:lang w:val="it-IT"/>
              </w:rPr>
              <w:t>le</w:t>
            </w:r>
            <w:r w:rsidRPr="00983034">
              <w:rPr>
                <w:spacing w:val="-5"/>
                <w:sz w:val="20"/>
                <w:szCs w:val="20"/>
                <w:lang w:val="it-IT"/>
              </w:rPr>
              <w:t xml:space="preserve"> </w:t>
            </w:r>
            <w:r w:rsidRPr="00983034">
              <w:rPr>
                <w:sz w:val="20"/>
                <w:szCs w:val="20"/>
                <w:lang w:val="it-IT"/>
              </w:rPr>
              <w:t>strutture</w:t>
            </w:r>
            <w:r w:rsidRPr="00983034">
              <w:rPr>
                <w:spacing w:val="-5"/>
                <w:sz w:val="20"/>
                <w:szCs w:val="20"/>
                <w:lang w:val="it-IT"/>
              </w:rPr>
              <w:t xml:space="preserve"> </w:t>
            </w:r>
            <w:r w:rsidRPr="00983034">
              <w:rPr>
                <w:sz w:val="20"/>
                <w:szCs w:val="20"/>
                <w:lang w:val="it-IT"/>
              </w:rPr>
              <w:t>che tutelano i beni artistici, culturali e ambientali e proteggono</w:t>
            </w:r>
            <w:r w:rsidRPr="00983034">
              <w:rPr>
                <w:spacing w:val="-11"/>
                <w:sz w:val="20"/>
                <w:szCs w:val="20"/>
                <w:lang w:val="it-IT"/>
              </w:rPr>
              <w:t xml:space="preserve"> </w:t>
            </w:r>
            <w:r w:rsidRPr="00983034">
              <w:rPr>
                <w:sz w:val="20"/>
                <w:szCs w:val="20"/>
                <w:lang w:val="it-IT"/>
              </w:rPr>
              <w:t>gli</w:t>
            </w:r>
            <w:r w:rsidRPr="00983034">
              <w:rPr>
                <w:spacing w:val="-10"/>
                <w:sz w:val="20"/>
                <w:szCs w:val="20"/>
                <w:lang w:val="it-IT"/>
              </w:rPr>
              <w:t xml:space="preserve"> </w:t>
            </w:r>
            <w:r w:rsidRPr="00983034">
              <w:rPr>
                <w:sz w:val="20"/>
                <w:szCs w:val="20"/>
                <w:lang w:val="it-IT"/>
              </w:rPr>
              <w:t>animali,</w:t>
            </w:r>
            <w:r w:rsidRPr="00983034">
              <w:rPr>
                <w:spacing w:val="-10"/>
                <w:sz w:val="20"/>
                <w:szCs w:val="20"/>
                <w:lang w:val="it-IT"/>
              </w:rPr>
              <w:t xml:space="preserve"> </w:t>
            </w:r>
            <w:r w:rsidRPr="00983034">
              <w:rPr>
                <w:sz w:val="20"/>
                <w:szCs w:val="20"/>
                <w:lang w:val="it-IT"/>
              </w:rPr>
              <w:t>e</w:t>
            </w:r>
            <w:r w:rsidRPr="00983034">
              <w:rPr>
                <w:spacing w:val="-10"/>
                <w:sz w:val="20"/>
                <w:szCs w:val="20"/>
                <w:lang w:val="it-IT"/>
              </w:rPr>
              <w:t xml:space="preserve"> </w:t>
            </w:r>
            <w:r w:rsidRPr="00983034">
              <w:rPr>
                <w:sz w:val="20"/>
                <w:szCs w:val="20"/>
                <w:lang w:val="it-IT"/>
              </w:rPr>
              <w:t>conoscerne</w:t>
            </w:r>
            <w:r w:rsidRPr="00983034">
              <w:rPr>
                <w:spacing w:val="-13"/>
                <w:sz w:val="20"/>
                <w:szCs w:val="20"/>
                <w:lang w:val="it-IT"/>
              </w:rPr>
              <w:t xml:space="preserve"> </w:t>
            </w:r>
            <w:r w:rsidRPr="00983034">
              <w:rPr>
                <w:sz w:val="20"/>
                <w:szCs w:val="20"/>
                <w:lang w:val="it-IT"/>
              </w:rPr>
              <w:t>i</w:t>
            </w:r>
            <w:r w:rsidRPr="00983034">
              <w:rPr>
                <w:spacing w:val="-10"/>
                <w:sz w:val="20"/>
                <w:szCs w:val="20"/>
                <w:lang w:val="it-IT"/>
              </w:rPr>
              <w:t xml:space="preserve"> </w:t>
            </w:r>
            <w:r w:rsidRPr="00983034">
              <w:rPr>
                <w:sz w:val="20"/>
                <w:szCs w:val="20"/>
                <w:lang w:val="it-IT"/>
              </w:rPr>
              <w:t xml:space="preserve">principali </w:t>
            </w:r>
            <w:r w:rsidRPr="00983034">
              <w:rPr>
                <w:spacing w:val="-2"/>
                <w:sz w:val="20"/>
                <w:szCs w:val="20"/>
                <w:lang w:val="it-IT"/>
              </w:rPr>
              <w:t>servizi.</w:t>
            </w:r>
          </w:p>
        </w:tc>
        <w:tc>
          <w:tcPr>
            <w:tcW w:w="7229" w:type="dxa"/>
            <w:tcBorders>
              <w:top w:val="single" w:sz="6" w:space="0" w:color="000000"/>
              <w:bottom w:val="single" w:sz="6" w:space="0" w:color="000000"/>
            </w:tcBorders>
          </w:tcPr>
          <w:p w14:paraId="3C6A3FCD" w14:textId="77777777" w:rsidR="00983034" w:rsidRPr="00983034" w:rsidRDefault="00983034" w:rsidP="00D2030A">
            <w:pPr>
              <w:pStyle w:val="TableParagraph"/>
              <w:spacing w:line="242" w:lineRule="auto"/>
              <w:ind w:left="129" w:right="66"/>
              <w:rPr>
                <w:sz w:val="20"/>
                <w:szCs w:val="20"/>
                <w:lang w:val="it-IT"/>
              </w:rPr>
            </w:pPr>
            <w:r w:rsidRPr="00983034">
              <w:rPr>
                <w:sz w:val="20"/>
                <w:szCs w:val="20"/>
                <w:lang w:val="it-IT"/>
              </w:rPr>
              <w:t>Conoscere i sistemi regolatori che tutelano i beni artistici, culturali ed ambientali, nonché quelli che contrastano il maltrattamento</w:t>
            </w:r>
            <w:r w:rsidRPr="00983034">
              <w:rPr>
                <w:spacing w:val="-7"/>
                <w:sz w:val="20"/>
                <w:szCs w:val="20"/>
                <w:lang w:val="it-IT"/>
              </w:rPr>
              <w:t xml:space="preserve"> </w:t>
            </w:r>
            <w:r w:rsidRPr="00983034">
              <w:rPr>
                <w:sz w:val="20"/>
                <w:szCs w:val="20"/>
                <w:lang w:val="it-IT"/>
              </w:rPr>
              <w:t>degli</w:t>
            </w:r>
            <w:r w:rsidRPr="00983034">
              <w:rPr>
                <w:spacing w:val="-6"/>
                <w:sz w:val="20"/>
                <w:szCs w:val="20"/>
                <w:lang w:val="it-IT"/>
              </w:rPr>
              <w:t xml:space="preserve"> </w:t>
            </w:r>
            <w:r w:rsidRPr="00983034">
              <w:rPr>
                <w:sz w:val="20"/>
                <w:szCs w:val="20"/>
                <w:lang w:val="it-IT"/>
              </w:rPr>
              <w:t>animali,</w:t>
            </w:r>
            <w:r w:rsidRPr="00983034">
              <w:rPr>
                <w:spacing w:val="-7"/>
                <w:sz w:val="20"/>
                <w:szCs w:val="20"/>
                <w:lang w:val="it-IT"/>
              </w:rPr>
              <w:t xml:space="preserve"> </w:t>
            </w:r>
            <w:r w:rsidRPr="00983034">
              <w:rPr>
                <w:sz w:val="20"/>
                <w:szCs w:val="20"/>
                <w:lang w:val="it-IT"/>
              </w:rPr>
              <w:t>al</w:t>
            </w:r>
            <w:r w:rsidRPr="00983034">
              <w:rPr>
                <w:spacing w:val="-8"/>
                <w:sz w:val="20"/>
                <w:szCs w:val="20"/>
                <w:lang w:val="it-IT"/>
              </w:rPr>
              <w:t xml:space="preserve"> </w:t>
            </w:r>
            <w:r w:rsidRPr="00983034">
              <w:rPr>
                <w:sz w:val="20"/>
                <w:szCs w:val="20"/>
                <w:lang w:val="it-IT"/>
              </w:rPr>
              <w:t>fine</w:t>
            </w:r>
            <w:r w:rsidRPr="00983034">
              <w:rPr>
                <w:spacing w:val="-6"/>
                <w:sz w:val="20"/>
                <w:szCs w:val="20"/>
                <w:lang w:val="it-IT"/>
              </w:rPr>
              <w:t xml:space="preserve"> </w:t>
            </w:r>
            <w:r w:rsidRPr="00983034">
              <w:rPr>
                <w:sz w:val="20"/>
                <w:szCs w:val="20"/>
                <w:lang w:val="it-IT"/>
              </w:rPr>
              <w:t>di</w:t>
            </w:r>
            <w:r w:rsidRPr="00983034">
              <w:rPr>
                <w:spacing w:val="-6"/>
                <w:sz w:val="20"/>
                <w:szCs w:val="20"/>
                <w:lang w:val="it-IT"/>
              </w:rPr>
              <w:t xml:space="preserve"> </w:t>
            </w:r>
            <w:r w:rsidRPr="00983034">
              <w:rPr>
                <w:sz w:val="20"/>
                <w:szCs w:val="20"/>
                <w:lang w:val="it-IT"/>
              </w:rPr>
              <w:t>promuovere</w:t>
            </w:r>
            <w:r w:rsidRPr="00983034">
              <w:rPr>
                <w:spacing w:val="-5"/>
                <w:sz w:val="20"/>
                <w:szCs w:val="20"/>
                <w:lang w:val="it-IT"/>
              </w:rPr>
              <w:t xml:space="preserve"> </w:t>
            </w:r>
            <w:r w:rsidRPr="00983034">
              <w:rPr>
                <w:sz w:val="20"/>
                <w:szCs w:val="20"/>
                <w:lang w:val="it-IT"/>
              </w:rPr>
              <w:t>la</w:t>
            </w:r>
            <w:r w:rsidRPr="00983034">
              <w:rPr>
                <w:spacing w:val="-9"/>
                <w:sz w:val="20"/>
                <w:szCs w:val="20"/>
                <w:lang w:val="it-IT"/>
              </w:rPr>
              <w:t xml:space="preserve"> </w:t>
            </w:r>
            <w:r w:rsidRPr="00983034">
              <w:rPr>
                <w:sz w:val="20"/>
                <w:szCs w:val="20"/>
                <w:lang w:val="it-IT"/>
              </w:rPr>
              <w:t>loro protezione e il loro benessere.</w:t>
            </w:r>
          </w:p>
        </w:tc>
      </w:tr>
      <w:tr w:rsidR="00983034" w:rsidRPr="00983034" w14:paraId="4C1E4FE0" w14:textId="77777777" w:rsidTr="00983034">
        <w:trPr>
          <w:trHeight w:val="907"/>
        </w:trPr>
        <w:tc>
          <w:tcPr>
            <w:tcW w:w="6657" w:type="dxa"/>
            <w:tcBorders>
              <w:top w:val="single" w:sz="6" w:space="0" w:color="000000"/>
              <w:bottom w:val="single" w:sz="6" w:space="0" w:color="000000"/>
            </w:tcBorders>
          </w:tcPr>
          <w:p w14:paraId="522E33BE" w14:textId="77777777" w:rsidR="00983034" w:rsidRPr="00983034" w:rsidRDefault="00983034" w:rsidP="00D2030A">
            <w:pPr>
              <w:pStyle w:val="TableParagraph"/>
              <w:spacing w:before="76"/>
              <w:ind w:right="150"/>
              <w:rPr>
                <w:sz w:val="20"/>
                <w:szCs w:val="20"/>
                <w:lang w:val="it-IT"/>
              </w:rPr>
            </w:pPr>
            <w:r w:rsidRPr="00983034">
              <w:rPr>
                <w:sz w:val="20"/>
                <w:szCs w:val="20"/>
                <w:lang w:val="it-IT"/>
              </w:rPr>
              <w:t>Analizzare,</w:t>
            </w:r>
            <w:r w:rsidRPr="00983034">
              <w:rPr>
                <w:spacing w:val="-7"/>
                <w:sz w:val="20"/>
                <w:szCs w:val="20"/>
                <w:lang w:val="it-IT"/>
              </w:rPr>
              <w:t xml:space="preserve"> </w:t>
            </w:r>
            <w:r w:rsidRPr="00983034">
              <w:rPr>
                <w:sz w:val="20"/>
                <w:szCs w:val="20"/>
                <w:lang w:val="it-IT"/>
              </w:rPr>
              <w:t>attraverso</w:t>
            </w:r>
            <w:r w:rsidRPr="00983034">
              <w:rPr>
                <w:spacing w:val="-7"/>
                <w:sz w:val="20"/>
                <w:szCs w:val="20"/>
                <w:lang w:val="it-IT"/>
              </w:rPr>
              <w:t xml:space="preserve"> </w:t>
            </w:r>
            <w:r w:rsidRPr="00983034">
              <w:rPr>
                <w:sz w:val="20"/>
                <w:szCs w:val="20"/>
                <w:lang w:val="it-IT"/>
              </w:rPr>
              <w:t>l’esplorazione</w:t>
            </w:r>
            <w:r w:rsidRPr="00983034">
              <w:rPr>
                <w:spacing w:val="-5"/>
                <w:sz w:val="20"/>
                <w:szCs w:val="20"/>
                <w:lang w:val="it-IT"/>
              </w:rPr>
              <w:t xml:space="preserve"> </w:t>
            </w:r>
            <w:r w:rsidRPr="00983034">
              <w:rPr>
                <w:sz w:val="20"/>
                <w:szCs w:val="20"/>
                <w:lang w:val="it-IT"/>
              </w:rPr>
              <w:t>e</w:t>
            </w:r>
            <w:r w:rsidRPr="00983034">
              <w:rPr>
                <w:spacing w:val="-9"/>
                <w:sz w:val="20"/>
                <w:szCs w:val="20"/>
                <w:lang w:val="it-IT"/>
              </w:rPr>
              <w:t xml:space="preserve"> </w:t>
            </w:r>
            <w:r w:rsidRPr="00983034">
              <w:rPr>
                <w:sz w:val="20"/>
                <w:szCs w:val="20"/>
                <w:lang w:val="it-IT"/>
              </w:rPr>
              <w:t>la</w:t>
            </w:r>
            <w:r w:rsidRPr="00983034">
              <w:rPr>
                <w:spacing w:val="-7"/>
                <w:sz w:val="20"/>
                <w:szCs w:val="20"/>
                <w:lang w:val="it-IT"/>
              </w:rPr>
              <w:t xml:space="preserve"> </w:t>
            </w:r>
            <w:r w:rsidRPr="00983034">
              <w:rPr>
                <w:sz w:val="20"/>
                <w:szCs w:val="20"/>
                <w:lang w:val="it-IT"/>
              </w:rPr>
              <w:t>ricerca all’interno del proprio comune, la qualità degli spazi verdi, e dei trasporti, il ciclo dei rifiuti, la salubrità dei luoghi pubblici.</w:t>
            </w:r>
          </w:p>
        </w:tc>
        <w:tc>
          <w:tcPr>
            <w:tcW w:w="7229" w:type="dxa"/>
            <w:tcBorders>
              <w:top w:val="single" w:sz="6" w:space="0" w:color="000000"/>
              <w:bottom w:val="single" w:sz="6" w:space="0" w:color="000000"/>
            </w:tcBorders>
          </w:tcPr>
          <w:p w14:paraId="5183E613" w14:textId="77777777" w:rsidR="00983034" w:rsidRPr="00983034" w:rsidRDefault="00983034" w:rsidP="00D2030A">
            <w:pPr>
              <w:pStyle w:val="TableParagraph"/>
              <w:spacing w:line="242" w:lineRule="auto"/>
              <w:ind w:left="189" w:right="71"/>
              <w:rPr>
                <w:sz w:val="20"/>
                <w:szCs w:val="20"/>
                <w:lang w:val="it-IT"/>
              </w:rPr>
            </w:pPr>
            <w:r w:rsidRPr="00983034">
              <w:rPr>
                <w:sz w:val="20"/>
                <w:szCs w:val="20"/>
                <w:lang w:val="it-IT"/>
              </w:rPr>
              <w:t xml:space="preserve">Mettere in relazione gli stili di vita delle persone e delle comunità con il loro impatto sociale, economico ed </w:t>
            </w:r>
            <w:r w:rsidRPr="00983034">
              <w:rPr>
                <w:spacing w:val="-2"/>
                <w:sz w:val="20"/>
                <w:szCs w:val="20"/>
                <w:lang w:val="it-IT"/>
              </w:rPr>
              <w:t>ambientale.</w:t>
            </w:r>
          </w:p>
        </w:tc>
      </w:tr>
    </w:tbl>
    <w:p w14:paraId="3AD24E1E" w14:textId="6100B304" w:rsidR="00644BD6" w:rsidRDefault="00B510F1">
      <w:r>
        <w:br w:type="page"/>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229"/>
      </w:tblGrid>
      <w:tr w:rsidR="00644BD6" w:rsidRPr="00644BD6" w14:paraId="762C950D" w14:textId="77777777" w:rsidTr="00644BD6">
        <w:trPr>
          <w:trHeight w:val="849"/>
        </w:trPr>
        <w:tc>
          <w:tcPr>
            <w:tcW w:w="13744" w:type="dxa"/>
            <w:gridSpan w:val="2"/>
            <w:tcBorders>
              <w:bottom w:val="single" w:sz="6" w:space="0" w:color="000000"/>
            </w:tcBorders>
          </w:tcPr>
          <w:p w14:paraId="310BB3AF" w14:textId="7091C6E9" w:rsidR="00644BD6" w:rsidRPr="00644BD6" w:rsidRDefault="00644BD6" w:rsidP="00D2030A">
            <w:pPr>
              <w:pStyle w:val="TableParagraph"/>
              <w:spacing w:before="63" w:line="243" w:lineRule="exact"/>
              <w:ind w:left="2707"/>
              <w:rPr>
                <w:b/>
                <w:sz w:val="20"/>
                <w:szCs w:val="20"/>
                <w:lang w:val="it-IT"/>
              </w:rPr>
            </w:pPr>
            <w:r w:rsidRPr="00644BD6">
              <w:rPr>
                <w:b/>
                <w:sz w:val="20"/>
                <w:szCs w:val="20"/>
                <w:lang w:val="it-IT"/>
              </w:rPr>
              <w:lastRenderedPageBreak/>
              <w:t xml:space="preserve">                                    </w:t>
            </w:r>
            <w:r w:rsidRPr="00644BD6">
              <w:rPr>
                <w:b/>
                <w:sz w:val="20"/>
                <w:szCs w:val="20"/>
                <w:u w:val="single"/>
                <w:lang w:val="it-IT"/>
              </w:rPr>
              <w:t>Traguardo</w:t>
            </w:r>
            <w:r w:rsidRPr="00644BD6">
              <w:rPr>
                <w:b/>
                <w:spacing w:val="-4"/>
                <w:sz w:val="20"/>
                <w:szCs w:val="20"/>
                <w:u w:val="single"/>
                <w:lang w:val="it-IT"/>
              </w:rPr>
              <w:t xml:space="preserve"> </w:t>
            </w:r>
            <w:r w:rsidRPr="00644BD6">
              <w:rPr>
                <w:b/>
                <w:sz w:val="20"/>
                <w:szCs w:val="20"/>
                <w:u w:val="single"/>
                <w:lang w:val="it-IT"/>
              </w:rPr>
              <w:t>per</w:t>
            </w:r>
            <w:r w:rsidRPr="00644BD6">
              <w:rPr>
                <w:b/>
                <w:spacing w:val="-3"/>
                <w:sz w:val="20"/>
                <w:szCs w:val="20"/>
                <w:u w:val="single"/>
                <w:lang w:val="it-IT"/>
              </w:rPr>
              <w:t xml:space="preserve"> </w:t>
            </w:r>
            <w:r w:rsidRPr="00644BD6">
              <w:rPr>
                <w:b/>
                <w:sz w:val="20"/>
                <w:szCs w:val="20"/>
                <w:u w:val="single"/>
                <w:lang w:val="it-IT"/>
              </w:rPr>
              <w:t>lo</w:t>
            </w:r>
            <w:r w:rsidRPr="00644BD6">
              <w:rPr>
                <w:b/>
                <w:spacing w:val="-3"/>
                <w:sz w:val="20"/>
                <w:szCs w:val="20"/>
                <w:u w:val="single"/>
                <w:lang w:val="it-IT"/>
              </w:rPr>
              <w:t xml:space="preserve"> </w:t>
            </w:r>
            <w:r w:rsidRPr="00644BD6">
              <w:rPr>
                <w:b/>
                <w:sz w:val="20"/>
                <w:szCs w:val="20"/>
                <w:u w:val="single"/>
                <w:lang w:val="it-IT"/>
              </w:rPr>
              <w:t>sviluppo</w:t>
            </w:r>
            <w:r w:rsidRPr="00644BD6">
              <w:rPr>
                <w:b/>
                <w:spacing w:val="-4"/>
                <w:sz w:val="20"/>
                <w:szCs w:val="20"/>
                <w:u w:val="single"/>
                <w:lang w:val="it-IT"/>
              </w:rPr>
              <w:t xml:space="preserve"> </w:t>
            </w:r>
            <w:r w:rsidRPr="00644BD6">
              <w:rPr>
                <w:b/>
                <w:sz w:val="20"/>
                <w:szCs w:val="20"/>
                <w:u w:val="single"/>
                <w:lang w:val="it-IT"/>
              </w:rPr>
              <w:t>delle</w:t>
            </w:r>
            <w:r w:rsidRPr="00644BD6">
              <w:rPr>
                <w:b/>
                <w:spacing w:val="-3"/>
                <w:sz w:val="20"/>
                <w:szCs w:val="20"/>
                <w:u w:val="single"/>
                <w:lang w:val="it-IT"/>
              </w:rPr>
              <w:t xml:space="preserve"> </w:t>
            </w:r>
            <w:r w:rsidRPr="00644BD6">
              <w:rPr>
                <w:b/>
                <w:sz w:val="20"/>
                <w:szCs w:val="20"/>
                <w:u w:val="single"/>
                <w:lang w:val="it-IT"/>
              </w:rPr>
              <w:t>competenze</w:t>
            </w:r>
            <w:r w:rsidRPr="00644BD6">
              <w:rPr>
                <w:b/>
                <w:spacing w:val="-3"/>
                <w:sz w:val="20"/>
                <w:szCs w:val="20"/>
                <w:u w:val="single"/>
                <w:lang w:val="it-IT"/>
              </w:rPr>
              <w:t xml:space="preserve"> </w:t>
            </w:r>
            <w:r w:rsidRPr="00644BD6">
              <w:rPr>
                <w:b/>
                <w:sz w:val="20"/>
                <w:szCs w:val="20"/>
                <w:u w:val="single"/>
                <w:lang w:val="it-IT"/>
              </w:rPr>
              <w:t>n</w:t>
            </w:r>
            <w:r w:rsidRPr="00644BD6">
              <w:rPr>
                <w:b/>
                <w:spacing w:val="-1"/>
                <w:sz w:val="20"/>
                <w:szCs w:val="20"/>
                <w:u w:val="single"/>
                <w:lang w:val="it-IT"/>
              </w:rPr>
              <w:t xml:space="preserve"> </w:t>
            </w:r>
            <w:r w:rsidRPr="00644BD6">
              <w:rPr>
                <w:b/>
                <w:spacing w:val="-10"/>
                <w:sz w:val="20"/>
                <w:szCs w:val="20"/>
                <w:u w:val="single"/>
                <w:lang w:val="it-IT"/>
              </w:rPr>
              <w:t>6</w:t>
            </w:r>
          </w:p>
          <w:p w14:paraId="28F911CC" w14:textId="77777777" w:rsidR="00644BD6" w:rsidRPr="00644BD6" w:rsidRDefault="00644BD6" w:rsidP="00D2030A">
            <w:pPr>
              <w:pStyle w:val="TableParagraph"/>
              <w:spacing w:before="4" w:line="223" w:lineRule="auto"/>
              <w:ind w:left="102" w:right="64"/>
              <w:rPr>
                <w:b/>
                <w:i/>
                <w:sz w:val="20"/>
                <w:szCs w:val="20"/>
                <w:lang w:val="it-IT"/>
              </w:rPr>
            </w:pPr>
            <w:r w:rsidRPr="00644BD6">
              <w:rPr>
                <w:b/>
                <w:i/>
                <w:sz w:val="20"/>
                <w:szCs w:val="20"/>
                <w:lang w:val="it-IT"/>
              </w:rPr>
              <w:t xml:space="preserve">Comprendere le cause dei cambiamenti climatici, gli effetti sull’ambiente e i rischi legati all’azione dell’uomo sul territorio. Comprendere l’azione della Protezione civile nella prevenzione dei rischi </w:t>
            </w:r>
            <w:r w:rsidRPr="00644BD6">
              <w:rPr>
                <w:b/>
                <w:i/>
                <w:spacing w:val="-2"/>
                <w:sz w:val="20"/>
                <w:szCs w:val="20"/>
                <w:lang w:val="it-IT"/>
              </w:rPr>
              <w:t>ambientali.</w:t>
            </w:r>
          </w:p>
        </w:tc>
      </w:tr>
      <w:tr w:rsidR="00644BD6" w:rsidRPr="00644BD6" w14:paraId="01C38882" w14:textId="77777777" w:rsidTr="00644BD6">
        <w:trPr>
          <w:trHeight w:val="400"/>
        </w:trPr>
        <w:tc>
          <w:tcPr>
            <w:tcW w:w="13744" w:type="dxa"/>
            <w:gridSpan w:val="2"/>
            <w:tcBorders>
              <w:top w:val="single" w:sz="6" w:space="0" w:color="000000"/>
              <w:bottom w:val="single" w:sz="6" w:space="0" w:color="000000"/>
            </w:tcBorders>
          </w:tcPr>
          <w:p w14:paraId="275EFAAD" w14:textId="77777777" w:rsidR="00644BD6" w:rsidRPr="00644BD6" w:rsidRDefault="00644BD6" w:rsidP="00D2030A">
            <w:pPr>
              <w:pStyle w:val="TableParagraph"/>
              <w:spacing w:before="59"/>
              <w:ind w:left="30"/>
              <w:jc w:val="center"/>
              <w:rPr>
                <w:b/>
                <w:sz w:val="20"/>
                <w:szCs w:val="20"/>
              </w:rPr>
            </w:pPr>
            <w:r w:rsidRPr="00644BD6">
              <w:rPr>
                <w:b/>
                <w:sz w:val="20"/>
                <w:szCs w:val="20"/>
              </w:rPr>
              <w:t>Obiettivi</w:t>
            </w:r>
            <w:r w:rsidRPr="00644BD6">
              <w:rPr>
                <w:b/>
                <w:spacing w:val="-3"/>
                <w:sz w:val="20"/>
                <w:szCs w:val="20"/>
              </w:rPr>
              <w:t xml:space="preserve"> </w:t>
            </w:r>
            <w:r w:rsidRPr="00644BD6">
              <w:rPr>
                <w:b/>
                <w:sz w:val="20"/>
                <w:szCs w:val="20"/>
              </w:rPr>
              <w:t>di</w:t>
            </w:r>
            <w:r w:rsidRPr="00644BD6">
              <w:rPr>
                <w:b/>
                <w:spacing w:val="-4"/>
                <w:sz w:val="20"/>
                <w:szCs w:val="20"/>
              </w:rPr>
              <w:t xml:space="preserve"> </w:t>
            </w:r>
            <w:r w:rsidRPr="00644BD6">
              <w:rPr>
                <w:b/>
                <w:spacing w:val="-2"/>
                <w:sz w:val="20"/>
                <w:szCs w:val="20"/>
              </w:rPr>
              <w:t>apprendimento</w:t>
            </w:r>
          </w:p>
        </w:tc>
      </w:tr>
      <w:tr w:rsidR="00644BD6" w:rsidRPr="00644BD6" w14:paraId="7EF5223D" w14:textId="77777777" w:rsidTr="00644BD6">
        <w:trPr>
          <w:trHeight w:val="400"/>
        </w:trPr>
        <w:tc>
          <w:tcPr>
            <w:tcW w:w="6515" w:type="dxa"/>
            <w:tcBorders>
              <w:top w:val="single" w:sz="6" w:space="0" w:color="000000"/>
              <w:bottom w:val="single" w:sz="6" w:space="0" w:color="000000"/>
            </w:tcBorders>
          </w:tcPr>
          <w:p w14:paraId="4558858B" w14:textId="77777777" w:rsidR="00644BD6" w:rsidRPr="00644BD6" w:rsidRDefault="00644BD6" w:rsidP="00D2030A">
            <w:pPr>
              <w:pStyle w:val="TableParagraph"/>
              <w:spacing w:before="59"/>
              <w:ind w:left="299"/>
              <w:jc w:val="left"/>
              <w:rPr>
                <w:b/>
                <w:i/>
                <w:sz w:val="20"/>
                <w:szCs w:val="20"/>
              </w:rPr>
            </w:pPr>
            <w:r w:rsidRPr="00644BD6">
              <w:rPr>
                <w:b/>
                <w:i/>
                <w:sz w:val="20"/>
                <w:szCs w:val="20"/>
              </w:rPr>
              <w:t xml:space="preserve">Scuola </w:t>
            </w:r>
            <w:r w:rsidRPr="00644BD6">
              <w:rPr>
                <w:b/>
                <w:i/>
                <w:spacing w:val="-2"/>
                <w:sz w:val="20"/>
                <w:szCs w:val="20"/>
              </w:rPr>
              <w:t>primaria</w:t>
            </w:r>
          </w:p>
        </w:tc>
        <w:tc>
          <w:tcPr>
            <w:tcW w:w="7229" w:type="dxa"/>
            <w:tcBorders>
              <w:top w:val="single" w:sz="6" w:space="0" w:color="000000"/>
              <w:bottom w:val="single" w:sz="6" w:space="0" w:color="000000"/>
            </w:tcBorders>
          </w:tcPr>
          <w:p w14:paraId="700806AE" w14:textId="77777777" w:rsidR="00644BD6" w:rsidRPr="00644BD6" w:rsidRDefault="00644BD6" w:rsidP="00D2030A">
            <w:pPr>
              <w:pStyle w:val="TableParagraph"/>
              <w:spacing w:before="59"/>
              <w:ind w:left="299"/>
              <w:jc w:val="left"/>
              <w:rPr>
                <w:b/>
                <w:i/>
                <w:sz w:val="20"/>
                <w:szCs w:val="20"/>
                <w:lang w:val="it-IT"/>
              </w:rPr>
            </w:pPr>
            <w:r w:rsidRPr="00644BD6">
              <w:rPr>
                <w:b/>
                <w:i/>
                <w:sz w:val="20"/>
                <w:szCs w:val="20"/>
                <w:lang w:val="it-IT"/>
              </w:rPr>
              <w:t>Scuola</w:t>
            </w:r>
            <w:r w:rsidRPr="00644BD6">
              <w:rPr>
                <w:b/>
                <w:i/>
                <w:spacing w:val="-6"/>
                <w:sz w:val="20"/>
                <w:szCs w:val="20"/>
                <w:lang w:val="it-IT"/>
              </w:rPr>
              <w:t xml:space="preserve"> </w:t>
            </w:r>
            <w:r w:rsidRPr="00644BD6">
              <w:rPr>
                <w:b/>
                <w:i/>
                <w:sz w:val="20"/>
                <w:szCs w:val="20"/>
                <w:lang w:val="it-IT"/>
              </w:rPr>
              <w:t>secondaria</w:t>
            </w:r>
            <w:r w:rsidRPr="00644BD6">
              <w:rPr>
                <w:b/>
                <w:i/>
                <w:spacing w:val="-2"/>
                <w:sz w:val="20"/>
                <w:szCs w:val="20"/>
                <w:lang w:val="it-IT"/>
              </w:rPr>
              <w:t xml:space="preserve"> </w:t>
            </w:r>
            <w:r w:rsidRPr="00644BD6">
              <w:rPr>
                <w:b/>
                <w:i/>
                <w:sz w:val="20"/>
                <w:szCs w:val="20"/>
                <w:lang w:val="it-IT"/>
              </w:rPr>
              <w:t>di</w:t>
            </w:r>
            <w:r w:rsidRPr="00644BD6">
              <w:rPr>
                <w:b/>
                <w:i/>
                <w:spacing w:val="-1"/>
                <w:sz w:val="20"/>
                <w:szCs w:val="20"/>
                <w:lang w:val="it-IT"/>
              </w:rPr>
              <w:t xml:space="preserve"> </w:t>
            </w:r>
            <w:r w:rsidRPr="00644BD6">
              <w:rPr>
                <w:b/>
                <w:i/>
                <w:sz w:val="20"/>
                <w:szCs w:val="20"/>
                <w:lang w:val="it-IT"/>
              </w:rPr>
              <w:t>I</w:t>
            </w:r>
            <w:r w:rsidRPr="00644BD6">
              <w:rPr>
                <w:b/>
                <w:i/>
                <w:spacing w:val="-2"/>
                <w:sz w:val="20"/>
                <w:szCs w:val="20"/>
                <w:lang w:val="it-IT"/>
              </w:rPr>
              <w:t xml:space="preserve"> </w:t>
            </w:r>
            <w:r w:rsidRPr="00644BD6">
              <w:rPr>
                <w:b/>
                <w:i/>
                <w:spacing w:val="-4"/>
                <w:sz w:val="20"/>
                <w:szCs w:val="20"/>
                <w:lang w:val="it-IT"/>
              </w:rPr>
              <w:t>grado</w:t>
            </w:r>
          </w:p>
        </w:tc>
      </w:tr>
      <w:tr w:rsidR="00644BD6" w:rsidRPr="00644BD6" w14:paraId="60B74814" w14:textId="77777777" w:rsidTr="00644BD6">
        <w:trPr>
          <w:trHeight w:val="853"/>
        </w:trPr>
        <w:tc>
          <w:tcPr>
            <w:tcW w:w="6515" w:type="dxa"/>
            <w:tcBorders>
              <w:top w:val="single" w:sz="6" w:space="0" w:color="000000"/>
              <w:bottom w:val="single" w:sz="6" w:space="0" w:color="000000"/>
            </w:tcBorders>
          </w:tcPr>
          <w:p w14:paraId="1D2F870E" w14:textId="77777777" w:rsidR="00644BD6" w:rsidRPr="00644BD6" w:rsidRDefault="00644BD6" w:rsidP="00D2030A">
            <w:pPr>
              <w:pStyle w:val="TableParagraph"/>
              <w:ind w:right="162"/>
              <w:rPr>
                <w:sz w:val="20"/>
                <w:szCs w:val="20"/>
                <w:lang w:val="it-IT"/>
              </w:rPr>
            </w:pPr>
            <w:r w:rsidRPr="00644BD6">
              <w:rPr>
                <w:sz w:val="20"/>
                <w:szCs w:val="20"/>
                <w:lang w:val="it-IT"/>
              </w:rPr>
              <w:t>Conoscere ed attuare i comportamenti adeguati a</w:t>
            </w:r>
            <w:r w:rsidRPr="00644BD6">
              <w:rPr>
                <w:spacing w:val="-11"/>
                <w:sz w:val="20"/>
                <w:szCs w:val="20"/>
                <w:lang w:val="it-IT"/>
              </w:rPr>
              <w:t xml:space="preserve"> </w:t>
            </w:r>
            <w:r w:rsidRPr="00644BD6">
              <w:rPr>
                <w:sz w:val="20"/>
                <w:szCs w:val="20"/>
                <w:lang w:val="it-IT"/>
              </w:rPr>
              <w:t>varie</w:t>
            </w:r>
            <w:r w:rsidRPr="00644BD6">
              <w:rPr>
                <w:spacing w:val="-13"/>
                <w:sz w:val="20"/>
                <w:szCs w:val="20"/>
                <w:lang w:val="it-IT"/>
              </w:rPr>
              <w:t xml:space="preserve"> </w:t>
            </w:r>
            <w:r w:rsidRPr="00644BD6">
              <w:rPr>
                <w:sz w:val="20"/>
                <w:szCs w:val="20"/>
                <w:lang w:val="it-IT"/>
              </w:rPr>
              <w:t>condizioni</w:t>
            </w:r>
            <w:r w:rsidRPr="00644BD6">
              <w:rPr>
                <w:spacing w:val="-12"/>
                <w:sz w:val="20"/>
                <w:szCs w:val="20"/>
                <w:lang w:val="it-IT"/>
              </w:rPr>
              <w:t xml:space="preserve"> </w:t>
            </w:r>
            <w:r w:rsidRPr="00644BD6">
              <w:rPr>
                <w:sz w:val="20"/>
                <w:szCs w:val="20"/>
                <w:lang w:val="it-IT"/>
              </w:rPr>
              <w:t>di</w:t>
            </w:r>
            <w:r w:rsidRPr="00644BD6">
              <w:rPr>
                <w:spacing w:val="-12"/>
                <w:sz w:val="20"/>
                <w:szCs w:val="20"/>
                <w:lang w:val="it-IT"/>
              </w:rPr>
              <w:t xml:space="preserve"> </w:t>
            </w:r>
            <w:r w:rsidRPr="00644BD6">
              <w:rPr>
                <w:sz w:val="20"/>
                <w:szCs w:val="20"/>
                <w:lang w:val="it-IT"/>
              </w:rPr>
              <w:t>rischio</w:t>
            </w:r>
            <w:r w:rsidRPr="00644BD6">
              <w:rPr>
                <w:spacing w:val="-14"/>
                <w:sz w:val="20"/>
                <w:szCs w:val="20"/>
                <w:lang w:val="it-IT"/>
              </w:rPr>
              <w:t xml:space="preserve"> </w:t>
            </w:r>
            <w:r w:rsidRPr="00644BD6">
              <w:rPr>
                <w:sz w:val="20"/>
                <w:szCs w:val="20"/>
                <w:lang w:val="it-IT"/>
              </w:rPr>
              <w:t>(sismico,</w:t>
            </w:r>
            <w:r w:rsidRPr="00644BD6">
              <w:rPr>
                <w:spacing w:val="-12"/>
                <w:sz w:val="20"/>
                <w:szCs w:val="20"/>
                <w:lang w:val="it-IT"/>
              </w:rPr>
              <w:t xml:space="preserve"> </w:t>
            </w:r>
            <w:r w:rsidRPr="00644BD6">
              <w:rPr>
                <w:sz w:val="20"/>
                <w:szCs w:val="20"/>
                <w:lang w:val="it-IT"/>
              </w:rPr>
              <w:t>vulcanico, idrogeologico, climatico, …) anche in collaborazione con la Protezione civile.</w:t>
            </w:r>
          </w:p>
        </w:tc>
        <w:tc>
          <w:tcPr>
            <w:tcW w:w="7229" w:type="dxa"/>
            <w:tcBorders>
              <w:top w:val="single" w:sz="6" w:space="0" w:color="000000"/>
              <w:bottom w:val="single" w:sz="6" w:space="0" w:color="000000"/>
            </w:tcBorders>
          </w:tcPr>
          <w:p w14:paraId="435CF888" w14:textId="77777777" w:rsidR="00644BD6" w:rsidRPr="00644BD6" w:rsidRDefault="00644BD6" w:rsidP="00D2030A">
            <w:pPr>
              <w:pStyle w:val="TableParagraph"/>
              <w:ind w:left="129" w:right="86"/>
              <w:rPr>
                <w:sz w:val="20"/>
                <w:szCs w:val="20"/>
                <w:lang w:val="it-IT"/>
              </w:rPr>
            </w:pPr>
            <w:r w:rsidRPr="00644BD6">
              <w:rPr>
                <w:sz w:val="20"/>
                <w:szCs w:val="20"/>
                <w:lang w:val="it-IT"/>
              </w:rPr>
              <w:t>Riconoscere</w:t>
            </w:r>
            <w:r w:rsidRPr="00644BD6">
              <w:rPr>
                <w:spacing w:val="-3"/>
                <w:sz w:val="20"/>
                <w:szCs w:val="20"/>
                <w:lang w:val="it-IT"/>
              </w:rPr>
              <w:t xml:space="preserve"> </w:t>
            </w:r>
            <w:r w:rsidRPr="00644BD6">
              <w:rPr>
                <w:sz w:val="20"/>
                <w:szCs w:val="20"/>
                <w:lang w:val="it-IT"/>
              </w:rPr>
              <w:t>situazioni di pericolo</w:t>
            </w:r>
            <w:r w:rsidRPr="00644BD6">
              <w:rPr>
                <w:spacing w:val="-4"/>
                <w:sz w:val="20"/>
                <w:szCs w:val="20"/>
                <w:lang w:val="it-IT"/>
              </w:rPr>
              <w:t xml:space="preserve"> </w:t>
            </w:r>
            <w:r w:rsidRPr="00644BD6">
              <w:rPr>
                <w:sz w:val="20"/>
                <w:szCs w:val="20"/>
                <w:lang w:val="it-IT"/>
              </w:rPr>
              <w:t>ambientale,</w:t>
            </w:r>
            <w:r w:rsidRPr="00644BD6">
              <w:rPr>
                <w:spacing w:val="-1"/>
                <w:sz w:val="20"/>
                <w:szCs w:val="20"/>
                <w:lang w:val="it-IT"/>
              </w:rPr>
              <w:t xml:space="preserve"> </w:t>
            </w:r>
            <w:r w:rsidRPr="00644BD6">
              <w:rPr>
                <w:sz w:val="20"/>
                <w:szCs w:val="20"/>
                <w:lang w:val="it-IT"/>
              </w:rPr>
              <w:t>assumendo comportamenti corretti nei diversi contesti di vita, prevedendo collaborazioni con la Protezione civile e con organizzazioni del terzo settore.</w:t>
            </w:r>
          </w:p>
        </w:tc>
      </w:tr>
      <w:tr w:rsidR="00644BD6" w:rsidRPr="00644BD6" w14:paraId="184D659F" w14:textId="77777777" w:rsidTr="00644BD6">
        <w:trPr>
          <w:trHeight w:val="685"/>
        </w:trPr>
        <w:tc>
          <w:tcPr>
            <w:tcW w:w="6515" w:type="dxa"/>
            <w:tcBorders>
              <w:top w:val="single" w:sz="6" w:space="0" w:color="000000"/>
              <w:bottom w:val="single" w:sz="6" w:space="0" w:color="000000"/>
            </w:tcBorders>
          </w:tcPr>
          <w:p w14:paraId="72551CD3" w14:textId="77777777" w:rsidR="00644BD6" w:rsidRPr="00644BD6" w:rsidRDefault="00644BD6" w:rsidP="00D2030A">
            <w:pPr>
              <w:pStyle w:val="TableParagraph"/>
              <w:spacing w:before="74"/>
              <w:jc w:val="left"/>
              <w:rPr>
                <w:sz w:val="20"/>
                <w:szCs w:val="20"/>
                <w:lang w:val="it-IT"/>
              </w:rPr>
            </w:pPr>
            <w:r w:rsidRPr="00644BD6">
              <w:rPr>
                <w:sz w:val="20"/>
                <w:szCs w:val="20"/>
                <w:lang w:val="it-IT"/>
              </w:rPr>
              <w:t>Individuare</w:t>
            </w:r>
            <w:r w:rsidRPr="00644BD6">
              <w:rPr>
                <w:spacing w:val="40"/>
                <w:sz w:val="20"/>
                <w:szCs w:val="20"/>
                <w:lang w:val="it-IT"/>
              </w:rPr>
              <w:t xml:space="preserve"> </w:t>
            </w:r>
            <w:r w:rsidRPr="00644BD6">
              <w:rPr>
                <w:sz w:val="20"/>
                <w:szCs w:val="20"/>
                <w:lang w:val="it-IT"/>
              </w:rPr>
              <w:t>alcune</w:t>
            </w:r>
            <w:r w:rsidRPr="00644BD6">
              <w:rPr>
                <w:spacing w:val="40"/>
                <w:sz w:val="20"/>
                <w:szCs w:val="20"/>
                <w:lang w:val="it-IT"/>
              </w:rPr>
              <w:t xml:space="preserve"> </w:t>
            </w:r>
            <w:r w:rsidRPr="00644BD6">
              <w:rPr>
                <w:sz w:val="20"/>
                <w:szCs w:val="20"/>
                <w:lang w:val="it-IT"/>
              </w:rPr>
              <w:t>trasformazioni</w:t>
            </w:r>
            <w:r w:rsidRPr="00644BD6">
              <w:rPr>
                <w:spacing w:val="40"/>
                <w:sz w:val="20"/>
                <w:szCs w:val="20"/>
                <w:lang w:val="it-IT"/>
              </w:rPr>
              <w:t xml:space="preserve"> </w:t>
            </w:r>
            <w:r w:rsidRPr="00644BD6">
              <w:rPr>
                <w:sz w:val="20"/>
                <w:szCs w:val="20"/>
                <w:lang w:val="it-IT"/>
              </w:rPr>
              <w:t>ambientali</w:t>
            </w:r>
            <w:r w:rsidRPr="00644BD6">
              <w:rPr>
                <w:spacing w:val="40"/>
                <w:sz w:val="20"/>
                <w:szCs w:val="20"/>
                <w:lang w:val="it-IT"/>
              </w:rPr>
              <w:t xml:space="preserve"> </w:t>
            </w:r>
            <w:r w:rsidRPr="00644BD6">
              <w:rPr>
                <w:sz w:val="20"/>
                <w:szCs w:val="20"/>
                <w:lang w:val="it-IT"/>
              </w:rPr>
              <w:t>e gli effetti del cambiamento climatico.</w:t>
            </w:r>
          </w:p>
        </w:tc>
        <w:tc>
          <w:tcPr>
            <w:tcW w:w="7229" w:type="dxa"/>
            <w:tcBorders>
              <w:top w:val="single" w:sz="6" w:space="0" w:color="000000"/>
              <w:bottom w:val="single" w:sz="6" w:space="0" w:color="000000"/>
            </w:tcBorders>
          </w:tcPr>
          <w:p w14:paraId="463FCAA1" w14:textId="77777777" w:rsidR="00644BD6" w:rsidRPr="00644BD6" w:rsidRDefault="00644BD6" w:rsidP="00D2030A">
            <w:pPr>
              <w:pStyle w:val="TableParagraph"/>
              <w:spacing w:before="74"/>
              <w:ind w:left="129"/>
              <w:jc w:val="left"/>
              <w:rPr>
                <w:sz w:val="20"/>
                <w:szCs w:val="20"/>
                <w:lang w:val="it-IT"/>
              </w:rPr>
            </w:pPr>
            <w:r w:rsidRPr="00644BD6">
              <w:rPr>
                <w:sz w:val="20"/>
                <w:szCs w:val="20"/>
                <w:lang w:val="it-IT"/>
              </w:rPr>
              <w:t>Individuare, analizzare, illustrare le cause delle trasforma- zioni ambientali e gli effetti del cambiamento climatico.</w:t>
            </w:r>
          </w:p>
        </w:tc>
      </w:tr>
    </w:tbl>
    <w:p w14:paraId="24A1C88E" w14:textId="1E6C4651" w:rsidR="00983034" w:rsidRDefault="00983034"/>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229"/>
      </w:tblGrid>
      <w:tr w:rsidR="0095791B" w:rsidRPr="0095791B" w14:paraId="53F9E282" w14:textId="77777777" w:rsidTr="0095791B">
        <w:trPr>
          <w:trHeight w:val="615"/>
        </w:trPr>
        <w:tc>
          <w:tcPr>
            <w:tcW w:w="13744" w:type="dxa"/>
            <w:gridSpan w:val="2"/>
            <w:tcBorders>
              <w:bottom w:val="single" w:sz="6" w:space="0" w:color="000000"/>
            </w:tcBorders>
          </w:tcPr>
          <w:p w14:paraId="5C51BC97" w14:textId="77777777" w:rsidR="0095791B" w:rsidRPr="0095791B" w:rsidRDefault="0095791B" w:rsidP="00D2030A">
            <w:pPr>
              <w:pStyle w:val="TableParagraph"/>
              <w:spacing w:before="58" w:line="242" w:lineRule="exact"/>
              <w:ind w:left="27"/>
              <w:jc w:val="center"/>
              <w:rPr>
                <w:b/>
                <w:sz w:val="20"/>
                <w:szCs w:val="20"/>
                <w:lang w:val="it-IT"/>
              </w:rPr>
            </w:pPr>
            <w:r w:rsidRPr="0095791B">
              <w:rPr>
                <w:b/>
                <w:sz w:val="20"/>
                <w:szCs w:val="20"/>
                <w:u w:val="single"/>
                <w:lang w:val="it-IT"/>
              </w:rPr>
              <w:t>Traguardo</w:t>
            </w:r>
            <w:r w:rsidRPr="0095791B">
              <w:rPr>
                <w:b/>
                <w:spacing w:val="-4"/>
                <w:sz w:val="20"/>
                <w:szCs w:val="20"/>
                <w:u w:val="single"/>
                <w:lang w:val="it-IT"/>
              </w:rPr>
              <w:t xml:space="preserve"> </w:t>
            </w:r>
            <w:r w:rsidRPr="0095791B">
              <w:rPr>
                <w:b/>
                <w:sz w:val="20"/>
                <w:szCs w:val="20"/>
                <w:u w:val="single"/>
                <w:lang w:val="it-IT"/>
              </w:rPr>
              <w:t>per</w:t>
            </w:r>
            <w:r w:rsidRPr="0095791B">
              <w:rPr>
                <w:b/>
                <w:spacing w:val="-3"/>
                <w:sz w:val="20"/>
                <w:szCs w:val="20"/>
                <w:u w:val="single"/>
                <w:lang w:val="it-IT"/>
              </w:rPr>
              <w:t xml:space="preserve"> </w:t>
            </w:r>
            <w:r w:rsidRPr="0095791B">
              <w:rPr>
                <w:b/>
                <w:sz w:val="20"/>
                <w:szCs w:val="20"/>
                <w:u w:val="single"/>
                <w:lang w:val="it-IT"/>
              </w:rPr>
              <w:t>lo</w:t>
            </w:r>
            <w:r w:rsidRPr="0095791B">
              <w:rPr>
                <w:b/>
                <w:spacing w:val="-3"/>
                <w:sz w:val="20"/>
                <w:szCs w:val="20"/>
                <w:u w:val="single"/>
                <w:lang w:val="it-IT"/>
              </w:rPr>
              <w:t xml:space="preserve"> </w:t>
            </w:r>
            <w:r w:rsidRPr="0095791B">
              <w:rPr>
                <w:b/>
                <w:sz w:val="20"/>
                <w:szCs w:val="20"/>
                <w:u w:val="single"/>
                <w:lang w:val="it-IT"/>
              </w:rPr>
              <w:t>sviluppo</w:t>
            </w:r>
            <w:r w:rsidRPr="0095791B">
              <w:rPr>
                <w:b/>
                <w:spacing w:val="-4"/>
                <w:sz w:val="20"/>
                <w:szCs w:val="20"/>
                <w:u w:val="single"/>
                <w:lang w:val="it-IT"/>
              </w:rPr>
              <w:t xml:space="preserve"> </w:t>
            </w:r>
            <w:r w:rsidRPr="0095791B">
              <w:rPr>
                <w:b/>
                <w:sz w:val="20"/>
                <w:szCs w:val="20"/>
                <w:u w:val="single"/>
                <w:lang w:val="it-IT"/>
              </w:rPr>
              <w:t>delle</w:t>
            </w:r>
            <w:r w:rsidRPr="0095791B">
              <w:rPr>
                <w:b/>
                <w:spacing w:val="-3"/>
                <w:sz w:val="20"/>
                <w:szCs w:val="20"/>
                <w:u w:val="single"/>
                <w:lang w:val="it-IT"/>
              </w:rPr>
              <w:t xml:space="preserve"> </w:t>
            </w:r>
            <w:r w:rsidRPr="0095791B">
              <w:rPr>
                <w:b/>
                <w:sz w:val="20"/>
                <w:szCs w:val="20"/>
                <w:u w:val="single"/>
                <w:lang w:val="it-IT"/>
              </w:rPr>
              <w:t>competenze</w:t>
            </w:r>
            <w:r w:rsidRPr="0095791B">
              <w:rPr>
                <w:b/>
                <w:spacing w:val="-3"/>
                <w:sz w:val="20"/>
                <w:szCs w:val="20"/>
                <w:u w:val="single"/>
                <w:lang w:val="it-IT"/>
              </w:rPr>
              <w:t xml:space="preserve"> </w:t>
            </w:r>
            <w:r w:rsidRPr="0095791B">
              <w:rPr>
                <w:b/>
                <w:sz w:val="20"/>
                <w:szCs w:val="20"/>
                <w:u w:val="single"/>
                <w:lang w:val="it-IT"/>
              </w:rPr>
              <w:t>n.</w:t>
            </w:r>
            <w:r w:rsidRPr="0095791B">
              <w:rPr>
                <w:b/>
                <w:spacing w:val="-1"/>
                <w:sz w:val="20"/>
                <w:szCs w:val="20"/>
                <w:u w:val="single"/>
                <w:lang w:val="it-IT"/>
              </w:rPr>
              <w:t xml:space="preserve"> </w:t>
            </w:r>
            <w:r w:rsidRPr="0095791B">
              <w:rPr>
                <w:b/>
                <w:spacing w:val="-10"/>
                <w:sz w:val="20"/>
                <w:szCs w:val="20"/>
                <w:u w:val="single"/>
                <w:lang w:val="it-IT"/>
              </w:rPr>
              <w:t>7</w:t>
            </w:r>
          </w:p>
          <w:p w14:paraId="46BCCC64" w14:textId="77777777" w:rsidR="0095791B" w:rsidRPr="0095791B" w:rsidRDefault="0095791B" w:rsidP="0095791B">
            <w:pPr>
              <w:pStyle w:val="TableParagraph"/>
              <w:spacing w:before="0" w:line="242" w:lineRule="exact"/>
              <w:ind w:left="27" w:right="3591"/>
              <w:rPr>
                <w:b/>
                <w:i/>
                <w:sz w:val="20"/>
                <w:szCs w:val="20"/>
                <w:lang w:val="it-IT"/>
              </w:rPr>
            </w:pPr>
            <w:r w:rsidRPr="0095791B">
              <w:rPr>
                <w:b/>
                <w:i/>
                <w:sz w:val="20"/>
                <w:szCs w:val="20"/>
                <w:lang w:val="it-IT"/>
              </w:rPr>
              <w:t>Maturare</w:t>
            </w:r>
            <w:r w:rsidRPr="0095791B">
              <w:rPr>
                <w:b/>
                <w:i/>
                <w:spacing w:val="-7"/>
                <w:sz w:val="20"/>
                <w:szCs w:val="20"/>
                <w:lang w:val="it-IT"/>
              </w:rPr>
              <w:t xml:space="preserve"> </w:t>
            </w:r>
            <w:r w:rsidRPr="0095791B">
              <w:rPr>
                <w:b/>
                <w:i/>
                <w:sz w:val="20"/>
                <w:szCs w:val="20"/>
                <w:lang w:val="it-IT"/>
              </w:rPr>
              <w:t>scelte</w:t>
            </w:r>
            <w:r w:rsidRPr="0095791B">
              <w:rPr>
                <w:b/>
                <w:i/>
                <w:spacing w:val="-2"/>
                <w:sz w:val="20"/>
                <w:szCs w:val="20"/>
                <w:lang w:val="it-IT"/>
              </w:rPr>
              <w:t xml:space="preserve"> </w:t>
            </w:r>
            <w:r w:rsidRPr="0095791B">
              <w:rPr>
                <w:b/>
                <w:i/>
                <w:sz w:val="20"/>
                <w:szCs w:val="20"/>
                <w:lang w:val="it-IT"/>
              </w:rPr>
              <w:t>e</w:t>
            </w:r>
            <w:r w:rsidRPr="0095791B">
              <w:rPr>
                <w:b/>
                <w:i/>
                <w:spacing w:val="-4"/>
                <w:sz w:val="20"/>
                <w:szCs w:val="20"/>
                <w:lang w:val="it-IT"/>
              </w:rPr>
              <w:t xml:space="preserve"> </w:t>
            </w:r>
            <w:r w:rsidRPr="0095791B">
              <w:rPr>
                <w:b/>
                <w:i/>
                <w:sz w:val="20"/>
                <w:szCs w:val="20"/>
                <w:lang w:val="it-IT"/>
              </w:rPr>
              <w:t>condotte</w:t>
            </w:r>
            <w:r w:rsidRPr="0095791B">
              <w:rPr>
                <w:b/>
                <w:i/>
                <w:spacing w:val="-4"/>
                <w:sz w:val="20"/>
                <w:szCs w:val="20"/>
                <w:lang w:val="it-IT"/>
              </w:rPr>
              <w:t xml:space="preserve"> </w:t>
            </w:r>
            <w:r w:rsidRPr="0095791B">
              <w:rPr>
                <w:b/>
                <w:i/>
                <w:sz w:val="20"/>
                <w:szCs w:val="20"/>
                <w:lang w:val="it-IT"/>
              </w:rPr>
              <w:t>di</w:t>
            </w:r>
            <w:r w:rsidRPr="0095791B">
              <w:rPr>
                <w:b/>
                <w:i/>
                <w:spacing w:val="-1"/>
                <w:sz w:val="20"/>
                <w:szCs w:val="20"/>
                <w:lang w:val="it-IT"/>
              </w:rPr>
              <w:t xml:space="preserve"> </w:t>
            </w:r>
            <w:r w:rsidRPr="0095791B">
              <w:rPr>
                <w:b/>
                <w:i/>
                <w:sz w:val="20"/>
                <w:szCs w:val="20"/>
                <w:lang w:val="it-IT"/>
              </w:rPr>
              <w:t>tutela</w:t>
            </w:r>
            <w:r w:rsidRPr="0095791B">
              <w:rPr>
                <w:b/>
                <w:i/>
                <w:spacing w:val="-3"/>
                <w:sz w:val="20"/>
                <w:szCs w:val="20"/>
                <w:lang w:val="it-IT"/>
              </w:rPr>
              <w:t xml:space="preserve"> </w:t>
            </w:r>
            <w:r w:rsidRPr="0095791B">
              <w:rPr>
                <w:b/>
                <w:i/>
                <w:sz w:val="20"/>
                <w:szCs w:val="20"/>
                <w:lang w:val="it-IT"/>
              </w:rPr>
              <w:t>dei</w:t>
            </w:r>
            <w:r w:rsidRPr="0095791B">
              <w:rPr>
                <w:b/>
                <w:i/>
                <w:spacing w:val="-2"/>
                <w:sz w:val="20"/>
                <w:szCs w:val="20"/>
                <w:lang w:val="it-IT"/>
              </w:rPr>
              <w:t xml:space="preserve"> </w:t>
            </w:r>
            <w:r w:rsidRPr="0095791B">
              <w:rPr>
                <w:b/>
                <w:i/>
                <w:sz w:val="20"/>
                <w:szCs w:val="20"/>
                <w:lang w:val="it-IT"/>
              </w:rPr>
              <w:t>beni</w:t>
            </w:r>
            <w:r w:rsidRPr="0095791B">
              <w:rPr>
                <w:b/>
                <w:i/>
                <w:spacing w:val="-4"/>
                <w:sz w:val="20"/>
                <w:szCs w:val="20"/>
                <w:lang w:val="it-IT"/>
              </w:rPr>
              <w:t xml:space="preserve"> </w:t>
            </w:r>
            <w:r w:rsidRPr="0095791B">
              <w:rPr>
                <w:b/>
                <w:i/>
                <w:sz w:val="20"/>
                <w:szCs w:val="20"/>
                <w:lang w:val="it-IT"/>
              </w:rPr>
              <w:t>materiali</w:t>
            </w:r>
            <w:r w:rsidRPr="0095791B">
              <w:rPr>
                <w:b/>
                <w:i/>
                <w:spacing w:val="-5"/>
                <w:sz w:val="20"/>
                <w:szCs w:val="20"/>
                <w:lang w:val="it-IT"/>
              </w:rPr>
              <w:t xml:space="preserve"> </w:t>
            </w:r>
            <w:r w:rsidRPr="0095791B">
              <w:rPr>
                <w:b/>
                <w:i/>
                <w:sz w:val="20"/>
                <w:szCs w:val="20"/>
                <w:lang w:val="it-IT"/>
              </w:rPr>
              <w:t>e</w:t>
            </w:r>
            <w:r w:rsidRPr="0095791B">
              <w:rPr>
                <w:b/>
                <w:i/>
                <w:spacing w:val="-2"/>
                <w:sz w:val="20"/>
                <w:szCs w:val="20"/>
                <w:lang w:val="it-IT"/>
              </w:rPr>
              <w:t xml:space="preserve"> immateriali.</w:t>
            </w:r>
          </w:p>
        </w:tc>
      </w:tr>
      <w:tr w:rsidR="0095791B" w:rsidRPr="0095791B" w14:paraId="4A75FC7D" w14:textId="77777777" w:rsidTr="0095791B">
        <w:trPr>
          <w:trHeight w:val="397"/>
        </w:trPr>
        <w:tc>
          <w:tcPr>
            <w:tcW w:w="13744" w:type="dxa"/>
            <w:gridSpan w:val="2"/>
            <w:tcBorders>
              <w:top w:val="single" w:sz="6" w:space="0" w:color="000000"/>
              <w:bottom w:val="single" w:sz="6" w:space="0" w:color="000000"/>
            </w:tcBorders>
          </w:tcPr>
          <w:p w14:paraId="34736853" w14:textId="77777777" w:rsidR="0095791B" w:rsidRPr="0095791B" w:rsidRDefault="0095791B" w:rsidP="00D2030A">
            <w:pPr>
              <w:pStyle w:val="TableParagraph"/>
              <w:spacing w:before="59"/>
              <w:ind w:left="27" w:right="2"/>
              <w:jc w:val="center"/>
              <w:rPr>
                <w:b/>
                <w:sz w:val="20"/>
                <w:szCs w:val="20"/>
              </w:rPr>
            </w:pPr>
            <w:r w:rsidRPr="0095791B">
              <w:rPr>
                <w:b/>
                <w:sz w:val="20"/>
                <w:szCs w:val="20"/>
              </w:rPr>
              <w:t>Obiettivi</w:t>
            </w:r>
            <w:r w:rsidRPr="0095791B">
              <w:rPr>
                <w:b/>
                <w:spacing w:val="-3"/>
                <w:sz w:val="20"/>
                <w:szCs w:val="20"/>
              </w:rPr>
              <w:t xml:space="preserve"> </w:t>
            </w:r>
            <w:r w:rsidRPr="0095791B">
              <w:rPr>
                <w:b/>
                <w:sz w:val="20"/>
                <w:szCs w:val="20"/>
              </w:rPr>
              <w:t>di</w:t>
            </w:r>
            <w:r w:rsidRPr="0095791B">
              <w:rPr>
                <w:b/>
                <w:spacing w:val="-4"/>
                <w:sz w:val="20"/>
                <w:szCs w:val="20"/>
              </w:rPr>
              <w:t xml:space="preserve"> </w:t>
            </w:r>
            <w:r w:rsidRPr="0095791B">
              <w:rPr>
                <w:b/>
                <w:spacing w:val="-2"/>
                <w:sz w:val="20"/>
                <w:szCs w:val="20"/>
              </w:rPr>
              <w:t>apprendimento</w:t>
            </w:r>
          </w:p>
        </w:tc>
      </w:tr>
      <w:tr w:rsidR="0095791B" w:rsidRPr="0095791B" w14:paraId="12561B5F" w14:textId="77777777" w:rsidTr="0095791B">
        <w:trPr>
          <w:trHeight w:val="400"/>
        </w:trPr>
        <w:tc>
          <w:tcPr>
            <w:tcW w:w="6515" w:type="dxa"/>
            <w:tcBorders>
              <w:top w:val="single" w:sz="6" w:space="0" w:color="000000"/>
              <w:bottom w:val="single" w:sz="6" w:space="0" w:color="000000"/>
            </w:tcBorders>
          </w:tcPr>
          <w:p w14:paraId="2B641410" w14:textId="77777777" w:rsidR="0095791B" w:rsidRPr="0095791B" w:rsidRDefault="0095791B" w:rsidP="00D2030A">
            <w:pPr>
              <w:pStyle w:val="TableParagraph"/>
              <w:spacing w:before="59"/>
              <w:ind w:left="299"/>
              <w:jc w:val="left"/>
              <w:rPr>
                <w:b/>
                <w:i/>
                <w:sz w:val="20"/>
                <w:szCs w:val="20"/>
              </w:rPr>
            </w:pPr>
            <w:r w:rsidRPr="0095791B">
              <w:rPr>
                <w:b/>
                <w:i/>
                <w:sz w:val="20"/>
                <w:szCs w:val="20"/>
              </w:rPr>
              <w:t xml:space="preserve">Scuola </w:t>
            </w:r>
            <w:r w:rsidRPr="0095791B">
              <w:rPr>
                <w:b/>
                <w:i/>
                <w:spacing w:val="-2"/>
                <w:sz w:val="20"/>
                <w:szCs w:val="20"/>
              </w:rPr>
              <w:t>primaria</w:t>
            </w:r>
          </w:p>
        </w:tc>
        <w:tc>
          <w:tcPr>
            <w:tcW w:w="7229" w:type="dxa"/>
            <w:tcBorders>
              <w:top w:val="single" w:sz="6" w:space="0" w:color="000000"/>
              <w:bottom w:val="single" w:sz="6" w:space="0" w:color="000000"/>
            </w:tcBorders>
          </w:tcPr>
          <w:p w14:paraId="39627CAF" w14:textId="77777777" w:rsidR="0095791B" w:rsidRPr="0095791B" w:rsidRDefault="0095791B" w:rsidP="00D2030A">
            <w:pPr>
              <w:pStyle w:val="TableParagraph"/>
              <w:spacing w:before="59"/>
              <w:ind w:left="293"/>
              <w:jc w:val="left"/>
              <w:rPr>
                <w:b/>
                <w:i/>
                <w:sz w:val="20"/>
                <w:szCs w:val="20"/>
                <w:lang w:val="it-IT"/>
              </w:rPr>
            </w:pPr>
            <w:r w:rsidRPr="0095791B">
              <w:rPr>
                <w:b/>
                <w:i/>
                <w:sz w:val="20"/>
                <w:szCs w:val="20"/>
                <w:lang w:val="it-IT"/>
              </w:rPr>
              <w:t>Scuola</w:t>
            </w:r>
            <w:r w:rsidRPr="0095791B">
              <w:rPr>
                <w:b/>
                <w:i/>
                <w:spacing w:val="-6"/>
                <w:sz w:val="20"/>
                <w:szCs w:val="20"/>
                <w:lang w:val="it-IT"/>
              </w:rPr>
              <w:t xml:space="preserve"> </w:t>
            </w:r>
            <w:r w:rsidRPr="0095791B">
              <w:rPr>
                <w:b/>
                <w:i/>
                <w:sz w:val="20"/>
                <w:szCs w:val="20"/>
                <w:lang w:val="it-IT"/>
              </w:rPr>
              <w:t>secondaria</w:t>
            </w:r>
            <w:r w:rsidRPr="0095791B">
              <w:rPr>
                <w:b/>
                <w:i/>
                <w:spacing w:val="-2"/>
                <w:sz w:val="20"/>
                <w:szCs w:val="20"/>
                <w:lang w:val="it-IT"/>
              </w:rPr>
              <w:t xml:space="preserve"> </w:t>
            </w:r>
            <w:r w:rsidRPr="0095791B">
              <w:rPr>
                <w:b/>
                <w:i/>
                <w:sz w:val="20"/>
                <w:szCs w:val="20"/>
                <w:lang w:val="it-IT"/>
              </w:rPr>
              <w:t>di</w:t>
            </w:r>
            <w:r w:rsidRPr="0095791B">
              <w:rPr>
                <w:b/>
                <w:i/>
                <w:spacing w:val="-1"/>
                <w:sz w:val="20"/>
                <w:szCs w:val="20"/>
                <w:lang w:val="it-IT"/>
              </w:rPr>
              <w:t xml:space="preserve"> </w:t>
            </w:r>
            <w:r w:rsidRPr="0095791B">
              <w:rPr>
                <w:b/>
                <w:i/>
                <w:sz w:val="20"/>
                <w:szCs w:val="20"/>
                <w:lang w:val="it-IT"/>
              </w:rPr>
              <w:t>I</w:t>
            </w:r>
            <w:r w:rsidRPr="0095791B">
              <w:rPr>
                <w:b/>
                <w:i/>
                <w:spacing w:val="-2"/>
                <w:sz w:val="20"/>
                <w:szCs w:val="20"/>
                <w:lang w:val="it-IT"/>
              </w:rPr>
              <w:t xml:space="preserve"> </w:t>
            </w:r>
            <w:r w:rsidRPr="0095791B">
              <w:rPr>
                <w:b/>
                <w:i/>
                <w:spacing w:val="-4"/>
                <w:sz w:val="20"/>
                <w:szCs w:val="20"/>
                <w:lang w:val="it-IT"/>
              </w:rPr>
              <w:t>grado</w:t>
            </w:r>
          </w:p>
        </w:tc>
      </w:tr>
      <w:tr w:rsidR="0095791B" w:rsidRPr="0095791B" w14:paraId="24ABBDB9" w14:textId="77777777" w:rsidTr="0095791B">
        <w:trPr>
          <w:trHeight w:val="1058"/>
        </w:trPr>
        <w:tc>
          <w:tcPr>
            <w:tcW w:w="6515" w:type="dxa"/>
            <w:tcBorders>
              <w:top w:val="single" w:sz="6" w:space="0" w:color="000000"/>
              <w:bottom w:val="single" w:sz="6" w:space="0" w:color="000000"/>
            </w:tcBorders>
          </w:tcPr>
          <w:p w14:paraId="0C64BE2B" w14:textId="77777777" w:rsidR="0095791B" w:rsidRPr="0095791B" w:rsidRDefault="0095791B" w:rsidP="00D2030A">
            <w:pPr>
              <w:pStyle w:val="TableParagraph"/>
              <w:ind w:right="157"/>
              <w:rPr>
                <w:sz w:val="20"/>
                <w:szCs w:val="20"/>
                <w:lang w:val="it-IT"/>
              </w:rPr>
            </w:pPr>
            <w:r w:rsidRPr="0095791B">
              <w:rPr>
                <w:sz w:val="20"/>
                <w:szCs w:val="20"/>
                <w:lang w:val="it-IT"/>
              </w:rPr>
              <w:t>Identificare nel proprio ambiente di vita gli elementi che costituiscono il patrimonio artistico e culturale, materiale e immateriale, anche con riferimento alle tradizioni locali, ipotizzando</w:t>
            </w:r>
            <w:r w:rsidRPr="0095791B">
              <w:rPr>
                <w:spacing w:val="-14"/>
                <w:sz w:val="20"/>
                <w:szCs w:val="20"/>
                <w:lang w:val="it-IT"/>
              </w:rPr>
              <w:t xml:space="preserve"> </w:t>
            </w:r>
            <w:r w:rsidRPr="0095791B">
              <w:rPr>
                <w:sz w:val="20"/>
                <w:szCs w:val="20"/>
                <w:lang w:val="it-IT"/>
              </w:rPr>
              <w:t>semplici</w:t>
            </w:r>
            <w:r w:rsidRPr="0095791B">
              <w:rPr>
                <w:spacing w:val="-10"/>
                <w:sz w:val="20"/>
                <w:szCs w:val="20"/>
                <w:lang w:val="it-IT"/>
              </w:rPr>
              <w:t xml:space="preserve"> </w:t>
            </w:r>
            <w:r w:rsidRPr="0095791B">
              <w:rPr>
                <w:sz w:val="20"/>
                <w:szCs w:val="20"/>
                <w:lang w:val="it-IT"/>
              </w:rPr>
              <w:t>azioni</w:t>
            </w:r>
            <w:r w:rsidRPr="0095791B">
              <w:rPr>
                <w:spacing w:val="-12"/>
                <w:sz w:val="20"/>
                <w:szCs w:val="20"/>
                <w:lang w:val="it-IT"/>
              </w:rPr>
              <w:t xml:space="preserve"> </w:t>
            </w:r>
            <w:r w:rsidRPr="0095791B">
              <w:rPr>
                <w:sz w:val="20"/>
                <w:szCs w:val="20"/>
                <w:lang w:val="it-IT"/>
              </w:rPr>
              <w:t>per</w:t>
            </w:r>
            <w:r w:rsidRPr="0095791B">
              <w:rPr>
                <w:spacing w:val="-12"/>
                <w:sz w:val="20"/>
                <w:szCs w:val="20"/>
                <w:lang w:val="it-IT"/>
              </w:rPr>
              <w:t xml:space="preserve"> </w:t>
            </w:r>
            <w:r w:rsidRPr="0095791B">
              <w:rPr>
                <w:sz w:val="20"/>
                <w:szCs w:val="20"/>
                <w:lang w:val="it-IT"/>
              </w:rPr>
              <w:t>la</w:t>
            </w:r>
            <w:r w:rsidRPr="0095791B">
              <w:rPr>
                <w:spacing w:val="-11"/>
                <w:sz w:val="20"/>
                <w:szCs w:val="20"/>
                <w:lang w:val="it-IT"/>
              </w:rPr>
              <w:t xml:space="preserve"> </w:t>
            </w:r>
            <w:r w:rsidRPr="0095791B">
              <w:rPr>
                <w:sz w:val="20"/>
                <w:szCs w:val="20"/>
                <w:lang w:val="it-IT"/>
              </w:rPr>
              <w:t>salvaguardia e la valorizzazione.</w:t>
            </w:r>
          </w:p>
        </w:tc>
        <w:tc>
          <w:tcPr>
            <w:tcW w:w="7229" w:type="dxa"/>
            <w:tcBorders>
              <w:top w:val="single" w:sz="6" w:space="0" w:color="000000"/>
              <w:bottom w:val="single" w:sz="6" w:space="0" w:color="000000"/>
            </w:tcBorders>
          </w:tcPr>
          <w:p w14:paraId="0FE02302" w14:textId="77777777" w:rsidR="0095791B" w:rsidRPr="0095791B" w:rsidRDefault="0095791B" w:rsidP="00D2030A">
            <w:pPr>
              <w:pStyle w:val="TableParagraph"/>
              <w:ind w:left="86" w:right="170"/>
              <w:rPr>
                <w:sz w:val="20"/>
                <w:szCs w:val="20"/>
                <w:lang w:val="it-IT"/>
              </w:rPr>
            </w:pPr>
            <w:r w:rsidRPr="0095791B">
              <w:rPr>
                <w:sz w:val="20"/>
                <w:szCs w:val="20"/>
                <w:lang w:val="it-IT"/>
              </w:rPr>
              <w:t>Identificare gli elementi che costituiscono il patrimonio artistico e culturale, materiale e immateriale e le specificità turistiche e agroalimentari, ipotizzando e sperimentando azioni di tutela e di valorizzazione, anche con la propria partecipazione attiva.</w:t>
            </w:r>
          </w:p>
        </w:tc>
      </w:tr>
      <w:tr w:rsidR="0095791B" w:rsidRPr="0095791B" w14:paraId="4373B142" w14:textId="77777777" w:rsidTr="0095791B">
        <w:trPr>
          <w:trHeight w:val="1258"/>
        </w:trPr>
        <w:tc>
          <w:tcPr>
            <w:tcW w:w="6515" w:type="dxa"/>
            <w:tcBorders>
              <w:top w:val="single" w:sz="6" w:space="0" w:color="000000"/>
              <w:bottom w:val="single" w:sz="6" w:space="0" w:color="000000"/>
            </w:tcBorders>
          </w:tcPr>
          <w:p w14:paraId="6B9A2C4F" w14:textId="77777777" w:rsidR="0095791B" w:rsidRPr="0095791B" w:rsidRDefault="0095791B" w:rsidP="00D2030A">
            <w:pPr>
              <w:pStyle w:val="TableParagraph"/>
              <w:spacing w:before="76"/>
              <w:ind w:right="158"/>
              <w:rPr>
                <w:sz w:val="20"/>
                <w:szCs w:val="20"/>
                <w:lang w:val="it-IT"/>
              </w:rPr>
            </w:pPr>
            <w:r w:rsidRPr="0095791B">
              <w:rPr>
                <w:sz w:val="20"/>
                <w:szCs w:val="20"/>
                <w:lang w:val="it-IT"/>
              </w:rPr>
              <w:t xml:space="preserve">Riconoscere, con riferimento all’esperienza, che alcune risorse naturali (acqua, alimenti…) </w:t>
            </w:r>
            <w:r w:rsidRPr="0095791B">
              <w:rPr>
                <w:spacing w:val="-2"/>
                <w:sz w:val="20"/>
                <w:szCs w:val="20"/>
                <w:lang w:val="it-IT"/>
              </w:rPr>
              <w:t>sono</w:t>
            </w:r>
            <w:r w:rsidRPr="0095791B">
              <w:rPr>
                <w:spacing w:val="-6"/>
                <w:sz w:val="20"/>
                <w:szCs w:val="20"/>
                <w:lang w:val="it-IT"/>
              </w:rPr>
              <w:t xml:space="preserve"> </w:t>
            </w:r>
            <w:r w:rsidRPr="0095791B">
              <w:rPr>
                <w:spacing w:val="-2"/>
                <w:sz w:val="20"/>
                <w:szCs w:val="20"/>
                <w:lang w:val="it-IT"/>
              </w:rPr>
              <w:t>limitate</w:t>
            </w:r>
            <w:r w:rsidRPr="0095791B">
              <w:rPr>
                <w:spacing w:val="-6"/>
                <w:sz w:val="20"/>
                <w:szCs w:val="20"/>
                <w:lang w:val="it-IT"/>
              </w:rPr>
              <w:t xml:space="preserve"> </w:t>
            </w:r>
            <w:r w:rsidRPr="0095791B">
              <w:rPr>
                <w:spacing w:val="-2"/>
                <w:sz w:val="20"/>
                <w:szCs w:val="20"/>
                <w:lang w:val="it-IT"/>
              </w:rPr>
              <w:t>e</w:t>
            </w:r>
            <w:r w:rsidRPr="0095791B">
              <w:rPr>
                <w:spacing w:val="-6"/>
                <w:sz w:val="20"/>
                <w:szCs w:val="20"/>
                <w:lang w:val="it-IT"/>
              </w:rPr>
              <w:t xml:space="preserve"> </w:t>
            </w:r>
            <w:r w:rsidRPr="0095791B">
              <w:rPr>
                <w:spacing w:val="-2"/>
                <w:sz w:val="20"/>
                <w:szCs w:val="20"/>
                <w:lang w:val="it-IT"/>
              </w:rPr>
              <w:t>ipotizzare</w:t>
            </w:r>
            <w:r w:rsidRPr="0095791B">
              <w:rPr>
                <w:spacing w:val="-6"/>
                <w:sz w:val="20"/>
                <w:szCs w:val="20"/>
                <w:lang w:val="it-IT"/>
              </w:rPr>
              <w:t xml:space="preserve"> </w:t>
            </w:r>
            <w:r w:rsidRPr="0095791B">
              <w:rPr>
                <w:spacing w:val="-2"/>
                <w:sz w:val="20"/>
                <w:szCs w:val="20"/>
                <w:lang w:val="it-IT"/>
              </w:rPr>
              <w:t>comportamenti</w:t>
            </w:r>
            <w:r w:rsidRPr="0095791B">
              <w:rPr>
                <w:spacing w:val="-3"/>
                <w:sz w:val="20"/>
                <w:szCs w:val="20"/>
                <w:lang w:val="it-IT"/>
              </w:rPr>
              <w:t xml:space="preserve"> </w:t>
            </w:r>
            <w:r w:rsidRPr="0095791B">
              <w:rPr>
                <w:spacing w:val="-2"/>
                <w:sz w:val="20"/>
                <w:szCs w:val="20"/>
                <w:lang w:val="it-IT"/>
              </w:rPr>
              <w:t>di</w:t>
            </w:r>
            <w:r w:rsidRPr="0095791B">
              <w:rPr>
                <w:spacing w:val="-6"/>
                <w:sz w:val="20"/>
                <w:szCs w:val="20"/>
                <w:lang w:val="it-IT"/>
              </w:rPr>
              <w:t xml:space="preserve"> </w:t>
            </w:r>
            <w:r w:rsidRPr="0095791B">
              <w:rPr>
                <w:spacing w:val="-2"/>
                <w:sz w:val="20"/>
                <w:szCs w:val="20"/>
                <w:lang w:val="it-IT"/>
              </w:rPr>
              <w:t xml:space="preserve">uso </w:t>
            </w:r>
            <w:r w:rsidRPr="0095791B">
              <w:rPr>
                <w:sz w:val="20"/>
                <w:szCs w:val="20"/>
                <w:lang w:val="it-IT"/>
              </w:rPr>
              <w:t>responsabile, mettendo in atto quelli alla propria portata.</w:t>
            </w:r>
          </w:p>
        </w:tc>
        <w:tc>
          <w:tcPr>
            <w:tcW w:w="7229" w:type="dxa"/>
            <w:tcBorders>
              <w:top w:val="single" w:sz="6" w:space="0" w:color="000000"/>
              <w:bottom w:val="single" w:sz="6" w:space="0" w:color="000000"/>
            </w:tcBorders>
          </w:tcPr>
          <w:p w14:paraId="14A2C531" w14:textId="77777777" w:rsidR="0095791B" w:rsidRPr="0095791B" w:rsidRDefault="0095791B" w:rsidP="00D2030A">
            <w:pPr>
              <w:pStyle w:val="TableParagraph"/>
              <w:spacing w:before="76"/>
              <w:ind w:left="120" w:right="191"/>
              <w:rPr>
                <w:sz w:val="20"/>
                <w:szCs w:val="20"/>
                <w:lang w:val="it-IT"/>
              </w:rPr>
            </w:pPr>
            <w:r w:rsidRPr="0095791B">
              <w:rPr>
                <w:sz w:val="20"/>
                <w:szCs w:val="20"/>
                <w:lang w:val="it-IT"/>
              </w:rPr>
              <w:t>Conoscere e confrontare temi e problemi di tutela di ambienti e paesaggi italiani, europei e mondiali nella consapevolezza della finitezza delle risorse e della importanza di un loro uso responsabile, individuando allo scopo coerenti comportamenti personali e mettendo in atto quelli alla propria portata.</w:t>
            </w:r>
          </w:p>
        </w:tc>
      </w:tr>
    </w:tbl>
    <w:p w14:paraId="3CC61AD2" w14:textId="77777777" w:rsidR="00B510F1" w:rsidRDefault="00B510F1" w:rsidP="00B510F1">
      <w:pPr>
        <w:rPr>
          <w:rFonts w:ascii="Times New Roman" w:eastAsia="Times New Roman" w:hAnsi="Times New Roman" w:cs="Times New Roman"/>
        </w:rPr>
      </w:pPr>
    </w:p>
    <w:p w14:paraId="122D3BA1" w14:textId="77777777" w:rsidR="00644BD6" w:rsidRDefault="00644BD6" w:rsidP="00B510F1">
      <w:pPr>
        <w:rPr>
          <w:rFonts w:ascii="Times New Roman" w:eastAsia="Times New Roman" w:hAnsi="Times New Roman" w:cs="Times New Roman"/>
        </w:rPr>
      </w:pPr>
    </w:p>
    <w:p w14:paraId="1FDF796B" w14:textId="77777777" w:rsidR="00644BD6" w:rsidRDefault="00644BD6" w:rsidP="00B510F1">
      <w:pPr>
        <w:rPr>
          <w:rFonts w:ascii="Times New Roman" w:eastAsia="Times New Roman" w:hAnsi="Times New Roman" w:cs="Times New Roman"/>
        </w:rPr>
      </w:pPr>
    </w:p>
    <w:p w14:paraId="1442C5C5" w14:textId="77777777" w:rsidR="00644BD6" w:rsidRDefault="00644BD6" w:rsidP="00B510F1">
      <w:pPr>
        <w:rPr>
          <w:rFonts w:ascii="Times New Roman" w:eastAsia="Times New Roman" w:hAnsi="Times New Roman" w:cs="Times New Roman"/>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6237"/>
      </w:tblGrid>
      <w:tr w:rsidR="00932CE4" w:rsidRPr="00932CE4" w14:paraId="0A4DD892" w14:textId="77777777" w:rsidTr="00932CE4">
        <w:trPr>
          <w:trHeight w:val="846"/>
        </w:trPr>
        <w:tc>
          <w:tcPr>
            <w:tcW w:w="12752" w:type="dxa"/>
            <w:gridSpan w:val="2"/>
            <w:tcBorders>
              <w:bottom w:val="single" w:sz="6" w:space="0" w:color="000000"/>
            </w:tcBorders>
          </w:tcPr>
          <w:p w14:paraId="11A3D664" w14:textId="0350391B" w:rsidR="00932CE4" w:rsidRPr="00932CE4" w:rsidRDefault="00932CE4" w:rsidP="00D2030A">
            <w:pPr>
              <w:pStyle w:val="TableParagraph"/>
              <w:spacing w:before="58" w:line="242" w:lineRule="exact"/>
              <w:ind w:left="2707"/>
              <w:jc w:val="left"/>
              <w:rPr>
                <w:b/>
                <w:sz w:val="20"/>
                <w:szCs w:val="20"/>
                <w:lang w:val="it-IT"/>
              </w:rPr>
            </w:pPr>
            <w:r w:rsidRPr="00932CE4">
              <w:rPr>
                <w:b/>
                <w:sz w:val="20"/>
                <w:szCs w:val="20"/>
                <w:lang w:val="it-IT"/>
              </w:rPr>
              <w:lastRenderedPageBreak/>
              <w:t xml:space="preserve">                            </w:t>
            </w:r>
            <w:r w:rsidRPr="00932CE4">
              <w:rPr>
                <w:b/>
                <w:sz w:val="20"/>
                <w:szCs w:val="20"/>
                <w:u w:val="single"/>
                <w:lang w:val="it-IT"/>
              </w:rPr>
              <w:t>Traguardo</w:t>
            </w:r>
            <w:r w:rsidRPr="00932CE4">
              <w:rPr>
                <w:b/>
                <w:spacing w:val="-4"/>
                <w:sz w:val="20"/>
                <w:szCs w:val="20"/>
                <w:u w:val="single"/>
                <w:lang w:val="it-IT"/>
              </w:rPr>
              <w:t xml:space="preserve"> </w:t>
            </w:r>
            <w:r w:rsidRPr="00932CE4">
              <w:rPr>
                <w:b/>
                <w:sz w:val="20"/>
                <w:szCs w:val="20"/>
                <w:u w:val="single"/>
                <w:lang w:val="it-IT"/>
              </w:rPr>
              <w:t>per</w:t>
            </w:r>
            <w:r w:rsidRPr="00932CE4">
              <w:rPr>
                <w:b/>
                <w:spacing w:val="-3"/>
                <w:sz w:val="20"/>
                <w:szCs w:val="20"/>
                <w:u w:val="single"/>
                <w:lang w:val="it-IT"/>
              </w:rPr>
              <w:t xml:space="preserve"> </w:t>
            </w:r>
            <w:r w:rsidRPr="00932CE4">
              <w:rPr>
                <w:b/>
                <w:sz w:val="20"/>
                <w:szCs w:val="20"/>
                <w:u w:val="single"/>
                <w:lang w:val="it-IT"/>
              </w:rPr>
              <w:t>lo</w:t>
            </w:r>
            <w:r w:rsidRPr="00932CE4">
              <w:rPr>
                <w:b/>
                <w:spacing w:val="-3"/>
                <w:sz w:val="20"/>
                <w:szCs w:val="20"/>
                <w:u w:val="single"/>
                <w:lang w:val="it-IT"/>
              </w:rPr>
              <w:t xml:space="preserve"> </w:t>
            </w:r>
            <w:r w:rsidRPr="00932CE4">
              <w:rPr>
                <w:b/>
                <w:sz w:val="20"/>
                <w:szCs w:val="20"/>
                <w:u w:val="single"/>
                <w:lang w:val="it-IT"/>
              </w:rPr>
              <w:t>sviluppo</w:t>
            </w:r>
            <w:r w:rsidRPr="00932CE4">
              <w:rPr>
                <w:b/>
                <w:spacing w:val="-4"/>
                <w:sz w:val="20"/>
                <w:szCs w:val="20"/>
                <w:u w:val="single"/>
                <w:lang w:val="it-IT"/>
              </w:rPr>
              <w:t xml:space="preserve"> </w:t>
            </w:r>
            <w:r w:rsidRPr="00932CE4">
              <w:rPr>
                <w:b/>
                <w:sz w:val="20"/>
                <w:szCs w:val="20"/>
                <w:u w:val="single"/>
                <w:lang w:val="it-IT"/>
              </w:rPr>
              <w:t>delle</w:t>
            </w:r>
            <w:r w:rsidRPr="00932CE4">
              <w:rPr>
                <w:b/>
                <w:spacing w:val="-3"/>
                <w:sz w:val="20"/>
                <w:szCs w:val="20"/>
                <w:u w:val="single"/>
                <w:lang w:val="it-IT"/>
              </w:rPr>
              <w:t xml:space="preserve"> </w:t>
            </w:r>
            <w:r w:rsidRPr="00932CE4">
              <w:rPr>
                <w:b/>
                <w:sz w:val="20"/>
                <w:szCs w:val="20"/>
                <w:u w:val="single"/>
                <w:lang w:val="it-IT"/>
              </w:rPr>
              <w:t>competenze</w:t>
            </w:r>
            <w:r w:rsidRPr="00932CE4">
              <w:rPr>
                <w:b/>
                <w:spacing w:val="-3"/>
                <w:sz w:val="20"/>
                <w:szCs w:val="20"/>
                <w:u w:val="single"/>
                <w:lang w:val="it-IT"/>
              </w:rPr>
              <w:t xml:space="preserve"> </w:t>
            </w:r>
            <w:r w:rsidRPr="00932CE4">
              <w:rPr>
                <w:b/>
                <w:sz w:val="20"/>
                <w:szCs w:val="20"/>
                <w:u w:val="single"/>
                <w:lang w:val="it-IT"/>
              </w:rPr>
              <w:t>n.</w:t>
            </w:r>
            <w:r w:rsidRPr="00932CE4">
              <w:rPr>
                <w:b/>
                <w:spacing w:val="-1"/>
                <w:sz w:val="20"/>
                <w:szCs w:val="20"/>
                <w:u w:val="single"/>
                <w:lang w:val="it-IT"/>
              </w:rPr>
              <w:t xml:space="preserve"> </w:t>
            </w:r>
            <w:r w:rsidRPr="00932CE4">
              <w:rPr>
                <w:b/>
                <w:spacing w:val="-10"/>
                <w:sz w:val="20"/>
                <w:szCs w:val="20"/>
                <w:u w:val="single"/>
                <w:lang w:val="it-IT"/>
              </w:rPr>
              <w:t>8</w:t>
            </w:r>
          </w:p>
          <w:p w14:paraId="5564779E" w14:textId="77777777" w:rsidR="00932CE4" w:rsidRPr="00932CE4" w:rsidRDefault="00932CE4" w:rsidP="00D2030A">
            <w:pPr>
              <w:pStyle w:val="TableParagraph"/>
              <w:spacing w:before="8" w:line="218" w:lineRule="auto"/>
              <w:ind w:left="95"/>
              <w:jc w:val="left"/>
              <w:rPr>
                <w:b/>
                <w:i/>
                <w:sz w:val="20"/>
                <w:szCs w:val="20"/>
                <w:lang w:val="it-IT"/>
              </w:rPr>
            </w:pPr>
            <w:r w:rsidRPr="00932CE4">
              <w:rPr>
                <w:b/>
                <w:i/>
                <w:sz w:val="20"/>
                <w:szCs w:val="20"/>
                <w:lang w:val="it-IT"/>
              </w:rPr>
              <w:t>Maturare</w:t>
            </w:r>
            <w:r w:rsidRPr="00932CE4">
              <w:rPr>
                <w:b/>
                <w:i/>
                <w:spacing w:val="40"/>
                <w:sz w:val="20"/>
                <w:szCs w:val="20"/>
                <w:lang w:val="it-IT"/>
              </w:rPr>
              <w:t xml:space="preserve"> </w:t>
            </w:r>
            <w:r w:rsidRPr="00932CE4">
              <w:rPr>
                <w:b/>
                <w:i/>
                <w:sz w:val="20"/>
                <w:szCs w:val="20"/>
                <w:lang w:val="it-IT"/>
              </w:rPr>
              <w:t>scelte</w:t>
            </w:r>
            <w:r w:rsidRPr="00932CE4">
              <w:rPr>
                <w:b/>
                <w:i/>
                <w:spacing w:val="40"/>
                <w:sz w:val="20"/>
                <w:szCs w:val="20"/>
                <w:lang w:val="it-IT"/>
              </w:rPr>
              <w:t xml:space="preserve"> </w:t>
            </w:r>
            <w:r w:rsidRPr="00932CE4">
              <w:rPr>
                <w:b/>
                <w:i/>
                <w:sz w:val="20"/>
                <w:szCs w:val="20"/>
                <w:lang w:val="it-IT"/>
              </w:rPr>
              <w:t>e</w:t>
            </w:r>
            <w:r w:rsidRPr="00932CE4">
              <w:rPr>
                <w:b/>
                <w:i/>
                <w:spacing w:val="40"/>
                <w:sz w:val="20"/>
                <w:szCs w:val="20"/>
                <w:lang w:val="it-IT"/>
              </w:rPr>
              <w:t xml:space="preserve"> </w:t>
            </w:r>
            <w:r w:rsidRPr="00932CE4">
              <w:rPr>
                <w:b/>
                <w:i/>
                <w:sz w:val="20"/>
                <w:szCs w:val="20"/>
                <w:lang w:val="it-IT"/>
              </w:rPr>
              <w:t>condotte</w:t>
            </w:r>
            <w:r w:rsidRPr="00932CE4">
              <w:rPr>
                <w:b/>
                <w:i/>
                <w:spacing w:val="40"/>
                <w:sz w:val="20"/>
                <w:szCs w:val="20"/>
                <w:lang w:val="it-IT"/>
              </w:rPr>
              <w:t xml:space="preserve"> </w:t>
            </w:r>
            <w:r w:rsidRPr="00932CE4">
              <w:rPr>
                <w:b/>
                <w:i/>
                <w:sz w:val="20"/>
                <w:szCs w:val="20"/>
                <w:lang w:val="it-IT"/>
              </w:rPr>
              <w:t>di</w:t>
            </w:r>
            <w:r w:rsidRPr="00932CE4">
              <w:rPr>
                <w:b/>
                <w:i/>
                <w:spacing w:val="40"/>
                <w:sz w:val="20"/>
                <w:szCs w:val="20"/>
                <w:lang w:val="it-IT"/>
              </w:rPr>
              <w:t xml:space="preserve"> </w:t>
            </w:r>
            <w:r w:rsidRPr="00932CE4">
              <w:rPr>
                <w:b/>
                <w:i/>
                <w:sz w:val="20"/>
                <w:szCs w:val="20"/>
                <w:lang w:val="it-IT"/>
              </w:rPr>
              <w:t>tutela</w:t>
            </w:r>
            <w:r w:rsidRPr="00932CE4">
              <w:rPr>
                <w:b/>
                <w:i/>
                <w:spacing w:val="40"/>
                <w:sz w:val="20"/>
                <w:szCs w:val="20"/>
                <w:lang w:val="it-IT"/>
              </w:rPr>
              <w:t xml:space="preserve"> </w:t>
            </w:r>
            <w:r w:rsidRPr="00932CE4">
              <w:rPr>
                <w:b/>
                <w:i/>
                <w:sz w:val="20"/>
                <w:szCs w:val="20"/>
                <w:lang w:val="it-IT"/>
              </w:rPr>
              <w:t>del</w:t>
            </w:r>
            <w:r w:rsidRPr="00932CE4">
              <w:rPr>
                <w:b/>
                <w:i/>
                <w:spacing w:val="40"/>
                <w:sz w:val="20"/>
                <w:szCs w:val="20"/>
                <w:lang w:val="it-IT"/>
              </w:rPr>
              <w:t xml:space="preserve"> </w:t>
            </w:r>
            <w:r w:rsidRPr="00932CE4">
              <w:rPr>
                <w:b/>
                <w:i/>
                <w:sz w:val="20"/>
                <w:szCs w:val="20"/>
                <w:lang w:val="it-IT"/>
              </w:rPr>
              <w:t>risparmio</w:t>
            </w:r>
            <w:r w:rsidRPr="00932CE4">
              <w:rPr>
                <w:b/>
                <w:i/>
                <w:spacing w:val="40"/>
                <w:sz w:val="20"/>
                <w:szCs w:val="20"/>
                <w:lang w:val="it-IT"/>
              </w:rPr>
              <w:t xml:space="preserve"> </w:t>
            </w:r>
            <w:r w:rsidRPr="00932CE4">
              <w:rPr>
                <w:b/>
                <w:i/>
                <w:sz w:val="20"/>
                <w:szCs w:val="20"/>
                <w:lang w:val="it-IT"/>
              </w:rPr>
              <w:t>e</w:t>
            </w:r>
            <w:r w:rsidRPr="00932CE4">
              <w:rPr>
                <w:b/>
                <w:i/>
                <w:spacing w:val="40"/>
                <w:sz w:val="20"/>
                <w:szCs w:val="20"/>
                <w:lang w:val="it-IT"/>
              </w:rPr>
              <w:t xml:space="preserve"> </w:t>
            </w:r>
            <w:r w:rsidRPr="00932CE4">
              <w:rPr>
                <w:b/>
                <w:i/>
                <w:sz w:val="20"/>
                <w:szCs w:val="20"/>
                <w:lang w:val="it-IT"/>
              </w:rPr>
              <w:t>assicurativa</w:t>
            </w:r>
            <w:r w:rsidRPr="00932CE4">
              <w:rPr>
                <w:b/>
                <w:i/>
                <w:spacing w:val="40"/>
                <w:sz w:val="20"/>
                <w:szCs w:val="20"/>
                <w:lang w:val="it-IT"/>
              </w:rPr>
              <w:t xml:space="preserve"> </w:t>
            </w:r>
            <w:r w:rsidRPr="00932CE4">
              <w:rPr>
                <w:b/>
                <w:i/>
                <w:sz w:val="20"/>
                <w:szCs w:val="20"/>
                <w:lang w:val="it-IT"/>
              </w:rPr>
              <w:t>nonché</w:t>
            </w:r>
            <w:r w:rsidRPr="00932CE4">
              <w:rPr>
                <w:b/>
                <w:i/>
                <w:spacing w:val="40"/>
                <w:sz w:val="20"/>
                <w:szCs w:val="20"/>
                <w:lang w:val="it-IT"/>
              </w:rPr>
              <w:t xml:space="preserve"> </w:t>
            </w:r>
            <w:r w:rsidRPr="00932CE4">
              <w:rPr>
                <w:b/>
                <w:i/>
                <w:sz w:val="20"/>
                <w:szCs w:val="20"/>
                <w:lang w:val="it-IT"/>
              </w:rPr>
              <w:t>di</w:t>
            </w:r>
            <w:r w:rsidRPr="00932CE4">
              <w:rPr>
                <w:b/>
                <w:i/>
                <w:spacing w:val="40"/>
                <w:sz w:val="20"/>
                <w:szCs w:val="20"/>
                <w:lang w:val="it-IT"/>
              </w:rPr>
              <w:t xml:space="preserve"> </w:t>
            </w:r>
            <w:r w:rsidRPr="00932CE4">
              <w:rPr>
                <w:b/>
                <w:i/>
                <w:sz w:val="20"/>
                <w:szCs w:val="20"/>
                <w:lang w:val="it-IT"/>
              </w:rPr>
              <w:t>pianificazione</w:t>
            </w:r>
            <w:r w:rsidRPr="00932CE4">
              <w:rPr>
                <w:b/>
                <w:i/>
                <w:spacing w:val="40"/>
                <w:sz w:val="20"/>
                <w:szCs w:val="20"/>
                <w:lang w:val="it-IT"/>
              </w:rPr>
              <w:t xml:space="preserve"> </w:t>
            </w:r>
            <w:r w:rsidRPr="00932CE4">
              <w:rPr>
                <w:b/>
                <w:i/>
                <w:sz w:val="20"/>
                <w:szCs w:val="20"/>
                <w:lang w:val="it-IT"/>
              </w:rPr>
              <w:t>di</w:t>
            </w:r>
            <w:r w:rsidRPr="00932CE4">
              <w:rPr>
                <w:b/>
                <w:i/>
                <w:spacing w:val="40"/>
                <w:sz w:val="20"/>
                <w:szCs w:val="20"/>
                <w:lang w:val="it-IT"/>
              </w:rPr>
              <w:t xml:space="preserve"> </w:t>
            </w:r>
            <w:r w:rsidRPr="00932CE4">
              <w:rPr>
                <w:b/>
                <w:i/>
                <w:sz w:val="20"/>
                <w:szCs w:val="20"/>
                <w:lang w:val="it-IT"/>
              </w:rPr>
              <w:t>percorsi previdenziali e di utilizzo responsabile delle risorse finanziarie.</w:t>
            </w:r>
          </w:p>
        </w:tc>
      </w:tr>
      <w:tr w:rsidR="00932CE4" w:rsidRPr="00932CE4" w14:paraId="4FC35B2F" w14:textId="77777777" w:rsidTr="00932CE4">
        <w:trPr>
          <w:trHeight w:val="397"/>
        </w:trPr>
        <w:tc>
          <w:tcPr>
            <w:tcW w:w="12752" w:type="dxa"/>
            <w:gridSpan w:val="2"/>
            <w:tcBorders>
              <w:top w:val="single" w:sz="6" w:space="0" w:color="000000"/>
              <w:bottom w:val="single" w:sz="6" w:space="0" w:color="000000"/>
            </w:tcBorders>
          </w:tcPr>
          <w:p w14:paraId="677A094A" w14:textId="77777777" w:rsidR="00932CE4" w:rsidRPr="00932CE4" w:rsidRDefault="00932CE4" w:rsidP="00D2030A">
            <w:pPr>
              <w:pStyle w:val="TableParagraph"/>
              <w:spacing w:before="57"/>
              <w:ind w:left="27" w:right="2"/>
              <w:jc w:val="center"/>
              <w:rPr>
                <w:b/>
                <w:sz w:val="20"/>
                <w:szCs w:val="20"/>
              </w:rPr>
            </w:pPr>
            <w:r w:rsidRPr="00932CE4">
              <w:rPr>
                <w:b/>
                <w:sz w:val="20"/>
                <w:szCs w:val="20"/>
              </w:rPr>
              <w:t>Obiettivi</w:t>
            </w:r>
            <w:r w:rsidRPr="00932CE4">
              <w:rPr>
                <w:b/>
                <w:spacing w:val="-3"/>
                <w:sz w:val="20"/>
                <w:szCs w:val="20"/>
              </w:rPr>
              <w:t xml:space="preserve"> </w:t>
            </w:r>
            <w:r w:rsidRPr="00932CE4">
              <w:rPr>
                <w:b/>
                <w:sz w:val="20"/>
                <w:szCs w:val="20"/>
              </w:rPr>
              <w:t>di</w:t>
            </w:r>
            <w:r w:rsidRPr="00932CE4">
              <w:rPr>
                <w:b/>
                <w:spacing w:val="-4"/>
                <w:sz w:val="20"/>
                <w:szCs w:val="20"/>
              </w:rPr>
              <w:t xml:space="preserve"> </w:t>
            </w:r>
            <w:r w:rsidRPr="00932CE4">
              <w:rPr>
                <w:b/>
                <w:spacing w:val="-2"/>
                <w:sz w:val="20"/>
                <w:szCs w:val="20"/>
              </w:rPr>
              <w:t>apprendimento</w:t>
            </w:r>
          </w:p>
        </w:tc>
      </w:tr>
      <w:tr w:rsidR="00932CE4" w:rsidRPr="00932CE4" w14:paraId="4B7D7599" w14:textId="77777777" w:rsidTr="00932CE4">
        <w:trPr>
          <w:trHeight w:val="400"/>
        </w:trPr>
        <w:tc>
          <w:tcPr>
            <w:tcW w:w="6515" w:type="dxa"/>
            <w:tcBorders>
              <w:top w:val="single" w:sz="6" w:space="0" w:color="000000"/>
              <w:bottom w:val="single" w:sz="6" w:space="0" w:color="000000"/>
            </w:tcBorders>
          </w:tcPr>
          <w:p w14:paraId="148E0B38" w14:textId="77777777" w:rsidR="00932CE4" w:rsidRPr="00932CE4" w:rsidRDefault="00932CE4" w:rsidP="00D2030A">
            <w:pPr>
              <w:pStyle w:val="TableParagraph"/>
              <w:spacing w:before="59"/>
              <w:ind w:left="299"/>
              <w:jc w:val="left"/>
              <w:rPr>
                <w:b/>
                <w:i/>
                <w:sz w:val="20"/>
                <w:szCs w:val="20"/>
              </w:rPr>
            </w:pPr>
            <w:r w:rsidRPr="00932CE4">
              <w:rPr>
                <w:b/>
                <w:i/>
                <w:sz w:val="20"/>
                <w:szCs w:val="20"/>
              </w:rPr>
              <w:t xml:space="preserve">Scuola </w:t>
            </w:r>
            <w:r w:rsidRPr="00932CE4">
              <w:rPr>
                <w:b/>
                <w:i/>
                <w:spacing w:val="-2"/>
                <w:sz w:val="20"/>
                <w:szCs w:val="20"/>
              </w:rPr>
              <w:t>primaria</w:t>
            </w:r>
          </w:p>
        </w:tc>
        <w:tc>
          <w:tcPr>
            <w:tcW w:w="6237" w:type="dxa"/>
            <w:tcBorders>
              <w:top w:val="single" w:sz="6" w:space="0" w:color="000000"/>
              <w:bottom w:val="single" w:sz="6" w:space="0" w:color="000000"/>
            </w:tcBorders>
          </w:tcPr>
          <w:p w14:paraId="28512176" w14:textId="77777777" w:rsidR="00932CE4" w:rsidRPr="00932CE4" w:rsidRDefault="00932CE4" w:rsidP="00D2030A">
            <w:pPr>
              <w:pStyle w:val="TableParagraph"/>
              <w:spacing w:before="59"/>
              <w:ind w:left="293"/>
              <w:jc w:val="left"/>
              <w:rPr>
                <w:b/>
                <w:i/>
                <w:sz w:val="20"/>
                <w:szCs w:val="20"/>
                <w:lang w:val="it-IT"/>
              </w:rPr>
            </w:pPr>
            <w:r w:rsidRPr="00932CE4">
              <w:rPr>
                <w:b/>
                <w:i/>
                <w:sz w:val="20"/>
                <w:szCs w:val="20"/>
                <w:lang w:val="it-IT"/>
              </w:rPr>
              <w:t>Scuola</w:t>
            </w:r>
            <w:r w:rsidRPr="00932CE4">
              <w:rPr>
                <w:b/>
                <w:i/>
                <w:spacing w:val="-6"/>
                <w:sz w:val="20"/>
                <w:szCs w:val="20"/>
                <w:lang w:val="it-IT"/>
              </w:rPr>
              <w:t xml:space="preserve"> </w:t>
            </w:r>
            <w:r w:rsidRPr="00932CE4">
              <w:rPr>
                <w:b/>
                <w:i/>
                <w:sz w:val="20"/>
                <w:szCs w:val="20"/>
                <w:lang w:val="it-IT"/>
              </w:rPr>
              <w:t>secondaria</w:t>
            </w:r>
            <w:r w:rsidRPr="00932CE4">
              <w:rPr>
                <w:b/>
                <w:i/>
                <w:spacing w:val="-2"/>
                <w:sz w:val="20"/>
                <w:szCs w:val="20"/>
                <w:lang w:val="it-IT"/>
              </w:rPr>
              <w:t xml:space="preserve"> </w:t>
            </w:r>
            <w:r w:rsidRPr="00932CE4">
              <w:rPr>
                <w:b/>
                <w:i/>
                <w:sz w:val="20"/>
                <w:szCs w:val="20"/>
                <w:lang w:val="it-IT"/>
              </w:rPr>
              <w:t>di</w:t>
            </w:r>
            <w:r w:rsidRPr="00932CE4">
              <w:rPr>
                <w:b/>
                <w:i/>
                <w:spacing w:val="-1"/>
                <w:sz w:val="20"/>
                <w:szCs w:val="20"/>
                <w:lang w:val="it-IT"/>
              </w:rPr>
              <w:t xml:space="preserve"> </w:t>
            </w:r>
            <w:r w:rsidRPr="00932CE4">
              <w:rPr>
                <w:b/>
                <w:i/>
                <w:sz w:val="20"/>
                <w:szCs w:val="20"/>
                <w:lang w:val="it-IT"/>
              </w:rPr>
              <w:t>I</w:t>
            </w:r>
            <w:r w:rsidRPr="00932CE4">
              <w:rPr>
                <w:b/>
                <w:i/>
                <w:spacing w:val="-2"/>
                <w:sz w:val="20"/>
                <w:szCs w:val="20"/>
                <w:lang w:val="it-IT"/>
              </w:rPr>
              <w:t xml:space="preserve"> </w:t>
            </w:r>
            <w:r w:rsidRPr="00932CE4">
              <w:rPr>
                <w:b/>
                <w:i/>
                <w:spacing w:val="-4"/>
                <w:sz w:val="20"/>
                <w:szCs w:val="20"/>
                <w:lang w:val="it-IT"/>
              </w:rPr>
              <w:t>grado</w:t>
            </w:r>
          </w:p>
        </w:tc>
      </w:tr>
      <w:tr w:rsidR="00932CE4" w:rsidRPr="00932CE4" w14:paraId="43194538" w14:textId="77777777" w:rsidTr="00932CE4">
        <w:trPr>
          <w:trHeight w:val="2129"/>
        </w:trPr>
        <w:tc>
          <w:tcPr>
            <w:tcW w:w="6515" w:type="dxa"/>
            <w:tcBorders>
              <w:top w:val="single" w:sz="6" w:space="0" w:color="000000"/>
              <w:bottom w:val="single" w:sz="6" w:space="0" w:color="000000"/>
            </w:tcBorders>
          </w:tcPr>
          <w:p w14:paraId="56FD8392" w14:textId="41BCDF0F" w:rsidR="00932CE4" w:rsidRPr="00932CE4" w:rsidRDefault="00932CE4" w:rsidP="00932CE4">
            <w:pPr>
              <w:pStyle w:val="TableParagraph"/>
              <w:spacing w:before="82" w:line="242" w:lineRule="auto"/>
              <w:ind w:right="65"/>
              <w:rPr>
                <w:sz w:val="20"/>
                <w:szCs w:val="20"/>
                <w:lang w:val="it-IT"/>
              </w:rPr>
            </w:pPr>
            <w:r w:rsidRPr="00932CE4">
              <w:rPr>
                <w:sz w:val="20"/>
                <w:szCs w:val="20"/>
                <w:lang w:val="it-IT"/>
              </w:rPr>
              <w:t>Conoscere e spiegare il valore, la funzione e le semplici regole di uso del denaro nella vita quotidiana. Gestire e amministrare piccole disponibilità economiche, ideando semplici piani di spesa e di risparmio, individuando alcune forme di pagamento e di accan</w:t>
            </w:r>
            <w:r w:rsidRPr="00932CE4">
              <w:rPr>
                <w:spacing w:val="-2"/>
                <w:sz w:val="20"/>
                <w:szCs w:val="20"/>
                <w:lang w:val="it-IT"/>
              </w:rPr>
              <w:t>tonamento.</w:t>
            </w:r>
          </w:p>
          <w:p w14:paraId="4586B33C" w14:textId="56AD5014" w:rsidR="00932CE4" w:rsidRPr="00932CE4" w:rsidRDefault="00932CE4" w:rsidP="00932CE4">
            <w:pPr>
              <w:pStyle w:val="TableParagraph"/>
              <w:spacing w:before="59"/>
              <w:ind w:left="0"/>
              <w:jc w:val="left"/>
              <w:rPr>
                <w:b/>
                <w:i/>
                <w:sz w:val="20"/>
                <w:szCs w:val="20"/>
                <w:lang w:val="it-IT"/>
              </w:rPr>
            </w:pPr>
            <w:r w:rsidRPr="00932CE4">
              <w:rPr>
                <w:sz w:val="20"/>
                <w:szCs w:val="20"/>
                <w:lang w:val="it-IT"/>
              </w:rPr>
              <w:t>Individuare e applicare nell’esperienza e in contesti quotidiani, i concetti economici di spesa, guadagno, ricavo, risparmio.</w:t>
            </w:r>
          </w:p>
        </w:tc>
        <w:tc>
          <w:tcPr>
            <w:tcW w:w="6237" w:type="dxa"/>
            <w:tcBorders>
              <w:top w:val="single" w:sz="6" w:space="0" w:color="000000"/>
              <w:bottom w:val="single" w:sz="6" w:space="0" w:color="000000"/>
            </w:tcBorders>
          </w:tcPr>
          <w:p w14:paraId="2F72E4E4" w14:textId="77777777" w:rsidR="00932CE4" w:rsidRPr="007F0EDE" w:rsidRDefault="00932CE4" w:rsidP="00932CE4">
            <w:pPr>
              <w:pStyle w:val="TableParagraph"/>
              <w:spacing w:before="82" w:line="242" w:lineRule="auto"/>
              <w:ind w:left="110" w:right="64"/>
              <w:rPr>
                <w:sz w:val="20"/>
                <w:szCs w:val="20"/>
                <w:lang w:val="it-IT"/>
              </w:rPr>
            </w:pPr>
            <w:r w:rsidRPr="007F0EDE">
              <w:rPr>
                <w:sz w:val="20"/>
                <w:szCs w:val="20"/>
                <w:lang w:val="it-IT"/>
              </w:rPr>
              <w:t>Pianificare l’utilizzo delle proprie disponibilità economiche, progettare semplici piani e preventivi di spesa, conoscere le funzioni principali degli istituti bancari e assicurativi; conoscere e applicare forme di risparmio, gestire acquisti effettuando semplici forme di comparazione tra prodotti e individuando diversi tipi di pagamento.</w:t>
            </w:r>
          </w:p>
          <w:p w14:paraId="65C3CA0E" w14:textId="77777777" w:rsidR="00932CE4" w:rsidRPr="007F0EDE" w:rsidRDefault="00932CE4" w:rsidP="00932CE4">
            <w:pPr>
              <w:pStyle w:val="TableParagraph"/>
              <w:spacing w:before="0" w:line="237" w:lineRule="auto"/>
              <w:ind w:left="110" w:right="68"/>
              <w:rPr>
                <w:sz w:val="20"/>
                <w:szCs w:val="20"/>
                <w:lang w:val="it-IT"/>
              </w:rPr>
            </w:pPr>
            <w:r w:rsidRPr="007F0EDE">
              <w:rPr>
                <w:sz w:val="20"/>
                <w:szCs w:val="20"/>
                <w:lang w:val="it-IT"/>
              </w:rPr>
              <w:t>Applicare nell’esperienza concreta, nella gestione delle proprie risorse, i concetti di guadagno/ricavo, spesa, risparmio, investimento.</w:t>
            </w:r>
          </w:p>
          <w:p w14:paraId="0C8F1560" w14:textId="77777777" w:rsidR="00932CE4" w:rsidRDefault="00932CE4" w:rsidP="00932CE4">
            <w:pPr>
              <w:pStyle w:val="TableParagraph"/>
              <w:spacing w:before="59"/>
              <w:jc w:val="left"/>
              <w:rPr>
                <w:spacing w:val="-2"/>
                <w:sz w:val="20"/>
                <w:szCs w:val="20"/>
                <w:lang w:val="it-IT"/>
              </w:rPr>
            </w:pPr>
            <w:r w:rsidRPr="00932CE4">
              <w:rPr>
                <w:sz w:val="20"/>
                <w:szCs w:val="20"/>
                <w:lang w:val="it-IT"/>
              </w:rPr>
              <w:t>Conoscere</w:t>
            </w:r>
            <w:r w:rsidRPr="00932CE4">
              <w:rPr>
                <w:spacing w:val="-6"/>
                <w:sz w:val="20"/>
                <w:szCs w:val="20"/>
                <w:lang w:val="it-IT"/>
              </w:rPr>
              <w:t xml:space="preserve"> </w:t>
            </w:r>
            <w:r w:rsidRPr="00932CE4">
              <w:rPr>
                <w:sz w:val="20"/>
                <w:szCs w:val="20"/>
                <w:lang w:val="it-IT"/>
              </w:rPr>
              <w:t>il</w:t>
            </w:r>
            <w:r w:rsidRPr="00932CE4">
              <w:rPr>
                <w:spacing w:val="-1"/>
                <w:sz w:val="20"/>
                <w:szCs w:val="20"/>
                <w:lang w:val="it-IT"/>
              </w:rPr>
              <w:t xml:space="preserve"> </w:t>
            </w:r>
            <w:r w:rsidRPr="00932CE4">
              <w:rPr>
                <w:sz w:val="20"/>
                <w:szCs w:val="20"/>
                <w:lang w:val="it-IT"/>
              </w:rPr>
              <w:t>valore</w:t>
            </w:r>
            <w:r w:rsidRPr="00932CE4">
              <w:rPr>
                <w:spacing w:val="-4"/>
                <w:sz w:val="20"/>
                <w:szCs w:val="20"/>
                <w:lang w:val="it-IT"/>
              </w:rPr>
              <w:t xml:space="preserve"> </w:t>
            </w:r>
            <w:r w:rsidRPr="00932CE4">
              <w:rPr>
                <w:sz w:val="20"/>
                <w:szCs w:val="20"/>
                <w:lang w:val="it-IT"/>
              </w:rPr>
              <w:t>della</w:t>
            </w:r>
            <w:r w:rsidRPr="00932CE4">
              <w:rPr>
                <w:spacing w:val="-3"/>
                <w:sz w:val="20"/>
                <w:szCs w:val="20"/>
                <w:lang w:val="it-IT"/>
              </w:rPr>
              <w:t xml:space="preserve"> </w:t>
            </w:r>
            <w:r w:rsidRPr="00932CE4">
              <w:rPr>
                <w:sz w:val="20"/>
                <w:szCs w:val="20"/>
                <w:lang w:val="it-IT"/>
              </w:rPr>
              <w:t>proprietà</w:t>
            </w:r>
            <w:r w:rsidRPr="00932CE4">
              <w:rPr>
                <w:spacing w:val="-5"/>
                <w:sz w:val="20"/>
                <w:szCs w:val="20"/>
                <w:lang w:val="it-IT"/>
              </w:rPr>
              <w:t xml:space="preserve"> </w:t>
            </w:r>
            <w:r w:rsidRPr="00932CE4">
              <w:rPr>
                <w:spacing w:val="-2"/>
                <w:sz w:val="20"/>
                <w:szCs w:val="20"/>
                <w:lang w:val="it-IT"/>
              </w:rPr>
              <w:t>privata.</w:t>
            </w:r>
          </w:p>
          <w:p w14:paraId="5B96CBE7" w14:textId="232B6303" w:rsidR="00932CE4" w:rsidRPr="00932CE4" w:rsidRDefault="00932CE4" w:rsidP="00932CE4">
            <w:pPr>
              <w:pStyle w:val="TableParagraph"/>
              <w:spacing w:before="59"/>
              <w:jc w:val="left"/>
              <w:rPr>
                <w:b/>
                <w:i/>
                <w:sz w:val="12"/>
                <w:szCs w:val="12"/>
                <w:lang w:val="it-IT"/>
              </w:rPr>
            </w:pPr>
          </w:p>
        </w:tc>
      </w:tr>
      <w:tr w:rsidR="00932CE4" w:rsidRPr="00932CE4" w14:paraId="2CBBC75A" w14:textId="77777777" w:rsidTr="00932CE4">
        <w:trPr>
          <w:trHeight w:val="400"/>
        </w:trPr>
        <w:tc>
          <w:tcPr>
            <w:tcW w:w="6515" w:type="dxa"/>
            <w:tcBorders>
              <w:top w:val="single" w:sz="6" w:space="0" w:color="000000"/>
              <w:bottom w:val="single" w:sz="6" w:space="0" w:color="000000"/>
            </w:tcBorders>
          </w:tcPr>
          <w:p w14:paraId="0EDE8F8D" w14:textId="51E5F983" w:rsidR="00932CE4" w:rsidRPr="00932CE4" w:rsidRDefault="00932CE4" w:rsidP="00932CE4">
            <w:pPr>
              <w:pStyle w:val="TableParagraph"/>
              <w:spacing w:before="59"/>
              <w:ind w:left="0"/>
              <w:jc w:val="left"/>
              <w:rPr>
                <w:b/>
                <w:i/>
                <w:sz w:val="20"/>
                <w:szCs w:val="20"/>
                <w:lang w:val="it-IT"/>
              </w:rPr>
            </w:pPr>
            <w:r w:rsidRPr="00932CE4">
              <w:rPr>
                <w:sz w:val="20"/>
                <w:szCs w:val="20"/>
                <w:lang w:val="it-IT"/>
              </w:rPr>
              <w:t>Riconoscere</w:t>
            </w:r>
            <w:r w:rsidRPr="00932CE4">
              <w:rPr>
                <w:spacing w:val="40"/>
                <w:sz w:val="20"/>
                <w:szCs w:val="20"/>
                <w:lang w:val="it-IT"/>
              </w:rPr>
              <w:t xml:space="preserve"> </w:t>
            </w:r>
            <w:r w:rsidRPr="00932CE4">
              <w:rPr>
                <w:sz w:val="20"/>
                <w:szCs w:val="20"/>
                <w:lang w:val="it-IT"/>
              </w:rPr>
              <w:t>l’importanza</w:t>
            </w:r>
            <w:r w:rsidRPr="00932CE4">
              <w:rPr>
                <w:spacing w:val="40"/>
                <w:sz w:val="20"/>
                <w:szCs w:val="20"/>
                <w:lang w:val="it-IT"/>
              </w:rPr>
              <w:t xml:space="preserve"> </w:t>
            </w:r>
            <w:r w:rsidRPr="00932CE4">
              <w:rPr>
                <w:sz w:val="20"/>
                <w:szCs w:val="20"/>
                <w:lang w:val="it-IT"/>
              </w:rPr>
              <w:t>e</w:t>
            </w:r>
            <w:r w:rsidRPr="00932CE4">
              <w:rPr>
                <w:spacing w:val="40"/>
                <w:sz w:val="20"/>
                <w:szCs w:val="20"/>
                <w:lang w:val="it-IT"/>
              </w:rPr>
              <w:t xml:space="preserve"> </w:t>
            </w:r>
            <w:r w:rsidRPr="00932CE4">
              <w:rPr>
                <w:sz w:val="20"/>
                <w:szCs w:val="20"/>
                <w:lang w:val="it-IT"/>
              </w:rPr>
              <w:t>la</w:t>
            </w:r>
            <w:r w:rsidRPr="00932CE4">
              <w:rPr>
                <w:spacing w:val="40"/>
                <w:sz w:val="20"/>
                <w:szCs w:val="20"/>
                <w:lang w:val="it-IT"/>
              </w:rPr>
              <w:t xml:space="preserve"> </w:t>
            </w:r>
            <w:r w:rsidRPr="00932CE4">
              <w:rPr>
                <w:sz w:val="20"/>
                <w:szCs w:val="20"/>
                <w:lang w:val="it-IT"/>
              </w:rPr>
              <w:t>funzione</w:t>
            </w:r>
            <w:r w:rsidRPr="00932CE4">
              <w:rPr>
                <w:spacing w:val="40"/>
                <w:sz w:val="20"/>
                <w:szCs w:val="20"/>
                <w:lang w:val="it-IT"/>
              </w:rPr>
              <w:t xml:space="preserve"> </w:t>
            </w:r>
            <w:r w:rsidRPr="00932CE4">
              <w:rPr>
                <w:sz w:val="20"/>
                <w:szCs w:val="20"/>
                <w:lang w:val="it-IT"/>
              </w:rPr>
              <w:t xml:space="preserve">del </w:t>
            </w:r>
            <w:r w:rsidRPr="00932CE4">
              <w:rPr>
                <w:spacing w:val="-2"/>
                <w:sz w:val="20"/>
                <w:szCs w:val="20"/>
                <w:lang w:val="it-IT"/>
              </w:rPr>
              <w:t>denaro.</w:t>
            </w:r>
          </w:p>
        </w:tc>
        <w:tc>
          <w:tcPr>
            <w:tcW w:w="6237" w:type="dxa"/>
            <w:tcBorders>
              <w:top w:val="single" w:sz="6" w:space="0" w:color="000000"/>
              <w:bottom w:val="single" w:sz="6" w:space="0" w:color="000000"/>
            </w:tcBorders>
          </w:tcPr>
          <w:p w14:paraId="32D3BC09" w14:textId="77777777" w:rsidR="00932CE4" w:rsidRDefault="00932CE4" w:rsidP="00932CE4">
            <w:pPr>
              <w:pStyle w:val="TableParagraph"/>
              <w:spacing w:before="59"/>
              <w:jc w:val="left"/>
              <w:rPr>
                <w:sz w:val="20"/>
                <w:szCs w:val="20"/>
                <w:lang w:val="it-IT"/>
              </w:rPr>
            </w:pPr>
            <w:r w:rsidRPr="00932CE4">
              <w:rPr>
                <w:sz w:val="20"/>
                <w:szCs w:val="20"/>
                <w:lang w:val="it-IT"/>
              </w:rPr>
              <w:t>Riconoscere l’importanza e la funzione del denaro, riflettendo sulle scelte individuali in situazioni pratiche e di diretta esperienza.</w:t>
            </w:r>
          </w:p>
          <w:p w14:paraId="0B35DF14" w14:textId="52824175" w:rsidR="00932CE4" w:rsidRPr="00932CE4" w:rsidRDefault="00932CE4" w:rsidP="00932CE4">
            <w:pPr>
              <w:pStyle w:val="TableParagraph"/>
              <w:spacing w:before="59"/>
              <w:jc w:val="left"/>
              <w:rPr>
                <w:b/>
                <w:i/>
                <w:sz w:val="12"/>
                <w:szCs w:val="12"/>
                <w:lang w:val="it-IT"/>
              </w:rPr>
            </w:pPr>
          </w:p>
        </w:tc>
      </w:tr>
    </w:tbl>
    <w:p w14:paraId="6F81B998" w14:textId="77777777" w:rsidR="00644BD6" w:rsidRDefault="00644BD6" w:rsidP="00B510F1">
      <w:pPr>
        <w:rPr>
          <w:rFonts w:ascii="Times New Roman" w:eastAsia="Times New Roman" w:hAnsi="Times New Roman" w:cs="Times New Roman"/>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6237"/>
      </w:tblGrid>
      <w:tr w:rsidR="00932CE4" w:rsidRPr="00932CE4" w14:paraId="5F941BC5" w14:textId="77777777" w:rsidTr="00932CE4">
        <w:trPr>
          <w:trHeight w:val="615"/>
        </w:trPr>
        <w:tc>
          <w:tcPr>
            <w:tcW w:w="12752" w:type="dxa"/>
            <w:gridSpan w:val="2"/>
            <w:tcBorders>
              <w:bottom w:val="single" w:sz="6" w:space="0" w:color="000000"/>
            </w:tcBorders>
          </w:tcPr>
          <w:p w14:paraId="06B0CF68" w14:textId="77777777" w:rsidR="00932CE4" w:rsidRPr="00932CE4" w:rsidRDefault="00932CE4" w:rsidP="00D2030A">
            <w:pPr>
              <w:pStyle w:val="TableParagraph"/>
              <w:spacing w:before="58" w:line="242" w:lineRule="exact"/>
              <w:ind w:left="27"/>
              <w:jc w:val="center"/>
              <w:rPr>
                <w:b/>
                <w:sz w:val="20"/>
                <w:szCs w:val="20"/>
                <w:lang w:val="it-IT"/>
              </w:rPr>
            </w:pPr>
            <w:r w:rsidRPr="00932CE4">
              <w:rPr>
                <w:b/>
                <w:sz w:val="20"/>
                <w:szCs w:val="20"/>
                <w:u w:val="single"/>
                <w:lang w:val="it-IT"/>
              </w:rPr>
              <w:t>Traguardo</w:t>
            </w:r>
            <w:r w:rsidRPr="00932CE4">
              <w:rPr>
                <w:b/>
                <w:spacing w:val="-4"/>
                <w:sz w:val="20"/>
                <w:szCs w:val="20"/>
                <w:u w:val="single"/>
                <w:lang w:val="it-IT"/>
              </w:rPr>
              <w:t xml:space="preserve"> </w:t>
            </w:r>
            <w:r w:rsidRPr="00932CE4">
              <w:rPr>
                <w:b/>
                <w:sz w:val="20"/>
                <w:szCs w:val="20"/>
                <w:u w:val="single"/>
                <w:lang w:val="it-IT"/>
              </w:rPr>
              <w:t>per</w:t>
            </w:r>
            <w:r w:rsidRPr="00932CE4">
              <w:rPr>
                <w:b/>
                <w:spacing w:val="-3"/>
                <w:sz w:val="20"/>
                <w:szCs w:val="20"/>
                <w:u w:val="single"/>
                <w:lang w:val="it-IT"/>
              </w:rPr>
              <w:t xml:space="preserve"> </w:t>
            </w:r>
            <w:r w:rsidRPr="00932CE4">
              <w:rPr>
                <w:b/>
                <w:sz w:val="20"/>
                <w:szCs w:val="20"/>
                <w:u w:val="single"/>
                <w:lang w:val="it-IT"/>
              </w:rPr>
              <w:t>lo</w:t>
            </w:r>
            <w:r w:rsidRPr="00932CE4">
              <w:rPr>
                <w:b/>
                <w:spacing w:val="-3"/>
                <w:sz w:val="20"/>
                <w:szCs w:val="20"/>
                <w:u w:val="single"/>
                <w:lang w:val="it-IT"/>
              </w:rPr>
              <w:t xml:space="preserve"> </w:t>
            </w:r>
            <w:r w:rsidRPr="00932CE4">
              <w:rPr>
                <w:b/>
                <w:sz w:val="20"/>
                <w:szCs w:val="20"/>
                <w:u w:val="single"/>
                <w:lang w:val="it-IT"/>
              </w:rPr>
              <w:t>sviluppo</w:t>
            </w:r>
            <w:r w:rsidRPr="00932CE4">
              <w:rPr>
                <w:b/>
                <w:spacing w:val="-4"/>
                <w:sz w:val="20"/>
                <w:szCs w:val="20"/>
                <w:u w:val="single"/>
                <w:lang w:val="it-IT"/>
              </w:rPr>
              <w:t xml:space="preserve"> </w:t>
            </w:r>
            <w:r w:rsidRPr="00932CE4">
              <w:rPr>
                <w:b/>
                <w:sz w:val="20"/>
                <w:szCs w:val="20"/>
                <w:u w:val="single"/>
                <w:lang w:val="it-IT"/>
              </w:rPr>
              <w:t>delle</w:t>
            </w:r>
            <w:r w:rsidRPr="00932CE4">
              <w:rPr>
                <w:b/>
                <w:spacing w:val="-3"/>
                <w:sz w:val="20"/>
                <w:szCs w:val="20"/>
                <w:u w:val="single"/>
                <w:lang w:val="it-IT"/>
              </w:rPr>
              <w:t xml:space="preserve"> </w:t>
            </w:r>
            <w:r w:rsidRPr="00932CE4">
              <w:rPr>
                <w:b/>
                <w:sz w:val="20"/>
                <w:szCs w:val="20"/>
                <w:u w:val="single"/>
                <w:lang w:val="it-IT"/>
              </w:rPr>
              <w:t>competenze</w:t>
            </w:r>
            <w:r w:rsidRPr="00932CE4">
              <w:rPr>
                <w:b/>
                <w:spacing w:val="-3"/>
                <w:sz w:val="20"/>
                <w:szCs w:val="20"/>
                <w:u w:val="single"/>
                <w:lang w:val="it-IT"/>
              </w:rPr>
              <w:t xml:space="preserve"> </w:t>
            </w:r>
            <w:r w:rsidRPr="00932CE4">
              <w:rPr>
                <w:b/>
                <w:sz w:val="20"/>
                <w:szCs w:val="20"/>
                <w:u w:val="single"/>
                <w:lang w:val="it-IT"/>
              </w:rPr>
              <w:t>n.</w:t>
            </w:r>
            <w:r w:rsidRPr="00932CE4">
              <w:rPr>
                <w:b/>
                <w:spacing w:val="-1"/>
                <w:sz w:val="20"/>
                <w:szCs w:val="20"/>
                <w:u w:val="single"/>
                <w:lang w:val="it-IT"/>
              </w:rPr>
              <w:t xml:space="preserve"> </w:t>
            </w:r>
            <w:r w:rsidRPr="00932CE4">
              <w:rPr>
                <w:b/>
                <w:spacing w:val="-10"/>
                <w:sz w:val="20"/>
                <w:szCs w:val="20"/>
                <w:u w:val="single"/>
                <w:lang w:val="it-IT"/>
              </w:rPr>
              <w:t>9</w:t>
            </w:r>
          </w:p>
          <w:p w14:paraId="48116D1F" w14:textId="77777777" w:rsidR="00932CE4" w:rsidRPr="00932CE4" w:rsidRDefault="00932CE4" w:rsidP="00932CE4">
            <w:pPr>
              <w:pStyle w:val="TableParagraph"/>
              <w:spacing w:before="0" w:line="242" w:lineRule="exact"/>
              <w:ind w:left="27" w:right="5007"/>
              <w:rPr>
                <w:b/>
                <w:i/>
                <w:sz w:val="20"/>
                <w:szCs w:val="20"/>
                <w:lang w:val="it-IT"/>
              </w:rPr>
            </w:pPr>
            <w:r w:rsidRPr="00932CE4">
              <w:rPr>
                <w:b/>
                <w:i/>
                <w:sz w:val="20"/>
                <w:szCs w:val="20"/>
                <w:lang w:val="it-IT"/>
              </w:rPr>
              <w:t>Maturare</w:t>
            </w:r>
            <w:r w:rsidRPr="00932CE4">
              <w:rPr>
                <w:b/>
                <w:i/>
                <w:spacing w:val="-5"/>
                <w:sz w:val="20"/>
                <w:szCs w:val="20"/>
                <w:lang w:val="it-IT"/>
              </w:rPr>
              <w:t xml:space="preserve"> </w:t>
            </w:r>
            <w:r w:rsidRPr="00932CE4">
              <w:rPr>
                <w:b/>
                <w:i/>
                <w:sz w:val="20"/>
                <w:szCs w:val="20"/>
                <w:lang w:val="it-IT"/>
              </w:rPr>
              <w:t>scelte</w:t>
            </w:r>
            <w:r w:rsidRPr="00932CE4">
              <w:rPr>
                <w:b/>
                <w:i/>
                <w:spacing w:val="-2"/>
                <w:sz w:val="20"/>
                <w:szCs w:val="20"/>
                <w:lang w:val="it-IT"/>
              </w:rPr>
              <w:t xml:space="preserve"> </w:t>
            </w:r>
            <w:r w:rsidRPr="00932CE4">
              <w:rPr>
                <w:b/>
                <w:i/>
                <w:sz w:val="20"/>
                <w:szCs w:val="20"/>
                <w:lang w:val="it-IT"/>
              </w:rPr>
              <w:t>e</w:t>
            </w:r>
            <w:r w:rsidRPr="00932CE4">
              <w:rPr>
                <w:b/>
                <w:i/>
                <w:spacing w:val="-4"/>
                <w:sz w:val="20"/>
                <w:szCs w:val="20"/>
                <w:lang w:val="it-IT"/>
              </w:rPr>
              <w:t xml:space="preserve"> </w:t>
            </w:r>
            <w:r w:rsidRPr="00932CE4">
              <w:rPr>
                <w:b/>
                <w:i/>
                <w:sz w:val="20"/>
                <w:szCs w:val="20"/>
                <w:lang w:val="it-IT"/>
              </w:rPr>
              <w:t>condotte</w:t>
            </w:r>
            <w:r w:rsidRPr="00932CE4">
              <w:rPr>
                <w:b/>
                <w:i/>
                <w:spacing w:val="-3"/>
                <w:sz w:val="20"/>
                <w:szCs w:val="20"/>
                <w:lang w:val="it-IT"/>
              </w:rPr>
              <w:t xml:space="preserve"> </w:t>
            </w:r>
            <w:r w:rsidRPr="00932CE4">
              <w:rPr>
                <w:b/>
                <w:i/>
                <w:sz w:val="20"/>
                <w:szCs w:val="20"/>
                <w:lang w:val="it-IT"/>
              </w:rPr>
              <w:t>di</w:t>
            </w:r>
            <w:r w:rsidRPr="00932CE4">
              <w:rPr>
                <w:b/>
                <w:i/>
                <w:spacing w:val="-2"/>
                <w:sz w:val="20"/>
                <w:szCs w:val="20"/>
                <w:lang w:val="it-IT"/>
              </w:rPr>
              <w:t xml:space="preserve"> </w:t>
            </w:r>
            <w:r w:rsidRPr="00932CE4">
              <w:rPr>
                <w:b/>
                <w:i/>
                <w:sz w:val="20"/>
                <w:szCs w:val="20"/>
                <w:lang w:val="it-IT"/>
              </w:rPr>
              <w:t>contrasto</w:t>
            </w:r>
            <w:r w:rsidRPr="00932CE4">
              <w:rPr>
                <w:b/>
                <w:i/>
                <w:spacing w:val="-5"/>
                <w:sz w:val="20"/>
                <w:szCs w:val="20"/>
                <w:lang w:val="it-IT"/>
              </w:rPr>
              <w:t xml:space="preserve"> </w:t>
            </w:r>
            <w:r w:rsidRPr="00932CE4">
              <w:rPr>
                <w:b/>
                <w:i/>
                <w:spacing w:val="-2"/>
                <w:sz w:val="20"/>
                <w:szCs w:val="20"/>
                <w:lang w:val="it-IT"/>
              </w:rPr>
              <w:t>all’illegalità.</w:t>
            </w:r>
          </w:p>
        </w:tc>
      </w:tr>
      <w:tr w:rsidR="00932CE4" w:rsidRPr="00932CE4" w14:paraId="4FC6EFEE" w14:textId="77777777" w:rsidTr="00932CE4">
        <w:trPr>
          <w:trHeight w:val="397"/>
        </w:trPr>
        <w:tc>
          <w:tcPr>
            <w:tcW w:w="12752" w:type="dxa"/>
            <w:gridSpan w:val="2"/>
            <w:tcBorders>
              <w:top w:val="single" w:sz="6" w:space="0" w:color="000000"/>
              <w:bottom w:val="single" w:sz="6" w:space="0" w:color="000000"/>
            </w:tcBorders>
          </w:tcPr>
          <w:p w14:paraId="4FFA48C8" w14:textId="77777777" w:rsidR="00932CE4" w:rsidRPr="00932CE4" w:rsidRDefault="00932CE4" w:rsidP="00D2030A">
            <w:pPr>
              <w:pStyle w:val="TableParagraph"/>
              <w:spacing w:before="59"/>
              <w:ind w:left="27" w:right="2"/>
              <w:jc w:val="center"/>
              <w:rPr>
                <w:b/>
                <w:sz w:val="20"/>
                <w:szCs w:val="20"/>
              </w:rPr>
            </w:pPr>
            <w:r w:rsidRPr="00932CE4">
              <w:rPr>
                <w:b/>
                <w:sz w:val="20"/>
                <w:szCs w:val="20"/>
              </w:rPr>
              <w:t>Obiettivi</w:t>
            </w:r>
            <w:r w:rsidRPr="00932CE4">
              <w:rPr>
                <w:b/>
                <w:spacing w:val="-3"/>
                <w:sz w:val="20"/>
                <w:szCs w:val="20"/>
              </w:rPr>
              <w:t xml:space="preserve"> </w:t>
            </w:r>
            <w:r w:rsidRPr="00932CE4">
              <w:rPr>
                <w:b/>
                <w:sz w:val="20"/>
                <w:szCs w:val="20"/>
              </w:rPr>
              <w:t>di</w:t>
            </w:r>
            <w:r w:rsidRPr="00932CE4">
              <w:rPr>
                <w:b/>
                <w:spacing w:val="-4"/>
                <w:sz w:val="20"/>
                <w:szCs w:val="20"/>
              </w:rPr>
              <w:t xml:space="preserve"> </w:t>
            </w:r>
            <w:r w:rsidRPr="00932CE4">
              <w:rPr>
                <w:b/>
                <w:spacing w:val="-2"/>
                <w:sz w:val="20"/>
                <w:szCs w:val="20"/>
              </w:rPr>
              <w:t>apprendimento</w:t>
            </w:r>
          </w:p>
        </w:tc>
      </w:tr>
      <w:tr w:rsidR="00932CE4" w:rsidRPr="00932CE4" w14:paraId="72682B7D" w14:textId="77777777" w:rsidTr="00932CE4">
        <w:trPr>
          <w:trHeight w:val="400"/>
        </w:trPr>
        <w:tc>
          <w:tcPr>
            <w:tcW w:w="6515" w:type="dxa"/>
            <w:tcBorders>
              <w:top w:val="single" w:sz="6" w:space="0" w:color="000000"/>
              <w:bottom w:val="single" w:sz="6" w:space="0" w:color="000000"/>
            </w:tcBorders>
          </w:tcPr>
          <w:p w14:paraId="1DEF5E0C" w14:textId="77777777" w:rsidR="00932CE4" w:rsidRPr="00932CE4" w:rsidRDefault="00932CE4" w:rsidP="00D2030A">
            <w:pPr>
              <w:pStyle w:val="TableParagraph"/>
              <w:spacing w:before="59"/>
              <w:ind w:left="299"/>
              <w:jc w:val="left"/>
              <w:rPr>
                <w:b/>
                <w:i/>
                <w:sz w:val="20"/>
                <w:szCs w:val="20"/>
              </w:rPr>
            </w:pPr>
            <w:r w:rsidRPr="00932CE4">
              <w:rPr>
                <w:b/>
                <w:i/>
                <w:sz w:val="20"/>
                <w:szCs w:val="20"/>
              </w:rPr>
              <w:t xml:space="preserve">Scuola </w:t>
            </w:r>
            <w:r w:rsidRPr="00932CE4">
              <w:rPr>
                <w:b/>
                <w:i/>
                <w:spacing w:val="-2"/>
                <w:sz w:val="20"/>
                <w:szCs w:val="20"/>
              </w:rPr>
              <w:t>primaria</w:t>
            </w:r>
          </w:p>
        </w:tc>
        <w:tc>
          <w:tcPr>
            <w:tcW w:w="6237" w:type="dxa"/>
            <w:tcBorders>
              <w:top w:val="single" w:sz="6" w:space="0" w:color="000000"/>
              <w:bottom w:val="single" w:sz="6" w:space="0" w:color="000000"/>
            </w:tcBorders>
          </w:tcPr>
          <w:p w14:paraId="02F7AB02" w14:textId="77777777" w:rsidR="00932CE4" w:rsidRPr="00932CE4" w:rsidRDefault="00932CE4" w:rsidP="00D2030A">
            <w:pPr>
              <w:pStyle w:val="TableParagraph"/>
              <w:spacing w:before="59"/>
              <w:ind w:left="293"/>
              <w:jc w:val="left"/>
              <w:rPr>
                <w:b/>
                <w:i/>
                <w:sz w:val="20"/>
                <w:szCs w:val="20"/>
                <w:lang w:val="it-IT"/>
              </w:rPr>
            </w:pPr>
            <w:r w:rsidRPr="00932CE4">
              <w:rPr>
                <w:b/>
                <w:i/>
                <w:sz w:val="20"/>
                <w:szCs w:val="20"/>
                <w:lang w:val="it-IT"/>
              </w:rPr>
              <w:t>Scuola</w:t>
            </w:r>
            <w:r w:rsidRPr="00932CE4">
              <w:rPr>
                <w:b/>
                <w:i/>
                <w:spacing w:val="-6"/>
                <w:sz w:val="20"/>
                <w:szCs w:val="20"/>
                <w:lang w:val="it-IT"/>
              </w:rPr>
              <w:t xml:space="preserve"> </w:t>
            </w:r>
            <w:r w:rsidRPr="00932CE4">
              <w:rPr>
                <w:b/>
                <w:i/>
                <w:sz w:val="20"/>
                <w:szCs w:val="20"/>
                <w:lang w:val="it-IT"/>
              </w:rPr>
              <w:t>secondaria</w:t>
            </w:r>
            <w:r w:rsidRPr="00932CE4">
              <w:rPr>
                <w:b/>
                <w:i/>
                <w:spacing w:val="-2"/>
                <w:sz w:val="20"/>
                <w:szCs w:val="20"/>
                <w:lang w:val="it-IT"/>
              </w:rPr>
              <w:t xml:space="preserve"> </w:t>
            </w:r>
            <w:r w:rsidRPr="00932CE4">
              <w:rPr>
                <w:b/>
                <w:i/>
                <w:sz w:val="20"/>
                <w:szCs w:val="20"/>
                <w:lang w:val="it-IT"/>
              </w:rPr>
              <w:t>di</w:t>
            </w:r>
            <w:r w:rsidRPr="00932CE4">
              <w:rPr>
                <w:b/>
                <w:i/>
                <w:spacing w:val="-1"/>
                <w:sz w:val="20"/>
                <w:szCs w:val="20"/>
                <w:lang w:val="it-IT"/>
              </w:rPr>
              <w:t xml:space="preserve"> </w:t>
            </w:r>
            <w:r w:rsidRPr="00932CE4">
              <w:rPr>
                <w:b/>
                <w:i/>
                <w:sz w:val="20"/>
                <w:szCs w:val="20"/>
                <w:lang w:val="it-IT"/>
              </w:rPr>
              <w:t>I</w:t>
            </w:r>
            <w:r w:rsidRPr="00932CE4">
              <w:rPr>
                <w:b/>
                <w:i/>
                <w:spacing w:val="-2"/>
                <w:sz w:val="20"/>
                <w:szCs w:val="20"/>
                <w:lang w:val="it-IT"/>
              </w:rPr>
              <w:t xml:space="preserve"> </w:t>
            </w:r>
            <w:r w:rsidRPr="00932CE4">
              <w:rPr>
                <w:b/>
                <w:i/>
                <w:spacing w:val="-4"/>
                <w:sz w:val="20"/>
                <w:szCs w:val="20"/>
                <w:lang w:val="it-IT"/>
              </w:rPr>
              <w:t>grado</w:t>
            </w:r>
          </w:p>
        </w:tc>
      </w:tr>
      <w:tr w:rsidR="00932CE4" w:rsidRPr="00932CE4" w14:paraId="7D2F0F3E" w14:textId="77777777" w:rsidTr="00932CE4">
        <w:trPr>
          <w:trHeight w:val="2112"/>
        </w:trPr>
        <w:tc>
          <w:tcPr>
            <w:tcW w:w="6515" w:type="dxa"/>
            <w:tcBorders>
              <w:top w:val="single" w:sz="6" w:space="0" w:color="000000"/>
              <w:bottom w:val="single" w:sz="6" w:space="0" w:color="000000"/>
            </w:tcBorders>
          </w:tcPr>
          <w:p w14:paraId="21594A5C" w14:textId="77777777" w:rsidR="00932CE4" w:rsidRPr="00932CE4" w:rsidRDefault="00932CE4" w:rsidP="00D2030A">
            <w:pPr>
              <w:pStyle w:val="TableParagraph"/>
              <w:ind w:right="160"/>
              <w:rPr>
                <w:sz w:val="20"/>
                <w:szCs w:val="20"/>
                <w:lang w:val="it-IT"/>
              </w:rPr>
            </w:pPr>
            <w:r w:rsidRPr="00932CE4">
              <w:rPr>
                <w:sz w:val="20"/>
                <w:szCs w:val="20"/>
                <w:lang w:val="it-IT"/>
              </w:rPr>
              <w:t>Conoscere le varie forme di criminalità, partendo dal rispetto delle regole che ogni comunità si dà per garantire la convivenza.</w:t>
            </w:r>
          </w:p>
          <w:p w14:paraId="79865DD8" w14:textId="77777777" w:rsidR="00932CE4" w:rsidRPr="00932CE4" w:rsidRDefault="00932CE4" w:rsidP="00D2030A">
            <w:pPr>
              <w:pStyle w:val="TableParagraph"/>
              <w:spacing w:before="0"/>
              <w:ind w:right="160"/>
              <w:rPr>
                <w:sz w:val="20"/>
                <w:szCs w:val="20"/>
                <w:lang w:val="it-IT"/>
              </w:rPr>
            </w:pPr>
            <w:r w:rsidRPr="00932CE4">
              <w:rPr>
                <w:sz w:val="20"/>
                <w:szCs w:val="20"/>
                <w:lang w:val="it-IT"/>
              </w:rPr>
              <w:t>Conoscere la storia dei vari fenomeni mafiosi, nonché riflettere sulle misure di contrasto.</w:t>
            </w:r>
          </w:p>
          <w:p w14:paraId="32CB310A" w14:textId="77777777" w:rsidR="00932CE4" w:rsidRPr="00932CE4" w:rsidRDefault="00932CE4" w:rsidP="00D2030A">
            <w:pPr>
              <w:pStyle w:val="TableParagraph"/>
              <w:spacing w:before="1"/>
              <w:rPr>
                <w:sz w:val="20"/>
                <w:szCs w:val="20"/>
                <w:lang w:val="it-IT"/>
              </w:rPr>
            </w:pPr>
            <w:r w:rsidRPr="00932CE4">
              <w:rPr>
                <w:sz w:val="20"/>
                <w:szCs w:val="20"/>
                <w:lang w:val="it-IT"/>
              </w:rPr>
              <w:t>Conoscere</w:t>
            </w:r>
            <w:r w:rsidRPr="00932CE4">
              <w:rPr>
                <w:spacing w:val="-5"/>
                <w:sz w:val="20"/>
                <w:szCs w:val="20"/>
                <w:lang w:val="it-IT"/>
              </w:rPr>
              <w:t xml:space="preserve"> </w:t>
            </w:r>
            <w:r w:rsidRPr="00932CE4">
              <w:rPr>
                <w:sz w:val="20"/>
                <w:szCs w:val="20"/>
                <w:lang w:val="it-IT"/>
              </w:rPr>
              <w:t>il</w:t>
            </w:r>
            <w:r w:rsidRPr="00932CE4">
              <w:rPr>
                <w:spacing w:val="-3"/>
                <w:sz w:val="20"/>
                <w:szCs w:val="20"/>
                <w:lang w:val="it-IT"/>
              </w:rPr>
              <w:t xml:space="preserve"> </w:t>
            </w:r>
            <w:r w:rsidRPr="00932CE4">
              <w:rPr>
                <w:sz w:val="20"/>
                <w:szCs w:val="20"/>
                <w:lang w:val="it-IT"/>
              </w:rPr>
              <w:t>valore</w:t>
            </w:r>
            <w:r w:rsidRPr="00932CE4">
              <w:rPr>
                <w:spacing w:val="-3"/>
                <w:sz w:val="20"/>
                <w:szCs w:val="20"/>
                <w:lang w:val="it-IT"/>
              </w:rPr>
              <w:t xml:space="preserve"> </w:t>
            </w:r>
            <w:r w:rsidRPr="00932CE4">
              <w:rPr>
                <w:sz w:val="20"/>
                <w:szCs w:val="20"/>
                <w:lang w:val="it-IT"/>
              </w:rPr>
              <w:t>della</w:t>
            </w:r>
            <w:r w:rsidRPr="00932CE4">
              <w:rPr>
                <w:spacing w:val="-4"/>
                <w:sz w:val="20"/>
                <w:szCs w:val="20"/>
                <w:lang w:val="it-IT"/>
              </w:rPr>
              <w:t xml:space="preserve"> </w:t>
            </w:r>
            <w:r w:rsidRPr="00932CE4">
              <w:rPr>
                <w:spacing w:val="-2"/>
                <w:sz w:val="20"/>
                <w:szCs w:val="20"/>
                <w:lang w:val="it-IT"/>
              </w:rPr>
              <w:t>legalità.</w:t>
            </w:r>
          </w:p>
        </w:tc>
        <w:tc>
          <w:tcPr>
            <w:tcW w:w="6237" w:type="dxa"/>
            <w:tcBorders>
              <w:top w:val="single" w:sz="6" w:space="0" w:color="000000"/>
              <w:bottom w:val="single" w:sz="6" w:space="0" w:color="000000"/>
            </w:tcBorders>
          </w:tcPr>
          <w:p w14:paraId="382512FE" w14:textId="77777777" w:rsidR="00932CE4" w:rsidRPr="00932CE4" w:rsidRDefault="00932CE4" w:rsidP="00D2030A">
            <w:pPr>
              <w:pStyle w:val="TableParagraph"/>
              <w:ind w:left="112" w:right="170"/>
              <w:rPr>
                <w:sz w:val="20"/>
                <w:szCs w:val="20"/>
                <w:lang w:val="it-IT"/>
              </w:rPr>
            </w:pPr>
            <w:r w:rsidRPr="00932CE4">
              <w:rPr>
                <w:sz w:val="20"/>
                <w:szCs w:val="20"/>
                <w:lang w:val="it-IT"/>
              </w:rPr>
              <w:t>Individuare le possibili cause e comportamenti che potrebbero favorire o contrastare la criminalità nelle sue varie</w:t>
            </w:r>
            <w:r w:rsidRPr="00932CE4">
              <w:rPr>
                <w:spacing w:val="-14"/>
                <w:sz w:val="20"/>
                <w:szCs w:val="20"/>
                <w:lang w:val="it-IT"/>
              </w:rPr>
              <w:t xml:space="preserve"> </w:t>
            </w:r>
            <w:r w:rsidRPr="00932CE4">
              <w:rPr>
                <w:sz w:val="20"/>
                <w:szCs w:val="20"/>
                <w:lang w:val="it-IT"/>
              </w:rPr>
              <w:t>forme:</w:t>
            </w:r>
            <w:r w:rsidRPr="00932CE4">
              <w:rPr>
                <w:spacing w:val="-14"/>
                <w:sz w:val="20"/>
                <w:szCs w:val="20"/>
                <w:lang w:val="it-IT"/>
              </w:rPr>
              <w:t xml:space="preserve"> </w:t>
            </w:r>
            <w:r w:rsidRPr="00932CE4">
              <w:rPr>
                <w:sz w:val="20"/>
                <w:szCs w:val="20"/>
                <w:lang w:val="it-IT"/>
              </w:rPr>
              <w:t>contro</w:t>
            </w:r>
            <w:r w:rsidRPr="00932CE4">
              <w:rPr>
                <w:spacing w:val="-14"/>
                <w:sz w:val="20"/>
                <w:szCs w:val="20"/>
                <w:lang w:val="it-IT"/>
              </w:rPr>
              <w:t xml:space="preserve"> </w:t>
            </w:r>
            <w:r w:rsidRPr="00932CE4">
              <w:rPr>
                <w:sz w:val="20"/>
                <w:szCs w:val="20"/>
                <w:lang w:val="it-IT"/>
              </w:rPr>
              <w:t>la</w:t>
            </w:r>
            <w:r w:rsidRPr="00932CE4">
              <w:rPr>
                <w:spacing w:val="-13"/>
                <w:sz w:val="20"/>
                <w:szCs w:val="20"/>
                <w:lang w:val="it-IT"/>
              </w:rPr>
              <w:t xml:space="preserve"> </w:t>
            </w:r>
            <w:r w:rsidRPr="00932CE4">
              <w:rPr>
                <w:sz w:val="20"/>
                <w:szCs w:val="20"/>
                <w:lang w:val="it-IT"/>
              </w:rPr>
              <w:t>vita,</w:t>
            </w:r>
            <w:r w:rsidRPr="00932CE4">
              <w:rPr>
                <w:spacing w:val="-14"/>
                <w:sz w:val="20"/>
                <w:szCs w:val="20"/>
                <w:lang w:val="it-IT"/>
              </w:rPr>
              <w:t xml:space="preserve"> </w:t>
            </w:r>
            <w:r w:rsidRPr="00932CE4">
              <w:rPr>
                <w:sz w:val="20"/>
                <w:szCs w:val="20"/>
                <w:lang w:val="it-IT"/>
              </w:rPr>
              <w:t>l’incolumità</w:t>
            </w:r>
            <w:r w:rsidRPr="00932CE4">
              <w:rPr>
                <w:spacing w:val="-14"/>
                <w:sz w:val="20"/>
                <w:szCs w:val="20"/>
                <w:lang w:val="it-IT"/>
              </w:rPr>
              <w:t xml:space="preserve"> </w:t>
            </w:r>
            <w:r w:rsidRPr="00932CE4">
              <w:rPr>
                <w:sz w:val="20"/>
                <w:szCs w:val="20"/>
                <w:lang w:val="it-IT"/>
              </w:rPr>
              <w:t>e</w:t>
            </w:r>
            <w:r w:rsidRPr="00932CE4">
              <w:rPr>
                <w:spacing w:val="-14"/>
                <w:sz w:val="20"/>
                <w:szCs w:val="20"/>
                <w:lang w:val="it-IT"/>
              </w:rPr>
              <w:t xml:space="preserve"> </w:t>
            </w:r>
            <w:r w:rsidRPr="00932CE4">
              <w:rPr>
                <w:sz w:val="20"/>
                <w:szCs w:val="20"/>
                <w:lang w:val="it-IT"/>
              </w:rPr>
              <w:t>la</w:t>
            </w:r>
            <w:r w:rsidRPr="00932CE4">
              <w:rPr>
                <w:spacing w:val="-13"/>
                <w:sz w:val="20"/>
                <w:szCs w:val="20"/>
                <w:lang w:val="it-IT"/>
              </w:rPr>
              <w:t xml:space="preserve"> </w:t>
            </w:r>
            <w:r w:rsidRPr="00932CE4">
              <w:rPr>
                <w:sz w:val="20"/>
                <w:szCs w:val="20"/>
                <w:lang w:val="it-IT"/>
              </w:rPr>
              <w:t>salute</w:t>
            </w:r>
            <w:r w:rsidRPr="00932CE4">
              <w:rPr>
                <w:spacing w:val="-14"/>
                <w:sz w:val="20"/>
                <w:szCs w:val="20"/>
                <w:lang w:val="it-IT"/>
              </w:rPr>
              <w:t xml:space="preserve"> </w:t>
            </w:r>
            <w:r w:rsidRPr="00932CE4">
              <w:rPr>
                <w:sz w:val="20"/>
                <w:szCs w:val="20"/>
                <w:lang w:val="it-IT"/>
              </w:rPr>
              <w:t>personale, la libertà individuale, i beni pubblici e la proprietà privata, la pubblica amministrazione e l’economia pubblica e privata, e agire in modo coerente con la legalità.</w:t>
            </w:r>
          </w:p>
          <w:p w14:paraId="01566342" w14:textId="77777777" w:rsidR="00932CE4" w:rsidRPr="00932CE4" w:rsidRDefault="00932CE4" w:rsidP="00D2030A">
            <w:pPr>
              <w:pStyle w:val="TableParagraph"/>
              <w:spacing w:before="0"/>
              <w:ind w:left="110" w:right="175"/>
              <w:rPr>
                <w:sz w:val="20"/>
                <w:szCs w:val="20"/>
                <w:lang w:val="it-IT"/>
              </w:rPr>
            </w:pPr>
            <w:r w:rsidRPr="00932CE4">
              <w:rPr>
                <w:sz w:val="20"/>
                <w:szCs w:val="20"/>
                <w:lang w:val="it-IT"/>
              </w:rPr>
              <w:t>Conoscere la storia dei vari fenomeni mafiosi, nonché riflettere sulle misure di contrasto.</w:t>
            </w:r>
          </w:p>
          <w:p w14:paraId="6A2A8B4E" w14:textId="77777777" w:rsidR="00932CE4" w:rsidRPr="00932CE4" w:rsidRDefault="00932CE4" w:rsidP="00D2030A">
            <w:pPr>
              <w:pStyle w:val="TableParagraph"/>
              <w:spacing w:before="0"/>
              <w:ind w:left="110"/>
              <w:rPr>
                <w:sz w:val="20"/>
                <w:szCs w:val="20"/>
                <w:lang w:val="it-IT"/>
              </w:rPr>
            </w:pPr>
            <w:r w:rsidRPr="00932CE4">
              <w:rPr>
                <w:spacing w:val="-2"/>
                <w:sz w:val="20"/>
                <w:szCs w:val="20"/>
                <w:lang w:val="it-IT"/>
              </w:rPr>
              <w:t>Riconoscere</w:t>
            </w:r>
            <w:r w:rsidRPr="00932CE4">
              <w:rPr>
                <w:spacing w:val="-8"/>
                <w:sz w:val="20"/>
                <w:szCs w:val="20"/>
                <w:lang w:val="it-IT"/>
              </w:rPr>
              <w:t xml:space="preserve"> </w:t>
            </w:r>
            <w:r w:rsidRPr="00932CE4">
              <w:rPr>
                <w:spacing w:val="-2"/>
                <w:sz w:val="20"/>
                <w:szCs w:val="20"/>
                <w:lang w:val="it-IT"/>
              </w:rPr>
              <w:t>il</w:t>
            </w:r>
            <w:r w:rsidRPr="00932CE4">
              <w:rPr>
                <w:spacing w:val="-7"/>
                <w:sz w:val="20"/>
                <w:szCs w:val="20"/>
                <w:lang w:val="it-IT"/>
              </w:rPr>
              <w:t xml:space="preserve"> </w:t>
            </w:r>
            <w:r w:rsidRPr="00932CE4">
              <w:rPr>
                <w:spacing w:val="-2"/>
                <w:sz w:val="20"/>
                <w:szCs w:val="20"/>
                <w:lang w:val="it-IT"/>
              </w:rPr>
              <w:t>principio</w:t>
            </w:r>
            <w:r w:rsidRPr="00932CE4">
              <w:rPr>
                <w:spacing w:val="-6"/>
                <w:sz w:val="20"/>
                <w:szCs w:val="20"/>
                <w:lang w:val="it-IT"/>
              </w:rPr>
              <w:t xml:space="preserve"> </w:t>
            </w:r>
            <w:r w:rsidRPr="00932CE4">
              <w:rPr>
                <w:spacing w:val="-2"/>
                <w:sz w:val="20"/>
                <w:szCs w:val="20"/>
                <w:lang w:val="it-IT"/>
              </w:rPr>
              <w:t>che</w:t>
            </w:r>
            <w:r w:rsidRPr="00932CE4">
              <w:rPr>
                <w:spacing w:val="-7"/>
                <w:sz w:val="20"/>
                <w:szCs w:val="20"/>
                <w:lang w:val="it-IT"/>
              </w:rPr>
              <w:t xml:space="preserve"> </w:t>
            </w:r>
            <w:r w:rsidRPr="00932CE4">
              <w:rPr>
                <w:spacing w:val="-2"/>
                <w:sz w:val="20"/>
                <w:szCs w:val="20"/>
                <w:lang w:val="it-IT"/>
              </w:rPr>
              <w:t>i</w:t>
            </w:r>
            <w:r w:rsidRPr="00932CE4">
              <w:rPr>
                <w:spacing w:val="-7"/>
                <w:sz w:val="20"/>
                <w:szCs w:val="20"/>
                <w:lang w:val="it-IT"/>
              </w:rPr>
              <w:t xml:space="preserve"> </w:t>
            </w:r>
            <w:r w:rsidRPr="00932CE4">
              <w:rPr>
                <w:spacing w:val="-2"/>
                <w:sz w:val="20"/>
                <w:szCs w:val="20"/>
                <w:lang w:val="it-IT"/>
              </w:rPr>
              <w:t>beni</w:t>
            </w:r>
            <w:r w:rsidRPr="00932CE4">
              <w:rPr>
                <w:spacing w:val="-4"/>
                <w:sz w:val="20"/>
                <w:szCs w:val="20"/>
                <w:lang w:val="it-IT"/>
              </w:rPr>
              <w:t xml:space="preserve"> </w:t>
            </w:r>
            <w:r w:rsidRPr="00932CE4">
              <w:rPr>
                <w:spacing w:val="-2"/>
                <w:sz w:val="20"/>
                <w:szCs w:val="20"/>
                <w:lang w:val="it-IT"/>
              </w:rPr>
              <w:t>pubblici</w:t>
            </w:r>
            <w:r w:rsidRPr="00932CE4">
              <w:rPr>
                <w:spacing w:val="-3"/>
                <w:sz w:val="20"/>
                <w:szCs w:val="20"/>
                <w:lang w:val="it-IT"/>
              </w:rPr>
              <w:t xml:space="preserve"> </w:t>
            </w:r>
            <w:r w:rsidRPr="00932CE4">
              <w:rPr>
                <w:spacing w:val="-2"/>
                <w:sz w:val="20"/>
                <w:szCs w:val="20"/>
                <w:lang w:val="it-IT"/>
              </w:rPr>
              <w:t>sono</w:t>
            </w:r>
            <w:r w:rsidRPr="00932CE4">
              <w:rPr>
                <w:spacing w:val="-5"/>
                <w:sz w:val="20"/>
                <w:szCs w:val="20"/>
                <w:lang w:val="it-IT"/>
              </w:rPr>
              <w:t xml:space="preserve"> </w:t>
            </w:r>
            <w:r w:rsidRPr="00932CE4">
              <w:rPr>
                <w:spacing w:val="-2"/>
                <w:sz w:val="20"/>
                <w:szCs w:val="20"/>
                <w:lang w:val="it-IT"/>
              </w:rPr>
              <w:t>beni</w:t>
            </w:r>
            <w:r w:rsidRPr="00932CE4">
              <w:rPr>
                <w:spacing w:val="-6"/>
                <w:sz w:val="20"/>
                <w:szCs w:val="20"/>
                <w:lang w:val="it-IT"/>
              </w:rPr>
              <w:t xml:space="preserve"> </w:t>
            </w:r>
            <w:r w:rsidRPr="00932CE4">
              <w:rPr>
                <w:spacing w:val="-2"/>
                <w:sz w:val="20"/>
                <w:szCs w:val="20"/>
                <w:lang w:val="it-IT"/>
              </w:rPr>
              <w:t>di</w:t>
            </w:r>
            <w:r w:rsidRPr="00932CE4">
              <w:rPr>
                <w:spacing w:val="-9"/>
                <w:sz w:val="20"/>
                <w:szCs w:val="20"/>
                <w:lang w:val="it-IT"/>
              </w:rPr>
              <w:t xml:space="preserve"> </w:t>
            </w:r>
            <w:r w:rsidRPr="00932CE4">
              <w:rPr>
                <w:spacing w:val="-2"/>
                <w:sz w:val="20"/>
                <w:szCs w:val="20"/>
                <w:lang w:val="it-IT"/>
              </w:rPr>
              <w:t>tutti.</w:t>
            </w:r>
          </w:p>
        </w:tc>
      </w:tr>
    </w:tbl>
    <w:p w14:paraId="1C55782E" w14:textId="77777777" w:rsidR="00644BD6" w:rsidRDefault="00644BD6" w:rsidP="00B510F1">
      <w:pPr>
        <w:rPr>
          <w:rFonts w:ascii="Times New Roman" w:eastAsia="Times New Roman" w:hAnsi="Times New Roman" w:cs="Times New Roman"/>
        </w:rPr>
      </w:pPr>
    </w:p>
    <w:p w14:paraId="1E3F52F3" w14:textId="6E2D81F9" w:rsidR="00B510F1" w:rsidRDefault="00B510F1" w:rsidP="00B510F1">
      <w:pPr>
        <w:rPr>
          <w:rFonts w:ascii="Times New Roman" w:hAnsi="Times New Roman" w:cs="Times New Roman"/>
          <w:b/>
          <w:sz w:val="24"/>
          <w:szCs w:val="24"/>
        </w:rPr>
      </w:pPr>
      <w:r>
        <w:rPr>
          <w:rFonts w:ascii="Times New Roman" w:hAnsi="Times New Roman" w:cs="Times New Roman"/>
          <w:b/>
          <w:sz w:val="24"/>
          <w:szCs w:val="24"/>
        </w:rPr>
        <w:lastRenderedPageBreak/>
        <w:t>3. Cittadinanza digitale</w:t>
      </w:r>
    </w:p>
    <w:p w14:paraId="7E5DFA55" w14:textId="77777777" w:rsidR="00B510F1" w:rsidRPr="00D12B02" w:rsidRDefault="00B510F1" w:rsidP="00B510F1">
      <w:pPr>
        <w:rPr>
          <w:rFonts w:ascii="Times New Roman" w:hAnsi="Times New Roman" w:cs="Times New Roman"/>
          <w:bCs/>
        </w:rPr>
      </w:pPr>
      <w:r w:rsidRPr="00D12B02">
        <w:rPr>
          <w:rFonts w:ascii="Times New Roman" w:hAnsi="Times New Roman" w:cs="Times New Roman"/>
          <w:bCs/>
        </w:rPr>
        <w:t>dalle Linee Guida per l’insegnamento dell’educazione civica</w:t>
      </w:r>
    </w:p>
    <w:p w14:paraId="40477A37" w14:textId="77777777" w:rsidR="00B510F1" w:rsidRDefault="00B510F1" w:rsidP="00B510F1">
      <w:pPr>
        <w:pStyle w:val="Corpotesto"/>
        <w:spacing w:before="3" w:line="237" w:lineRule="auto"/>
        <w:ind w:right="428"/>
        <w:jc w:val="both"/>
      </w:pPr>
      <w:r>
        <w:t xml:space="preserve">Alla “Cittadinanza digitale”, da intendersi come la capacità di un individuo di interagire consapevolmente e responsabilmente con gli sviluppi tecnologici in campo digitale, è dedicato l’intero articolo 5 della Legge che esplicita le abilità essenziali da sviluppare nei curricoli di Istituto, con gradualità e tenendo conto dell’età degli </w:t>
      </w:r>
      <w:r>
        <w:rPr>
          <w:spacing w:val="-2"/>
        </w:rPr>
        <w:t>studenti.</w:t>
      </w:r>
    </w:p>
    <w:p w14:paraId="1128651A" w14:textId="77777777" w:rsidR="00B510F1" w:rsidRDefault="00B510F1" w:rsidP="00B510F1">
      <w:pPr>
        <w:pStyle w:val="Corpotesto"/>
        <w:spacing w:before="2" w:line="237" w:lineRule="auto"/>
        <w:ind w:right="434"/>
        <w:jc w:val="both"/>
      </w:pPr>
      <w:r>
        <w:t>Lo sviluppo impetuoso delle tecnologie digitali ha portato importanti e inedite possibilità di progresso e di benessere, ma ha anche trasformato, con incredibile velocità e con effetti difficilmente prevedibili, l'organizzazione sociale del nostro tempo. La dimensione “fisica”, tangibile, della vita si è ridotta: la maggior parte</w:t>
      </w:r>
      <w:r>
        <w:rPr>
          <w:spacing w:val="-4"/>
        </w:rPr>
        <w:t xml:space="preserve"> </w:t>
      </w:r>
      <w:r>
        <w:t>delle</w:t>
      </w:r>
      <w:r>
        <w:rPr>
          <w:spacing w:val="-7"/>
        </w:rPr>
        <w:t xml:space="preserve"> </w:t>
      </w:r>
      <w:r>
        <w:t>attività</w:t>
      </w:r>
      <w:r>
        <w:rPr>
          <w:spacing w:val="-5"/>
        </w:rPr>
        <w:t xml:space="preserve"> </w:t>
      </w:r>
      <w:r>
        <w:t>si</w:t>
      </w:r>
      <w:r>
        <w:rPr>
          <w:spacing w:val="-6"/>
        </w:rPr>
        <w:t xml:space="preserve"> </w:t>
      </w:r>
      <w:r>
        <w:t>svolge</w:t>
      </w:r>
      <w:r>
        <w:rPr>
          <w:spacing w:val="-7"/>
        </w:rPr>
        <w:t xml:space="preserve"> </w:t>
      </w:r>
      <w:r>
        <w:t>nello</w:t>
      </w:r>
      <w:r>
        <w:rPr>
          <w:spacing w:val="-7"/>
        </w:rPr>
        <w:t xml:space="preserve"> </w:t>
      </w:r>
      <w:r>
        <w:t>spazio</w:t>
      </w:r>
      <w:r>
        <w:rPr>
          <w:spacing w:val="-7"/>
        </w:rPr>
        <w:t xml:space="preserve"> </w:t>
      </w:r>
      <w:r>
        <w:t>digitale,</w:t>
      </w:r>
      <w:r>
        <w:rPr>
          <w:spacing w:val="-4"/>
        </w:rPr>
        <w:t xml:space="preserve"> </w:t>
      </w:r>
      <w:r>
        <w:t>dando</w:t>
      </w:r>
      <w:r>
        <w:rPr>
          <w:spacing w:val="-5"/>
        </w:rPr>
        <w:t xml:space="preserve"> </w:t>
      </w:r>
      <w:r>
        <w:t>luogo</w:t>
      </w:r>
      <w:r>
        <w:rPr>
          <w:spacing w:val="-5"/>
        </w:rPr>
        <w:t xml:space="preserve"> </w:t>
      </w:r>
      <w:r>
        <w:t>ad</w:t>
      </w:r>
      <w:r>
        <w:rPr>
          <w:spacing w:val="-5"/>
        </w:rPr>
        <w:t xml:space="preserve"> </w:t>
      </w:r>
      <w:r>
        <w:t>una</w:t>
      </w:r>
      <w:r>
        <w:rPr>
          <w:spacing w:val="-4"/>
        </w:rPr>
        <w:t xml:space="preserve"> </w:t>
      </w:r>
      <w:r>
        <w:t>produzione</w:t>
      </w:r>
      <w:r>
        <w:rPr>
          <w:spacing w:val="-7"/>
        </w:rPr>
        <w:t xml:space="preserve"> </w:t>
      </w:r>
      <w:r>
        <w:t>massiccia</w:t>
      </w:r>
      <w:r>
        <w:rPr>
          <w:spacing w:val="-4"/>
        </w:rPr>
        <w:t xml:space="preserve"> </w:t>
      </w:r>
      <w:r>
        <w:t>di</w:t>
      </w:r>
      <w:r>
        <w:rPr>
          <w:spacing w:val="-4"/>
        </w:rPr>
        <w:t xml:space="preserve"> </w:t>
      </w:r>
      <w:r>
        <w:t>dati</w:t>
      </w:r>
      <w:r>
        <w:rPr>
          <w:spacing w:val="-4"/>
        </w:rPr>
        <w:t xml:space="preserve"> </w:t>
      </w:r>
      <w:r>
        <w:t>che</w:t>
      </w:r>
      <w:r>
        <w:rPr>
          <w:spacing w:val="-7"/>
        </w:rPr>
        <w:t xml:space="preserve"> </w:t>
      </w:r>
      <w:r>
        <w:t>circolano, in modo incessante, attraverso la rete.</w:t>
      </w:r>
    </w:p>
    <w:p w14:paraId="55BB571C" w14:textId="77777777" w:rsidR="00B510F1" w:rsidRDefault="00B510F1" w:rsidP="00B510F1">
      <w:pPr>
        <w:pStyle w:val="Corpotesto"/>
        <w:spacing w:before="1"/>
        <w:ind w:right="428"/>
        <w:jc w:val="both"/>
      </w:pPr>
      <w:r>
        <w:t>I</w:t>
      </w:r>
      <w:r>
        <w:rPr>
          <w:spacing w:val="-8"/>
        </w:rPr>
        <w:t xml:space="preserve"> </w:t>
      </w:r>
      <w:r>
        <w:t>più</w:t>
      </w:r>
      <w:r>
        <w:rPr>
          <w:spacing w:val="-6"/>
        </w:rPr>
        <w:t xml:space="preserve"> </w:t>
      </w:r>
      <w:r>
        <w:t>giovani,</w:t>
      </w:r>
      <w:r>
        <w:rPr>
          <w:spacing w:val="-6"/>
        </w:rPr>
        <w:t xml:space="preserve"> </w:t>
      </w:r>
      <w:r>
        <w:t>proprio</w:t>
      </w:r>
      <w:r>
        <w:rPr>
          <w:spacing w:val="-6"/>
        </w:rPr>
        <w:t xml:space="preserve"> </w:t>
      </w:r>
      <w:r>
        <w:t>perché</w:t>
      </w:r>
      <w:r>
        <w:rPr>
          <w:spacing w:val="-6"/>
        </w:rPr>
        <w:t xml:space="preserve"> </w:t>
      </w:r>
      <w:r>
        <w:t>più</w:t>
      </w:r>
      <w:r>
        <w:rPr>
          <w:spacing w:val="-6"/>
        </w:rPr>
        <w:t xml:space="preserve"> </w:t>
      </w:r>
      <w:r>
        <w:t>vulnerabili</w:t>
      </w:r>
      <w:r>
        <w:rPr>
          <w:spacing w:val="-5"/>
        </w:rPr>
        <w:t xml:space="preserve"> </w:t>
      </w:r>
      <w:r>
        <w:t>ed</w:t>
      </w:r>
      <w:r>
        <w:rPr>
          <w:spacing w:val="-6"/>
        </w:rPr>
        <w:t xml:space="preserve"> </w:t>
      </w:r>
      <w:r>
        <w:t>esposti,</w:t>
      </w:r>
      <w:r>
        <w:rPr>
          <w:spacing w:val="-9"/>
        </w:rPr>
        <w:t xml:space="preserve"> </w:t>
      </w:r>
      <w:r>
        <w:t>sono</w:t>
      </w:r>
      <w:r>
        <w:rPr>
          <w:spacing w:val="-5"/>
        </w:rPr>
        <w:t xml:space="preserve"> </w:t>
      </w:r>
      <w:r>
        <w:t>le</w:t>
      </w:r>
      <w:r>
        <w:rPr>
          <w:spacing w:val="-6"/>
        </w:rPr>
        <w:t xml:space="preserve"> </w:t>
      </w:r>
      <w:r>
        <w:t>“vittime”</w:t>
      </w:r>
      <w:r>
        <w:rPr>
          <w:spacing w:val="-6"/>
        </w:rPr>
        <w:t xml:space="preserve"> </w:t>
      </w:r>
      <w:r>
        <w:t>elettive</w:t>
      </w:r>
      <w:r>
        <w:rPr>
          <w:spacing w:val="-6"/>
        </w:rPr>
        <w:t xml:space="preserve"> </w:t>
      </w:r>
      <w:r>
        <w:t>quando</w:t>
      </w:r>
      <w:r>
        <w:rPr>
          <w:spacing w:val="-6"/>
        </w:rPr>
        <w:t xml:space="preserve"> </w:t>
      </w:r>
      <w:r>
        <w:t>si</w:t>
      </w:r>
      <w:r>
        <w:rPr>
          <w:spacing w:val="-5"/>
        </w:rPr>
        <w:t xml:space="preserve"> </w:t>
      </w:r>
      <w:r>
        <w:t>verifica</w:t>
      </w:r>
      <w:r>
        <w:rPr>
          <w:spacing w:val="-6"/>
        </w:rPr>
        <w:t xml:space="preserve"> </w:t>
      </w:r>
      <w:r>
        <w:t>un</w:t>
      </w:r>
      <w:r>
        <w:rPr>
          <w:spacing w:val="-6"/>
        </w:rPr>
        <w:t xml:space="preserve"> </w:t>
      </w:r>
      <w:r>
        <w:t>uso</w:t>
      </w:r>
      <w:r>
        <w:rPr>
          <w:spacing w:val="-5"/>
        </w:rPr>
        <w:t xml:space="preserve"> </w:t>
      </w:r>
      <w:r>
        <w:t>lesivo della rete, perché non sempre hanno gli strumenti per capire in modo adeguato i rischi a cui si espongono. Fondamentale, pertanto, e in linea con quanto indicato dall’articolo 5, comma 2 della Legge, è l’attività di responsabilizzazione</w:t>
      </w:r>
      <w:r>
        <w:rPr>
          <w:spacing w:val="-7"/>
        </w:rPr>
        <w:t xml:space="preserve"> </w:t>
      </w:r>
      <w:r>
        <w:t>e</w:t>
      </w:r>
      <w:r>
        <w:rPr>
          <w:spacing w:val="-7"/>
        </w:rPr>
        <w:t xml:space="preserve"> </w:t>
      </w:r>
      <w:r>
        <w:t>promozione</w:t>
      </w:r>
      <w:r>
        <w:rPr>
          <w:spacing w:val="-7"/>
        </w:rPr>
        <w:t xml:space="preserve"> </w:t>
      </w:r>
      <w:r>
        <w:t>di</w:t>
      </w:r>
      <w:r>
        <w:rPr>
          <w:spacing w:val="-4"/>
        </w:rPr>
        <w:t xml:space="preserve"> </w:t>
      </w:r>
      <w:r>
        <w:t>una</w:t>
      </w:r>
      <w:r>
        <w:rPr>
          <w:spacing w:val="-7"/>
        </w:rPr>
        <w:t xml:space="preserve"> </w:t>
      </w:r>
      <w:r>
        <w:t>reale</w:t>
      </w:r>
      <w:r>
        <w:rPr>
          <w:spacing w:val="-7"/>
        </w:rPr>
        <w:t xml:space="preserve"> </w:t>
      </w:r>
      <w:r>
        <w:t>cultura</w:t>
      </w:r>
      <w:r>
        <w:rPr>
          <w:spacing w:val="-4"/>
        </w:rPr>
        <w:t xml:space="preserve"> </w:t>
      </w:r>
      <w:r>
        <w:t>della</w:t>
      </w:r>
      <w:r>
        <w:rPr>
          <w:spacing w:val="-7"/>
        </w:rPr>
        <w:t xml:space="preserve"> </w:t>
      </w:r>
      <w:r>
        <w:t>“cittadinanza</w:t>
      </w:r>
      <w:r>
        <w:rPr>
          <w:spacing w:val="-4"/>
        </w:rPr>
        <w:t xml:space="preserve"> </w:t>
      </w:r>
      <w:r>
        <w:t>digitale”,</w:t>
      </w:r>
      <w:r>
        <w:rPr>
          <w:spacing w:val="-7"/>
        </w:rPr>
        <w:t xml:space="preserve"> </w:t>
      </w:r>
      <w:r>
        <w:t>attraverso</w:t>
      </w:r>
      <w:r>
        <w:rPr>
          <w:spacing w:val="-6"/>
        </w:rPr>
        <w:t xml:space="preserve"> </w:t>
      </w:r>
      <w:r>
        <w:t>cui</w:t>
      </w:r>
      <w:r>
        <w:rPr>
          <w:spacing w:val="-6"/>
        </w:rPr>
        <w:t xml:space="preserve"> </w:t>
      </w:r>
      <w:r>
        <w:t>insegnare</w:t>
      </w:r>
      <w:r>
        <w:rPr>
          <w:spacing w:val="-6"/>
        </w:rPr>
        <w:t xml:space="preserve"> </w:t>
      </w:r>
      <w:r>
        <w:t>agli studenti a valutare con attenzione ciò che di sé consegnano agli altri in rete.</w:t>
      </w:r>
    </w:p>
    <w:p w14:paraId="1966DCA8" w14:textId="77777777" w:rsidR="00B510F1" w:rsidRDefault="00B510F1" w:rsidP="00B510F1">
      <w:pPr>
        <w:pStyle w:val="Corpotesto"/>
        <w:spacing w:before="2"/>
        <w:ind w:right="428"/>
        <w:jc w:val="both"/>
      </w:pPr>
      <w:r>
        <w:t>Non</w:t>
      </w:r>
      <w:r>
        <w:rPr>
          <w:spacing w:val="-1"/>
        </w:rPr>
        <w:t xml:space="preserve"> </w:t>
      </w:r>
      <w:r>
        <w:t>si tratta</w:t>
      </w:r>
      <w:r>
        <w:rPr>
          <w:spacing w:val="-3"/>
        </w:rPr>
        <w:t xml:space="preserve"> </w:t>
      </w:r>
      <w:r>
        <w:t>però</w:t>
      </w:r>
      <w:r>
        <w:rPr>
          <w:spacing w:val="-4"/>
        </w:rPr>
        <w:t xml:space="preserve"> </w:t>
      </w:r>
      <w:r>
        <w:t>solamente</w:t>
      </w:r>
      <w:r>
        <w:rPr>
          <w:spacing w:val="-1"/>
        </w:rPr>
        <w:t xml:space="preserve"> </w:t>
      </w:r>
      <w:r>
        <w:t>di una</w:t>
      </w:r>
      <w:r>
        <w:rPr>
          <w:spacing w:val="-1"/>
        </w:rPr>
        <w:t xml:space="preserve"> </w:t>
      </w:r>
      <w:r>
        <w:t>questione</w:t>
      </w:r>
      <w:r>
        <w:rPr>
          <w:spacing w:val="-1"/>
        </w:rPr>
        <w:t xml:space="preserve"> </w:t>
      </w:r>
      <w:r>
        <w:t>di conoscenza e</w:t>
      </w:r>
      <w:r>
        <w:rPr>
          <w:spacing w:val="-1"/>
        </w:rPr>
        <w:t xml:space="preserve"> </w:t>
      </w:r>
      <w:r>
        <w:t>di utilizzo</w:t>
      </w:r>
      <w:r>
        <w:rPr>
          <w:spacing w:val="-1"/>
        </w:rPr>
        <w:t xml:space="preserve"> </w:t>
      </w:r>
      <w:r>
        <w:t>degli strumenti</w:t>
      </w:r>
      <w:r>
        <w:rPr>
          <w:spacing w:val="-2"/>
        </w:rPr>
        <w:t xml:space="preserve"> </w:t>
      </w:r>
      <w:r>
        <w:t>tecnologici,</w:t>
      </w:r>
      <w:r>
        <w:rPr>
          <w:spacing w:val="-3"/>
        </w:rPr>
        <w:t xml:space="preserve"> </w:t>
      </w:r>
      <w:r>
        <w:t>ma del</w:t>
      </w:r>
      <w:r>
        <w:rPr>
          <w:spacing w:val="-3"/>
        </w:rPr>
        <w:t xml:space="preserve"> </w:t>
      </w:r>
      <w:r>
        <w:t>tipo di approccio agli stessi; per questa ragione, affrontare l’educazione alla cittadinanza digitale non può che essere un</w:t>
      </w:r>
      <w:r>
        <w:rPr>
          <w:spacing w:val="-14"/>
        </w:rPr>
        <w:t xml:space="preserve"> </w:t>
      </w:r>
      <w:r>
        <w:t>impegno</w:t>
      </w:r>
      <w:r>
        <w:rPr>
          <w:spacing w:val="-14"/>
        </w:rPr>
        <w:t xml:space="preserve"> </w:t>
      </w:r>
      <w:r>
        <w:t>che</w:t>
      </w:r>
      <w:r>
        <w:rPr>
          <w:spacing w:val="-14"/>
        </w:rPr>
        <w:t xml:space="preserve"> </w:t>
      </w:r>
      <w:r>
        <w:t>coinvolge</w:t>
      </w:r>
      <w:r>
        <w:rPr>
          <w:spacing w:val="-13"/>
        </w:rPr>
        <w:t xml:space="preserve"> </w:t>
      </w:r>
      <w:r>
        <w:t>tutti</w:t>
      </w:r>
      <w:r>
        <w:rPr>
          <w:spacing w:val="-14"/>
        </w:rPr>
        <w:t xml:space="preserve"> </w:t>
      </w:r>
      <w:r>
        <w:t>i</w:t>
      </w:r>
      <w:r>
        <w:rPr>
          <w:spacing w:val="-13"/>
        </w:rPr>
        <w:t xml:space="preserve"> </w:t>
      </w:r>
      <w:r>
        <w:t>docenti</w:t>
      </w:r>
      <w:r>
        <w:rPr>
          <w:spacing w:val="-14"/>
        </w:rPr>
        <w:t xml:space="preserve"> </w:t>
      </w:r>
      <w:r>
        <w:t>contitolari</w:t>
      </w:r>
      <w:r>
        <w:rPr>
          <w:spacing w:val="-12"/>
        </w:rPr>
        <w:t xml:space="preserve"> </w:t>
      </w:r>
      <w:r>
        <w:t>della</w:t>
      </w:r>
      <w:r>
        <w:rPr>
          <w:spacing w:val="-13"/>
        </w:rPr>
        <w:t xml:space="preserve"> </w:t>
      </w:r>
      <w:r>
        <w:t>classe</w:t>
      </w:r>
      <w:r>
        <w:rPr>
          <w:spacing w:val="-14"/>
        </w:rPr>
        <w:t xml:space="preserve"> </w:t>
      </w:r>
      <w:r>
        <w:t>e</w:t>
      </w:r>
      <w:r>
        <w:rPr>
          <w:spacing w:val="-13"/>
        </w:rPr>
        <w:t xml:space="preserve"> </w:t>
      </w:r>
      <w:r>
        <w:t>del</w:t>
      </w:r>
      <w:r>
        <w:rPr>
          <w:spacing w:val="-13"/>
        </w:rPr>
        <w:t xml:space="preserve"> </w:t>
      </w:r>
      <w:r>
        <w:t>Consiglio</w:t>
      </w:r>
      <w:r>
        <w:rPr>
          <w:spacing w:val="-13"/>
        </w:rPr>
        <w:t xml:space="preserve"> </w:t>
      </w:r>
      <w:r>
        <w:t>di</w:t>
      </w:r>
      <w:r>
        <w:rPr>
          <w:spacing w:val="-12"/>
        </w:rPr>
        <w:t xml:space="preserve"> </w:t>
      </w:r>
      <w:r>
        <w:t>classe.</w:t>
      </w:r>
      <w:r>
        <w:rPr>
          <w:spacing w:val="-14"/>
        </w:rPr>
        <w:t xml:space="preserve"> </w:t>
      </w:r>
      <w:r>
        <w:t>Utile</w:t>
      </w:r>
      <w:r>
        <w:rPr>
          <w:spacing w:val="-13"/>
        </w:rPr>
        <w:t xml:space="preserve"> </w:t>
      </w:r>
      <w:r>
        <w:t>strumento</w:t>
      </w:r>
      <w:r>
        <w:rPr>
          <w:spacing w:val="-14"/>
        </w:rPr>
        <w:t xml:space="preserve"> </w:t>
      </w:r>
      <w:r>
        <w:t>di</w:t>
      </w:r>
      <w:r>
        <w:rPr>
          <w:spacing w:val="-14"/>
        </w:rPr>
        <w:t xml:space="preserve"> </w:t>
      </w:r>
      <w:r>
        <w:t>lavoro può</w:t>
      </w:r>
      <w:r>
        <w:rPr>
          <w:spacing w:val="-16"/>
        </w:rPr>
        <w:t xml:space="preserve"> </w:t>
      </w:r>
      <w:r>
        <w:t>essere</w:t>
      </w:r>
      <w:r>
        <w:rPr>
          <w:spacing w:val="-14"/>
        </w:rPr>
        <w:t xml:space="preserve"> </w:t>
      </w:r>
      <w:r>
        <w:t>il</w:t>
      </w:r>
      <w:r>
        <w:rPr>
          <w:spacing w:val="-14"/>
        </w:rPr>
        <w:t xml:space="preserve"> </w:t>
      </w:r>
      <w:r>
        <w:t>Quadro</w:t>
      </w:r>
      <w:r>
        <w:rPr>
          <w:spacing w:val="-13"/>
        </w:rPr>
        <w:t xml:space="preserve"> </w:t>
      </w:r>
      <w:r>
        <w:t>delle</w:t>
      </w:r>
      <w:r>
        <w:rPr>
          <w:spacing w:val="-14"/>
        </w:rPr>
        <w:t xml:space="preserve"> </w:t>
      </w:r>
      <w:r>
        <w:t>Competenze</w:t>
      </w:r>
      <w:r>
        <w:rPr>
          <w:spacing w:val="-14"/>
        </w:rPr>
        <w:t xml:space="preserve"> </w:t>
      </w:r>
      <w:r>
        <w:t>Digitali</w:t>
      </w:r>
      <w:r>
        <w:rPr>
          <w:spacing w:val="-14"/>
        </w:rPr>
        <w:t xml:space="preserve"> </w:t>
      </w:r>
      <w:r>
        <w:t>per</w:t>
      </w:r>
      <w:r>
        <w:rPr>
          <w:spacing w:val="-13"/>
        </w:rPr>
        <w:t xml:space="preserve"> </w:t>
      </w:r>
      <w:r>
        <w:t>i</w:t>
      </w:r>
      <w:r>
        <w:rPr>
          <w:spacing w:val="-14"/>
        </w:rPr>
        <w:t xml:space="preserve"> </w:t>
      </w:r>
      <w:r>
        <w:t>Cittadini</w:t>
      </w:r>
      <w:r>
        <w:rPr>
          <w:spacing w:val="-14"/>
        </w:rPr>
        <w:t xml:space="preserve"> </w:t>
      </w:r>
      <w:r>
        <w:t>–</w:t>
      </w:r>
      <w:r>
        <w:rPr>
          <w:spacing w:val="-14"/>
        </w:rPr>
        <w:t xml:space="preserve"> </w:t>
      </w:r>
      <w:r>
        <w:t>DigComp2.2</w:t>
      </w:r>
      <w:hyperlink w:anchor="_bookmark11" w:history="1">
        <w:r>
          <w:rPr>
            <w:vertAlign w:val="superscript"/>
          </w:rPr>
          <w:t>12</w:t>
        </w:r>
      </w:hyperlink>
      <w:r>
        <w:rPr>
          <w:spacing w:val="-13"/>
        </w:rPr>
        <w:t xml:space="preserve"> </w:t>
      </w:r>
      <w:r>
        <w:t>–</w:t>
      </w:r>
      <w:r>
        <w:rPr>
          <w:spacing w:val="-14"/>
        </w:rPr>
        <w:t xml:space="preserve"> </w:t>
      </w:r>
      <w:r>
        <w:t>recentemente</w:t>
      </w:r>
      <w:r>
        <w:rPr>
          <w:spacing w:val="-14"/>
        </w:rPr>
        <w:t xml:space="preserve"> </w:t>
      </w:r>
      <w:r>
        <w:t>tradotto</w:t>
      </w:r>
      <w:r>
        <w:rPr>
          <w:spacing w:val="-14"/>
        </w:rPr>
        <w:t xml:space="preserve"> </w:t>
      </w:r>
      <w:r>
        <w:t>in</w:t>
      </w:r>
      <w:r>
        <w:rPr>
          <w:spacing w:val="-13"/>
        </w:rPr>
        <w:t xml:space="preserve"> </w:t>
      </w:r>
      <w:r>
        <w:t>italiano, che fornisce esempi di conoscenze, abilità e atteggiamenti nel campo del digitale, anche con riferimento all’intelligenza artificiale, che può essere d’altro canto</w:t>
      </w:r>
      <w:r>
        <w:rPr>
          <w:spacing w:val="-1"/>
        </w:rPr>
        <w:t xml:space="preserve"> </w:t>
      </w:r>
      <w:r>
        <w:t>un utilissimo</w:t>
      </w:r>
      <w:r>
        <w:rPr>
          <w:spacing w:val="-1"/>
        </w:rPr>
        <w:t xml:space="preserve"> </w:t>
      </w:r>
      <w:r>
        <w:t xml:space="preserve">strumento per favorire la personalizzazione della didattica e degli apprendimenti.  </w:t>
      </w:r>
    </w:p>
    <w:p w14:paraId="44E39B63" w14:textId="0D5BE4D8" w:rsidR="00B510F1" w:rsidRDefault="00B510F1" w:rsidP="00B510F1">
      <w:pPr>
        <w:pStyle w:val="Corpotesto"/>
        <w:spacing w:before="2"/>
        <w:ind w:right="428"/>
        <w:jc w:val="both"/>
      </w:pPr>
      <w:r>
        <w:t>Particolare</w:t>
      </w:r>
      <w:r>
        <w:rPr>
          <w:spacing w:val="8"/>
        </w:rPr>
        <w:t xml:space="preserve"> </w:t>
      </w:r>
      <w:r>
        <w:t>attenzione</w:t>
      </w:r>
      <w:r>
        <w:rPr>
          <w:spacing w:val="13"/>
        </w:rPr>
        <w:t xml:space="preserve"> </w:t>
      </w:r>
      <w:r>
        <w:t>potrà</w:t>
      </w:r>
      <w:r>
        <w:rPr>
          <w:spacing w:val="10"/>
        </w:rPr>
        <w:t xml:space="preserve"> </w:t>
      </w:r>
      <w:r>
        <w:t>essere</w:t>
      </w:r>
      <w:r>
        <w:rPr>
          <w:spacing w:val="11"/>
        </w:rPr>
        <w:t xml:space="preserve"> </w:t>
      </w:r>
      <w:r>
        <w:t>riposta</w:t>
      </w:r>
      <w:r>
        <w:rPr>
          <w:spacing w:val="10"/>
        </w:rPr>
        <w:t xml:space="preserve"> </w:t>
      </w:r>
      <w:r>
        <w:t>nell'aiutare</w:t>
      </w:r>
      <w:r>
        <w:rPr>
          <w:spacing w:val="10"/>
        </w:rPr>
        <w:t xml:space="preserve"> </w:t>
      </w:r>
      <w:r>
        <w:t>gli</w:t>
      </w:r>
      <w:r>
        <w:rPr>
          <w:spacing w:val="17"/>
        </w:rPr>
        <w:t xml:space="preserve"> </w:t>
      </w:r>
      <w:r>
        <w:t>studenti</w:t>
      </w:r>
      <w:r>
        <w:rPr>
          <w:spacing w:val="12"/>
        </w:rPr>
        <w:t xml:space="preserve"> </w:t>
      </w:r>
      <w:r>
        <w:t>a</w:t>
      </w:r>
      <w:r>
        <w:rPr>
          <w:spacing w:val="13"/>
        </w:rPr>
        <w:t xml:space="preserve"> </w:t>
      </w:r>
      <w:r>
        <w:t>valutare</w:t>
      </w:r>
      <w:r>
        <w:rPr>
          <w:spacing w:val="10"/>
        </w:rPr>
        <w:t xml:space="preserve"> </w:t>
      </w:r>
      <w:r>
        <w:t>criticamente</w:t>
      </w:r>
      <w:r>
        <w:rPr>
          <w:spacing w:val="13"/>
        </w:rPr>
        <w:t xml:space="preserve"> </w:t>
      </w:r>
      <w:r>
        <w:t>dati</w:t>
      </w:r>
      <w:r>
        <w:rPr>
          <w:spacing w:val="12"/>
        </w:rPr>
        <w:t xml:space="preserve"> </w:t>
      </w:r>
      <w:r>
        <w:t>e</w:t>
      </w:r>
      <w:r>
        <w:rPr>
          <w:spacing w:val="10"/>
        </w:rPr>
        <w:t xml:space="preserve"> </w:t>
      </w:r>
      <w:r>
        <w:t>notizie</w:t>
      </w:r>
      <w:r>
        <w:rPr>
          <w:spacing w:val="10"/>
        </w:rPr>
        <w:t xml:space="preserve"> </w:t>
      </w:r>
      <w:r>
        <w:t>in</w:t>
      </w:r>
      <w:r>
        <w:rPr>
          <w:spacing w:val="11"/>
        </w:rPr>
        <w:t xml:space="preserve"> </w:t>
      </w:r>
      <w:r>
        <w:rPr>
          <w:spacing w:val="-2"/>
        </w:rPr>
        <w:t>rete,</w:t>
      </w:r>
      <w:r w:rsidRPr="00B510F1">
        <w:t xml:space="preserve"> </w:t>
      </w:r>
      <w:r>
        <w:t>individuando fonti attendibili e modalità di ricerca adeguate; allo stesso modo, potranno essere previsti approfondimenti</w:t>
      </w:r>
      <w:r>
        <w:rPr>
          <w:spacing w:val="-8"/>
        </w:rPr>
        <w:t xml:space="preserve"> </w:t>
      </w:r>
      <w:r>
        <w:t>in</w:t>
      </w:r>
      <w:r>
        <w:rPr>
          <w:spacing w:val="-9"/>
        </w:rPr>
        <w:t xml:space="preserve"> </w:t>
      </w:r>
      <w:r>
        <w:t>tema</w:t>
      </w:r>
      <w:r>
        <w:rPr>
          <w:spacing w:val="-7"/>
        </w:rPr>
        <w:t xml:space="preserve"> </w:t>
      </w:r>
      <w:r>
        <w:t>di</w:t>
      </w:r>
      <w:r>
        <w:rPr>
          <w:spacing w:val="-6"/>
        </w:rPr>
        <w:t xml:space="preserve"> </w:t>
      </w:r>
      <w:r>
        <w:rPr>
          <w:i/>
        </w:rPr>
        <w:t>privacy</w:t>
      </w:r>
      <w:r>
        <w:rPr>
          <w:i/>
          <w:spacing w:val="-8"/>
        </w:rPr>
        <w:t xml:space="preserve"> </w:t>
      </w:r>
      <w:r>
        <w:t>e</w:t>
      </w:r>
      <w:r>
        <w:rPr>
          <w:spacing w:val="-7"/>
        </w:rPr>
        <w:t xml:space="preserve"> </w:t>
      </w:r>
      <w:r>
        <w:t>tutela</w:t>
      </w:r>
      <w:r>
        <w:rPr>
          <w:spacing w:val="-7"/>
        </w:rPr>
        <w:t xml:space="preserve"> </w:t>
      </w:r>
      <w:r>
        <w:t>dei</w:t>
      </w:r>
      <w:r>
        <w:rPr>
          <w:spacing w:val="-7"/>
        </w:rPr>
        <w:t xml:space="preserve"> </w:t>
      </w:r>
      <w:r>
        <w:t>propri</w:t>
      </w:r>
      <w:r>
        <w:rPr>
          <w:spacing w:val="-7"/>
        </w:rPr>
        <w:t xml:space="preserve"> </w:t>
      </w:r>
      <w:r>
        <w:t>dati</w:t>
      </w:r>
      <w:r>
        <w:rPr>
          <w:spacing w:val="-8"/>
        </w:rPr>
        <w:t xml:space="preserve"> </w:t>
      </w:r>
      <w:r>
        <w:t>e</w:t>
      </w:r>
      <w:r>
        <w:rPr>
          <w:spacing w:val="-8"/>
        </w:rPr>
        <w:t xml:space="preserve"> </w:t>
      </w:r>
      <w:r>
        <w:t>identità</w:t>
      </w:r>
      <w:r>
        <w:rPr>
          <w:spacing w:val="-7"/>
        </w:rPr>
        <w:t xml:space="preserve"> </w:t>
      </w:r>
      <w:r>
        <w:t>personale,</w:t>
      </w:r>
      <w:r>
        <w:rPr>
          <w:spacing w:val="-7"/>
        </w:rPr>
        <w:t xml:space="preserve"> </w:t>
      </w:r>
      <w:r>
        <w:t>oltre</w:t>
      </w:r>
      <w:r>
        <w:rPr>
          <w:spacing w:val="-3"/>
        </w:rPr>
        <w:t xml:space="preserve"> </w:t>
      </w:r>
      <w:r>
        <w:t>ad</w:t>
      </w:r>
      <w:r>
        <w:rPr>
          <w:spacing w:val="-7"/>
        </w:rPr>
        <w:t xml:space="preserve"> </w:t>
      </w:r>
      <w:r>
        <w:t>adeguati</w:t>
      </w:r>
      <w:r>
        <w:rPr>
          <w:spacing w:val="-6"/>
        </w:rPr>
        <w:t xml:space="preserve"> </w:t>
      </w:r>
      <w:r>
        <w:rPr>
          <w:i/>
        </w:rPr>
        <w:t>focus</w:t>
      </w:r>
      <w:r>
        <w:rPr>
          <w:i/>
          <w:spacing w:val="-7"/>
        </w:rPr>
        <w:t xml:space="preserve"> </w:t>
      </w:r>
      <w:r>
        <w:t>che</w:t>
      </w:r>
      <w:r>
        <w:rPr>
          <w:spacing w:val="-8"/>
        </w:rPr>
        <w:t xml:space="preserve"> </w:t>
      </w:r>
      <w:r>
        <w:t>mirino a prevenire e contrastare attività di cyberbullismo. Infine, la rapida evoluzione tecnologica nel campo dell'Intelligenza Artificiale, riguardante tutti gli ambiti e temi finora menzionati, suggerisce adeguati approfondimenti in merito.</w:t>
      </w:r>
    </w:p>
    <w:p w14:paraId="6ACCEE05" w14:textId="77777777" w:rsidR="00B510F1" w:rsidRDefault="00B510F1" w:rsidP="00B510F1">
      <w:pPr>
        <w:pStyle w:val="Corpotesto"/>
        <w:spacing w:before="1"/>
        <w:ind w:right="429"/>
        <w:jc w:val="both"/>
      </w:pPr>
      <w:r>
        <w:t>Sviluppare la cittadinanza</w:t>
      </w:r>
      <w:r>
        <w:rPr>
          <w:spacing w:val="-1"/>
        </w:rPr>
        <w:t xml:space="preserve"> </w:t>
      </w:r>
      <w:r>
        <w:t>digitale a scuola, con</w:t>
      </w:r>
      <w:r>
        <w:rPr>
          <w:spacing w:val="-1"/>
        </w:rPr>
        <w:t xml:space="preserve"> </w:t>
      </w:r>
      <w:r>
        <w:t>studenti che</w:t>
      </w:r>
      <w:r>
        <w:rPr>
          <w:spacing w:val="-1"/>
        </w:rPr>
        <w:t xml:space="preserve"> </w:t>
      </w:r>
      <w:r>
        <w:t>sono già</w:t>
      </w:r>
      <w:r>
        <w:rPr>
          <w:spacing w:val="-1"/>
        </w:rPr>
        <w:t xml:space="preserve"> </w:t>
      </w:r>
      <w:r>
        <w:t xml:space="preserve">immersi nel </w:t>
      </w:r>
      <w:r>
        <w:rPr>
          <w:i/>
        </w:rPr>
        <w:t xml:space="preserve">web </w:t>
      </w:r>
      <w:r>
        <w:t>e</w:t>
      </w:r>
      <w:r>
        <w:rPr>
          <w:spacing w:val="-1"/>
        </w:rPr>
        <w:t xml:space="preserve"> </w:t>
      </w:r>
      <w:r>
        <w:t>che</w:t>
      </w:r>
      <w:r>
        <w:rPr>
          <w:spacing w:val="-1"/>
        </w:rPr>
        <w:t xml:space="preserve"> </w:t>
      </w:r>
      <w:r>
        <w:t>quotidianamente</w:t>
      </w:r>
      <w:r>
        <w:rPr>
          <w:spacing w:val="-1"/>
        </w:rPr>
        <w:t xml:space="preserve"> </w:t>
      </w:r>
      <w:r>
        <w:t>si imbattono</w:t>
      </w:r>
      <w:r>
        <w:rPr>
          <w:spacing w:val="-13"/>
        </w:rPr>
        <w:t xml:space="preserve"> </w:t>
      </w:r>
      <w:r>
        <w:t>nelle</w:t>
      </w:r>
      <w:r>
        <w:rPr>
          <w:spacing w:val="-14"/>
        </w:rPr>
        <w:t xml:space="preserve"> </w:t>
      </w:r>
      <w:r>
        <w:t>tematiche</w:t>
      </w:r>
      <w:r>
        <w:rPr>
          <w:spacing w:val="-13"/>
        </w:rPr>
        <w:t xml:space="preserve"> </w:t>
      </w:r>
      <w:r>
        <w:t>proposte,</w:t>
      </w:r>
      <w:r>
        <w:rPr>
          <w:spacing w:val="-13"/>
        </w:rPr>
        <w:t xml:space="preserve"> </w:t>
      </w:r>
      <w:r>
        <w:t>significa</w:t>
      </w:r>
      <w:r>
        <w:rPr>
          <w:spacing w:val="-11"/>
        </w:rPr>
        <w:t xml:space="preserve"> </w:t>
      </w:r>
      <w:r>
        <w:t>da</w:t>
      </w:r>
      <w:r>
        <w:rPr>
          <w:spacing w:val="-11"/>
        </w:rPr>
        <w:t xml:space="preserve"> </w:t>
      </w:r>
      <w:r>
        <w:t>una</w:t>
      </w:r>
      <w:r>
        <w:rPr>
          <w:spacing w:val="-11"/>
        </w:rPr>
        <w:t xml:space="preserve"> </w:t>
      </w:r>
      <w:r>
        <w:t>parte</w:t>
      </w:r>
      <w:r>
        <w:rPr>
          <w:spacing w:val="-11"/>
        </w:rPr>
        <w:t xml:space="preserve"> </w:t>
      </w:r>
      <w:r>
        <w:t>consentire</w:t>
      </w:r>
      <w:r>
        <w:rPr>
          <w:spacing w:val="-14"/>
        </w:rPr>
        <w:t xml:space="preserve"> </w:t>
      </w:r>
      <w:r>
        <w:t>l’acquisizione</w:t>
      </w:r>
      <w:r>
        <w:rPr>
          <w:spacing w:val="-13"/>
        </w:rPr>
        <w:t xml:space="preserve"> </w:t>
      </w:r>
      <w:r>
        <w:t>di</w:t>
      </w:r>
      <w:r>
        <w:rPr>
          <w:spacing w:val="-13"/>
        </w:rPr>
        <w:t xml:space="preserve"> </w:t>
      </w:r>
      <w:r>
        <w:t>informazioni</w:t>
      </w:r>
      <w:r>
        <w:rPr>
          <w:spacing w:val="-12"/>
        </w:rPr>
        <w:t xml:space="preserve"> </w:t>
      </w:r>
      <w:r>
        <w:t>e</w:t>
      </w:r>
      <w:r>
        <w:rPr>
          <w:spacing w:val="-14"/>
        </w:rPr>
        <w:t xml:space="preserve"> </w:t>
      </w:r>
      <w:r>
        <w:t>competenze utili a migliorare questo nuovo e così radicato modo di stare nel mondo, dall’altra mettere i giovani al corrente dei</w:t>
      </w:r>
      <w:r>
        <w:rPr>
          <w:spacing w:val="-10"/>
        </w:rPr>
        <w:t xml:space="preserve"> </w:t>
      </w:r>
      <w:r>
        <w:t>rischi</w:t>
      </w:r>
      <w:r>
        <w:rPr>
          <w:spacing w:val="-10"/>
        </w:rPr>
        <w:t xml:space="preserve"> </w:t>
      </w:r>
      <w:r>
        <w:t>e</w:t>
      </w:r>
      <w:r>
        <w:rPr>
          <w:spacing w:val="-9"/>
        </w:rPr>
        <w:t xml:space="preserve"> </w:t>
      </w:r>
      <w:r>
        <w:t>delle</w:t>
      </w:r>
      <w:r>
        <w:rPr>
          <w:spacing w:val="-11"/>
        </w:rPr>
        <w:t xml:space="preserve"> </w:t>
      </w:r>
      <w:r>
        <w:t>insidie</w:t>
      </w:r>
      <w:r>
        <w:rPr>
          <w:spacing w:val="-11"/>
        </w:rPr>
        <w:t xml:space="preserve"> </w:t>
      </w:r>
      <w:r>
        <w:t>che</w:t>
      </w:r>
      <w:r>
        <w:rPr>
          <w:spacing w:val="-11"/>
        </w:rPr>
        <w:t xml:space="preserve"> </w:t>
      </w:r>
      <w:r>
        <w:t>l’ambiente</w:t>
      </w:r>
      <w:r>
        <w:rPr>
          <w:spacing w:val="-11"/>
        </w:rPr>
        <w:t xml:space="preserve"> </w:t>
      </w:r>
      <w:r>
        <w:t>digitale</w:t>
      </w:r>
      <w:r>
        <w:rPr>
          <w:spacing w:val="-11"/>
        </w:rPr>
        <w:t xml:space="preserve"> </w:t>
      </w:r>
      <w:r>
        <w:t>comporta,</w:t>
      </w:r>
      <w:r>
        <w:rPr>
          <w:spacing w:val="-9"/>
        </w:rPr>
        <w:t xml:space="preserve"> </w:t>
      </w:r>
      <w:r>
        <w:t>considerando</w:t>
      </w:r>
      <w:r>
        <w:rPr>
          <w:spacing w:val="-12"/>
        </w:rPr>
        <w:t xml:space="preserve"> </w:t>
      </w:r>
      <w:r>
        <w:t>anche</w:t>
      </w:r>
      <w:r>
        <w:rPr>
          <w:spacing w:val="-11"/>
        </w:rPr>
        <w:t xml:space="preserve"> </w:t>
      </w:r>
      <w:r>
        <w:t>le</w:t>
      </w:r>
      <w:r>
        <w:rPr>
          <w:spacing w:val="-11"/>
        </w:rPr>
        <w:t xml:space="preserve"> </w:t>
      </w:r>
      <w:r>
        <w:t>conseguenze</w:t>
      </w:r>
      <w:r>
        <w:rPr>
          <w:spacing w:val="-11"/>
        </w:rPr>
        <w:t xml:space="preserve"> </w:t>
      </w:r>
      <w:r>
        <w:t>sul</w:t>
      </w:r>
      <w:r>
        <w:rPr>
          <w:spacing w:val="-11"/>
        </w:rPr>
        <w:t xml:space="preserve"> </w:t>
      </w:r>
      <w:r>
        <w:t>piano</w:t>
      </w:r>
      <w:r>
        <w:rPr>
          <w:spacing w:val="-12"/>
        </w:rPr>
        <w:t xml:space="preserve"> </w:t>
      </w:r>
      <w:r>
        <w:t>concreto. Pertanto,</w:t>
      </w:r>
      <w:r>
        <w:rPr>
          <w:spacing w:val="-14"/>
        </w:rPr>
        <w:t xml:space="preserve"> </w:t>
      </w:r>
      <w:r>
        <w:t>l’approccio</w:t>
      </w:r>
      <w:r>
        <w:rPr>
          <w:spacing w:val="-14"/>
        </w:rPr>
        <w:t xml:space="preserve"> </w:t>
      </w:r>
      <w:r>
        <w:t>e</w:t>
      </w:r>
      <w:r>
        <w:rPr>
          <w:spacing w:val="-14"/>
        </w:rPr>
        <w:t xml:space="preserve"> </w:t>
      </w:r>
      <w:r>
        <w:t>l’approfondimento</w:t>
      </w:r>
      <w:r>
        <w:rPr>
          <w:spacing w:val="-13"/>
        </w:rPr>
        <w:t xml:space="preserve"> </w:t>
      </w:r>
      <w:r>
        <w:t>di</w:t>
      </w:r>
      <w:r>
        <w:rPr>
          <w:spacing w:val="-14"/>
        </w:rPr>
        <w:t xml:space="preserve"> </w:t>
      </w:r>
      <w:r>
        <w:t>questi</w:t>
      </w:r>
      <w:r>
        <w:rPr>
          <w:spacing w:val="-14"/>
        </w:rPr>
        <w:t xml:space="preserve"> </w:t>
      </w:r>
      <w:r>
        <w:t>temi</w:t>
      </w:r>
      <w:r>
        <w:rPr>
          <w:spacing w:val="-14"/>
        </w:rPr>
        <w:t xml:space="preserve"> </w:t>
      </w:r>
      <w:r>
        <w:t>dovrà</w:t>
      </w:r>
      <w:r>
        <w:rPr>
          <w:spacing w:val="-13"/>
        </w:rPr>
        <w:t xml:space="preserve"> </w:t>
      </w:r>
      <w:r>
        <w:t>iniziare</w:t>
      </w:r>
      <w:r>
        <w:rPr>
          <w:spacing w:val="-14"/>
        </w:rPr>
        <w:t xml:space="preserve"> </w:t>
      </w:r>
      <w:r>
        <w:t>dal</w:t>
      </w:r>
      <w:r>
        <w:rPr>
          <w:spacing w:val="-14"/>
        </w:rPr>
        <w:t xml:space="preserve"> </w:t>
      </w:r>
      <w:r>
        <w:t>primo</w:t>
      </w:r>
      <w:r>
        <w:rPr>
          <w:spacing w:val="-14"/>
        </w:rPr>
        <w:t xml:space="preserve"> </w:t>
      </w:r>
      <w:r>
        <w:t>ciclo</w:t>
      </w:r>
      <w:r>
        <w:rPr>
          <w:spacing w:val="-13"/>
        </w:rPr>
        <w:t xml:space="preserve"> </w:t>
      </w:r>
      <w:r>
        <w:t>di</w:t>
      </w:r>
      <w:r>
        <w:rPr>
          <w:spacing w:val="-14"/>
        </w:rPr>
        <w:t xml:space="preserve"> </w:t>
      </w:r>
      <w:r>
        <w:t>istruzione</w:t>
      </w:r>
      <w:r>
        <w:rPr>
          <w:spacing w:val="-14"/>
        </w:rPr>
        <w:t xml:space="preserve"> </w:t>
      </w:r>
      <w:r>
        <w:t>con</w:t>
      </w:r>
      <w:r>
        <w:rPr>
          <w:spacing w:val="-14"/>
        </w:rPr>
        <w:t xml:space="preserve"> </w:t>
      </w:r>
      <w:r>
        <w:t>opportune e diversificate strategie. Insomma, l’educazione all’uso responsabile dei dispositivi elettronici va di pari passo con la</w:t>
      </w:r>
      <w:r>
        <w:rPr>
          <w:spacing w:val="-1"/>
        </w:rPr>
        <w:t xml:space="preserve"> </w:t>
      </w:r>
      <w:r>
        <w:t>consapevolezza che l’utilizzo corretto delle tecnologie è quello che potenzia l’esercizio delle competenze individuali, non quello che lo sostituisce.</w:t>
      </w:r>
    </w:p>
    <w:p w14:paraId="52D4137A" w14:textId="77777777" w:rsidR="00B510F1" w:rsidRPr="00732C4E" w:rsidRDefault="00B510F1" w:rsidP="00B510F1">
      <w:pPr>
        <w:pStyle w:val="Corpotesto"/>
        <w:spacing w:before="3"/>
        <w:ind w:right="429"/>
        <w:jc w:val="both"/>
        <w:rPr>
          <w:b/>
          <w:bCs/>
        </w:rPr>
      </w:pPr>
      <w:r>
        <w:t xml:space="preserve">In conformità con gli indirizzi ministeriali, </w:t>
      </w:r>
      <w:r w:rsidRPr="00732C4E">
        <w:rPr>
          <w:b/>
          <w:bCs/>
        </w:rPr>
        <w:t>occorre evitare l’utilizzo di smartphone e tablet nella scuola dell’infanzia e dello smartphone nella scuola primaria e secondaria di I grado; nelle scuole del primo ciclo di istruzione il tablet può essere utilizzato per finalità didattiche e inclusive.</w:t>
      </w:r>
    </w:p>
    <w:p w14:paraId="7EF19FED" w14:textId="2CFC0B42" w:rsidR="00B510F1" w:rsidRDefault="00B510F1" w:rsidP="00B510F1">
      <w:pPr>
        <w:pStyle w:val="Corpotesto"/>
        <w:spacing w:before="1"/>
        <w:jc w:val="both"/>
      </w:pPr>
    </w:p>
    <w:p w14:paraId="31D75F23" w14:textId="77777777" w:rsidR="00085E01" w:rsidRDefault="00085E01" w:rsidP="00B510F1">
      <w:pPr>
        <w:pStyle w:val="Corpotesto"/>
        <w:spacing w:before="1"/>
        <w:jc w:val="both"/>
      </w:pPr>
    </w:p>
    <w:p w14:paraId="223142E7" w14:textId="77777777" w:rsidR="00085E01" w:rsidRDefault="00085E01" w:rsidP="00B510F1">
      <w:pPr>
        <w:pStyle w:val="Corpotesto"/>
        <w:spacing w:before="1"/>
        <w:jc w:val="both"/>
      </w:pPr>
    </w:p>
    <w:p w14:paraId="7665AB9A" w14:textId="77777777" w:rsidR="00085E01" w:rsidRDefault="00085E01" w:rsidP="00B510F1">
      <w:pPr>
        <w:pStyle w:val="Corpotesto"/>
        <w:spacing w:before="1"/>
        <w:jc w:val="both"/>
      </w:pPr>
    </w:p>
    <w:p w14:paraId="699768D0" w14:textId="77777777" w:rsidR="00085E01" w:rsidRDefault="00085E01" w:rsidP="00B510F1">
      <w:pPr>
        <w:pStyle w:val="Corpotesto"/>
        <w:spacing w:before="1"/>
        <w:jc w:val="both"/>
      </w:pPr>
    </w:p>
    <w:p w14:paraId="4C4405C9" w14:textId="77777777" w:rsidR="00085E01" w:rsidRDefault="00085E01" w:rsidP="00B510F1">
      <w:pPr>
        <w:pStyle w:val="Corpotesto"/>
        <w:spacing w:before="1"/>
        <w:jc w:val="both"/>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229"/>
      </w:tblGrid>
      <w:tr w:rsidR="00085E01" w:rsidRPr="00085E01" w14:paraId="400E62DB" w14:textId="77777777" w:rsidTr="000D6986">
        <w:trPr>
          <w:trHeight w:val="849"/>
        </w:trPr>
        <w:tc>
          <w:tcPr>
            <w:tcW w:w="13744" w:type="dxa"/>
            <w:gridSpan w:val="2"/>
            <w:tcBorders>
              <w:bottom w:val="single" w:sz="6" w:space="0" w:color="000000"/>
            </w:tcBorders>
          </w:tcPr>
          <w:p w14:paraId="03ECC3E2" w14:textId="5854CB27" w:rsidR="00085E01" w:rsidRPr="00085E01" w:rsidRDefault="00085E01" w:rsidP="00D2030A">
            <w:pPr>
              <w:pStyle w:val="TableParagraph"/>
              <w:spacing w:before="173"/>
              <w:ind w:left="2623"/>
              <w:jc w:val="left"/>
              <w:rPr>
                <w:b/>
                <w:sz w:val="20"/>
                <w:szCs w:val="20"/>
                <w:lang w:val="it-IT"/>
              </w:rPr>
            </w:pPr>
            <w:r w:rsidRPr="00085E01">
              <w:rPr>
                <w:b/>
                <w:sz w:val="20"/>
                <w:szCs w:val="20"/>
                <w:lang w:val="it-IT"/>
              </w:rPr>
              <w:t xml:space="preserve">                                        </w:t>
            </w:r>
            <w:r w:rsidRPr="00085E01">
              <w:rPr>
                <w:b/>
                <w:sz w:val="20"/>
                <w:szCs w:val="20"/>
                <w:u w:val="single"/>
                <w:lang w:val="it-IT"/>
              </w:rPr>
              <w:t>Traguardo</w:t>
            </w:r>
            <w:r w:rsidRPr="00085E01">
              <w:rPr>
                <w:b/>
                <w:spacing w:val="-4"/>
                <w:sz w:val="20"/>
                <w:szCs w:val="20"/>
                <w:u w:val="single"/>
                <w:lang w:val="it-IT"/>
              </w:rPr>
              <w:t xml:space="preserve"> </w:t>
            </w:r>
            <w:r w:rsidRPr="00085E01">
              <w:rPr>
                <w:b/>
                <w:sz w:val="20"/>
                <w:szCs w:val="20"/>
                <w:u w:val="single"/>
                <w:lang w:val="it-IT"/>
              </w:rPr>
              <w:t>per</w:t>
            </w:r>
            <w:r w:rsidRPr="00085E01">
              <w:rPr>
                <w:b/>
                <w:spacing w:val="-3"/>
                <w:sz w:val="20"/>
                <w:szCs w:val="20"/>
                <w:u w:val="single"/>
                <w:lang w:val="it-IT"/>
              </w:rPr>
              <w:t xml:space="preserve"> </w:t>
            </w:r>
            <w:r w:rsidRPr="00085E01">
              <w:rPr>
                <w:b/>
                <w:sz w:val="20"/>
                <w:szCs w:val="20"/>
                <w:u w:val="single"/>
                <w:lang w:val="it-IT"/>
              </w:rPr>
              <w:t>lo</w:t>
            </w:r>
            <w:r w:rsidRPr="00085E01">
              <w:rPr>
                <w:b/>
                <w:spacing w:val="-3"/>
                <w:sz w:val="20"/>
                <w:szCs w:val="20"/>
                <w:u w:val="single"/>
                <w:lang w:val="it-IT"/>
              </w:rPr>
              <w:t xml:space="preserve"> </w:t>
            </w:r>
            <w:r w:rsidRPr="00085E01">
              <w:rPr>
                <w:b/>
                <w:sz w:val="20"/>
                <w:szCs w:val="20"/>
                <w:u w:val="single"/>
                <w:lang w:val="it-IT"/>
              </w:rPr>
              <w:t>sviluppo</w:t>
            </w:r>
            <w:r w:rsidRPr="00085E01">
              <w:rPr>
                <w:b/>
                <w:spacing w:val="-4"/>
                <w:sz w:val="20"/>
                <w:szCs w:val="20"/>
                <w:u w:val="single"/>
                <w:lang w:val="it-IT"/>
              </w:rPr>
              <w:t xml:space="preserve"> </w:t>
            </w:r>
            <w:r w:rsidRPr="00085E01">
              <w:rPr>
                <w:b/>
                <w:sz w:val="20"/>
                <w:szCs w:val="20"/>
                <w:u w:val="single"/>
                <w:lang w:val="it-IT"/>
              </w:rPr>
              <w:t>delle</w:t>
            </w:r>
            <w:r w:rsidRPr="00085E01">
              <w:rPr>
                <w:b/>
                <w:spacing w:val="-3"/>
                <w:sz w:val="20"/>
                <w:szCs w:val="20"/>
                <w:u w:val="single"/>
                <w:lang w:val="it-IT"/>
              </w:rPr>
              <w:t xml:space="preserve"> </w:t>
            </w:r>
            <w:r w:rsidRPr="00085E01">
              <w:rPr>
                <w:b/>
                <w:sz w:val="20"/>
                <w:szCs w:val="20"/>
                <w:u w:val="single"/>
                <w:lang w:val="it-IT"/>
              </w:rPr>
              <w:t>competenze</w:t>
            </w:r>
            <w:r w:rsidRPr="00085E01">
              <w:rPr>
                <w:b/>
                <w:spacing w:val="-3"/>
                <w:sz w:val="20"/>
                <w:szCs w:val="20"/>
                <w:u w:val="single"/>
                <w:lang w:val="it-IT"/>
              </w:rPr>
              <w:t xml:space="preserve"> </w:t>
            </w:r>
            <w:r w:rsidRPr="00085E01">
              <w:rPr>
                <w:b/>
                <w:sz w:val="20"/>
                <w:szCs w:val="20"/>
                <w:u w:val="single"/>
                <w:lang w:val="it-IT"/>
              </w:rPr>
              <w:t>n.</w:t>
            </w:r>
            <w:r w:rsidRPr="00085E01">
              <w:rPr>
                <w:b/>
                <w:spacing w:val="-1"/>
                <w:sz w:val="20"/>
                <w:szCs w:val="20"/>
                <w:u w:val="single"/>
                <w:lang w:val="it-IT"/>
              </w:rPr>
              <w:t xml:space="preserve"> </w:t>
            </w:r>
            <w:r w:rsidRPr="00085E01">
              <w:rPr>
                <w:b/>
                <w:spacing w:val="-5"/>
                <w:sz w:val="20"/>
                <w:szCs w:val="20"/>
                <w:u w:val="single"/>
                <w:lang w:val="it-IT"/>
              </w:rPr>
              <w:t>10</w:t>
            </w:r>
          </w:p>
          <w:p w14:paraId="2D2358B2" w14:textId="77777777" w:rsidR="00085E01" w:rsidRPr="00085E01" w:rsidRDefault="00085E01" w:rsidP="00D2030A">
            <w:pPr>
              <w:pStyle w:val="TableParagraph"/>
              <w:spacing w:before="91"/>
              <w:ind w:left="102"/>
              <w:jc w:val="left"/>
              <w:rPr>
                <w:b/>
                <w:i/>
                <w:sz w:val="20"/>
                <w:szCs w:val="20"/>
                <w:lang w:val="it-IT"/>
              </w:rPr>
            </w:pPr>
            <w:r w:rsidRPr="00085E01">
              <w:rPr>
                <w:b/>
                <w:i/>
                <w:sz w:val="20"/>
                <w:szCs w:val="20"/>
                <w:lang w:val="it-IT"/>
              </w:rPr>
              <w:t>Sviluppare</w:t>
            </w:r>
            <w:r w:rsidRPr="00085E01">
              <w:rPr>
                <w:b/>
                <w:i/>
                <w:spacing w:val="40"/>
                <w:sz w:val="20"/>
                <w:szCs w:val="20"/>
                <w:lang w:val="it-IT"/>
              </w:rPr>
              <w:t xml:space="preserve"> </w:t>
            </w:r>
            <w:r w:rsidRPr="00085E01">
              <w:rPr>
                <w:b/>
                <w:i/>
                <w:sz w:val="20"/>
                <w:szCs w:val="20"/>
                <w:lang w:val="it-IT"/>
              </w:rPr>
              <w:t>la</w:t>
            </w:r>
            <w:r w:rsidRPr="00085E01">
              <w:rPr>
                <w:b/>
                <w:i/>
                <w:spacing w:val="40"/>
                <w:sz w:val="20"/>
                <w:szCs w:val="20"/>
                <w:lang w:val="it-IT"/>
              </w:rPr>
              <w:t xml:space="preserve"> </w:t>
            </w:r>
            <w:r w:rsidRPr="00085E01">
              <w:rPr>
                <w:b/>
                <w:i/>
                <w:sz w:val="20"/>
                <w:szCs w:val="20"/>
                <w:lang w:val="it-IT"/>
              </w:rPr>
              <w:t>capacità</w:t>
            </w:r>
            <w:r w:rsidRPr="00085E01">
              <w:rPr>
                <w:b/>
                <w:i/>
                <w:spacing w:val="40"/>
                <w:sz w:val="20"/>
                <w:szCs w:val="20"/>
                <w:lang w:val="it-IT"/>
              </w:rPr>
              <w:t xml:space="preserve"> </w:t>
            </w:r>
            <w:r w:rsidRPr="00085E01">
              <w:rPr>
                <w:b/>
                <w:i/>
                <w:sz w:val="20"/>
                <w:szCs w:val="20"/>
                <w:lang w:val="it-IT"/>
              </w:rPr>
              <w:t>di</w:t>
            </w:r>
            <w:r w:rsidRPr="00085E01">
              <w:rPr>
                <w:b/>
                <w:i/>
                <w:spacing w:val="40"/>
                <w:sz w:val="20"/>
                <w:szCs w:val="20"/>
                <w:lang w:val="it-IT"/>
              </w:rPr>
              <w:t xml:space="preserve"> </w:t>
            </w:r>
            <w:r w:rsidRPr="00085E01">
              <w:rPr>
                <w:b/>
                <w:i/>
                <w:sz w:val="20"/>
                <w:szCs w:val="20"/>
                <w:lang w:val="it-IT"/>
              </w:rPr>
              <w:t>accedere</w:t>
            </w:r>
            <w:r w:rsidRPr="00085E01">
              <w:rPr>
                <w:b/>
                <w:i/>
                <w:spacing w:val="40"/>
                <w:sz w:val="20"/>
                <w:szCs w:val="20"/>
                <w:lang w:val="it-IT"/>
              </w:rPr>
              <w:t xml:space="preserve"> </w:t>
            </w:r>
            <w:r w:rsidRPr="00085E01">
              <w:rPr>
                <w:b/>
                <w:i/>
                <w:sz w:val="20"/>
                <w:szCs w:val="20"/>
                <w:lang w:val="it-IT"/>
              </w:rPr>
              <w:t>alle</w:t>
            </w:r>
            <w:r w:rsidRPr="00085E01">
              <w:rPr>
                <w:b/>
                <w:i/>
                <w:spacing w:val="40"/>
                <w:sz w:val="20"/>
                <w:szCs w:val="20"/>
                <w:lang w:val="it-IT"/>
              </w:rPr>
              <w:t xml:space="preserve"> </w:t>
            </w:r>
            <w:r w:rsidRPr="00085E01">
              <w:rPr>
                <w:b/>
                <w:i/>
                <w:sz w:val="20"/>
                <w:szCs w:val="20"/>
                <w:lang w:val="it-IT"/>
              </w:rPr>
              <w:t>informazioni,</w:t>
            </w:r>
            <w:r w:rsidRPr="00085E01">
              <w:rPr>
                <w:b/>
                <w:i/>
                <w:spacing w:val="40"/>
                <w:sz w:val="20"/>
                <w:szCs w:val="20"/>
                <w:lang w:val="it-IT"/>
              </w:rPr>
              <w:t xml:space="preserve"> </w:t>
            </w:r>
            <w:r w:rsidRPr="00085E01">
              <w:rPr>
                <w:b/>
                <w:i/>
                <w:sz w:val="20"/>
                <w:szCs w:val="20"/>
                <w:lang w:val="it-IT"/>
              </w:rPr>
              <w:t>alle</w:t>
            </w:r>
            <w:r w:rsidRPr="00085E01">
              <w:rPr>
                <w:b/>
                <w:i/>
                <w:spacing w:val="40"/>
                <w:sz w:val="20"/>
                <w:szCs w:val="20"/>
                <w:lang w:val="it-IT"/>
              </w:rPr>
              <w:t xml:space="preserve"> </w:t>
            </w:r>
            <w:r w:rsidRPr="00085E01">
              <w:rPr>
                <w:b/>
                <w:i/>
                <w:sz w:val="20"/>
                <w:szCs w:val="20"/>
                <w:lang w:val="it-IT"/>
              </w:rPr>
              <w:t>fonti,</w:t>
            </w:r>
            <w:r w:rsidRPr="00085E01">
              <w:rPr>
                <w:b/>
                <w:i/>
                <w:spacing w:val="40"/>
                <w:sz w:val="20"/>
                <w:szCs w:val="20"/>
                <w:lang w:val="it-IT"/>
              </w:rPr>
              <w:t xml:space="preserve"> </w:t>
            </w:r>
            <w:r w:rsidRPr="00085E01">
              <w:rPr>
                <w:b/>
                <w:i/>
                <w:sz w:val="20"/>
                <w:szCs w:val="20"/>
                <w:lang w:val="it-IT"/>
              </w:rPr>
              <w:t>ai</w:t>
            </w:r>
            <w:r w:rsidRPr="00085E01">
              <w:rPr>
                <w:b/>
                <w:i/>
                <w:spacing w:val="40"/>
                <w:sz w:val="20"/>
                <w:szCs w:val="20"/>
                <w:lang w:val="it-IT"/>
              </w:rPr>
              <w:t xml:space="preserve"> </w:t>
            </w:r>
            <w:r w:rsidRPr="00085E01">
              <w:rPr>
                <w:b/>
                <w:i/>
                <w:sz w:val="20"/>
                <w:szCs w:val="20"/>
                <w:lang w:val="it-IT"/>
              </w:rPr>
              <w:t>contenuti</w:t>
            </w:r>
            <w:r w:rsidRPr="00085E01">
              <w:rPr>
                <w:b/>
                <w:i/>
                <w:spacing w:val="40"/>
                <w:sz w:val="20"/>
                <w:szCs w:val="20"/>
                <w:lang w:val="it-IT"/>
              </w:rPr>
              <w:t xml:space="preserve"> </w:t>
            </w:r>
            <w:r w:rsidRPr="00085E01">
              <w:rPr>
                <w:b/>
                <w:i/>
                <w:sz w:val="20"/>
                <w:szCs w:val="20"/>
                <w:lang w:val="it-IT"/>
              </w:rPr>
              <w:t>digitali,</w:t>
            </w:r>
            <w:r w:rsidRPr="00085E01">
              <w:rPr>
                <w:b/>
                <w:i/>
                <w:spacing w:val="40"/>
                <w:sz w:val="20"/>
                <w:szCs w:val="20"/>
                <w:lang w:val="it-IT"/>
              </w:rPr>
              <w:t xml:space="preserve"> </w:t>
            </w:r>
            <w:r w:rsidRPr="00085E01">
              <w:rPr>
                <w:b/>
                <w:i/>
                <w:sz w:val="20"/>
                <w:szCs w:val="20"/>
                <w:lang w:val="it-IT"/>
              </w:rPr>
              <w:t>in</w:t>
            </w:r>
            <w:r w:rsidRPr="00085E01">
              <w:rPr>
                <w:b/>
                <w:i/>
                <w:spacing w:val="40"/>
                <w:sz w:val="20"/>
                <w:szCs w:val="20"/>
                <w:lang w:val="it-IT"/>
              </w:rPr>
              <w:t xml:space="preserve"> </w:t>
            </w:r>
            <w:r w:rsidRPr="00085E01">
              <w:rPr>
                <w:b/>
                <w:i/>
                <w:sz w:val="20"/>
                <w:szCs w:val="20"/>
                <w:lang w:val="it-IT"/>
              </w:rPr>
              <w:t>modo</w:t>
            </w:r>
            <w:r w:rsidRPr="00085E01">
              <w:rPr>
                <w:b/>
                <w:i/>
                <w:spacing w:val="40"/>
                <w:sz w:val="20"/>
                <w:szCs w:val="20"/>
                <w:lang w:val="it-IT"/>
              </w:rPr>
              <w:t xml:space="preserve"> </w:t>
            </w:r>
            <w:r w:rsidRPr="00085E01">
              <w:rPr>
                <w:b/>
                <w:i/>
                <w:sz w:val="20"/>
                <w:szCs w:val="20"/>
                <w:lang w:val="it-IT"/>
              </w:rPr>
              <w:t>critico, responsabile e consapevole.</w:t>
            </w:r>
          </w:p>
        </w:tc>
      </w:tr>
      <w:tr w:rsidR="00085E01" w:rsidRPr="00085E01" w14:paraId="485B7B81" w14:textId="77777777" w:rsidTr="00085E01">
        <w:trPr>
          <w:trHeight w:val="501"/>
        </w:trPr>
        <w:tc>
          <w:tcPr>
            <w:tcW w:w="13744" w:type="dxa"/>
            <w:gridSpan w:val="2"/>
            <w:tcBorders>
              <w:top w:val="single" w:sz="6" w:space="0" w:color="000000"/>
              <w:bottom w:val="single" w:sz="6" w:space="0" w:color="000000"/>
            </w:tcBorders>
          </w:tcPr>
          <w:p w14:paraId="02F33C43" w14:textId="77777777" w:rsidR="00085E01" w:rsidRPr="00085E01" w:rsidRDefault="00085E01" w:rsidP="00D2030A">
            <w:pPr>
              <w:pStyle w:val="TableParagraph"/>
              <w:spacing w:before="170"/>
              <w:ind w:left="30"/>
              <w:jc w:val="center"/>
              <w:rPr>
                <w:b/>
                <w:sz w:val="20"/>
                <w:szCs w:val="20"/>
              </w:rPr>
            </w:pPr>
            <w:r w:rsidRPr="00085E01">
              <w:rPr>
                <w:b/>
                <w:sz w:val="20"/>
                <w:szCs w:val="20"/>
              </w:rPr>
              <w:t>Obiettivi</w:t>
            </w:r>
            <w:r w:rsidRPr="00085E01">
              <w:rPr>
                <w:b/>
                <w:spacing w:val="-3"/>
                <w:sz w:val="20"/>
                <w:szCs w:val="20"/>
              </w:rPr>
              <w:t xml:space="preserve"> </w:t>
            </w:r>
            <w:r w:rsidRPr="00085E01">
              <w:rPr>
                <w:b/>
                <w:sz w:val="20"/>
                <w:szCs w:val="20"/>
              </w:rPr>
              <w:t>di</w:t>
            </w:r>
            <w:r w:rsidRPr="00085E01">
              <w:rPr>
                <w:b/>
                <w:spacing w:val="-4"/>
                <w:sz w:val="20"/>
                <w:szCs w:val="20"/>
              </w:rPr>
              <w:t xml:space="preserve"> </w:t>
            </w:r>
            <w:r w:rsidRPr="00085E01">
              <w:rPr>
                <w:b/>
                <w:spacing w:val="-2"/>
                <w:sz w:val="20"/>
                <w:szCs w:val="20"/>
              </w:rPr>
              <w:t>apprendimento</w:t>
            </w:r>
          </w:p>
        </w:tc>
      </w:tr>
      <w:tr w:rsidR="00085E01" w:rsidRPr="00085E01" w14:paraId="3467D654" w14:textId="77777777" w:rsidTr="00085E01">
        <w:trPr>
          <w:trHeight w:val="501"/>
        </w:trPr>
        <w:tc>
          <w:tcPr>
            <w:tcW w:w="6515" w:type="dxa"/>
            <w:tcBorders>
              <w:top w:val="single" w:sz="6" w:space="0" w:color="000000"/>
              <w:bottom w:val="single" w:sz="6" w:space="0" w:color="000000"/>
            </w:tcBorders>
          </w:tcPr>
          <w:p w14:paraId="789DE14C" w14:textId="77777777" w:rsidR="00085E01" w:rsidRPr="00085E01" w:rsidRDefault="00085E01" w:rsidP="00D2030A">
            <w:pPr>
              <w:pStyle w:val="TableParagraph"/>
              <w:spacing w:before="172"/>
              <w:ind w:left="299"/>
              <w:jc w:val="left"/>
              <w:rPr>
                <w:b/>
                <w:i/>
                <w:sz w:val="20"/>
                <w:szCs w:val="20"/>
              </w:rPr>
            </w:pPr>
            <w:r w:rsidRPr="00085E01">
              <w:rPr>
                <w:b/>
                <w:i/>
                <w:sz w:val="20"/>
                <w:szCs w:val="20"/>
              </w:rPr>
              <w:t xml:space="preserve">Scuola </w:t>
            </w:r>
            <w:r w:rsidRPr="00085E01">
              <w:rPr>
                <w:b/>
                <w:i/>
                <w:spacing w:val="-2"/>
                <w:sz w:val="20"/>
                <w:szCs w:val="20"/>
              </w:rPr>
              <w:t>primaria</w:t>
            </w:r>
          </w:p>
        </w:tc>
        <w:tc>
          <w:tcPr>
            <w:tcW w:w="7229" w:type="dxa"/>
            <w:tcBorders>
              <w:top w:val="single" w:sz="6" w:space="0" w:color="000000"/>
              <w:bottom w:val="single" w:sz="6" w:space="0" w:color="000000"/>
            </w:tcBorders>
          </w:tcPr>
          <w:p w14:paraId="5BD924DB" w14:textId="77777777" w:rsidR="00085E01" w:rsidRPr="00085E01" w:rsidRDefault="00085E01" w:rsidP="00D2030A">
            <w:pPr>
              <w:pStyle w:val="TableParagraph"/>
              <w:spacing w:before="172"/>
              <w:ind w:left="299"/>
              <w:jc w:val="left"/>
              <w:rPr>
                <w:b/>
                <w:i/>
                <w:sz w:val="20"/>
                <w:szCs w:val="20"/>
                <w:lang w:val="it-IT"/>
              </w:rPr>
            </w:pPr>
            <w:r w:rsidRPr="00085E01">
              <w:rPr>
                <w:b/>
                <w:i/>
                <w:sz w:val="20"/>
                <w:szCs w:val="20"/>
                <w:lang w:val="it-IT"/>
              </w:rPr>
              <w:t>Scuola</w:t>
            </w:r>
            <w:r w:rsidRPr="00085E01">
              <w:rPr>
                <w:b/>
                <w:i/>
                <w:spacing w:val="-6"/>
                <w:sz w:val="20"/>
                <w:szCs w:val="20"/>
                <w:lang w:val="it-IT"/>
              </w:rPr>
              <w:t xml:space="preserve"> </w:t>
            </w:r>
            <w:r w:rsidRPr="00085E01">
              <w:rPr>
                <w:b/>
                <w:i/>
                <w:sz w:val="20"/>
                <w:szCs w:val="20"/>
                <w:lang w:val="it-IT"/>
              </w:rPr>
              <w:t>secondaria</w:t>
            </w:r>
            <w:r w:rsidRPr="00085E01">
              <w:rPr>
                <w:b/>
                <w:i/>
                <w:spacing w:val="-2"/>
                <w:sz w:val="20"/>
                <w:szCs w:val="20"/>
                <w:lang w:val="it-IT"/>
              </w:rPr>
              <w:t xml:space="preserve"> </w:t>
            </w:r>
            <w:r w:rsidRPr="00085E01">
              <w:rPr>
                <w:b/>
                <w:i/>
                <w:sz w:val="20"/>
                <w:szCs w:val="20"/>
                <w:lang w:val="it-IT"/>
              </w:rPr>
              <w:t>di</w:t>
            </w:r>
            <w:r w:rsidRPr="00085E01">
              <w:rPr>
                <w:b/>
                <w:i/>
                <w:spacing w:val="-1"/>
                <w:sz w:val="20"/>
                <w:szCs w:val="20"/>
                <w:lang w:val="it-IT"/>
              </w:rPr>
              <w:t xml:space="preserve"> </w:t>
            </w:r>
            <w:r w:rsidRPr="00085E01">
              <w:rPr>
                <w:b/>
                <w:i/>
                <w:sz w:val="20"/>
                <w:szCs w:val="20"/>
                <w:lang w:val="it-IT"/>
              </w:rPr>
              <w:t>I</w:t>
            </w:r>
            <w:r w:rsidRPr="00085E01">
              <w:rPr>
                <w:b/>
                <w:i/>
                <w:spacing w:val="-2"/>
                <w:sz w:val="20"/>
                <w:szCs w:val="20"/>
                <w:lang w:val="it-IT"/>
              </w:rPr>
              <w:t xml:space="preserve"> </w:t>
            </w:r>
            <w:r w:rsidRPr="00085E01">
              <w:rPr>
                <w:b/>
                <w:i/>
                <w:spacing w:val="-4"/>
                <w:sz w:val="20"/>
                <w:szCs w:val="20"/>
                <w:lang w:val="it-IT"/>
              </w:rPr>
              <w:t>grado</w:t>
            </w:r>
          </w:p>
        </w:tc>
      </w:tr>
      <w:tr w:rsidR="00085E01" w:rsidRPr="00085E01" w14:paraId="640586A3" w14:textId="77777777" w:rsidTr="000D6986">
        <w:trPr>
          <w:trHeight w:val="689"/>
        </w:trPr>
        <w:tc>
          <w:tcPr>
            <w:tcW w:w="6515" w:type="dxa"/>
            <w:tcBorders>
              <w:top w:val="single" w:sz="6" w:space="0" w:color="000000"/>
              <w:bottom w:val="single" w:sz="8" w:space="0" w:color="000000"/>
            </w:tcBorders>
          </w:tcPr>
          <w:p w14:paraId="0E961628" w14:textId="7ADE4753" w:rsidR="00085E01" w:rsidRPr="00085E01" w:rsidRDefault="00085E01" w:rsidP="00D2030A">
            <w:pPr>
              <w:pStyle w:val="TableParagraph"/>
              <w:spacing w:line="237" w:lineRule="auto"/>
              <w:jc w:val="left"/>
              <w:rPr>
                <w:sz w:val="20"/>
                <w:szCs w:val="20"/>
                <w:lang w:val="it-IT"/>
              </w:rPr>
            </w:pPr>
            <w:r w:rsidRPr="00085E01">
              <w:rPr>
                <w:sz w:val="20"/>
                <w:szCs w:val="20"/>
                <w:lang w:val="it-IT"/>
              </w:rPr>
              <w:t>Ricercare in rete semplici informazioni, distinguendo dati veri e falsi.</w:t>
            </w:r>
          </w:p>
        </w:tc>
        <w:tc>
          <w:tcPr>
            <w:tcW w:w="7229" w:type="dxa"/>
            <w:tcBorders>
              <w:top w:val="single" w:sz="6" w:space="0" w:color="000000"/>
              <w:bottom w:val="single" w:sz="8" w:space="0" w:color="000000"/>
            </w:tcBorders>
          </w:tcPr>
          <w:p w14:paraId="2EDCB481" w14:textId="77777777" w:rsidR="00085E01" w:rsidRPr="00085E01" w:rsidRDefault="00085E01" w:rsidP="00D2030A">
            <w:pPr>
              <w:pStyle w:val="TableParagraph"/>
              <w:spacing w:before="76"/>
              <w:ind w:left="26" w:right="215"/>
              <w:rPr>
                <w:sz w:val="20"/>
                <w:szCs w:val="20"/>
                <w:lang w:val="it-IT"/>
              </w:rPr>
            </w:pPr>
            <w:r w:rsidRPr="00085E01">
              <w:rPr>
                <w:sz w:val="20"/>
                <w:szCs w:val="20"/>
                <w:lang w:val="it-IT"/>
              </w:rPr>
              <w:t xml:space="preserve">Ricercare, analizzare e valutare dati, informazioni e contenuti digitali, riconoscendone l’attendibilità e </w:t>
            </w:r>
            <w:r w:rsidRPr="00085E01">
              <w:rPr>
                <w:spacing w:val="-2"/>
                <w:sz w:val="20"/>
                <w:szCs w:val="20"/>
                <w:lang w:val="it-IT"/>
              </w:rPr>
              <w:t>l’autorevolezza.</w:t>
            </w:r>
          </w:p>
        </w:tc>
      </w:tr>
      <w:tr w:rsidR="00085E01" w:rsidRPr="00085E01" w14:paraId="6C434878" w14:textId="77777777" w:rsidTr="000D6986">
        <w:trPr>
          <w:trHeight w:val="539"/>
        </w:trPr>
        <w:tc>
          <w:tcPr>
            <w:tcW w:w="6515" w:type="dxa"/>
            <w:tcBorders>
              <w:top w:val="single" w:sz="8" w:space="0" w:color="000000"/>
              <w:bottom w:val="single" w:sz="6" w:space="0" w:color="000000"/>
            </w:tcBorders>
          </w:tcPr>
          <w:p w14:paraId="430B09E2" w14:textId="77777777" w:rsidR="00085E01" w:rsidRPr="00085E01" w:rsidRDefault="00085E01" w:rsidP="00D2030A">
            <w:pPr>
              <w:pStyle w:val="TableParagraph"/>
              <w:spacing w:before="77" w:line="232" w:lineRule="auto"/>
              <w:jc w:val="left"/>
              <w:rPr>
                <w:sz w:val="20"/>
                <w:szCs w:val="20"/>
                <w:lang w:val="it-IT"/>
              </w:rPr>
            </w:pPr>
            <w:r w:rsidRPr="00085E01">
              <w:rPr>
                <w:sz w:val="20"/>
                <w:szCs w:val="20"/>
                <w:lang w:val="it-IT"/>
              </w:rPr>
              <w:t>Utilizzare</w:t>
            </w:r>
            <w:r w:rsidRPr="00085E01">
              <w:rPr>
                <w:spacing w:val="40"/>
                <w:sz w:val="20"/>
                <w:szCs w:val="20"/>
                <w:lang w:val="it-IT"/>
              </w:rPr>
              <w:t xml:space="preserve"> </w:t>
            </w:r>
            <w:r w:rsidRPr="00085E01">
              <w:rPr>
                <w:sz w:val="20"/>
                <w:szCs w:val="20"/>
                <w:lang w:val="it-IT"/>
              </w:rPr>
              <w:t>le</w:t>
            </w:r>
            <w:r w:rsidRPr="00085E01">
              <w:rPr>
                <w:spacing w:val="39"/>
                <w:sz w:val="20"/>
                <w:szCs w:val="20"/>
                <w:lang w:val="it-IT"/>
              </w:rPr>
              <w:t xml:space="preserve"> </w:t>
            </w:r>
            <w:r w:rsidRPr="00085E01">
              <w:rPr>
                <w:sz w:val="20"/>
                <w:szCs w:val="20"/>
                <w:lang w:val="it-IT"/>
              </w:rPr>
              <w:t>tecnologie</w:t>
            </w:r>
            <w:r w:rsidRPr="00085E01">
              <w:rPr>
                <w:spacing w:val="40"/>
                <w:sz w:val="20"/>
                <w:szCs w:val="20"/>
                <w:lang w:val="it-IT"/>
              </w:rPr>
              <w:t xml:space="preserve"> </w:t>
            </w:r>
            <w:r w:rsidRPr="00085E01">
              <w:rPr>
                <w:sz w:val="20"/>
                <w:szCs w:val="20"/>
                <w:lang w:val="it-IT"/>
              </w:rPr>
              <w:t>per</w:t>
            </w:r>
            <w:r w:rsidRPr="00085E01">
              <w:rPr>
                <w:spacing w:val="39"/>
                <w:sz w:val="20"/>
                <w:szCs w:val="20"/>
                <w:lang w:val="it-IT"/>
              </w:rPr>
              <w:t xml:space="preserve"> </w:t>
            </w:r>
            <w:r w:rsidRPr="00085E01">
              <w:rPr>
                <w:sz w:val="20"/>
                <w:szCs w:val="20"/>
                <w:lang w:val="it-IT"/>
              </w:rPr>
              <w:t>elaborare</w:t>
            </w:r>
            <w:r w:rsidRPr="00085E01">
              <w:rPr>
                <w:spacing w:val="39"/>
                <w:sz w:val="20"/>
                <w:szCs w:val="20"/>
                <w:lang w:val="it-IT"/>
              </w:rPr>
              <w:t xml:space="preserve"> </w:t>
            </w:r>
            <w:r w:rsidRPr="00085E01">
              <w:rPr>
                <w:sz w:val="20"/>
                <w:szCs w:val="20"/>
                <w:lang w:val="it-IT"/>
              </w:rPr>
              <w:t>semplici prodotti digitali.</w:t>
            </w:r>
          </w:p>
        </w:tc>
        <w:tc>
          <w:tcPr>
            <w:tcW w:w="7229" w:type="dxa"/>
            <w:tcBorders>
              <w:top w:val="single" w:sz="8" w:space="0" w:color="000000"/>
              <w:bottom w:val="single" w:sz="6" w:space="0" w:color="000000"/>
            </w:tcBorders>
          </w:tcPr>
          <w:p w14:paraId="198707CF" w14:textId="77777777" w:rsidR="00085E01" w:rsidRPr="00085E01" w:rsidRDefault="00085E01" w:rsidP="00D2030A">
            <w:pPr>
              <w:pStyle w:val="TableParagraph"/>
              <w:ind w:left="26"/>
              <w:jc w:val="left"/>
              <w:rPr>
                <w:sz w:val="20"/>
                <w:szCs w:val="20"/>
                <w:lang w:val="it-IT"/>
              </w:rPr>
            </w:pPr>
            <w:r w:rsidRPr="00085E01">
              <w:rPr>
                <w:sz w:val="20"/>
                <w:szCs w:val="20"/>
                <w:lang w:val="it-IT"/>
              </w:rPr>
              <w:t>Utilizzare</w:t>
            </w:r>
            <w:r w:rsidRPr="00085E01">
              <w:rPr>
                <w:spacing w:val="-8"/>
                <w:sz w:val="20"/>
                <w:szCs w:val="20"/>
                <w:lang w:val="it-IT"/>
              </w:rPr>
              <w:t xml:space="preserve"> </w:t>
            </w:r>
            <w:r w:rsidRPr="00085E01">
              <w:rPr>
                <w:sz w:val="20"/>
                <w:szCs w:val="20"/>
                <w:lang w:val="it-IT"/>
              </w:rPr>
              <w:t>le</w:t>
            </w:r>
            <w:r w:rsidRPr="00085E01">
              <w:rPr>
                <w:spacing w:val="-8"/>
                <w:sz w:val="20"/>
                <w:szCs w:val="20"/>
                <w:lang w:val="it-IT"/>
              </w:rPr>
              <w:t xml:space="preserve"> </w:t>
            </w:r>
            <w:r w:rsidRPr="00085E01">
              <w:rPr>
                <w:sz w:val="20"/>
                <w:szCs w:val="20"/>
                <w:lang w:val="it-IT"/>
              </w:rPr>
              <w:t>tecnologie</w:t>
            </w:r>
            <w:r w:rsidRPr="00085E01">
              <w:rPr>
                <w:spacing w:val="-8"/>
                <w:sz w:val="20"/>
                <w:szCs w:val="20"/>
                <w:lang w:val="it-IT"/>
              </w:rPr>
              <w:t xml:space="preserve"> </w:t>
            </w:r>
            <w:r w:rsidRPr="00085E01">
              <w:rPr>
                <w:sz w:val="20"/>
                <w:szCs w:val="20"/>
                <w:lang w:val="it-IT"/>
              </w:rPr>
              <w:t>per</w:t>
            </w:r>
            <w:r w:rsidRPr="00085E01">
              <w:rPr>
                <w:spacing w:val="-8"/>
                <w:sz w:val="20"/>
                <w:szCs w:val="20"/>
                <w:lang w:val="it-IT"/>
              </w:rPr>
              <w:t xml:space="preserve"> </w:t>
            </w:r>
            <w:r w:rsidRPr="00085E01">
              <w:rPr>
                <w:sz w:val="20"/>
                <w:szCs w:val="20"/>
                <w:lang w:val="it-IT"/>
              </w:rPr>
              <w:t>integrare</w:t>
            </w:r>
            <w:r w:rsidRPr="00085E01">
              <w:rPr>
                <w:spacing w:val="-8"/>
                <w:sz w:val="20"/>
                <w:szCs w:val="20"/>
                <w:lang w:val="it-IT"/>
              </w:rPr>
              <w:t xml:space="preserve"> </w:t>
            </w:r>
            <w:r w:rsidRPr="00085E01">
              <w:rPr>
                <w:sz w:val="20"/>
                <w:szCs w:val="20"/>
                <w:lang w:val="it-IT"/>
              </w:rPr>
              <w:t>e</w:t>
            </w:r>
            <w:r w:rsidRPr="00085E01">
              <w:rPr>
                <w:spacing w:val="-8"/>
                <w:sz w:val="20"/>
                <w:szCs w:val="20"/>
                <w:lang w:val="it-IT"/>
              </w:rPr>
              <w:t xml:space="preserve"> </w:t>
            </w:r>
            <w:r w:rsidRPr="00085E01">
              <w:rPr>
                <w:sz w:val="20"/>
                <w:szCs w:val="20"/>
                <w:lang w:val="it-IT"/>
              </w:rPr>
              <w:t>rielaborare</w:t>
            </w:r>
            <w:r w:rsidRPr="00085E01">
              <w:rPr>
                <w:spacing w:val="-4"/>
                <w:sz w:val="20"/>
                <w:szCs w:val="20"/>
                <w:lang w:val="it-IT"/>
              </w:rPr>
              <w:t xml:space="preserve"> </w:t>
            </w:r>
            <w:r w:rsidRPr="00085E01">
              <w:rPr>
                <w:sz w:val="20"/>
                <w:szCs w:val="20"/>
                <w:lang w:val="it-IT"/>
              </w:rPr>
              <w:t>contenuti digitali in modo personale.</w:t>
            </w:r>
          </w:p>
        </w:tc>
      </w:tr>
      <w:tr w:rsidR="00085E01" w:rsidRPr="00085E01" w14:paraId="370D82C6" w14:textId="77777777" w:rsidTr="00085E01">
        <w:trPr>
          <w:trHeight w:val="661"/>
        </w:trPr>
        <w:tc>
          <w:tcPr>
            <w:tcW w:w="6515" w:type="dxa"/>
            <w:tcBorders>
              <w:top w:val="single" w:sz="6" w:space="0" w:color="000000"/>
              <w:bottom w:val="single" w:sz="6" w:space="0" w:color="000000"/>
            </w:tcBorders>
          </w:tcPr>
          <w:p w14:paraId="6C400D3E" w14:textId="77777777" w:rsidR="00085E01" w:rsidRPr="00085E01" w:rsidRDefault="00085E01" w:rsidP="00D2030A">
            <w:pPr>
              <w:pStyle w:val="TableParagraph"/>
              <w:spacing w:line="235" w:lineRule="auto"/>
              <w:jc w:val="left"/>
              <w:rPr>
                <w:sz w:val="20"/>
                <w:szCs w:val="20"/>
                <w:lang w:val="it-IT"/>
              </w:rPr>
            </w:pPr>
            <w:r w:rsidRPr="00085E01">
              <w:rPr>
                <w:sz w:val="20"/>
                <w:szCs w:val="20"/>
                <w:lang w:val="it-IT"/>
              </w:rPr>
              <w:t>Riconoscere</w:t>
            </w:r>
            <w:r w:rsidRPr="00085E01">
              <w:rPr>
                <w:spacing w:val="80"/>
                <w:sz w:val="20"/>
                <w:szCs w:val="20"/>
                <w:lang w:val="it-IT"/>
              </w:rPr>
              <w:t xml:space="preserve"> </w:t>
            </w:r>
            <w:r w:rsidRPr="00085E01">
              <w:rPr>
                <w:sz w:val="20"/>
                <w:szCs w:val="20"/>
                <w:lang w:val="it-IT"/>
              </w:rPr>
              <w:t>semplici</w:t>
            </w:r>
            <w:r w:rsidRPr="00085E01">
              <w:rPr>
                <w:spacing w:val="80"/>
                <w:sz w:val="20"/>
                <w:szCs w:val="20"/>
                <w:lang w:val="it-IT"/>
              </w:rPr>
              <w:t xml:space="preserve"> </w:t>
            </w:r>
            <w:r w:rsidRPr="00085E01">
              <w:rPr>
                <w:sz w:val="20"/>
                <w:szCs w:val="20"/>
                <w:lang w:val="it-IT"/>
              </w:rPr>
              <w:t>fonti</w:t>
            </w:r>
            <w:r w:rsidRPr="00085E01">
              <w:rPr>
                <w:spacing w:val="80"/>
                <w:sz w:val="20"/>
                <w:szCs w:val="20"/>
                <w:lang w:val="it-IT"/>
              </w:rPr>
              <w:t xml:space="preserve"> </w:t>
            </w:r>
            <w:r w:rsidRPr="00085E01">
              <w:rPr>
                <w:sz w:val="20"/>
                <w:szCs w:val="20"/>
                <w:lang w:val="it-IT"/>
              </w:rPr>
              <w:t>di</w:t>
            </w:r>
            <w:r w:rsidRPr="00085E01">
              <w:rPr>
                <w:spacing w:val="80"/>
                <w:sz w:val="20"/>
                <w:szCs w:val="20"/>
                <w:lang w:val="it-IT"/>
              </w:rPr>
              <w:t xml:space="preserve"> </w:t>
            </w:r>
            <w:r w:rsidRPr="00085E01">
              <w:rPr>
                <w:sz w:val="20"/>
                <w:szCs w:val="20"/>
                <w:lang w:val="it-IT"/>
              </w:rPr>
              <w:t xml:space="preserve">informazioni </w:t>
            </w:r>
            <w:r w:rsidRPr="00085E01">
              <w:rPr>
                <w:spacing w:val="-2"/>
                <w:sz w:val="20"/>
                <w:szCs w:val="20"/>
                <w:lang w:val="it-IT"/>
              </w:rPr>
              <w:t>digitali.</w:t>
            </w:r>
          </w:p>
        </w:tc>
        <w:tc>
          <w:tcPr>
            <w:tcW w:w="7229" w:type="dxa"/>
            <w:tcBorders>
              <w:top w:val="single" w:sz="6" w:space="0" w:color="000000"/>
              <w:bottom w:val="single" w:sz="6" w:space="0" w:color="000000"/>
            </w:tcBorders>
          </w:tcPr>
          <w:p w14:paraId="7048E1DB" w14:textId="77777777" w:rsidR="00085E01" w:rsidRPr="00085E01" w:rsidRDefault="00085E01" w:rsidP="00D2030A">
            <w:pPr>
              <w:pStyle w:val="TableParagraph"/>
              <w:ind w:left="26"/>
              <w:jc w:val="left"/>
              <w:rPr>
                <w:sz w:val="20"/>
                <w:szCs w:val="20"/>
                <w:lang w:val="it-IT"/>
              </w:rPr>
            </w:pPr>
            <w:r w:rsidRPr="00085E01">
              <w:rPr>
                <w:sz w:val="20"/>
                <w:szCs w:val="20"/>
                <w:lang w:val="it-IT"/>
              </w:rPr>
              <w:t>Individuare</w:t>
            </w:r>
            <w:r w:rsidRPr="00085E01">
              <w:rPr>
                <w:spacing w:val="76"/>
                <w:sz w:val="20"/>
                <w:szCs w:val="20"/>
                <w:lang w:val="it-IT"/>
              </w:rPr>
              <w:t xml:space="preserve"> </w:t>
            </w:r>
            <w:r w:rsidRPr="00085E01">
              <w:rPr>
                <w:sz w:val="20"/>
                <w:szCs w:val="20"/>
                <w:lang w:val="it-IT"/>
              </w:rPr>
              <w:t>le</w:t>
            </w:r>
            <w:r w:rsidRPr="00085E01">
              <w:rPr>
                <w:spacing w:val="78"/>
                <w:sz w:val="20"/>
                <w:szCs w:val="20"/>
                <w:lang w:val="it-IT"/>
              </w:rPr>
              <w:t xml:space="preserve"> </w:t>
            </w:r>
            <w:r w:rsidRPr="00085E01">
              <w:rPr>
                <w:sz w:val="20"/>
                <w:szCs w:val="20"/>
                <w:lang w:val="it-IT"/>
              </w:rPr>
              <w:t>fonti</w:t>
            </w:r>
            <w:r w:rsidRPr="00085E01">
              <w:rPr>
                <w:spacing w:val="79"/>
                <w:sz w:val="20"/>
                <w:szCs w:val="20"/>
                <w:lang w:val="it-IT"/>
              </w:rPr>
              <w:t xml:space="preserve"> </w:t>
            </w:r>
            <w:r w:rsidRPr="00085E01">
              <w:rPr>
                <w:sz w:val="20"/>
                <w:szCs w:val="20"/>
                <w:lang w:val="it-IT"/>
              </w:rPr>
              <w:t>di</w:t>
            </w:r>
            <w:r w:rsidRPr="00085E01">
              <w:rPr>
                <w:spacing w:val="79"/>
                <w:sz w:val="20"/>
                <w:szCs w:val="20"/>
                <w:lang w:val="it-IT"/>
              </w:rPr>
              <w:t xml:space="preserve"> </w:t>
            </w:r>
            <w:r w:rsidRPr="00085E01">
              <w:rPr>
                <w:sz w:val="20"/>
                <w:szCs w:val="20"/>
                <w:lang w:val="it-IT"/>
              </w:rPr>
              <w:t>provenienza,</w:t>
            </w:r>
            <w:r w:rsidRPr="00085E01">
              <w:rPr>
                <w:spacing w:val="78"/>
                <w:sz w:val="20"/>
                <w:szCs w:val="20"/>
                <w:lang w:val="it-IT"/>
              </w:rPr>
              <w:t xml:space="preserve"> </w:t>
            </w:r>
            <w:r w:rsidRPr="00085E01">
              <w:rPr>
                <w:sz w:val="20"/>
                <w:szCs w:val="20"/>
                <w:lang w:val="it-IT"/>
              </w:rPr>
              <w:t>le</w:t>
            </w:r>
            <w:r w:rsidRPr="00085E01">
              <w:rPr>
                <w:spacing w:val="75"/>
                <w:sz w:val="20"/>
                <w:szCs w:val="20"/>
                <w:lang w:val="it-IT"/>
              </w:rPr>
              <w:t xml:space="preserve"> </w:t>
            </w:r>
            <w:r w:rsidRPr="00085E01">
              <w:rPr>
                <w:sz w:val="20"/>
                <w:szCs w:val="20"/>
                <w:lang w:val="it-IT"/>
              </w:rPr>
              <w:t>modalità</w:t>
            </w:r>
            <w:r w:rsidRPr="00085E01">
              <w:rPr>
                <w:spacing w:val="76"/>
                <w:sz w:val="20"/>
                <w:szCs w:val="20"/>
                <w:lang w:val="it-IT"/>
              </w:rPr>
              <w:t xml:space="preserve"> </w:t>
            </w:r>
            <w:r w:rsidRPr="00085E01">
              <w:rPr>
                <w:sz w:val="20"/>
                <w:szCs w:val="20"/>
                <w:lang w:val="it-IT"/>
              </w:rPr>
              <w:t>e</w:t>
            </w:r>
            <w:r w:rsidRPr="00085E01">
              <w:rPr>
                <w:spacing w:val="80"/>
                <w:sz w:val="20"/>
                <w:szCs w:val="20"/>
                <w:lang w:val="it-IT"/>
              </w:rPr>
              <w:t xml:space="preserve"> </w:t>
            </w:r>
            <w:r w:rsidRPr="00085E01">
              <w:rPr>
                <w:sz w:val="20"/>
                <w:szCs w:val="20"/>
                <w:lang w:val="it-IT"/>
              </w:rPr>
              <w:t>gli strumenti di diffusione delle notizie nei media digitali.</w:t>
            </w:r>
          </w:p>
        </w:tc>
      </w:tr>
    </w:tbl>
    <w:p w14:paraId="2F6AC651" w14:textId="77777777" w:rsidR="00085E01" w:rsidRDefault="00085E01" w:rsidP="00B510F1">
      <w:pPr>
        <w:pStyle w:val="Corpotesto"/>
        <w:spacing w:before="1"/>
        <w:jc w:val="both"/>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229"/>
      </w:tblGrid>
      <w:tr w:rsidR="004C4A7C" w:rsidRPr="004C4A7C" w14:paraId="483ED9B1" w14:textId="77777777" w:rsidTr="004C4A7C">
        <w:trPr>
          <w:trHeight w:val="1059"/>
        </w:trPr>
        <w:tc>
          <w:tcPr>
            <w:tcW w:w="13744" w:type="dxa"/>
            <w:gridSpan w:val="2"/>
            <w:tcBorders>
              <w:bottom w:val="single" w:sz="6" w:space="0" w:color="000000"/>
            </w:tcBorders>
          </w:tcPr>
          <w:p w14:paraId="7D744CEF" w14:textId="07964019" w:rsidR="004C4A7C" w:rsidRPr="004C4A7C" w:rsidRDefault="004C4A7C" w:rsidP="00D2030A">
            <w:pPr>
              <w:pStyle w:val="TableParagraph"/>
              <w:spacing w:before="53" w:line="240" w:lineRule="exact"/>
              <w:ind w:left="2623"/>
              <w:rPr>
                <w:b/>
                <w:sz w:val="20"/>
                <w:szCs w:val="20"/>
                <w:lang w:val="it-IT"/>
              </w:rPr>
            </w:pPr>
            <w:r w:rsidRPr="004C4A7C">
              <w:rPr>
                <w:b/>
                <w:sz w:val="20"/>
                <w:szCs w:val="20"/>
                <w:lang w:val="it-IT"/>
              </w:rPr>
              <w:t xml:space="preserve">                             </w:t>
            </w:r>
            <w:r w:rsidRPr="004C4A7C">
              <w:rPr>
                <w:b/>
                <w:sz w:val="20"/>
                <w:szCs w:val="20"/>
                <w:u w:val="single"/>
                <w:lang w:val="it-IT"/>
              </w:rPr>
              <w:t>Traguardo</w:t>
            </w:r>
            <w:r w:rsidRPr="004C4A7C">
              <w:rPr>
                <w:b/>
                <w:spacing w:val="-4"/>
                <w:sz w:val="20"/>
                <w:szCs w:val="20"/>
                <w:u w:val="single"/>
                <w:lang w:val="it-IT"/>
              </w:rPr>
              <w:t xml:space="preserve"> </w:t>
            </w:r>
            <w:r w:rsidRPr="004C4A7C">
              <w:rPr>
                <w:b/>
                <w:sz w:val="20"/>
                <w:szCs w:val="20"/>
                <w:u w:val="single"/>
                <w:lang w:val="it-IT"/>
              </w:rPr>
              <w:t>per</w:t>
            </w:r>
            <w:r w:rsidRPr="004C4A7C">
              <w:rPr>
                <w:b/>
                <w:spacing w:val="-3"/>
                <w:sz w:val="20"/>
                <w:szCs w:val="20"/>
                <w:u w:val="single"/>
                <w:lang w:val="it-IT"/>
              </w:rPr>
              <w:t xml:space="preserve"> </w:t>
            </w:r>
            <w:r w:rsidRPr="004C4A7C">
              <w:rPr>
                <w:b/>
                <w:sz w:val="20"/>
                <w:szCs w:val="20"/>
                <w:u w:val="single"/>
                <w:lang w:val="it-IT"/>
              </w:rPr>
              <w:t>lo</w:t>
            </w:r>
            <w:r w:rsidRPr="004C4A7C">
              <w:rPr>
                <w:b/>
                <w:spacing w:val="-3"/>
                <w:sz w:val="20"/>
                <w:szCs w:val="20"/>
                <w:u w:val="single"/>
                <w:lang w:val="it-IT"/>
              </w:rPr>
              <w:t xml:space="preserve"> </w:t>
            </w:r>
            <w:r w:rsidRPr="004C4A7C">
              <w:rPr>
                <w:b/>
                <w:sz w:val="20"/>
                <w:szCs w:val="20"/>
                <w:u w:val="single"/>
                <w:lang w:val="it-IT"/>
              </w:rPr>
              <w:t>sviluppo</w:t>
            </w:r>
            <w:r w:rsidRPr="004C4A7C">
              <w:rPr>
                <w:b/>
                <w:spacing w:val="-4"/>
                <w:sz w:val="20"/>
                <w:szCs w:val="20"/>
                <w:u w:val="single"/>
                <w:lang w:val="it-IT"/>
              </w:rPr>
              <w:t xml:space="preserve"> </w:t>
            </w:r>
            <w:r w:rsidRPr="004C4A7C">
              <w:rPr>
                <w:b/>
                <w:sz w:val="20"/>
                <w:szCs w:val="20"/>
                <w:u w:val="single"/>
                <w:lang w:val="it-IT"/>
              </w:rPr>
              <w:t>delle</w:t>
            </w:r>
            <w:r w:rsidRPr="004C4A7C">
              <w:rPr>
                <w:b/>
                <w:spacing w:val="-3"/>
                <w:sz w:val="20"/>
                <w:szCs w:val="20"/>
                <w:u w:val="single"/>
                <w:lang w:val="it-IT"/>
              </w:rPr>
              <w:t xml:space="preserve"> </w:t>
            </w:r>
            <w:r w:rsidRPr="004C4A7C">
              <w:rPr>
                <w:b/>
                <w:sz w:val="20"/>
                <w:szCs w:val="20"/>
                <w:u w:val="single"/>
                <w:lang w:val="it-IT"/>
              </w:rPr>
              <w:t>competenze</w:t>
            </w:r>
            <w:r w:rsidRPr="004C4A7C">
              <w:rPr>
                <w:b/>
                <w:spacing w:val="-3"/>
                <w:sz w:val="20"/>
                <w:szCs w:val="20"/>
                <w:u w:val="single"/>
                <w:lang w:val="it-IT"/>
              </w:rPr>
              <w:t xml:space="preserve"> </w:t>
            </w:r>
            <w:r w:rsidRPr="004C4A7C">
              <w:rPr>
                <w:b/>
                <w:sz w:val="20"/>
                <w:szCs w:val="20"/>
                <w:u w:val="single"/>
                <w:lang w:val="it-IT"/>
              </w:rPr>
              <w:t>n.</w:t>
            </w:r>
            <w:r w:rsidRPr="004C4A7C">
              <w:rPr>
                <w:b/>
                <w:spacing w:val="-1"/>
                <w:sz w:val="20"/>
                <w:szCs w:val="20"/>
                <w:u w:val="single"/>
                <w:lang w:val="it-IT"/>
              </w:rPr>
              <w:t xml:space="preserve"> </w:t>
            </w:r>
            <w:r w:rsidRPr="004C4A7C">
              <w:rPr>
                <w:b/>
                <w:spacing w:val="-5"/>
                <w:sz w:val="20"/>
                <w:szCs w:val="20"/>
                <w:u w:val="single"/>
                <w:lang w:val="it-IT"/>
              </w:rPr>
              <w:t>11</w:t>
            </w:r>
          </w:p>
          <w:p w14:paraId="71B85918" w14:textId="77777777" w:rsidR="004C4A7C" w:rsidRPr="004C4A7C" w:rsidRDefault="004C4A7C" w:rsidP="00D2030A">
            <w:pPr>
              <w:pStyle w:val="TableParagraph"/>
              <w:spacing w:before="10" w:line="213" w:lineRule="auto"/>
              <w:ind w:left="102" w:right="66"/>
              <w:rPr>
                <w:b/>
                <w:i/>
                <w:sz w:val="20"/>
                <w:szCs w:val="20"/>
                <w:lang w:val="it-IT"/>
              </w:rPr>
            </w:pPr>
            <w:r w:rsidRPr="004C4A7C">
              <w:rPr>
                <w:b/>
                <w:i/>
                <w:sz w:val="20"/>
                <w:szCs w:val="20"/>
                <w:lang w:val="it-IT"/>
              </w:rPr>
              <w:t>Interagire con gli altri attraverso le tecnologie digitali consentite, individuando forme di comunicazione adeguate ai diversi contesti di relazione, adottando e rispettando le regole comportamentali proprie di ciascun contesto comunicativo.</w:t>
            </w:r>
          </w:p>
        </w:tc>
      </w:tr>
      <w:tr w:rsidR="004C4A7C" w:rsidRPr="004C4A7C" w14:paraId="55B7C890" w14:textId="77777777" w:rsidTr="004C4A7C">
        <w:trPr>
          <w:trHeight w:val="392"/>
        </w:trPr>
        <w:tc>
          <w:tcPr>
            <w:tcW w:w="13744" w:type="dxa"/>
            <w:gridSpan w:val="2"/>
            <w:tcBorders>
              <w:top w:val="single" w:sz="6" w:space="0" w:color="000000"/>
              <w:bottom w:val="single" w:sz="6" w:space="0" w:color="000000"/>
            </w:tcBorders>
          </w:tcPr>
          <w:p w14:paraId="2E322B67" w14:textId="77777777" w:rsidR="004C4A7C" w:rsidRPr="004C4A7C" w:rsidRDefault="004C4A7C" w:rsidP="00D2030A">
            <w:pPr>
              <w:pStyle w:val="TableParagraph"/>
              <w:spacing w:before="54"/>
              <w:ind w:left="30"/>
              <w:jc w:val="center"/>
              <w:rPr>
                <w:b/>
                <w:sz w:val="20"/>
                <w:szCs w:val="20"/>
              </w:rPr>
            </w:pPr>
            <w:r w:rsidRPr="004C4A7C">
              <w:rPr>
                <w:b/>
                <w:sz w:val="20"/>
                <w:szCs w:val="20"/>
              </w:rPr>
              <w:t>Obiettivi</w:t>
            </w:r>
            <w:r w:rsidRPr="004C4A7C">
              <w:rPr>
                <w:b/>
                <w:spacing w:val="-3"/>
                <w:sz w:val="20"/>
                <w:szCs w:val="20"/>
              </w:rPr>
              <w:t xml:space="preserve"> </w:t>
            </w:r>
            <w:r w:rsidRPr="004C4A7C">
              <w:rPr>
                <w:b/>
                <w:sz w:val="20"/>
                <w:szCs w:val="20"/>
              </w:rPr>
              <w:t>di</w:t>
            </w:r>
            <w:r w:rsidRPr="004C4A7C">
              <w:rPr>
                <w:b/>
                <w:spacing w:val="-4"/>
                <w:sz w:val="20"/>
                <w:szCs w:val="20"/>
              </w:rPr>
              <w:t xml:space="preserve"> </w:t>
            </w:r>
            <w:r w:rsidRPr="004C4A7C">
              <w:rPr>
                <w:b/>
                <w:spacing w:val="-2"/>
                <w:sz w:val="20"/>
                <w:szCs w:val="20"/>
              </w:rPr>
              <w:t>apprendimento</w:t>
            </w:r>
          </w:p>
        </w:tc>
      </w:tr>
      <w:tr w:rsidR="004C4A7C" w:rsidRPr="004C4A7C" w14:paraId="4385CF1E" w14:textId="77777777" w:rsidTr="004C4A7C">
        <w:trPr>
          <w:trHeight w:val="376"/>
        </w:trPr>
        <w:tc>
          <w:tcPr>
            <w:tcW w:w="6515" w:type="dxa"/>
            <w:tcBorders>
              <w:top w:val="single" w:sz="6" w:space="0" w:color="000000"/>
              <w:bottom w:val="single" w:sz="6" w:space="0" w:color="000000"/>
            </w:tcBorders>
          </w:tcPr>
          <w:p w14:paraId="0696145B" w14:textId="77777777" w:rsidR="004C4A7C" w:rsidRPr="004C4A7C" w:rsidRDefault="004C4A7C" w:rsidP="00D2030A">
            <w:pPr>
              <w:pStyle w:val="TableParagraph"/>
              <w:spacing w:before="61"/>
              <w:ind w:left="299"/>
              <w:jc w:val="left"/>
              <w:rPr>
                <w:b/>
                <w:i/>
                <w:sz w:val="20"/>
                <w:szCs w:val="20"/>
              </w:rPr>
            </w:pPr>
            <w:r w:rsidRPr="004C4A7C">
              <w:rPr>
                <w:b/>
                <w:i/>
                <w:sz w:val="20"/>
                <w:szCs w:val="20"/>
              </w:rPr>
              <w:t>Scuola</w:t>
            </w:r>
            <w:r w:rsidRPr="004C4A7C">
              <w:rPr>
                <w:b/>
                <w:i/>
                <w:spacing w:val="-10"/>
                <w:sz w:val="20"/>
                <w:szCs w:val="20"/>
              </w:rPr>
              <w:t xml:space="preserve"> </w:t>
            </w:r>
            <w:r w:rsidRPr="004C4A7C">
              <w:rPr>
                <w:b/>
                <w:i/>
                <w:spacing w:val="-2"/>
                <w:sz w:val="20"/>
                <w:szCs w:val="20"/>
              </w:rPr>
              <w:t>primaria</w:t>
            </w:r>
          </w:p>
        </w:tc>
        <w:tc>
          <w:tcPr>
            <w:tcW w:w="7229" w:type="dxa"/>
            <w:tcBorders>
              <w:top w:val="single" w:sz="6" w:space="0" w:color="000000"/>
              <w:bottom w:val="single" w:sz="6" w:space="0" w:color="000000"/>
            </w:tcBorders>
          </w:tcPr>
          <w:p w14:paraId="4697AAF2" w14:textId="77777777" w:rsidR="004C4A7C" w:rsidRPr="004C4A7C" w:rsidRDefault="004C4A7C" w:rsidP="00D2030A">
            <w:pPr>
              <w:pStyle w:val="TableParagraph"/>
              <w:spacing w:before="61"/>
              <w:ind w:left="299"/>
              <w:jc w:val="left"/>
              <w:rPr>
                <w:b/>
                <w:i/>
                <w:sz w:val="20"/>
                <w:szCs w:val="20"/>
                <w:lang w:val="it-IT"/>
              </w:rPr>
            </w:pPr>
            <w:r w:rsidRPr="004C4A7C">
              <w:rPr>
                <w:b/>
                <w:i/>
                <w:sz w:val="20"/>
                <w:szCs w:val="20"/>
                <w:lang w:val="it-IT"/>
              </w:rPr>
              <w:t>Scuola</w:t>
            </w:r>
            <w:r w:rsidRPr="004C4A7C">
              <w:rPr>
                <w:b/>
                <w:i/>
                <w:spacing w:val="-5"/>
                <w:sz w:val="20"/>
                <w:szCs w:val="20"/>
                <w:lang w:val="it-IT"/>
              </w:rPr>
              <w:t xml:space="preserve"> </w:t>
            </w:r>
            <w:r w:rsidRPr="004C4A7C">
              <w:rPr>
                <w:b/>
                <w:i/>
                <w:sz w:val="20"/>
                <w:szCs w:val="20"/>
                <w:lang w:val="it-IT"/>
              </w:rPr>
              <w:t>secondaria</w:t>
            </w:r>
            <w:r w:rsidRPr="004C4A7C">
              <w:rPr>
                <w:b/>
                <w:i/>
                <w:spacing w:val="-3"/>
                <w:sz w:val="20"/>
                <w:szCs w:val="20"/>
                <w:lang w:val="it-IT"/>
              </w:rPr>
              <w:t xml:space="preserve"> </w:t>
            </w:r>
            <w:r w:rsidRPr="004C4A7C">
              <w:rPr>
                <w:b/>
                <w:i/>
                <w:sz w:val="20"/>
                <w:szCs w:val="20"/>
                <w:lang w:val="it-IT"/>
              </w:rPr>
              <w:t>di</w:t>
            </w:r>
            <w:r w:rsidRPr="004C4A7C">
              <w:rPr>
                <w:b/>
                <w:i/>
                <w:spacing w:val="-5"/>
                <w:sz w:val="20"/>
                <w:szCs w:val="20"/>
                <w:lang w:val="it-IT"/>
              </w:rPr>
              <w:t xml:space="preserve"> </w:t>
            </w:r>
            <w:r w:rsidRPr="004C4A7C">
              <w:rPr>
                <w:b/>
                <w:i/>
                <w:sz w:val="20"/>
                <w:szCs w:val="20"/>
                <w:lang w:val="it-IT"/>
              </w:rPr>
              <w:t xml:space="preserve">I </w:t>
            </w:r>
            <w:r w:rsidRPr="004C4A7C">
              <w:rPr>
                <w:b/>
                <w:i/>
                <w:spacing w:val="-4"/>
                <w:sz w:val="20"/>
                <w:szCs w:val="20"/>
                <w:lang w:val="it-IT"/>
              </w:rPr>
              <w:t>grado</w:t>
            </w:r>
          </w:p>
        </w:tc>
      </w:tr>
      <w:tr w:rsidR="004C4A7C" w:rsidRPr="004C4A7C" w14:paraId="5A7ED56E" w14:textId="77777777" w:rsidTr="004C4A7C">
        <w:trPr>
          <w:trHeight w:val="664"/>
        </w:trPr>
        <w:tc>
          <w:tcPr>
            <w:tcW w:w="6515" w:type="dxa"/>
            <w:tcBorders>
              <w:top w:val="single" w:sz="6" w:space="0" w:color="000000"/>
              <w:bottom w:val="single" w:sz="6" w:space="0" w:color="000000"/>
            </w:tcBorders>
          </w:tcPr>
          <w:p w14:paraId="7F679D7E" w14:textId="77777777" w:rsidR="004C4A7C" w:rsidRPr="004C4A7C" w:rsidRDefault="004C4A7C" w:rsidP="00D2030A">
            <w:pPr>
              <w:pStyle w:val="TableParagraph"/>
              <w:tabs>
                <w:tab w:val="left" w:pos="1139"/>
                <w:tab w:val="left" w:pos="1665"/>
                <w:tab w:val="left" w:pos="2702"/>
                <w:tab w:val="left" w:pos="3079"/>
              </w:tabs>
              <w:spacing w:before="76" w:line="237" w:lineRule="auto"/>
              <w:ind w:right="69"/>
              <w:jc w:val="left"/>
              <w:rPr>
                <w:sz w:val="20"/>
                <w:szCs w:val="20"/>
                <w:lang w:val="it-IT"/>
              </w:rPr>
            </w:pPr>
            <w:r w:rsidRPr="004C4A7C">
              <w:rPr>
                <w:spacing w:val="-2"/>
                <w:sz w:val="20"/>
                <w:szCs w:val="20"/>
                <w:lang w:val="it-IT"/>
              </w:rPr>
              <w:t>Interagire</w:t>
            </w:r>
            <w:r w:rsidRPr="004C4A7C">
              <w:rPr>
                <w:sz w:val="20"/>
                <w:szCs w:val="20"/>
                <w:lang w:val="it-IT"/>
              </w:rPr>
              <w:tab/>
            </w:r>
            <w:r w:rsidRPr="004C4A7C">
              <w:rPr>
                <w:spacing w:val="-4"/>
                <w:sz w:val="20"/>
                <w:szCs w:val="20"/>
                <w:lang w:val="it-IT"/>
              </w:rPr>
              <w:t>con</w:t>
            </w:r>
            <w:r w:rsidRPr="004C4A7C">
              <w:rPr>
                <w:sz w:val="20"/>
                <w:szCs w:val="20"/>
                <w:lang w:val="it-IT"/>
              </w:rPr>
              <w:tab/>
            </w:r>
            <w:r w:rsidRPr="004C4A7C">
              <w:rPr>
                <w:spacing w:val="-2"/>
                <w:sz w:val="20"/>
                <w:szCs w:val="20"/>
                <w:lang w:val="it-IT"/>
              </w:rPr>
              <w:t>strumenti</w:t>
            </w:r>
            <w:r w:rsidRPr="004C4A7C">
              <w:rPr>
                <w:sz w:val="20"/>
                <w:szCs w:val="20"/>
                <w:lang w:val="it-IT"/>
              </w:rPr>
              <w:tab/>
            </w:r>
            <w:r w:rsidRPr="004C4A7C">
              <w:rPr>
                <w:spacing w:val="-6"/>
                <w:sz w:val="20"/>
                <w:szCs w:val="20"/>
                <w:lang w:val="it-IT"/>
              </w:rPr>
              <w:t>di</w:t>
            </w:r>
            <w:r w:rsidRPr="004C4A7C">
              <w:rPr>
                <w:sz w:val="20"/>
                <w:szCs w:val="20"/>
                <w:lang w:val="it-IT"/>
              </w:rPr>
              <w:tab/>
            </w:r>
            <w:r w:rsidRPr="004C4A7C">
              <w:rPr>
                <w:spacing w:val="-2"/>
                <w:sz w:val="20"/>
                <w:szCs w:val="20"/>
                <w:lang w:val="it-IT"/>
              </w:rPr>
              <w:t xml:space="preserve">comunicazione </w:t>
            </w:r>
            <w:r w:rsidRPr="004C4A7C">
              <w:rPr>
                <w:sz w:val="20"/>
                <w:szCs w:val="20"/>
                <w:lang w:val="it-IT"/>
              </w:rPr>
              <w:t>digitale, quali tablet e computer.</w:t>
            </w:r>
          </w:p>
        </w:tc>
        <w:tc>
          <w:tcPr>
            <w:tcW w:w="7229" w:type="dxa"/>
            <w:tcBorders>
              <w:top w:val="single" w:sz="6" w:space="0" w:color="000000"/>
              <w:bottom w:val="single" w:sz="6" w:space="0" w:color="000000"/>
            </w:tcBorders>
          </w:tcPr>
          <w:p w14:paraId="4511E4AF" w14:textId="77777777" w:rsidR="004C4A7C" w:rsidRPr="004C4A7C" w:rsidRDefault="004C4A7C" w:rsidP="00D2030A">
            <w:pPr>
              <w:pStyle w:val="TableParagraph"/>
              <w:spacing w:before="76" w:line="237" w:lineRule="auto"/>
              <w:ind w:left="129"/>
              <w:jc w:val="left"/>
              <w:rPr>
                <w:sz w:val="20"/>
                <w:szCs w:val="20"/>
                <w:lang w:val="it-IT"/>
              </w:rPr>
            </w:pPr>
            <w:r w:rsidRPr="004C4A7C">
              <w:rPr>
                <w:sz w:val="20"/>
                <w:szCs w:val="20"/>
                <w:lang w:val="it-IT"/>
              </w:rPr>
              <w:t>Interagire</w:t>
            </w:r>
            <w:r w:rsidRPr="004C4A7C">
              <w:rPr>
                <w:spacing w:val="-7"/>
                <w:sz w:val="20"/>
                <w:szCs w:val="20"/>
                <w:lang w:val="it-IT"/>
              </w:rPr>
              <w:t xml:space="preserve"> </w:t>
            </w:r>
            <w:r w:rsidRPr="004C4A7C">
              <w:rPr>
                <w:sz w:val="20"/>
                <w:szCs w:val="20"/>
                <w:lang w:val="it-IT"/>
              </w:rPr>
              <w:t>con</w:t>
            </w:r>
            <w:r w:rsidRPr="004C4A7C">
              <w:rPr>
                <w:spacing w:val="-7"/>
                <w:sz w:val="20"/>
                <w:szCs w:val="20"/>
                <w:lang w:val="it-IT"/>
              </w:rPr>
              <w:t xml:space="preserve"> </w:t>
            </w:r>
            <w:r w:rsidRPr="004C4A7C">
              <w:rPr>
                <w:sz w:val="20"/>
                <w:szCs w:val="20"/>
                <w:lang w:val="it-IT"/>
              </w:rPr>
              <w:t>le</w:t>
            </w:r>
            <w:r w:rsidRPr="004C4A7C">
              <w:rPr>
                <w:spacing w:val="-7"/>
                <w:sz w:val="20"/>
                <w:szCs w:val="20"/>
                <w:lang w:val="it-IT"/>
              </w:rPr>
              <w:t xml:space="preserve"> </w:t>
            </w:r>
            <w:r w:rsidRPr="004C4A7C">
              <w:rPr>
                <w:sz w:val="20"/>
                <w:szCs w:val="20"/>
                <w:lang w:val="it-IT"/>
              </w:rPr>
              <w:t>principali</w:t>
            </w:r>
            <w:r w:rsidRPr="004C4A7C">
              <w:rPr>
                <w:spacing w:val="-9"/>
                <w:sz w:val="20"/>
                <w:szCs w:val="20"/>
                <w:lang w:val="it-IT"/>
              </w:rPr>
              <w:t xml:space="preserve"> </w:t>
            </w:r>
            <w:r w:rsidRPr="004C4A7C">
              <w:rPr>
                <w:sz w:val="20"/>
                <w:szCs w:val="20"/>
                <w:lang w:val="it-IT"/>
              </w:rPr>
              <w:t>tecnologie</w:t>
            </w:r>
            <w:r w:rsidRPr="004C4A7C">
              <w:rPr>
                <w:spacing w:val="-7"/>
                <w:sz w:val="20"/>
                <w:szCs w:val="20"/>
                <w:lang w:val="it-IT"/>
              </w:rPr>
              <w:t xml:space="preserve"> </w:t>
            </w:r>
            <w:r w:rsidRPr="004C4A7C">
              <w:rPr>
                <w:sz w:val="20"/>
                <w:szCs w:val="20"/>
                <w:lang w:val="it-IT"/>
              </w:rPr>
              <w:t>digitali,</w:t>
            </w:r>
            <w:r w:rsidRPr="004C4A7C">
              <w:rPr>
                <w:spacing w:val="-8"/>
                <w:sz w:val="20"/>
                <w:szCs w:val="20"/>
                <w:lang w:val="it-IT"/>
              </w:rPr>
              <w:t xml:space="preserve"> </w:t>
            </w:r>
            <w:r w:rsidRPr="004C4A7C">
              <w:rPr>
                <w:sz w:val="20"/>
                <w:szCs w:val="20"/>
                <w:lang w:val="it-IT"/>
              </w:rPr>
              <w:t>adattando</w:t>
            </w:r>
            <w:r w:rsidRPr="004C4A7C">
              <w:rPr>
                <w:spacing w:val="-8"/>
                <w:sz w:val="20"/>
                <w:szCs w:val="20"/>
                <w:lang w:val="it-IT"/>
              </w:rPr>
              <w:t xml:space="preserve"> </w:t>
            </w:r>
            <w:r w:rsidRPr="004C4A7C">
              <w:rPr>
                <w:sz w:val="20"/>
                <w:szCs w:val="20"/>
                <w:lang w:val="it-IT"/>
              </w:rPr>
              <w:t>la comunicazione allo specifico contesto.</w:t>
            </w:r>
          </w:p>
        </w:tc>
      </w:tr>
      <w:tr w:rsidR="004C4A7C" w:rsidRPr="004C4A7C" w14:paraId="5C456001" w14:textId="77777777" w:rsidTr="004C4A7C">
        <w:trPr>
          <w:trHeight w:val="938"/>
        </w:trPr>
        <w:tc>
          <w:tcPr>
            <w:tcW w:w="6515" w:type="dxa"/>
            <w:tcBorders>
              <w:top w:val="single" w:sz="6" w:space="0" w:color="000000"/>
              <w:bottom w:val="single" w:sz="6" w:space="0" w:color="000000"/>
            </w:tcBorders>
          </w:tcPr>
          <w:p w14:paraId="4ECEBE38" w14:textId="77777777" w:rsidR="004C4A7C" w:rsidRPr="004C4A7C" w:rsidRDefault="004C4A7C" w:rsidP="00D2030A">
            <w:pPr>
              <w:pStyle w:val="TableParagraph"/>
              <w:spacing w:before="76"/>
              <w:ind w:right="69"/>
              <w:rPr>
                <w:sz w:val="20"/>
                <w:szCs w:val="20"/>
                <w:lang w:val="it-IT"/>
              </w:rPr>
            </w:pPr>
            <w:r w:rsidRPr="004C4A7C">
              <w:rPr>
                <w:sz w:val="20"/>
                <w:szCs w:val="20"/>
                <w:lang w:val="it-IT"/>
              </w:rPr>
              <w:t>Conoscere e applicare semplici regole per l’utilizzo corretto di strumenti di comunicazione digitale, quali tablet e computer.</w:t>
            </w:r>
          </w:p>
        </w:tc>
        <w:tc>
          <w:tcPr>
            <w:tcW w:w="7229" w:type="dxa"/>
            <w:tcBorders>
              <w:top w:val="single" w:sz="6" w:space="0" w:color="000000"/>
              <w:bottom w:val="single" w:sz="6" w:space="0" w:color="000000"/>
            </w:tcBorders>
          </w:tcPr>
          <w:p w14:paraId="6C643B57" w14:textId="77777777" w:rsidR="004C4A7C" w:rsidRPr="004C4A7C" w:rsidRDefault="004C4A7C" w:rsidP="00D2030A">
            <w:pPr>
              <w:pStyle w:val="TableParagraph"/>
              <w:spacing w:line="242" w:lineRule="auto"/>
              <w:ind w:left="129" w:right="70"/>
              <w:rPr>
                <w:sz w:val="20"/>
                <w:szCs w:val="20"/>
                <w:lang w:val="it-IT"/>
              </w:rPr>
            </w:pPr>
            <w:r w:rsidRPr="004C4A7C">
              <w:rPr>
                <w:sz w:val="20"/>
                <w:szCs w:val="20"/>
                <w:lang w:val="it-IT"/>
              </w:rPr>
              <w:t xml:space="preserve">Conoscere e applicare le regole di corretto utilizzo degli strumenti di comunicazione digitale, quali tablet e </w:t>
            </w:r>
            <w:r w:rsidRPr="004C4A7C">
              <w:rPr>
                <w:spacing w:val="-2"/>
                <w:sz w:val="20"/>
                <w:szCs w:val="20"/>
                <w:lang w:val="it-IT"/>
              </w:rPr>
              <w:t>computer.</w:t>
            </w:r>
          </w:p>
        </w:tc>
      </w:tr>
      <w:tr w:rsidR="004C4A7C" w:rsidRPr="004C4A7C" w14:paraId="6CDB9CAD" w14:textId="77777777" w:rsidTr="004C4A7C">
        <w:trPr>
          <w:trHeight w:val="916"/>
        </w:trPr>
        <w:tc>
          <w:tcPr>
            <w:tcW w:w="6515" w:type="dxa"/>
            <w:tcBorders>
              <w:top w:val="single" w:sz="6" w:space="0" w:color="000000"/>
              <w:bottom w:val="single" w:sz="6" w:space="0" w:color="000000"/>
            </w:tcBorders>
          </w:tcPr>
          <w:p w14:paraId="6C80F9AD" w14:textId="77777777" w:rsidR="004C4A7C" w:rsidRPr="004C4A7C" w:rsidRDefault="004C4A7C" w:rsidP="00D2030A">
            <w:pPr>
              <w:pStyle w:val="TableParagraph"/>
              <w:ind w:right="145"/>
              <w:rPr>
                <w:sz w:val="20"/>
                <w:szCs w:val="20"/>
                <w:lang w:val="it-IT"/>
              </w:rPr>
            </w:pPr>
            <w:r w:rsidRPr="004C4A7C">
              <w:rPr>
                <w:sz w:val="20"/>
                <w:szCs w:val="20"/>
                <w:lang w:val="it-IT"/>
              </w:rPr>
              <w:t>Conoscere e applicare le principali regole di partecipazione alle classi virtuali e alle piattaforme didattiche.</w:t>
            </w:r>
          </w:p>
        </w:tc>
        <w:tc>
          <w:tcPr>
            <w:tcW w:w="7229" w:type="dxa"/>
            <w:tcBorders>
              <w:top w:val="single" w:sz="6" w:space="0" w:color="000000"/>
              <w:bottom w:val="single" w:sz="6" w:space="0" w:color="000000"/>
            </w:tcBorders>
          </w:tcPr>
          <w:p w14:paraId="2AF75098" w14:textId="77777777" w:rsidR="004C4A7C" w:rsidRPr="004C4A7C" w:rsidRDefault="004C4A7C" w:rsidP="00D2030A">
            <w:pPr>
              <w:pStyle w:val="TableParagraph"/>
              <w:ind w:left="129" w:right="165"/>
              <w:rPr>
                <w:sz w:val="20"/>
                <w:szCs w:val="20"/>
                <w:lang w:val="it-IT"/>
              </w:rPr>
            </w:pPr>
            <w:r w:rsidRPr="004C4A7C">
              <w:rPr>
                <w:sz w:val="20"/>
                <w:szCs w:val="20"/>
                <w:lang w:val="it-IT"/>
              </w:rPr>
              <w:t>Utilizzare classi virtuali, forum di discussione a scopo di studio, di</w:t>
            </w:r>
            <w:r w:rsidRPr="004C4A7C">
              <w:rPr>
                <w:spacing w:val="-1"/>
                <w:sz w:val="20"/>
                <w:szCs w:val="20"/>
                <w:lang w:val="it-IT"/>
              </w:rPr>
              <w:t xml:space="preserve"> </w:t>
            </w:r>
            <w:r w:rsidRPr="004C4A7C">
              <w:rPr>
                <w:sz w:val="20"/>
                <w:szCs w:val="20"/>
                <w:lang w:val="it-IT"/>
              </w:rPr>
              <w:t xml:space="preserve">ricerca, rispettando le regole della riservatezza, della </w:t>
            </w:r>
            <w:r w:rsidRPr="004C4A7C">
              <w:rPr>
                <w:i/>
                <w:sz w:val="20"/>
                <w:szCs w:val="20"/>
                <w:lang w:val="it-IT"/>
              </w:rPr>
              <w:t xml:space="preserve">netiquette </w:t>
            </w:r>
            <w:r w:rsidRPr="004C4A7C">
              <w:rPr>
                <w:sz w:val="20"/>
                <w:szCs w:val="20"/>
                <w:lang w:val="it-IT"/>
              </w:rPr>
              <w:t>e del diritto d’autore.</w:t>
            </w:r>
          </w:p>
        </w:tc>
      </w:tr>
    </w:tbl>
    <w:p w14:paraId="5E3EC30A" w14:textId="59820A07" w:rsidR="002B5E01" w:rsidRPr="00B510F1" w:rsidRDefault="002B5E01" w:rsidP="00B510F1">
      <w:pPr>
        <w:ind w:left="360"/>
        <w:rPr>
          <w:rFonts w:ascii="Times New Roman" w:hAnsi="Times New Roman" w:cs="Times New Roman"/>
          <w:b/>
          <w:sz w:val="24"/>
          <w:szCs w:val="24"/>
        </w:rPr>
      </w:pPr>
      <w:r w:rsidRPr="00B510F1">
        <w:rPr>
          <w:rFonts w:ascii="Times New Roman" w:hAnsi="Times New Roman" w:cs="Times New Roman"/>
          <w:b/>
          <w:sz w:val="24"/>
          <w:szCs w:val="24"/>
        </w:rPr>
        <w:br w:type="page"/>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5"/>
        <w:gridCol w:w="7229"/>
      </w:tblGrid>
      <w:tr w:rsidR="00B20331" w:rsidRPr="00B20331" w14:paraId="5A5B4A85" w14:textId="77777777" w:rsidTr="00B20331">
        <w:trPr>
          <w:trHeight w:val="852"/>
        </w:trPr>
        <w:tc>
          <w:tcPr>
            <w:tcW w:w="13744" w:type="dxa"/>
            <w:gridSpan w:val="2"/>
            <w:tcBorders>
              <w:bottom w:val="single" w:sz="6" w:space="0" w:color="000000"/>
            </w:tcBorders>
          </w:tcPr>
          <w:p w14:paraId="49B6D737" w14:textId="5028F980" w:rsidR="00B20331" w:rsidRPr="00B20331" w:rsidRDefault="00B20331" w:rsidP="00D2030A">
            <w:pPr>
              <w:pStyle w:val="TableParagraph"/>
              <w:spacing w:before="61" w:line="243" w:lineRule="exact"/>
              <w:ind w:left="2623"/>
              <w:jc w:val="left"/>
              <w:rPr>
                <w:b/>
                <w:sz w:val="20"/>
                <w:szCs w:val="20"/>
                <w:lang w:val="it-IT"/>
              </w:rPr>
            </w:pPr>
            <w:r w:rsidRPr="00B20331">
              <w:rPr>
                <w:b/>
                <w:sz w:val="20"/>
                <w:szCs w:val="20"/>
                <w:lang w:val="it-IT"/>
              </w:rPr>
              <w:lastRenderedPageBreak/>
              <w:t xml:space="preserve">                                    </w:t>
            </w:r>
            <w:r w:rsidRPr="00B20331">
              <w:rPr>
                <w:b/>
                <w:sz w:val="20"/>
                <w:szCs w:val="20"/>
                <w:u w:val="single"/>
                <w:lang w:val="it-IT"/>
              </w:rPr>
              <w:t>Traguardo</w:t>
            </w:r>
            <w:r w:rsidRPr="00B20331">
              <w:rPr>
                <w:b/>
                <w:spacing w:val="-4"/>
                <w:sz w:val="20"/>
                <w:szCs w:val="20"/>
                <w:u w:val="single"/>
                <w:lang w:val="it-IT"/>
              </w:rPr>
              <w:t xml:space="preserve"> </w:t>
            </w:r>
            <w:r w:rsidRPr="00B20331">
              <w:rPr>
                <w:b/>
                <w:sz w:val="20"/>
                <w:szCs w:val="20"/>
                <w:u w:val="single"/>
                <w:lang w:val="it-IT"/>
              </w:rPr>
              <w:t>per</w:t>
            </w:r>
            <w:r w:rsidRPr="00B20331">
              <w:rPr>
                <w:b/>
                <w:spacing w:val="-3"/>
                <w:sz w:val="20"/>
                <w:szCs w:val="20"/>
                <w:u w:val="single"/>
                <w:lang w:val="it-IT"/>
              </w:rPr>
              <w:t xml:space="preserve"> </w:t>
            </w:r>
            <w:r w:rsidRPr="00B20331">
              <w:rPr>
                <w:b/>
                <w:sz w:val="20"/>
                <w:szCs w:val="20"/>
                <w:u w:val="single"/>
                <w:lang w:val="it-IT"/>
              </w:rPr>
              <w:t>lo</w:t>
            </w:r>
            <w:r w:rsidRPr="00B20331">
              <w:rPr>
                <w:b/>
                <w:spacing w:val="-3"/>
                <w:sz w:val="20"/>
                <w:szCs w:val="20"/>
                <w:u w:val="single"/>
                <w:lang w:val="it-IT"/>
              </w:rPr>
              <w:t xml:space="preserve"> </w:t>
            </w:r>
            <w:r w:rsidRPr="00B20331">
              <w:rPr>
                <w:b/>
                <w:sz w:val="20"/>
                <w:szCs w:val="20"/>
                <w:u w:val="single"/>
                <w:lang w:val="it-IT"/>
              </w:rPr>
              <w:t>sviluppo</w:t>
            </w:r>
            <w:r w:rsidRPr="00B20331">
              <w:rPr>
                <w:b/>
                <w:spacing w:val="-4"/>
                <w:sz w:val="20"/>
                <w:szCs w:val="20"/>
                <w:u w:val="single"/>
                <w:lang w:val="it-IT"/>
              </w:rPr>
              <w:t xml:space="preserve"> </w:t>
            </w:r>
            <w:r w:rsidRPr="00B20331">
              <w:rPr>
                <w:b/>
                <w:sz w:val="20"/>
                <w:szCs w:val="20"/>
                <w:u w:val="single"/>
                <w:lang w:val="it-IT"/>
              </w:rPr>
              <w:t>delle</w:t>
            </w:r>
            <w:r w:rsidRPr="00B20331">
              <w:rPr>
                <w:b/>
                <w:spacing w:val="-3"/>
                <w:sz w:val="20"/>
                <w:szCs w:val="20"/>
                <w:u w:val="single"/>
                <w:lang w:val="it-IT"/>
              </w:rPr>
              <w:t xml:space="preserve"> </w:t>
            </w:r>
            <w:r w:rsidRPr="00B20331">
              <w:rPr>
                <w:b/>
                <w:sz w:val="20"/>
                <w:szCs w:val="20"/>
                <w:u w:val="single"/>
                <w:lang w:val="it-IT"/>
              </w:rPr>
              <w:t>competenze</w:t>
            </w:r>
            <w:r w:rsidRPr="00B20331">
              <w:rPr>
                <w:b/>
                <w:spacing w:val="-3"/>
                <w:sz w:val="20"/>
                <w:szCs w:val="20"/>
                <w:u w:val="single"/>
                <w:lang w:val="it-IT"/>
              </w:rPr>
              <w:t xml:space="preserve"> </w:t>
            </w:r>
            <w:r w:rsidRPr="00B20331">
              <w:rPr>
                <w:b/>
                <w:sz w:val="20"/>
                <w:szCs w:val="20"/>
                <w:u w:val="single"/>
                <w:lang w:val="it-IT"/>
              </w:rPr>
              <w:t>n.</w:t>
            </w:r>
            <w:r w:rsidRPr="00B20331">
              <w:rPr>
                <w:b/>
                <w:spacing w:val="-1"/>
                <w:sz w:val="20"/>
                <w:szCs w:val="20"/>
                <w:u w:val="single"/>
                <w:lang w:val="it-IT"/>
              </w:rPr>
              <w:t xml:space="preserve"> </w:t>
            </w:r>
            <w:r w:rsidRPr="00B20331">
              <w:rPr>
                <w:b/>
                <w:spacing w:val="-5"/>
                <w:sz w:val="20"/>
                <w:szCs w:val="20"/>
                <w:u w:val="single"/>
                <w:lang w:val="it-IT"/>
              </w:rPr>
              <w:t>12</w:t>
            </w:r>
          </w:p>
          <w:p w14:paraId="066B384B" w14:textId="77777777" w:rsidR="00B20331" w:rsidRPr="00B20331" w:rsidRDefault="00B20331" w:rsidP="00D2030A">
            <w:pPr>
              <w:pStyle w:val="TableParagraph"/>
              <w:spacing w:before="8" w:line="218" w:lineRule="auto"/>
              <w:ind w:left="102"/>
              <w:jc w:val="left"/>
              <w:rPr>
                <w:b/>
                <w:i/>
                <w:sz w:val="20"/>
                <w:szCs w:val="20"/>
                <w:lang w:val="it-IT"/>
              </w:rPr>
            </w:pPr>
            <w:r w:rsidRPr="00B20331">
              <w:rPr>
                <w:b/>
                <w:i/>
                <w:sz w:val="20"/>
                <w:szCs w:val="20"/>
                <w:lang w:val="it-IT"/>
              </w:rPr>
              <w:t>Gestire</w:t>
            </w:r>
            <w:r w:rsidRPr="00B20331">
              <w:rPr>
                <w:b/>
                <w:i/>
                <w:spacing w:val="25"/>
                <w:sz w:val="20"/>
                <w:szCs w:val="20"/>
                <w:lang w:val="it-IT"/>
              </w:rPr>
              <w:t xml:space="preserve"> </w:t>
            </w:r>
            <w:r w:rsidRPr="00B20331">
              <w:rPr>
                <w:b/>
                <w:i/>
                <w:sz w:val="20"/>
                <w:szCs w:val="20"/>
                <w:lang w:val="it-IT"/>
              </w:rPr>
              <w:t>l'identità</w:t>
            </w:r>
            <w:r w:rsidRPr="00B20331">
              <w:rPr>
                <w:b/>
                <w:i/>
                <w:spacing w:val="25"/>
                <w:sz w:val="20"/>
                <w:szCs w:val="20"/>
                <w:lang w:val="it-IT"/>
              </w:rPr>
              <w:t xml:space="preserve"> </w:t>
            </w:r>
            <w:r w:rsidRPr="00B20331">
              <w:rPr>
                <w:b/>
                <w:i/>
                <w:sz w:val="20"/>
                <w:szCs w:val="20"/>
                <w:lang w:val="it-IT"/>
              </w:rPr>
              <w:t>digitale</w:t>
            </w:r>
            <w:r w:rsidRPr="00B20331">
              <w:rPr>
                <w:b/>
                <w:i/>
                <w:spacing w:val="26"/>
                <w:sz w:val="20"/>
                <w:szCs w:val="20"/>
                <w:lang w:val="it-IT"/>
              </w:rPr>
              <w:t xml:space="preserve"> </w:t>
            </w:r>
            <w:r w:rsidRPr="00B20331">
              <w:rPr>
                <w:b/>
                <w:i/>
                <w:sz w:val="20"/>
                <w:szCs w:val="20"/>
                <w:lang w:val="it-IT"/>
              </w:rPr>
              <w:t>e</w:t>
            </w:r>
            <w:r w:rsidRPr="00B20331">
              <w:rPr>
                <w:b/>
                <w:i/>
                <w:spacing w:val="29"/>
                <w:sz w:val="20"/>
                <w:szCs w:val="20"/>
                <w:lang w:val="it-IT"/>
              </w:rPr>
              <w:t xml:space="preserve"> </w:t>
            </w:r>
            <w:r w:rsidRPr="00B20331">
              <w:rPr>
                <w:b/>
                <w:i/>
                <w:sz w:val="20"/>
                <w:szCs w:val="20"/>
                <w:lang w:val="it-IT"/>
              </w:rPr>
              <w:t>i</w:t>
            </w:r>
            <w:r w:rsidRPr="00B20331">
              <w:rPr>
                <w:b/>
                <w:i/>
                <w:spacing w:val="23"/>
                <w:sz w:val="20"/>
                <w:szCs w:val="20"/>
                <w:lang w:val="it-IT"/>
              </w:rPr>
              <w:t xml:space="preserve"> </w:t>
            </w:r>
            <w:r w:rsidRPr="00B20331">
              <w:rPr>
                <w:b/>
                <w:i/>
                <w:sz w:val="20"/>
                <w:szCs w:val="20"/>
                <w:lang w:val="it-IT"/>
              </w:rPr>
              <w:t>dati</w:t>
            </w:r>
            <w:r w:rsidRPr="00B20331">
              <w:rPr>
                <w:b/>
                <w:i/>
                <w:spacing w:val="23"/>
                <w:sz w:val="20"/>
                <w:szCs w:val="20"/>
                <w:lang w:val="it-IT"/>
              </w:rPr>
              <w:t xml:space="preserve"> </w:t>
            </w:r>
            <w:r w:rsidRPr="00B20331">
              <w:rPr>
                <w:b/>
                <w:i/>
                <w:sz w:val="20"/>
                <w:szCs w:val="20"/>
                <w:lang w:val="it-IT"/>
              </w:rPr>
              <w:t>della</w:t>
            </w:r>
            <w:r w:rsidRPr="00B20331">
              <w:rPr>
                <w:b/>
                <w:i/>
                <w:spacing w:val="24"/>
                <w:sz w:val="20"/>
                <w:szCs w:val="20"/>
                <w:lang w:val="it-IT"/>
              </w:rPr>
              <w:t xml:space="preserve"> </w:t>
            </w:r>
            <w:r w:rsidRPr="00B20331">
              <w:rPr>
                <w:b/>
                <w:i/>
                <w:sz w:val="20"/>
                <w:szCs w:val="20"/>
                <w:lang w:val="it-IT"/>
              </w:rPr>
              <w:t>rete,</w:t>
            </w:r>
            <w:r w:rsidRPr="00B20331">
              <w:rPr>
                <w:b/>
                <w:i/>
                <w:spacing w:val="25"/>
                <w:sz w:val="20"/>
                <w:szCs w:val="20"/>
                <w:lang w:val="it-IT"/>
              </w:rPr>
              <w:t xml:space="preserve"> </w:t>
            </w:r>
            <w:r w:rsidRPr="00B20331">
              <w:rPr>
                <w:b/>
                <w:i/>
                <w:sz w:val="20"/>
                <w:szCs w:val="20"/>
                <w:lang w:val="it-IT"/>
              </w:rPr>
              <w:t>salvaguardando</w:t>
            </w:r>
            <w:r w:rsidRPr="00B20331">
              <w:rPr>
                <w:b/>
                <w:i/>
                <w:spacing w:val="25"/>
                <w:sz w:val="20"/>
                <w:szCs w:val="20"/>
                <w:lang w:val="it-IT"/>
              </w:rPr>
              <w:t xml:space="preserve"> </w:t>
            </w:r>
            <w:r w:rsidRPr="00B20331">
              <w:rPr>
                <w:b/>
                <w:i/>
                <w:sz w:val="20"/>
                <w:szCs w:val="20"/>
                <w:lang w:val="it-IT"/>
              </w:rPr>
              <w:t>la</w:t>
            </w:r>
            <w:r w:rsidRPr="00B20331">
              <w:rPr>
                <w:b/>
                <w:i/>
                <w:spacing w:val="24"/>
                <w:sz w:val="20"/>
                <w:szCs w:val="20"/>
                <w:lang w:val="it-IT"/>
              </w:rPr>
              <w:t xml:space="preserve"> </w:t>
            </w:r>
            <w:r w:rsidRPr="00B20331">
              <w:rPr>
                <w:b/>
                <w:i/>
                <w:sz w:val="20"/>
                <w:szCs w:val="20"/>
                <w:lang w:val="it-IT"/>
              </w:rPr>
              <w:t>propria</w:t>
            </w:r>
            <w:r w:rsidRPr="00B20331">
              <w:rPr>
                <w:b/>
                <w:i/>
                <w:spacing w:val="25"/>
                <w:sz w:val="20"/>
                <w:szCs w:val="20"/>
                <w:lang w:val="it-IT"/>
              </w:rPr>
              <w:t xml:space="preserve"> </w:t>
            </w:r>
            <w:r w:rsidRPr="00B20331">
              <w:rPr>
                <w:b/>
                <w:i/>
                <w:sz w:val="20"/>
                <w:szCs w:val="20"/>
                <w:lang w:val="it-IT"/>
              </w:rPr>
              <w:t>e</w:t>
            </w:r>
            <w:r w:rsidRPr="00B20331">
              <w:rPr>
                <w:b/>
                <w:i/>
                <w:spacing w:val="29"/>
                <w:sz w:val="20"/>
                <w:szCs w:val="20"/>
                <w:lang w:val="it-IT"/>
              </w:rPr>
              <w:t xml:space="preserve"> </w:t>
            </w:r>
            <w:r w:rsidRPr="00B20331">
              <w:rPr>
                <w:b/>
                <w:i/>
                <w:sz w:val="20"/>
                <w:szCs w:val="20"/>
                <w:lang w:val="it-IT"/>
              </w:rPr>
              <w:t>altrui</w:t>
            </w:r>
            <w:r w:rsidRPr="00B20331">
              <w:rPr>
                <w:b/>
                <w:i/>
                <w:spacing w:val="23"/>
                <w:sz w:val="20"/>
                <w:szCs w:val="20"/>
                <w:lang w:val="it-IT"/>
              </w:rPr>
              <w:t xml:space="preserve"> </w:t>
            </w:r>
            <w:r w:rsidRPr="00B20331">
              <w:rPr>
                <w:b/>
                <w:i/>
                <w:sz w:val="20"/>
                <w:szCs w:val="20"/>
                <w:lang w:val="it-IT"/>
              </w:rPr>
              <w:t>sicurezza</w:t>
            </w:r>
            <w:r w:rsidRPr="00B20331">
              <w:rPr>
                <w:b/>
                <w:i/>
                <w:spacing w:val="24"/>
                <w:sz w:val="20"/>
                <w:szCs w:val="20"/>
                <w:lang w:val="it-IT"/>
              </w:rPr>
              <w:t xml:space="preserve"> </w:t>
            </w:r>
            <w:r w:rsidRPr="00B20331">
              <w:rPr>
                <w:b/>
                <w:i/>
                <w:sz w:val="20"/>
                <w:szCs w:val="20"/>
                <w:lang w:val="it-IT"/>
              </w:rPr>
              <w:t>negli</w:t>
            </w:r>
            <w:r w:rsidRPr="00B20331">
              <w:rPr>
                <w:b/>
                <w:i/>
                <w:spacing w:val="23"/>
                <w:sz w:val="20"/>
                <w:szCs w:val="20"/>
                <w:lang w:val="it-IT"/>
              </w:rPr>
              <w:t xml:space="preserve"> </w:t>
            </w:r>
            <w:r w:rsidRPr="00B20331">
              <w:rPr>
                <w:b/>
                <w:i/>
                <w:sz w:val="20"/>
                <w:szCs w:val="20"/>
                <w:lang w:val="it-IT"/>
              </w:rPr>
              <w:t>ambienti digitali, evitando minacce per la salute e il benessere fisico e psicologico di sé e degli altri.</w:t>
            </w:r>
          </w:p>
        </w:tc>
      </w:tr>
      <w:tr w:rsidR="00B20331" w:rsidRPr="00B20331" w14:paraId="61D22880" w14:textId="77777777" w:rsidTr="00B20331">
        <w:trPr>
          <w:trHeight w:val="397"/>
        </w:trPr>
        <w:tc>
          <w:tcPr>
            <w:tcW w:w="13744" w:type="dxa"/>
            <w:gridSpan w:val="2"/>
            <w:tcBorders>
              <w:top w:val="single" w:sz="6" w:space="0" w:color="000000"/>
              <w:bottom w:val="single" w:sz="6" w:space="0" w:color="000000"/>
            </w:tcBorders>
          </w:tcPr>
          <w:p w14:paraId="7B46AFC6" w14:textId="77777777" w:rsidR="00B20331" w:rsidRPr="00B20331" w:rsidRDefault="00B20331" w:rsidP="00D2030A">
            <w:pPr>
              <w:pStyle w:val="TableParagraph"/>
              <w:spacing w:before="59"/>
              <w:ind w:left="30"/>
              <w:jc w:val="center"/>
              <w:rPr>
                <w:b/>
                <w:sz w:val="20"/>
                <w:szCs w:val="20"/>
              </w:rPr>
            </w:pPr>
            <w:r w:rsidRPr="00B20331">
              <w:rPr>
                <w:b/>
                <w:sz w:val="20"/>
                <w:szCs w:val="20"/>
              </w:rPr>
              <w:t>Obiettivi</w:t>
            </w:r>
            <w:r w:rsidRPr="00B20331">
              <w:rPr>
                <w:b/>
                <w:spacing w:val="-3"/>
                <w:sz w:val="20"/>
                <w:szCs w:val="20"/>
              </w:rPr>
              <w:t xml:space="preserve"> </w:t>
            </w:r>
            <w:r w:rsidRPr="00B20331">
              <w:rPr>
                <w:b/>
                <w:sz w:val="20"/>
                <w:szCs w:val="20"/>
              </w:rPr>
              <w:t>di</w:t>
            </w:r>
            <w:r w:rsidRPr="00B20331">
              <w:rPr>
                <w:b/>
                <w:spacing w:val="-4"/>
                <w:sz w:val="20"/>
                <w:szCs w:val="20"/>
              </w:rPr>
              <w:t xml:space="preserve"> </w:t>
            </w:r>
            <w:r w:rsidRPr="00B20331">
              <w:rPr>
                <w:b/>
                <w:spacing w:val="-2"/>
                <w:sz w:val="20"/>
                <w:szCs w:val="20"/>
              </w:rPr>
              <w:t>apprendimento</w:t>
            </w:r>
          </w:p>
        </w:tc>
      </w:tr>
      <w:tr w:rsidR="00B20331" w:rsidRPr="00B20331" w14:paraId="2BE0D3EC" w14:textId="77777777" w:rsidTr="00B20331">
        <w:trPr>
          <w:trHeight w:val="397"/>
        </w:trPr>
        <w:tc>
          <w:tcPr>
            <w:tcW w:w="6515" w:type="dxa"/>
            <w:tcBorders>
              <w:top w:val="single" w:sz="6" w:space="0" w:color="000000"/>
              <w:bottom w:val="single" w:sz="6" w:space="0" w:color="000000"/>
            </w:tcBorders>
          </w:tcPr>
          <w:p w14:paraId="5668B427" w14:textId="77777777" w:rsidR="00B20331" w:rsidRPr="00B20331" w:rsidRDefault="00B20331" w:rsidP="00D2030A">
            <w:pPr>
              <w:pStyle w:val="TableParagraph"/>
              <w:spacing w:before="57"/>
              <w:ind w:left="299"/>
              <w:jc w:val="left"/>
              <w:rPr>
                <w:b/>
                <w:i/>
                <w:sz w:val="20"/>
                <w:szCs w:val="20"/>
              </w:rPr>
            </w:pPr>
            <w:r w:rsidRPr="00B20331">
              <w:rPr>
                <w:b/>
                <w:i/>
                <w:sz w:val="20"/>
                <w:szCs w:val="20"/>
              </w:rPr>
              <w:t xml:space="preserve">Scuola </w:t>
            </w:r>
            <w:r w:rsidRPr="00B20331">
              <w:rPr>
                <w:b/>
                <w:i/>
                <w:spacing w:val="-2"/>
                <w:sz w:val="20"/>
                <w:szCs w:val="20"/>
              </w:rPr>
              <w:t>primaria</w:t>
            </w:r>
          </w:p>
        </w:tc>
        <w:tc>
          <w:tcPr>
            <w:tcW w:w="7229" w:type="dxa"/>
            <w:tcBorders>
              <w:top w:val="single" w:sz="6" w:space="0" w:color="000000"/>
              <w:bottom w:val="single" w:sz="6" w:space="0" w:color="000000"/>
            </w:tcBorders>
          </w:tcPr>
          <w:p w14:paraId="09D42D77" w14:textId="77777777" w:rsidR="00B20331" w:rsidRPr="00B20331" w:rsidRDefault="00B20331" w:rsidP="00D2030A">
            <w:pPr>
              <w:pStyle w:val="TableParagraph"/>
              <w:spacing w:before="57"/>
              <w:ind w:left="299"/>
              <w:jc w:val="left"/>
              <w:rPr>
                <w:b/>
                <w:i/>
                <w:sz w:val="20"/>
                <w:szCs w:val="20"/>
                <w:lang w:val="it-IT"/>
              </w:rPr>
            </w:pPr>
            <w:r w:rsidRPr="00B20331">
              <w:rPr>
                <w:b/>
                <w:i/>
                <w:sz w:val="20"/>
                <w:szCs w:val="20"/>
                <w:lang w:val="it-IT"/>
              </w:rPr>
              <w:t>Scuola</w:t>
            </w:r>
            <w:r w:rsidRPr="00B20331">
              <w:rPr>
                <w:b/>
                <w:i/>
                <w:spacing w:val="-6"/>
                <w:sz w:val="20"/>
                <w:szCs w:val="20"/>
                <w:lang w:val="it-IT"/>
              </w:rPr>
              <w:t xml:space="preserve"> </w:t>
            </w:r>
            <w:r w:rsidRPr="00B20331">
              <w:rPr>
                <w:b/>
                <w:i/>
                <w:sz w:val="20"/>
                <w:szCs w:val="20"/>
                <w:lang w:val="it-IT"/>
              </w:rPr>
              <w:t>secondaria</w:t>
            </w:r>
            <w:r w:rsidRPr="00B20331">
              <w:rPr>
                <w:b/>
                <w:i/>
                <w:spacing w:val="-2"/>
                <w:sz w:val="20"/>
                <w:szCs w:val="20"/>
                <w:lang w:val="it-IT"/>
              </w:rPr>
              <w:t xml:space="preserve"> </w:t>
            </w:r>
            <w:r w:rsidRPr="00B20331">
              <w:rPr>
                <w:b/>
                <w:i/>
                <w:sz w:val="20"/>
                <w:szCs w:val="20"/>
                <w:lang w:val="it-IT"/>
              </w:rPr>
              <w:t>di</w:t>
            </w:r>
            <w:r w:rsidRPr="00B20331">
              <w:rPr>
                <w:b/>
                <w:i/>
                <w:spacing w:val="-1"/>
                <w:sz w:val="20"/>
                <w:szCs w:val="20"/>
                <w:lang w:val="it-IT"/>
              </w:rPr>
              <w:t xml:space="preserve"> </w:t>
            </w:r>
            <w:r w:rsidRPr="00B20331">
              <w:rPr>
                <w:b/>
                <w:i/>
                <w:sz w:val="20"/>
                <w:szCs w:val="20"/>
                <w:lang w:val="it-IT"/>
              </w:rPr>
              <w:t>I</w:t>
            </w:r>
            <w:r w:rsidRPr="00B20331">
              <w:rPr>
                <w:b/>
                <w:i/>
                <w:spacing w:val="-2"/>
                <w:sz w:val="20"/>
                <w:szCs w:val="20"/>
                <w:lang w:val="it-IT"/>
              </w:rPr>
              <w:t xml:space="preserve"> </w:t>
            </w:r>
            <w:r w:rsidRPr="00B20331">
              <w:rPr>
                <w:b/>
                <w:i/>
                <w:spacing w:val="-4"/>
                <w:sz w:val="20"/>
                <w:szCs w:val="20"/>
                <w:lang w:val="it-IT"/>
              </w:rPr>
              <w:t>grado</w:t>
            </w:r>
          </w:p>
        </w:tc>
      </w:tr>
      <w:tr w:rsidR="00B20331" w:rsidRPr="00B20331" w14:paraId="073C66E8" w14:textId="77777777" w:rsidTr="002D4E47">
        <w:trPr>
          <w:trHeight w:val="711"/>
        </w:trPr>
        <w:tc>
          <w:tcPr>
            <w:tcW w:w="6515" w:type="dxa"/>
            <w:tcBorders>
              <w:top w:val="single" w:sz="6" w:space="0" w:color="000000"/>
              <w:bottom w:val="single" w:sz="6" w:space="0" w:color="000000"/>
            </w:tcBorders>
          </w:tcPr>
          <w:p w14:paraId="6B2EC638" w14:textId="77777777" w:rsidR="00B20331" w:rsidRPr="00B20331" w:rsidRDefault="00B20331" w:rsidP="00D2030A">
            <w:pPr>
              <w:pStyle w:val="TableParagraph"/>
              <w:spacing w:before="76" w:line="223" w:lineRule="auto"/>
              <w:ind w:right="66"/>
              <w:rPr>
                <w:sz w:val="20"/>
                <w:szCs w:val="20"/>
                <w:lang w:val="it-IT"/>
              </w:rPr>
            </w:pPr>
            <w:r w:rsidRPr="00B20331">
              <w:rPr>
                <w:sz w:val="20"/>
                <w:szCs w:val="20"/>
                <w:lang w:val="it-IT"/>
              </w:rPr>
              <w:t>Conoscere il significato di identità e di informazioni personali in semplici contesti digitali di uso quotidiano.</w:t>
            </w:r>
          </w:p>
        </w:tc>
        <w:tc>
          <w:tcPr>
            <w:tcW w:w="7229" w:type="dxa"/>
            <w:tcBorders>
              <w:top w:val="single" w:sz="6" w:space="0" w:color="000000"/>
              <w:bottom w:val="single" w:sz="6" w:space="0" w:color="000000"/>
            </w:tcBorders>
          </w:tcPr>
          <w:p w14:paraId="7C77491A" w14:textId="77777777" w:rsidR="00B20331" w:rsidRPr="00B20331" w:rsidRDefault="00B20331" w:rsidP="00D2030A">
            <w:pPr>
              <w:pStyle w:val="TableParagraph"/>
              <w:spacing w:before="76" w:line="218" w:lineRule="auto"/>
              <w:ind w:left="167" w:right="68"/>
              <w:rPr>
                <w:sz w:val="20"/>
                <w:szCs w:val="20"/>
                <w:lang w:val="it-IT"/>
              </w:rPr>
            </w:pPr>
            <w:r w:rsidRPr="00B20331">
              <w:rPr>
                <w:sz w:val="20"/>
                <w:szCs w:val="20"/>
                <w:lang w:val="it-IT"/>
              </w:rPr>
              <w:t>Creare e gestire la propria identità digitale controllando la circolazione dei propri dati personali attraverso diverse forme di protezione dei dispositivi e della privacy.</w:t>
            </w:r>
          </w:p>
        </w:tc>
      </w:tr>
      <w:tr w:rsidR="00B20331" w:rsidRPr="00B20331" w14:paraId="25DDC099" w14:textId="77777777" w:rsidTr="002D4E47">
        <w:trPr>
          <w:trHeight w:val="693"/>
        </w:trPr>
        <w:tc>
          <w:tcPr>
            <w:tcW w:w="6515" w:type="dxa"/>
            <w:tcBorders>
              <w:top w:val="single" w:sz="6" w:space="0" w:color="000000"/>
              <w:bottom w:val="single" w:sz="6" w:space="0" w:color="000000"/>
            </w:tcBorders>
          </w:tcPr>
          <w:p w14:paraId="33447A85" w14:textId="77777777" w:rsidR="00B20331" w:rsidRPr="00B20331" w:rsidRDefault="00B20331" w:rsidP="00D2030A">
            <w:pPr>
              <w:pStyle w:val="TableParagraph"/>
              <w:spacing w:before="76" w:line="237" w:lineRule="auto"/>
              <w:ind w:right="70"/>
              <w:rPr>
                <w:sz w:val="20"/>
                <w:szCs w:val="20"/>
                <w:lang w:val="it-IT"/>
              </w:rPr>
            </w:pPr>
            <w:r w:rsidRPr="00B20331">
              <w:rPr>
                <w:sz w:val="20"/>
                <w:szCs w:val="20"/>
                <w:lang w:val="it-IT"/>
              </w:rPr>
              <w:t xml:space="preserve">Conoscere i rischi connessi con l’utilizzo degli strumenti digitali in termini di sicurezza </w:t>
            </w:r>
            <w:r w:rsidRPr="00B20331">
              <w:rPr>
                <w:spacing w:val="-2"/>
                <w:sz w:val="20"/>
                <w:szCs w:val="20"/>
                <w:lang w:val="it-IT"/>
              </w:rPr>
              <w:t>personale.</w:t>
            </w:r>
          </w:p>
        </w:tc>
        <w:tc>
          <w:tcPr>
            <w:tcW w:w="7229" w:type="dxa"/>
            <w:tcBorders>
              <w:top w:val="single" w:sz="6" w:space="0" w:color="000000"/>
              <w:bottom w:val="single" w:sz="6" w:space="0" w:color="000000"/>
            </w:tcBorders>
          </w:tcPr>
          <w:p w14:paraId="651D088C" w14:textId="77777777" w:rsidR="00B20331" w:rsidRPr="00B20331" w:rsidRDefault="00B20331" w:rsidP="00D2030A">
            <w:pPr>
              <w:pStyle w:val="TableParagraph"/>
              <w:spacing w:before="76" w:line="237" w:lineRule="auto"/>
              <w:ind w:left="167" w:right="273"/>
              <w:rPr>
                <w:sz w:val="20"/>
                <w:szCs w:val="20"/>
                <w:lang w:val="it-IT"/>
              </w:rPr>
            </w:pPr>
            <w:r w:rsidRPr="00B20331">
              <w:rPr>
                <w:sz w:val="20"/>
                <w:szCs w:val="20"/>
                <w:lang w:val="it-IT"/>
              </w:rPr>
              <w:t>Valutare con attenzione ciò che di sé si consegna agli altri</w:t>
            </w:r>
            <w:r w:rsidRPr="00B20331">
              <w:rPr>
                <w:spacing w:val="-7"/>
                <w:sz w:val="20"/>
                <w:szCs w:val="20"/>
                <w:lang w:val="it-IT"/>
              </w:rPr>
              <w:t xml:space="preserve"> </w:t>
            </w:r>
            <w:r w:rsidRPr="00B20331">
              <w:rPr>
                <w:sz w:val="20"/>
                <w:szCs w:val="20"/>
                <w:lang w:val="it-IT"/>
              </w:rPr>
              <w:t>in</w:t>
            </w:r>
            <w:r w:rsidRPr="00B20331">
              <w:rPr>
                <w:spacing w:val="-6"/>
                <w:sz w:val="20"/>
                <w:szCs w:val="20"/>
                <w:lang w:val="it-IT"/>
              </w:rPr>
              <w:t xml:space="preserve"> </w:t>
            </w:r>
            <w:r w:rsidRPr="00B20331">
              <w:rPr>
                <w:sz w:val="20"/>
                <w:szCs w:val="20"/>
                <w:lang w:val="it-IT"/>
              </w:rPr>
              <w:t>rete,</w:t>
            </w:r>
            <w:r w:rsidRPr="00B20331">
              <w:rPr>
                <w:spacing w:val="-8"/>
                <w:sz w:val="20"/>
                <w:szCs w:val="20"/>
                <w:lang w:val="it-IT"/>
              </w:rPr>
              <w:t xml:space="preserve"> </w:t>
            </w:r>
            <w:r w:rsidRPr="00B20331">
              <w:rPr>
                <w:sz w:val="20"/>
                <w:szCs w:val="20"/>
                <w:lang w:val="it-IT"/>
              </w:rPr>
              <w:t>rispettando</w:t>
            </w:r>
            <w:r w:rsidRPr="00B20331">
              <w:rPr>
                <w:spacing w:val="-8"/>
                <w:sz w:val="20"/>
                <w:szCs w:val="20"/>
                <w:lang w:val="it-IT"/>
              </w:rPr>
              <w:t xml:space="preserve"> </w:t>
            </w:r>
            <w:r w:rsidRPr="00B20331">
              <w:rPr>
                <w:sz w:val="20"/>
                <w:szCs w:val="20"/>
                <w:lang w:val="it-IT"/>
              </w:rPr>
              <w:t>le</w:t>
            </w:r>
            <w:r w:rsidRPr="00B20331">
              <w:rPr>
                <w:spacing w:val="-8"/>
                <w:sz w:val="20"/>
                <w:szCs w:val="20"/>
                <w:lang w:val="it-IT"/>
              </w:rPr>
              <w:t xml:space="preserve"> </w:t>
            </w:r>
            <w:r w:rsidRPr="00B20331">
              <w:rPr>
                <w:sz w:val="20"/>
                <w:szCs w:val="20"/>
                <w:lang w:val="it-IT"/>
              </w:rPr>
              <w:t>identità,</w:t>
            </w:r>
            <w:r w:rsidRPr="00B20331">
              <w:rPr>
                <w:spacing w:val="-8"/>
                <w:sz w:val="20"/>
                <w:szCs w:val="20"/>
                <w:lang w:val="it-IT"/>
              </w:rPr>
              <w:t xml:space="preserve"> </w:t>
            </w:r>
            <w:r w:rsidRPr="00B20331">
              <w:rPr>
                <w:sz w:val="20"/>
                <w:szCs w:val="20"/>
                <w:lang w:val="it-IT"/>
              </w:rPr>
              <w:t>i</w:t>
            </w:r>
            <w:r w:rsidRPr="00B20331">
              <w:rPr>
                <w:spacing w:val="-5"/>
                <w:sz w:val="20"/>
                <w:szCs w:val="20"/>
                <w:lang w:val="it-IT"/>
              </w:rPr>
              <w:t xml:space="preserve"> </w:t>
            </w:r>
            <w:r w:rsidRPr="00B20331">
              <w:rPr>
                <w:sz w:val="20"/>
                <w:szCs w:val="20"/>
                <w:lang w:val="it-IT"/>
              </w:rPr>
              <w:t>dati</w:t>
            </w:r>
            <w:r w:rsidRPr="00B20331">
              <w:rPr>
                <w:spacing w:val="-5"/>
                <w:sz w:val="20"/>
                <w:szCs w:val="20"/>
                <w:lang w:val="it-IT"/>
              </w:rPr>
              <w:t xml:space="preserve"> </w:t>
            </w:r>
            <w:r w:rsidRPr="00B20331">
              <w:rPr>
                <w:sz w:val="20"/>
                <w:szCs w:val="20"/>
                <w:lang w:val="it-IT"/>
              </w:rPr>
              <w:t>e</w:t>
            </w:r>
            <w:r w:rsidRPr="00B20331">
              <w:rPr>
                <w:spacing w:val="-8"/>
                <w:sz w:val="20"/>
                <w:szCs w:val="20"/>
                <w:lang w:val="it-IT"/>
              </w:rPr>
              <w:t xml:space="preserve"> </w:t>
            </w:r>
            <w:r w:rsidRPr="00B20331">
              <w:rPr>
                <w:sz w:val="20"/>
                <w:szCs w:val="20"/>
                <w:lang w:val="it-IT"/>
              </w:rPr>
              <w:t>la</w:t>
            </w:r>
            <w:r w:rsidRPr="00B20331">
              <w:rPr>
                <w:spacing w:val="-8"/>
                <w:sz w:val="20"/>
                <w:szCs w:val="20"/>
                <w:lang w:val="it-IT"/>
              </w:rPr>
              <w:t xml:space="preserve"> </w:t>
            </w:r>
            <w:r w:rsidRPr="00B20331">
              <w:rPr>
                <w:sz w:val="20"/>
                <w:szCs w:val="20"/>
                <w:lang w:val="it-IT"/>
              </w:rPr>
              <w:t xml:space="preserve">reputazione </w:t>
            </w:r>
            <w:r w:rsidRPr="00B20331">
              <w:rPr>
                <w:spacing w:val="-2"/>
                <w:sz w:val="20"/>
                <w:szCs w:val="20"/>
                <w:lang w:val="it-IT"/>
              </w:rPr>
              <w:t>altrui.</w:t>
            </w:r>
          </w:p>
        </w:tc>
      </w:tr>
      <w:tr w:rsidR="00B20331" w:rsidRPr="00B20331" w14:paraId="51D32106" w14:textId="77777777" w:rsidTr="002D4E47">
        <w:trPr>
          <w:trHeight w:val="972"/>
        </w:trPr>
        <w:tc>
          <w:tcPr>
            <w:tcW w:w="6515" w:type="dxa"/>
            <w:tcBorders>
              <w:top w:val="single" w:sz="6" w:space="0" w:color="000000"/>
              <w:bottom w:val="single" w:sz="6" w:space="0" w:color="000000"/>
            </w:tcBorders>
          </w:tcPr>
          <w:p w14:paraId="473269F9" w14:textId="77777777" w:rsidR="00B20331" w:rsidRPr="00B20331" w:rsidRDefault="00B20331" w:rsidP="00D2030A">
            <w:pPr>
              <w:pStyle w:val="TableParagraph"/>
              <w:spacing w:before="76" w:line="223" w:lineRule="auto"/>
              <w:ind w:right="68"/>
              <w:rPr>
                <w:sz w:val="20"/>
                <w:szCs w:val="20"/>
                <w:lang w:val="it-IT"/>
              </w:rPr>
            </w:pPr>
            <w:r w:rsidRPr="00B20331">
              <w:rPr>
                <w:sz w:val="20"/>
                <w:szCs w:val="20"/>
                <w:lang w:val="it-IT"/>
              </w:rPr>
              <w:t>Conoscere semplici modalità per evitare rischi per la salute e minacce al benessere psico-fisico quando si utilizzano le tecnologie digitali.</w:t>
            </w:r>
          </w:p>
          <w:p w14:paraId="74185EBA" w14:textId="77777777" w:rsidR="00B20331" w:rsidRPr="00B20331" w:rsidRDefault="00B20331" w:rsidP="00D2030A">
            <w:pPr>
              <w:pStyle w:val="TableParagraph"/>
              <w:spacing w:before="0" w:line="225" w:lineRule="auto"/>
              <w:ind w:right="72"/>
              <w:rPr>
                <w:sz w:val="20"/>
                <w:szCs w:val="20"/>
                <w:lang w:val="it-IT"/>
              </w:rPr>
            </w:pPr>
            <w:r w:rsidRPr="00B20331">
              <w:rPr>
                <w:sz w:val="20"/>
                <w:szCs w:val="20"/>
                <w:lang w:val="it-IT"/>
              </w:rPr>
              <w:t>Riconoscere,</w:t>
            </w:r>
            <w:r w:rsidRPr="00B20331">
              <w:rPr>
                <w:spacing w:val="-1"/>
                <w:sz w:val="20"/>
                <w:szCs w:val="20"/>
                <w:lang w:val="it-IT"/>
              </w:rPr>
              <w:t xml:space="preserve"> </w:t>
            </w:r>
            <w:r w:rsidRPr="00B20331">
              <w:rPr>
                <w:sz w:val="20"/>
                <w:szCs w:val="20"/>
                <w:lang w:val="it-IT"/>
              </w:rPr>
              <w:t>evitare</w:t>
            </w:r>
            <w:r w:rsidRPr="00B20331">
              <w:rPr>
                <w:spacing w:val="-1"/>
                <w:sz w:val="20"/>
                <w:szCs w:val="20"/>
                <w:lang w:val="it-IT"/>
              </w:rPr>
              <w:t xml:space="preserve"> </w:t>
            </w:r>
            <w:r w:rsidRPr="00B20331">
              <w:rPr>
                <w:sz w:val="20"/>
                <w:szCs w:val="20"/>
                <w:lang w:val="it-IT"/>
              </w:rPr>
              <w:t>e</w:t>
            </w:r>
            <w:r w:rsidRPr="00B20331">
              <w:rPr>
                <w:spacing w:val="-1"/>
                <w:sz w:val="20"/>
                <w:szCs w:val="20"/>
                <w:lang w:val="it-IT"/>
              </w:rPr>
              <w:t xml:space="preserve"> </w:t>
            </w:r>
            <w:r w:rsidRPr="00B20331">
              <w:rPr>
                <w:sz w:val="20"/>
                <w:szCs w:val="20"/>
                <w:lang w:val="it-IT"/>
              </w:rPr>
              <w:t>contrastare</w:t>
            </w:r>
            <w:r w:rsidRPr="00B20331">
              <w:rPr>
                <w:spacing w:val="-1"/>
                <w:sz w:val="20"/>
                <w:szCs w:val="20"/>
                <w:lang w:val="it-IT"/>
              </w:rPr>
              <w:t xml:space="preserve"> </w:t>
            </w:r>
            <w:r w:rsidRPr="00B20331">
              <w:rPr>
                <w:sz w:val="20"/>
                <w:szCs w:val="20"/>
                <w:lang w:val="it-IT"/>
              </w:rPr>
              <w:t>le</w:t>
            </w:r>
            <w:r w:rsidRPr="00B20331">
              <w:rPr>
                <w:spacing w:val="-1"/>
                <w:sz w:val="20"/>
                <w:szCs w:val="20"/>
                <w:lang w:val="it-IT"/>
              </w:rPr>
              <w:t xml:space="preserve"> </w:t>
            </w:r>
            <w:r w:rsidRPr="00B20331">
              <w:rPr>
                <w:sz w:val="20"/>
                <w:szCs w:val="20"/>
                <w:lang w:val="it-IT"/>
              </w:rPr>
              <w:t>varie</w:t>
            </w:r>
            <w:r w:rsidRPr="00B20331">
              <w:rPr>
                <w:spacing w:val="-1"/>
                <w:sz w:val="20"/>
                <w:szCs w:val="20"/>
                <w:lang w:val="it-IT"/>
              </w:rPr>
              <w:t xml:space="preserve"> </w:t>
            </w:r>
            <w:r w:rsidRPr="00B20331">
              <w:rPr>
                <w:sz w:val="20"/>
                <w:szCs w:val="20"/>
                <w:lang w:val="it-IT"/>
              </w:rPr>
              <w:t>forme di bullismo e cyberbullismo.</w:t>
            </w:r>
          </w:p>
        </w:tc>
        <w:tc>
          <w:tcPr>
            <w:tcW w:w="7229" w:type="dxa"/>
            <w:tcBorders>
              <w:top w:val="single" w:sz="6" w:space="0" w:color="000000"/>
              <w:bottom w:val="single" w:sz="6" w:space="0" w:color="000000"/>
            </w:tcBorders>
          </w:tcPr>
          <w:p w14:paraId="65F70DA3" w14:textId="77777777" w:rsidR="00B20331" w:rsidRPr="00B20331" w:rsidRDefault="00B20331" w:rsidP="00D2030A">
            <w:pPr>
              <w:pStyle w:val="TableParagraph"/>
              <w:spacing w:before="76"/>
              <w:ind w:left="167" w:right="66"/>
              <w:rPr>
                <w:sz w:val="20"/>
                <w:szCs w:val="20"/>
                <w:lang w:val="it-IT"/>
              </w:rPr>
            </w:pPr>
            <w:r w:rsidRPr="00B20331">
              <w:rPr>
                <w:sz w:val="20"/>
                <w:szCs w:val="20"/>
                <w:lang w:val="it-IT"/>
              </w:rPr>
              <w:t>Conoscere ed evitare i rischi per la salute e le minacce derivanti dall’uso di tecnologie digitali: dipendenze connesse alla rete e al gaming, bullismo e cyberbullismo, atti</w:t>
            </w:r>
            <w:r w:rsidRPr="00B20331">
              <w:rPr>
                <w:spacing w:val="-7"/>
                <w:sz w:val="20"/>
                <w:szCs w:val="20"/>
                <w:lang w:val="it-IT"/>
              </w:rPr>
              <w:t xml:space="preserve"> </w:t>
            </w:r>
            <w:r w:rsidRPr="00B20331">
              <w:rPr>
                <w:sz w:val="20"/>
                <w:szCs w:val="20"/>
                <w:lang w:val="it-IT"/>
              </w:rPr>
              <w:t>di</w:t>
            </w:r>
            <w:r w:rsidRPr="00B20331">
              <w:rPr>
                <w:spacing w:val="-6"/>
                <w:sz w:val="20"/>
                <w:szCs w:val="20"/>
                <w:lang w:val="it-IT"/>
              </w:rPr>
              <w:t xml:space="preserve"> </w:t>
            </w:r>
            <w:r w:rsidRPr="00B20331">
              <w:rPr>
                <w:sz w:val="20"/>
                <w:szCs w:val="20"/>
                <w:lang w:val="it-IT"/>
              </w:rPr>
              <w:t>violenza</w:t>
            </w:r>
            <w:r w:rsidRPr="00B20331">
              <w:rPr>
                <w:spacing w:val="-7"/>
                <w:sz w:val="20"/>
                <w:szCs w:val="20"/>
                <w:lang w:val="it-IT"/>
              </w:rPr>
              <w:t xml:space="preserve"> </w:t>
            </w:r>
            <w:r w:rsidRPr="00B20331">
              <w:rPr>
                <w:sz w:val="20"/>
                <w:szCs w:val="20"/>
                <w:lang w:val="it-IT"/>
              </w:rPr>
              <w:t>on</w:t>
            </w:r>
            <w:r w:rsidRPr="00B20331">
              <w:rPr>
                <w:spacing w:val="-8"/>
                <w:sz w:val="20"/>
                <w:szCs w:val="20"/>
                <w:lang w:val="it-IT"/>
              </w:rPr>
              <w:t xml:space="preserve"> </w:t>
            </w:r>
            <w:r w:rsidRPr="00B20331">
              <w:rPr>
                <w:sz w:val="20"/>
                <w:szCs w:val="20"/>
                <w:lang w:val="it-IT"/>
              </w:rPr>
              <w:t>line,</w:t>
            </w:r>
            <w:r w:rsidRPr="00B20331">
              <w:rPr>
                <w:spacing w:val="-5"/>
                <w:sz w:val="20"/>
                <w:szCs w:val="20"/>
                <w:lang w:val="it-IT"/>
              </w:rPr>
              <w:t xml:space="preserve"> </w:t>
            </w:r>
            <w:r w:rsidRPr="00B20331">
              <w:rPr>
                <w:sz w:val="20"/>
                <w:szCs w:val="20"/>
                <w:lang w:val="it-IT"/>
              </w:rPr>
              <w:t>comunicazione</w:t>
            </w:r>
            <w:r w:rsidRPr="00B20331">
              <w:rPr>
                <w:spacing w:val="-3"/>
                <w:sz w:val="20"/>
                <w:szCs w:val="20"/>
                <w:lang w:val="it-IT"/>
              </w:rPr>
              <w:t xml:space="preserve"> </w:t>
            </w:r>
            <w:r w:rsidRPr="00B20331">
              <w:rPr>
                <w:sz w:val="20"/>
                <w:szCs w:val="20"/>
                <w:lang w:val="it-IT"/>
              </w:rPr>
              <w:t>ostile,</w:t>
            </w:r>
            <w:r w:rsidRPr="00B20331">
              <w:rPr>
                <w:spacing w:val="-5"/>
                <w:sz w:val="20"/>
                <w:szCs w:val="20"/>
                <w:lang w:val="it-IT"/>
              </w:rPr>
              <w:t xml:space="preserve"> </w:t>
            </w:r>
            <w:r w:rsidRPr="00B20331">
              <w:rPr>
                <w:sz w:val="20"/>
                <w:szCs w:val="20"/>
                <w:lang w:val="it-IT"/>
              </w:rPr>
              <w:t>diffusione</w:t>
            </w:r>
            <w:r w:rsidRPr="00B20331">
              <w:rPr>
                <w:spacing w:val="-4"/>
                <w:sz w:val="20"/>
                <w:szCs w:val="20"/>
                <w:lang w:val="it-IT"/>
              </w:rPr>
              <w:t xml:space="preserve"> </w:t>
            </w:r>
            <w:r w:rsidRPr="00B20331">
              <w:rPr>
                <w:sz w:val="20"/>
                <w:szCs w:val="20"/>
                <w:lang w:val="it-IT"/>
              </w:rPr>
              <w:t>di fake news e notizie incontrollate.</w:t>
            </w:r>
          </w:p>
        </w:tc>
      </w:tr>
    </w:tbl>
    <w:p w14:paraId="234C6997" w14:textId="77777777" w:rsidR="00913DE6" w:rsidRPr="00FF68A9" w:rsidRDefault="00913DE6" w:rsidP="00FF68A9">
      <w:pPr>
        <w:rPr>
          <w:rFonts w:ascii="Times New Roman" w:hAnsi="Times New Roman" w:cs="Times New Roman"/>
          <w:b/>
          <w:sz w:val="24"/>
          <w:szCs w:val="24"/>
        </w:rPr>
      </w:pPr>
    </w:p>
    <w:p w14:paraId="2266E977" w14:textId="77777777" w:rsidR="00B20331" w:rsidRDefault="00B20331">
      <w:pPr>
        <w:rPr>
          <w:rFonts w:ascii="Times New Roman" w:hAnsi="Times New Roman" w:cs="Times New Roman"/>
          <w:b/>
          <w:sz w:val="24"/>
          <w:szCs w:val="24"/>
        </w:rPr>
      </w:pPr>
      <w:r>
        <w:rPr>
          <w:rFonts w:ascii="Times New Roman" w:hAnsi="Times New Roman" w:cs="Times New Roman"/>
          <w:b/>
          <w:sz w:val="24"/>
          <w:szCs w:val="24"/>
        </w:rPr>
        <w:br w:type="page"/>
      </w:r>
    </w:p>
    <w:p w14:paraId="28CD4873" w14:textId="38EACA7D" w:rsidR="00390F97" w:rsidRPr="006B3E46" w:rsidRDefault="00C625EE" w:rsidP="00C625EE">
      <w:pPr>
        <w:jc w:val="center"/>
        <w:rPr>
          <w:rFonts w:ascii="Arial Narrow" w:hAnsi="Arial Narrow" w:cs="Times New Roman"/>
          <w:b/>
          <w:sz w:val="24"/>
          <w:szCs w:val="24"/>
        </w:rPr>
      </w:pPr>
      <w:r w:rsidRPr="006B3E46">
        <w:rPr>
          <w:rFonts w:ascii="Arial Narrow" w:hAnsi="Arial Narrow" w:cs="Times New Roman"/>
          <w:b/>
          <w:sz w:val="24"/>
          <w:szCs w:val="24"/>
        </w:rPr>
        <w:lastRenderedPageBreak/>
        <w:t xml:space="preserve">RISULTATI DI APPRENDIMENTO </w:t>
      </w:r>
      <w:r w:rsidR="00390F97" w:rsidRPr="006B3E46">
        <w:rPr>
          <w:rFonts w:ascii="Arial Narrow" w:hAnsi="Arial Narrow" w:cs="Times New Roman"/>
          <w:b/>
          <w:sz w:val="24"/>
          <w:szCs w:val="24"/>
        </w:rPr>
        <w:t>PER IL CURRICOLO DI EDUCAZIONE CIVICA</w:t>
      </w:r>
    </w:p>
    <w:p w14:paraId="66613A3E" w14:textId="16178AC0" w:rsidR="00C625EE" w:rsidRPr="006B3E46" w:rsidRDefault="00C625EE" w:rsidP="00C625EE">
      <w:pPr>
        <w:jc w:val="center"/>
        <w:rPr>
          <w:rFonts w:ascii="Arial Narrow" w:hAnsi="Arial Narrow" w:cs="Times New Roman"/>
          <w:b/>
          <w:sz w:val="24"/>
          <w:szCs w:val="24"/>
        </w:rPr>
      </w:pPr>
      <w:r w:rsidRPr="006B3E46">
        <w:rPr>
          <w:rFonts w:ascii="Arial Narrow" w:hAnsi="Arial Narrow" w:cs="Times New Roman"/>
          <w:b/>
          <w:sz w:val="24"/>
          <w:szCs w:val="24"/>
        </w:rPr>
        <w:t xml:space="preserve">Sulla base dei Traguardi del D.M. n. </w:t>
      </w:r>
      <w:r w:rsidR="00DD1FD3" w:rsidRPr="006B3E46">
        <w:rPr>
          <w:rFonts w:ascii="Arial Narrow" w:hAnsi="Arial Narrow" w:cs="Times New Roman"/>
          <w:b/>
          <w:sz w:val="24"/>
          <w:szCs w:val="24"/>
        </w:rPr>
        <w:t>183</w:t>
      </w:r>
      <w:r w:rsidRPr="006B3E46">
        <w:rPr>
          <w:rFonts w:ascii="Arial Narrow" w:hAnsi="Arial Narrow" w:cs="Times New Roman"/>
          <w:b/>
          <w:sz w:val="24"/>
          <w:szCs w:val="24"/>
        </w:rPr>
        <w:t>/202</w:t>
      </w:r>
      <w:r w:rsidR="00DD1FD3" w:rsidRPr="006B3E46">
        <w:rPr>
          <w:rFonts w:ascii="Arial Narrow" w:hAnsi="Arial Narrow" w:cs="Times New Roman"/>
          <w:b/>
          <w:sz w:val="24"/>
          <w:szCs w:val="24"/>
        </w:rPr>
        <w:t>4</w:t>
      </w:r>
      <w:r w:rsidRPr="006B3E46">
        <w:rPr>
          <w:rFonts w:ascii="Arial Narrow" w:hAnsi="Arial Narrow" w:cs="Times New Roman"/>
          <w:b/>
          <w:sz w:val="24"/>
          <w:szCs w:val="24"/>
        </w:rPr>
        <w:t xml:space="preserve">, </w:t>
      </w:r>
      <w:r w:rsidR="00DD1FD3" w:rsidRPr="006B3E46">
        <w:rPr>
          <w:rFonts w:ascii="Arial Narrow" w:hAnsi="Arial Narrow" w:cs="Times New Roman"/>
          <w:b/>
          <w:sz w:val="24"/>
          <w:szCs w:val="24"/>
        </w:rPr>
        <w:t>Linee guida</w:t>
      </w:r>
    </w:p>
    <w:p w14:paraId="3B044DE4" w14:textId="77777777" w:rsidR="00390F97" w:rsidRPr="006B3E46" w:rsidRDefault="00390F97" w:rsidP="00390F97">
      <w:pPr>
        <w:spacing w:after="120"/>
        <w:jc w:val="center"/>
        <w:rPr>
          <w:rFonts w:ascii="Arial Narrow" w:hAnsi="Arial Narrow" w:cs="Times New Roman"/>
          <w:b/>
          <w:sz w:val="24"/>
          <w:szCs w:val="24"/>
        </w:rPr>
      </w:pPr>
      <w:r w:rsidRPr="006B3E46">
        <w:rPr>
          <w:rFonts w:ascii="Arial Narrow" w:hAnsi="Arial Narrow" w:cs="Times New Roman"/>
          <w:b/>
          <w:sz w:val="24"/>
          <w:szCs w:val="24"/>
        </w:rPr>
        <w:t>SCUOLA PRIMARIA</w:t>
      </w:r>
    </w:p>
    <w:tbl>
      <w:tblPr>
        <w:tblStyle w:val="Grigliatabella"/>
        <w:tblpPr w:leftFromText="142" w:rightFromText="142" w:vertAnchor="text" w:horzAnchor="margin" w:tblpY="535"/>
        <w:tblW w:w="14560" w:type="dxa"/>
        <w:tblLook w:val="04A0" w:firstRow="1" w:lastRow="0" w:firstColumn="1" w:lastColumn="0" w:noHBand="0" w:noVBand="1"/>
      </w:tblPr>
      <w:tblGrid>
        <w:gridCol w:w="2810"/>
        <w:gridCol w:w="3376"/>
        <w:gridCol w:w="3516"/>
        <w:gridCol w:w="2626"/>
        <w:gridCol w:w="2232"/>
      </w:tblGrid>
      <w:tr w:rsidR="00047E53" w:rsidRPr="002D61F5" w14:paraId="09BC4B7C" w14:textId="77777777" w:rsidTr="004D6325">
        <w:tc>
          <w:tcPr>
            <w:tcW w:w="2810" w:type="dxa"/>
          </w:tcPr>
          <w:p w14:paraId="2F2CF6DA" w14:textId="2787DE10" w:rsidR="00A7539F" w:rsidRPr="002D61F5" w:rsidRDefault="00C625EE" w:rsidP="00AC549A">
            <w:pPr>
              <w:jc w:val="center"/>
              <w:rPr>
                <w:rFonts w:ascii="Arial Narrow" w:hAnsi="Arial Narrow" w:cstheme="minorHAnsi"/>
                <w:b/>
                <w:sz w:val="18"/>
                <w:szCs w:val="18"/>
              </w:rPr>
            </w:pPr>
            <w:r w:rsidRPr="002D61F5">
              <w:rPr>
                <w:rFonts w:ascii="Arial Narrow" w:hAnsi="Arial Narrow" w:cstheme="minorHAnsi"/>
                <w:b/>
                <w:sz w:val="18"/>
                <w:szCs w:val="18"/>
              </w:rPr>
              <w:t>TRAGUARDI</w:t>
            </w:r>
            <w:r w:rsidR="007C566B" w:rsidRPr="002D61F5">
              <w:rPr>
                <w:rFonts w:ascii="Arial Narrow" w:hAnsi="Arial Narrow" w:cstheme="minorHAnsi"/>
                <w:b/>
                <w:sz w:val="18"/>
                <w:szCs w:val="18"/>
              </w:rPr>
              <w:t>/OBIETTIVI</w:t>
            </w:r>
            <w:r w:rsidRPr="002D61F5">
              <w:rPr>
                <w:rFonts w:ascii="Arial Narrow" w:hAnsi="Arial Narrow" w:cstheme="minorHAnsi"/>
                <w:b/>
                <w:sz w:val="18"/>
                <w:szCs w:val="18"/>
              </w:rPr>
              <w:t xml:space="preserve"> D.M. </w:t>
            </w:r>
            <w:r w:rsidR="00DD1FD3" w:rsidRPr="002D61F5">
              <w:rPr>
                <w:rFonts w:ascii="Arial Narrow" w:hAnsi="Arial Narrow" w:cstheme="minorHAnsi"/>
                <w:b/>
                <w:sz w:val="18"/>
                <w:szCs w:val="18"/>
              </w:rPr>
              <w:t>183</w:t>
            </w:r>
            <w:r w:rsidRPr="002D61F5">
              <w:rPr>
                <w:rFonts w:ascii="Arial Narrow" w:hAnsi="Arial Narrow" w:cstheme="minorHAnsi"/>
                <w:b/>
                <w:sz w:val="18"/>
                <w:szCs w:val="18"/>
              </w:rPr>
              <w:t>/202</w:t>
            </w:r>
            <w:r w:rsidR="00DD1FD3" w:rsidRPr="002D61F5">
              <w:rPr>
                <w:rFonts w:ascii="Arial Narrow" w:hAnsi="Arial Narrow" w:cstheme="minorHAnsi"/>
                <w:b/>
                <w:sz w:val="18"/>
                <w:szCs w:val="18"/>
              </w:rPr>
              <w:t>4</w:t>
            </w:r>
          </w:p>
        </w:tc>
        <w:tc>
          <w:tcPr>
            <w:tcW w:w="3376" w:type="dxa"/>
          </w:tcPr>
          <w:p w14:paraId="6B06C68F" w14:textId="77777777" w:rsidR="00A7539F" w:rsidRPr="002D61F5" w:rsidRDefault="00A7539F" w:rsidP="00AC549A">
            <w:pPr>
              <w:jc w:val="center"/>
              <w:rPr>
                <w:rFonts w:ascii="Arial Narrow" w:hAnsi="Arial Narrow" w:cstheme="minorHAnsi"/>
                <w:b/>
                <w:sz w:val="18"/>
                <w:szCs w:val="18"/>
              </w:rPr>
            </w:pPr>
            <w:r w:rsidRPr="002D61F5">
              <w:rPr>
                <w:rFonts w:ascii="Arial Narrow" w:hAnsi="Arial Narrow" w:cstheme="minorHAnsi"/>
                <w:b/>
                <w:sz w:val="18"/>
                <w:szCs w:val="18"/>
              </w:rPr>
              <w:t>SCUOLA PRIMARIA FINE TERZA</w:t>
            </w:r>
          </w:p>
        </w:tc>
        <w:tc>
          <w:tcPr>
            <w:tcW w:w="3516" w:type="dxa"/>
          </w:tcPr>
          <w:p w14:paraId="7DFC5315" w14:textId="77777777" w:rsidR="00A7539F" w:rsidRPr="002D61F5" w:rsidRDefault="00A7539F" w:rsidP="00AC549A">
            <w:pPr>
              <w:jc w:val="center"/>
              <w:rPr>
                <w:rFonts w:ascii="Arial Narrow" w:hAnsi="Arial Narrow" w:cstheme="minorHAnsi"/>
                <w:b/>
                <w:sz w:val="18"/>
                <w:szCs w:val="18"/>
              </w:rPr>
            </w:pPr>
            <w:r w:rsidRPr="002D61F5">
              <w:rPr>
                <w:rFonts w:ascii="Arial Narrow" w:hAnsi="Arial Narrow" w:cstheme="minorHAnsi"/>
                <w:b/>
                <w:sz w:val="18"/>
                <w:szCs w:val="18"/>
              </w:rPr>
              <w:t>SCUOLA PRIMARIA FINE QUINTA</w:t>
            </w:r>
          </w:p>
        </w:tc>
        <w:tc>
          <w:tcPr>
            <w:tcW w:w="2626" w:type="dxa"/>
          </w:tcPr>
          <w:p w14:paraId="540C45A3" w14:textId="77777777" w:rsidR="00A7539F" w:rsidRPr="002D61F5" w:rsidRDefault="00A7539F" w:rsidP="00AC549A">
            <w:pPr>
              <w:jc w:val="center"/>
              <w:rPr>
                <w:rFonts w:ascii="Arial Narrow" w:hAnsi="Arial Narrow" w:cstheme="minorHAnsi"/>
                <w:b/>
                <w:sz w:val="18"/>
                <w:szCs w:val="18"/>
              </w:rPr>
            </w:pPr>
          </w:p>
        </w:tc>
        <w:tc>
          <w:tcPr>
            <w:tcW w:w="2232" w:type="dxa"/>
          </w:tcPr>
          <w:p w14:paraId="75D8658A" w14:textId="08BC97AB" w:rsidR="00A7539F" w:rsidRPr="002D61F5" w:rsidRDefault="00A7539F" w:rsidP="00AC549A">
            <w:pPr>
              <w:jc w:val="center"/>
              <w:rPr>
                <w:rFonts w:ascii="Arial Narrow" w:hAnsi="Arial Narrow" w:cstheme="minorHAnsi"/>
                <w:b/>
                <w:sz w:val="18"/>
                <w:szCs w:val="18"/>
              </w:rPr>
            </w:pPr>
            <w:r w:rsidRPr="002D61F5">
              <w:rPr>
                <w:rFonts w:ascii="Arial Narrow" w:hAnsi="Arial Narrow" w:cstheme="minorHAnsi"/>
                <w:b/>
                <w:sz w:val="18"/>
                <w:szCs w:val="18"/>
              </w:rPr>
              <w:t xml:space="preserve">COMPETENZE CHIAVE DI RIFERIMENTO/DISCIPLINE </w:t>
            </w:r>
            <w:r w:rsidR="00A16812" w:rsidRPr="002D61F5">
              <w:rPr>
                <w:rFonts w:ascii="Arial Narrow" w:hAnsi="Arial Narrow" w:cstheme="minorHAnsi"/>
                <w:b/>
                <w:sz w:val="18"/>
                <w:szCs w:val="18"/>
              </w:rPr>
              <w:t>COINVOLTE</w:t>
            </w:r>
          </w:p>
        </w:tc>
      </w:tr>
      <w:tr w:rsidR="00047E53" w:rsidRPr="002D61F5" w14:paraId="64ADD486" w14:textId="77777777" w:rsidTr="004D6325">
        <w:tc>
          <w:tcPr>
            <w:tcW w:w="2810" w:type="dxa"/>
            <w:tcBorders>
              <w:bottom w:val="single" w:sz="4" w:space="0" w:color="auto"/>
            </w:tcBorders>
          </w:tcPr>
          <w:p w14:paraId="17A87A57" w14:textId="77777777" w:rsidR="00A7539F" w:rsidRPr="002D61F5" w:rsidRDefault="00A7539F" w:rsidP="00390F97">
            <w:pPr>
              <w:rPr>
                <w:rFonts w:ascii="Arial Narrow" w:hAnsi="Arial Narrow" w:cstheme="minorHAnsi"/>
                <w:b/>
                <w:sz w:val="18"/>
                <w:szCs w:val="18"/>
              </w:rPr>
            </w:pPr>
          </w:p>
        </w:tc>
        <w:tc>
          <w:tcPr>
            <w:tcW w:w="3376" w:type="dxa"/>
            <w:tcBorders>
              <w:bottom w:val="single" w:sz="4" w:space="0" w:color="auto"/>
            </w:tcBorders>
          </w:tcPr>
          <w:p w14:paraId="356A081D" w14:textId="77777777" w:rsidR="00A7539F" w:rsidRPr="002D61F5" w:rsidRDefault="00A7539F" w:rsidP="008720C9">
            <w:pPr>
              <w:jc w:val="center"/>
              <w:rPr>
                <w:rFonts w:ascii="Arial Narrow" w:hAnsi="Arial Narrow" w:cstheme="minorHAnsi"/>
                <w:b/>
                <w:sz w:val="18"/>
                <w:szCs w:val="18"/>
              </w:rPr>
            </w:pPr>
            <w:r w:rsidRPr="002D61F5">
              <w:rPr>
                <w:rFonts w:ascii="Arial Narrow" w:hAnsi="Arial Narrow" w:cstheme="minorHAnsi"/>
                <w:b/>
                <w:sz w:val="18"/>
                <w:szCs w:val="18"/>
              </w:rPr>
              <w:t>ABILITA’</w:t>
            </w:r>
            <w:r w:rsidR="008720C9" w:rsidRPr="002D61F5">
              <w:rPr>
                <w:rFonts w:ascii="Arial Narrow" w:hAnsi="Arial Narrow" w:cstheme="minorHAnsi"/>
                <w:b/>
                <w:sz w:val="18"/>
                <w:szCs w:val="18"/>
              </w:rPr>
              <w:t>/COMPORTAMENTI</w:t>
            </w:r>
          </w:p>
        </w:tc>
        <w:tc>
          <w:tcPr>
            <w:tcW w:w="3516" w:type="dxa"/>
            <w:tcBorders>
              <w:bottom w:val="single" w:sz="4" w:space="0" w:color="auto"/>
            </w:tcBorders>
          </w:tcPr>
          <w:p w14:paraId="3FC61654" w14:textId="77777777" w:rsidR="00A7539F" w:rsidRPr="002D61F5" w:rsidRDefault="00A7539F" w:rsidP="008720C9">
            <w:pPr>
              <w:jc w:val="center"/>
              <w:rPr>
                <w:rFonts w:ascii="Arial Narrow" w:hAnsi="Arial Narrow" w:cstheme="minorHAnsi"/>
                <w:b/>
                <w:sz w:val="18"/>
                <w:szCs w:val="18"/>
              </w:rPr>
            </w:pPr>
            <w:r w:rsidRPr="002D61F5">
              <w:rPr>
                <w:rFonts w:ascii="Arial Narrow" w:hAnsi="Arial Narrow" w:cstheme="minorHAnsi"/>
                <w:b/>
                <w:sz w:val="18"/>
                <w:szCs w:val="18"/>
              </w:rPr>
              <w:t>ABILITA’</w:t>
            </w:r>
            <w:r w:rsidR="008720C9" w:rsidRPr="002D61F5">
              <w:rPr>
                <w:rFonts w:ascii="Arial Narrow" w:hAnsi="Arial Narrow" w:cstheme="minorHAnsi"/>
                <w:b/>
                <w:sz w:val="18"/>
                <w:szCs w:val="18"/>
              </w:rPr>
              <w:t>/COMPORTAMENTI</w:t>
            </w:r>
          </w:p>
        </w:tc>
        <w:tc>
          <w:tcPr>
            <w:tcW w:w="2626" w:type="dxa"/>
            <w:tcBorders>
              <w:bottom w:val="single" w:sz="4" w:space="0" w:color="auto"/>
            </w:tcBorders>
          </w:tcPr>
          <w:p w14:paraId="2D536D88" w14:textId="77777777" w:rsidR="00A7539F" w:rsidRPr="002D61F5" w:rsidRDefault="00A7539F" w:rsidP="008720C9">
            <w:pPr>
              <w:jc w:val="center"/>
              <w:rPr>
                <w:rFonts w:ascii="Arial Narrow" w:hAnsi="Arial Narrow" w:cstheme="minorHAnsi"/>
                <w:b/>
                <w:sz w:val="18"/>
                <w:szCs w:val="18"/>
              </w:rPr>
            </w:pPr>
            <w:r w:rsidRPr="002D61F5">
              <w:rPr>
                <w:rFonts w:ascii="Arial Narrow" w:hAnsi="Arial Narrow" w:cstheme="minorHAnsi"/>
                <w:b/>
                <w:sz w:val="18"/>
                <w:szCs w:val="18"/>
              </w:rPr>
              <w:t>CONOSCENZE</w:t>
            </w:r>
          </w:p>
        </w:tc>
        <w:tc>
          <w:tcPr>
            <w:tcW w:w="2232" w:type="dxa"/>
            <w:tcBorders>
              <w:bottom w:val="single" w:sz="4" w:space="0" w:color="auto"/>
            </w:tcBorders>
          </w:tcPr>
          <w:p w14:paraId="749DCC26" w14:textId="77777777" w:rsidR="00A7539F" w:rsidRPr="002D61F5" w:rsidRDefault="00A7539F" w:rsidP="008720C9">
            <w:pPr>
              <w:jc w:val="center"/>
              <w:rPr>
                <w:rFonts w:ascii="Arial Narrow" w:hAnsi="Arial Narrow" w:cstheme="minorHAnsi"/>
                <w:b/>
                <w:sz w:val="18"/>
                <w:szCs w:val="18"/>
              </w:rPr>
            </w:pPr>
          </w:p>
        </w:tc>
      </w:tr>
      <w:tr w:rsidR="00047E53" w:rsidRPr="002D61F5" w14:paraId="3C5F2FE9" w14:textId="77777777" w:rsidTr="00732C4E">
        <w:trPr>
          <w:trHeight w:val="1264"/>
        </w:trPr>
        <w:tc>
          <w:tcPr>
            <w:tcW w:w="2810" w:type="dxa"/>
            <w:shd w:val="clear" w:color="auto" w:fill="CCFFFF"/>
          </w:tcPr>
          <w:p w14:paraId="668BA6DD" w14:textId="614C4959" w:rsidR="00D155A6" w:rsidRPr="002D61F5" w:rsidRDefault="00EC7B5C" w:rsidP="000B5AB8">
            <w:pPr>
              <w:spacing w:after="120"/>
              <w:jc w:val="both"/>
              <w:rPr>
                <w:rFonts w:ascii="Arial Narrow" w:hAnsi="Arial Narrow" w:cstheme="minorHAnsi"/>
                <w:b/>
                <w:sz w:val="18"/>
                <w:szCs w:val="18"/>
              </w:rPr>
            </w:pPr>
            <w:r w:rsidRPr="002D61F5">
              <w:rPr>
                <w:rFonts w:ascii="Arial Narrow" w:hAnsi="Arial Narrow" w:cstheme="minorHAnsi"/>
                <w:b/>
                <w:sz w:val="18"/>
                <w:szCs w:val="18"/>
              </w:rPr>
              <w:t>Traguardo n. 1</w:t>
            </w:r>
            <w:r w:rsidR="00FC3665" w:rsidRPr="002D61F5">
              <w:rPr>
                <w:rFonts w:ascii="Arial Narrow" w:hAnsi="Arial Narrow" w:cstheme="minorHAnsi"/>
                <w:b/>
                <w:sz w:val="18"/>
                <w:szCs w:val="18"/>
              </w:rPr>
              <w:t>_ OBIETTIVI</w:t>
            </w:r>
          </w:p>
          <w:p w14:paraId="692E2302" w14:textId="77777777" w:rsidR="00EC7B5C" w:rsidRPr="002D61F5" w:rsidRDefault="00EC7B5C" w:rsidP="000B5AB8">
            <w:pPr>
              <w:spacing w:after="120"/>
              <w:jc w:val="both"/>
              <w:rPr>
                <w:rFonts w:ascii="Arial Narrow" w:hAnsi="Arial Narrow"/>
                <w:sz w:val="18"/>
                <w:szCs w:val="18"/>
              </w:rPr>
            </w:pPr>
            <w:r w:rsidRPr="002D61F5">
              <w:rPr>
                <w:rFonts w:ascii="Arial Narrow" w:hAnsi="Arial Narrow"/>
                <w:sz w:val="18"/>
                <w:szCs w:val="18"/>
              </w:rPr>
              <w:t>Conoscere i principi fondamentali della Costituzione e saperne individuare le implicazioni nella vita quotidiana e nelle relazioni con gli altri.</w:t>
            </w:r>
          </w:p>
          <w:p w14:paraId="2A01F22C" w14:textId="77777777" w:rsidR="00EC7B5C" w:rsidRPr="002D61F5" w:rsidRDefault="00EC7B5C" w:rsidP="000B5AB8">
            <w:pPr>
              <w:pStyle w:val="TableParagraph"/>
              <w:spacing w:before="0" w:after="120"/>
              <w:ind w:left="0"/>
              <w:rPr>
                <w:rFonts w:ascii="Arial Narrow" w:hAnsi="Arial Narrow"/>
                <w:sz w:val="18"/>
                <w:szCs w:val="18"/>
              </w:rPr>
            </w:pPr>
            <w:r w:rsidRPr="002D61F5">
              <w:rPr>
                <w:rFonts w:ascii="Arial Narrow" w:hAnsi="Arial Narrow"/>
                <w:sz w:val="18"/>
                <w:szCs w:val="18"/>
              </w:rPr>
              <w:t>Individuare i diritti e i doveri che interessano la vita quotidiana di tutti i cittadini, anche dei più piccoli.</w:t>
            </w:r>
          </w:p>
          <w:p w14:paraId="27B45D40" w14:textId="77777777" w:rsidR="00EC7B5C" w:rsidRPr="002D61F5" w:rsidRDefault="00EC7B5C" w:rsidP="000B5AB8">
            <w:pPr>
              <w:pStyle w:val="TableParagraph"/>
              <w:spacing w:before="0" w:after="120"/>
              <w:ind w:left="0"/>
              <w:rPr>
                <w:rFonts w:ascii="Arial Narrow" w:hAnsi="Arial Narrow"/>
                <w:sz w:val="18"/>
                <w:szCs w:val="18"/>
              </w:rPr>
            </w:pPr>
            <w:r w:rsidRPr="002D61F5">
              <w:rPr>
                <w:rFonts w:ascii="Arial Narrow" w:hAnsi="Arial Narrow"/>
                <w:sz w:val="18"/>
                <w:szCs w:val="18"/>
              </w:rPr>
              <w:t>Condividere regole comunemente accet</w:t>
            </w:r>
            <w:r w:rsidRPr="002D61F5">
              <w:rPr>
                <w:rFonts w:ascii="Arial Narrow" w:hAnsi="Arial Narrow"/>
                <w:spacing w:val="-2"/>
                <w:sz w:val="18"/>
                <w:szCs w:val="18"/>
              </w:rPr>
              <w:t>tate.</w:t>
            </w:r>
          </w:p>
          <w:p w14:paraId="332D6BF1" w14:textId="77777777" w:rsidR="00EC7B5C" w:rsidRPr="002D61F5" w:rsidRDefault="00EC7B5C" w:rsidP="000B5AB8">
            <w:pPr>
              <w:spacing w:after="120"/>
              <w:jc w:val="both"/>
              <w:rPr>
                <w:rFonts w:ascii="Arial Narrow" w:hAnsi="Arial Narrow"/>
                <w:spacing w:val="-2"/>
                <w:sz w:val="18"/>
                <w:szCs w:val="18"/>
              </w:rPr>
            </w:pPr>
            <w:r w:rsidRPr="002D61F5">
              <w:rPr>
                <w:rFonts w:ascii="Arial Narrow" w:hAnsi="Arial Narrow"/>
                <w:sz w:val="18"/>
                <w:szCs w:val="18"/>
              </w:rPr>
              <w:t>Sviluppare</w:t>
            </w:r>
            <w:r w:rsidRPr="002D61F5">
              <w:rPr>
                <w:rFonts w:ascii="Arial Narrow" w:hAnsi="Arial Narrow"/>
                <w:spacing w:val="-9"/>
                <w:sz w:val="18"/>
                <w:szCs w:val="18"/>
              </w:rPr>
              <w:t xml:space="preserve"> </w:t>
            </w:r>
            <w:r w:rsidRPr="002D61F5">
              <w:rPr>
                <w:rFonts w:ascii="Arial Narrow" w:hAnsi="Arial Narrow"/>
                <w:sz w:val="18"/>
                <w:szCs w:val="18"/>
              </w:rPr>
              <w:t>la</w:t>
            </w:r>
            <w:r w:rsidRPr="002D61F5">
              <w:rPr>
                <w:rFonts w:ascii="Arial Narrow" w:hAnsi="Arial Narrow"/>
                <w:spacing w:val="-9"/>
                <w:sz w:val="18"/>
                <w:szCs w:val="18"/>
              </w:rPr>
              <w:t xml:space="preserve"> </w:t>
            </w:r>
            <w:r w:rsidRPr="002D61F5">
              <w:rPr>
                <w:rFonts w:ascii="Arial Narrow" w:hAnsi="Arial Narrow"/>
                <w:sz w:val="18"/>
                <w:szCs w:val="18"/>
              </w:rPr>
              <w:t>consapevolezza</w:t>
            </w:r>
            <w:r w:rsidRPr="002D61F5">
              <w:rPr>
                <w:rFonts w:ascii="Arial Narrow" w:hAnsi="Arial Narrow"/>
                <w:spacing w:val="-6"/>
                <w:sz w:val="18"/>
                <w:szCs w:val="18"/>
              </w:rPr>
              <w:t xml:space="preserve"> </w:t>
            </w:r>
            <w:r w:rsidRPr="002D61F5">
              <w:rPr>
                <w:rFonts w:ascii="Arial Narrow" w:hAnsi="Arial Narrow"/>
                <w:sz w:val="18"/>
                <w:szCs w:val="18"/>
              </w:rPr>
              <w:t>dell’appartenenza</w:t>
            </w:r>
            <w:r w:rsidRPr="002D61F5">
              <w:rPr>
                <w:rFonts w:ascii="Arial Narrow" w:hAnsi="Arial Narrow"/>
                <w:spacing w:val="-10"/>
                <w:sz w:val="18"/>
                <w:szCs w:val="18"/>
              </w:rPr>
              <w:t xml:space="preserve"> </w:t>
            </w:r>
            <w:r w:rsidRPr="002D61F5">
              <w:rPr>
                <w:rFonts w:ascii="Arial Narrow" w:hAnsi="Arial Narrow"/>
                <w:sz w:val="18"/>
                <w:szCs w:val="18"/>
              </w:rPr>
              <w:t>ad</w:t>
            </w:r>
            <w:r w:rsidRPr="002D61F5">
              <w:rPr>
                <w:rFonts w:ascii="Arial Narrow" w:hAnsi="Arial Narrow"/>
                <w:spacing w:val="-10"/>
                <w:sz w:val="18"/>
                <w:szCs w:val="18"/>
              </w:rPr>
              <w:t xml:space="preserve"> </w:t>
            </w:r>
            <w:r w:rsidRPr="002D61F5">
              <w:rPr>
                <w:rFonts w:ascii="Arial Narrow" w:hAnsi="Arial Narrow"/>
                <w:sz w:val="18"/>
                <w:szCs w:val="18"/>
              </w:rPr>
              <w:t>una</w:t>
            </w:r>
            <w:r w:rsidRPr="002D61F5">
              <w:rPr>
                <w:rFonts w:ascii="Arial Narrow" w:hAnsi="Arial Narrow"/>
                <w:spacing w:val="-10"/>
                <w:sz w:val="18"/>
                <w:szCs w:val="18"/>
              </w:rPr>
              <w:t xml:space="preserve"> </w:t>
            </w:r>
            <w:r w:rsidRPr="002D61F5">
              <w:rPr>
                <w:rFonts w:ascii="Arial Narrow" w:hAnsi="Arial Narrow"/>
                <w:sz w:val="18"/>
                <w:szCs w:val="18"/>
              </w:rPr>
              <w:t>comunità</w:t>
            </w:r>
            <w:r w:rsidRPr="002D61F5">
              <w:rPr>
                <w:rFonts w:ascii="Arial Narrow" w:hAnsi="Arial Narrow"/>
                <w:spacing w:val="-10"/>
                <w:sz w:val="18"/>
                <w:szCs w:val="18"/>
              </w:rPr>
              <w:t xml:space="preserve"> </w:t>
            </w:r>
            <w:r w:rsidRPr="002D61F5">
              <w:rPr>
                <w:rFonts w:ascii="Arial Narrow" w:hAnsi="Arial Narrow"/>
                <w:sz w:val="18"/>
                <w:szCs w:val="18"/>
              </w:rPr>
              <w:t>locale,</w:t>
            </w:r>
            <w:r w:rsidRPr="002D61F5">
              <w:rPr>
                <w:rFonts w:ascii="Arial Narrow" w:hAnsi="Arial Narrow"/>
                <w:spacing w:val="-10"/>
                <w:sz w:val="18"/>
                <w:szCs w:val="18"/>
              </w:rPr>
              <w:t xml:space="preserve"> </w:t>
            </w:r>
            <w:r w:rsidRPr="002D61F5">
              <w:rPr>
                <w:rFonts w:ascii="Arial Narrow" w:hAnsi="Arial Narrow"/>
                <w:sz w:val="18"/>
                <w:szCs w:val="18"/>
              </w:rPr>
              <w:t>nazionale</w:t>
            </w:r>
            <w:r w:rsidRPr="002D61F5">
              <w:rPr>
                <w:rFonts w:ascii="Arial Narrow" w:hAnsi="Arial Narrow"/>
                <w:spacing w:val="-10"/>
                <w:sz w:val="18"/>
                <w:szCs w:val="18"/>
              </w:rPr>
              <w:t xml:space="preserve"> </w:t>
            </w:r>
            <w:r w:rsidRPr="002D61F5">
              <w:rPr>
                <w:rFonts w:ascii="Arial Narrow" w:hAnsi="Arial Narrow"/>
                <w:sz w:val="18"/>
                <w:szCs w:val="18"/>
              </w:rPr>
              <w:t xml:space="preserve">ed </w:t>
            </w:r>
            <w:r w:rsidRPr="002D61F5">
              <w:rPr>
                <w:rFonts w:ascii="Arial Narrow" w:hAnsi="Arial Narrow"/>
                <w:spacing w:val="-2"/>
                <w:sz w:val="18"/>
                <w:szCs w:val="18"/>
              </w:rPr>
              <w:t>europea.</w:t>
            </w:r>
          </w:p>
          <w:p w14:paraId="06D1BA7D" w14:textId="77777777" w:rsidR="00FC3665" w:rsidRPr="002D61F5" w:rsidRDefault="00FC3665" w:rsidP="000B5AB8">
            <w:pPr>
              <w:pStyle w:val="TableParagraph"/>
              <w:spacing w:before="0" w:after="120"/>
              <w:ind w:left="0"/>
              <w:rPr>
                <w:rFonts w:ascii="Arial Narrow" w:hAnsi="Arial Narrow"/>
                <w:sz w:val="18"/>
                <w:szCs w:val="18"/>
              </w:rPr>
            </w:pPr>
            <w:r w:rsidRPr="002D61F5">
              <w:rPr>
                <w:rFonts w:ascii="Arial Narrow" w:hAnsi="Arial Narrow"/>
                <w:sz w:val="18"/>
                <w:szCs w:val="18"/>
              </w:rPr>
              <w:t xml:space="preserve">Rispettare ogni persona, secondo il principio di uguaglianza e di non discriminazione di cui all’articolo 3 della </w:t>
            </w:r>
            <w:r w:rsidRPr="002D61F5">
              <w:rPr>
                <w:rFonts w:ascii="Arial Narrow" w:hAnsi="Arial Narrow"/>
                <w:spacing w:val="-2"/>
                <w:sz w:val="18"/>
                <w:szCs w:val="18"/>
              </w:rPr>
              <w:t>Costituzione.</w:t>
            </w:r>
          </w:p>
          <w:p w14:paraId="5450FBF0" w14:textId="77777777" w:rsidR="00FC3665" w:rsidRPr="002D61F5" w:rsidRDefault="00FC3665" w:rsidP="000B5AB8">
            <w:pPr>
              <w:spacing w:after="120"/>
              <w:jc w:val="both"/>
              <w:rPr>
                <w:rFonts w:ascii="Arial Narrow" w:hAnsi="Arial Narrow"/>
                <w:spacing w:val="-2"/>
                <w:sz w:val="18"/>
                <w:szCs w:val="18"/>
              </w:rPr>
            </w:pPr>
            <w:r w:rsidRPr="002D61F5">
              <w:rPr>
                <w:rFonts w:ascii="Arial Narrow" w:hAnsi="Arial Narrow"/>
                <w:sz w:val="18"/>
                <w:szCs w:val="18"/>
              </w:rPr>
              <w:t>Riconoscere,</w:t>
            </w:r>
            <w:r w:rsidRPr="002D61F5">
              <w:rPr>
                <w:rFonts w:ascii="Arial Narrow" w:hAnsi="Arial Narrow"/>
                <w:spacing w:val="-4"/>
                <w:sz w:val="18"/>
                <w:szCs w:val="18"/>
              </w:rPr>
              <w:t xml:space="preserve"> </w:t>
            </w:r>
            <w:r w:rsidRPr="002D61F5">
              <w:rPr>
                <w:rFonts w:ascii="Arial Narrow" w:hAnsi="Arial Narrow"/>
                <w:sz w:val="18"/>
                <w:szCs w:val="18"/>
              </w:rPr>
              <w:t>evitare</w:t>
            </w:r>
            <w:r w:rsidRPr="002D61F5">
              <w:rPr>
                <w:rFonts w:ascii="Arial Narrow" w:hAnsi="Arial Narrow"/>
                <w:spacing w:val="-6"/>
                <w:sz w:val="18"/>
                <w:szCs w:val="18"/>
              </w:rPr>
              <w:t xml:space="preserve"> </w:t>
            </w:r>
            <w:r w:rsidRPr="002D61F5">
              <w:rPr>
                <w:rFonts w:ascii="Arial Narrow" w:hAnsi="Arial Narrow"/>
                <w:sz w:val="18"/>
                <w:szCs w:val="18"/>
              </w:rPr>
              <w:t>e</w:t>
            </w:r>
            <w:r w:rsidRPr="002D61F5">
              <w:rPr>
                <w:rFonts w:ascii="Arial Narrow" w:hAnsi="Arial Narrow"/>
                <w:spacing w:val="-4"/>
                <w:sz w:val="18"/>
                <w:szCs w:val="18"/>
              </w:rPr>
              <w:t xml:space="preserve"> </w:t>
            </w:r>
            <w:r w:rsidRPr="002D61F5">
              <w:rPr>
                <w:rFonts w:ascii="Arial Narrow" w:hAnsi="Arial Narrow"/>
                <w:sz w:val="18"/>
                <w:szCs w:val="18"/>
              </w:rPr>
              <w:t>contrastare</w:t>
            </w:r>
            <w:r w:rsidRPr="002D61F5">
              <w:rPr>
                <w:rFonts w:ascii="Arial Narrow" w:hAnsi="Arial Narrow"/>
                <w:spacing w:val="-4"/>
                <w:sz w:val="18"/>
                <w:szCs w:val="18"/>
              </w:rPr>
              <w:t xml:space="preserve"> </w:t>
            </w:r>
            <w:r w:rsidRPr="002D61F5">
              <w:rPr>
                <w:rFonts w:ascii="Arial Narrow" w:hAnsi="Arial Narrow"/>
                <w:sz w:val="18"/>
                <w:szCs w:val="18"/>
              </w:rPr>
              <w:t>forme</w:t>
            </w:r>
            <w:r w:rsidRPr="002D61F5">
              <w:rPr>
                <w:rFonts w:ascii="Arial Narrow" w:hAnsi="Arial Narrow"/>
                <w:spacing w:val="-4"/>
                <w:sz w:val="18"/>
                <w:szCs w:val="18"/>
              </w:rPr>
              <w:t xml:space="preserve"> </w:t>
            </w:r>
            <w:r w:rsidRPr="002D61F5">
              <w:rPr>
                <w:rFonts w:ascii="Arial Narrow" w:hAnsi="Arial Narrow"/>
                <w:sz w:val="18"/>
                <w:szCs w:val="18"/>
              </w:rPr>
              <w:t>di violenza</w:t>
            </w:r>
            <w:r w:rsidRPr="002D61F5">
              <w:rPr>
                <w:rFonts w:ascii="Arial Narrow" w:hAnsi="Arial Narrow"/>
                <w:spacing w:val="-14"/>
                <w:sz w:val="18"/>
                <w:szCs w:val="18"/>
              </w:rPr>
              <w:t xml:space="preserve"> </w:t>
            </w:r>
            <w:r w:rsidRPr="002D61F5">
              <w:rPr>
                <w:rFonts w:ascii="Arial Narrow" w:hAnsi="Arial Narrow"/>
                <w:sz w:val="18"/>
                <w:szCs w:val="18"/>
              </w:rPr>
              <w:t>e</w:t>
            </w:r>
            <w:r w:rsidRPr="002D61F5">
              <w:rPr>
                <w:rFonts w:ascii="Arial Narrow" w:hAnsi="Arial Narrow"/>
                <w:spacing w:val="-14"/>
                <w:sz w:val="18"/>
                <w:szCs w:val="18"/>
              </w:rPr>
              <w:t xml:space="preserve"> </w:t>
            </w:r>
            <w:r w:rsidRPr="002D61F5">
              <w:rPr>
                <w:rFonts w:ascii="Arial Narrow" w:hAnsi="Arial Narrow"/>
                <w:sz w:val="18"/>
                <w:szCs w:val="18"/>
              </w:rPr>
              <w:t>bullismo</w:t>
            </w:r>
            <w:r w:rsidRPr="002D61F5">
              <w:rPr>
                <w:rFonts w:ascii="Arial Narrow" w:hAnsi="Arial Narrow"/>
                <w:spacing w:val="-14"/>
                <w:sz w:val="18"/>
                <w:szCs w:val="18"/>
              </w:rPr>
              <w:t xml:space="preserve"> </w:t>
            </w:r>
            <w:r w:rsidRPr="002D61F5">
              <w:rPr>
                <w:rFonts w:ascii="Arial Narrow" w:hAnsi="Arial Narrow"/>
                <w:sz w:val="18"/>
                <w:szCs w:val="18"/>
              </w:rPr>
              <w:t>presenti</w:t>
            </w:r>
            <w:r w:rsidRPr="002D61F5">
              <w:rPr>
                <w:rFonts w:ascii="Arial Narrow" w:hAnsi="Arial Narrow"/>
                <w:spacing w:val="-13"/>
                <w:sz w:val="18"/>
                <w:szCs w:val="18"/>
              </w:rPr>
              <w:t xml:space="preserve"> </w:t>
            </w:r>
            <w:r w:rsidRPr="002D61F5">
              <w:rPr>
                <w:rFonts w:ascii="Arial Narrow" w:hAnsi="Arial Narrow"/>
                <w:sz w:val="18"/>
                <w:szCs w:val="18"/>
              </w:rPr>
              <w:t>nella</w:t>
            </w:r>
            <w:r w:rsidRPr="002D61F5">
              <w:rPr>
                <w:rFonts w:ascii="Arial Narrow" w:hAnsi="Arial Narrow"/>
                <w:spacing w:val="-14"/>
                <w:sz w:val="18"/>
                <w:szCs w:val="18"/>
              </w:rPr>
              <w:t xml:space="preserve"> </w:t>
            </w:r>
            <w:r w:rsidRPr="002D61F5">
              <w:rPr>
                <w:rFonts w:ascii="Arial Narrow" w:hAnsi="Arial Narrow"/>
                <w:sz w:val="18"/>
                <w:szCs w:val="18"/>
              </w:rPr>
              <w:t xml:space="preserve">comunità </w:t>
            </w:r>
            <w:r w:rsidRPr="002D61F5">
              <w:rPr>
                <w:rFonts w:ascii="Arial Narrow" w:hAnsi="Arial Narrow"/>
                <w:spacing w:val="-2"/>
                <w:sz w:val="18"/>
                <w:szCs w:val="18"/>
              </w:rPr>
              <w:t>scolastica.</w:t>
            </w:r>
          </w:p>
          <w:p w14:paraId="42A83E41" w14:textId="77777777" w:rsidR="00FC3665" w:rsidRPr="002D61F5" w:rsidRDefault="00FC3665" w:rsidP="000B5AB8">
            <w:pPr>
              <w:spacing w:after="120"/>
              <w:jc w:val="both"/>
              <w:rPr>
                <w:rFonts w:ascii="Arial Narrow" w:hAnsi="Arial Narrow"/>
                <w:sz w:val="18"/>
                <w:szCs w:val="18"/>
              </w:rPr>
            </w:pPr>
            <w:r w:rsidRPr="002D61F5">
              <w:rPr>
                <w:rFonts w:ascii="Arial Narrow" w:hAnsi="Arial Narrow"/>
                <w:sz w:val="18"/>
                <w:szCs w:val="18"/>
              </w:rPr>
              <w:t>Curare gli ambienti, rispettare i beni pubblici</w:t>
            </w:r>
            <w:r w:rsidRPr="002D61F5">
              <w:rPr>
                <w:rFonts w:ascii="Arial Narrow" w:hAnsi="Arial Narrow"/>
                <w:spacing w:val="-11"/>
                <w:sz w:val="18"/>
                <w:szCs w:val="18"/>
              </w:rPr>
              <w:t xml:space="preserve"> </w:t>
            </w:r>
            <w:r w:rsidRPr="002D61F5">
              <w:rPr>
                <w:rFonts w:ascii="Arial Narrow" w:hAnsi="Arial Narrow"/>
                <w:sz w:val="18"/>
                <w:szCs w:val="18"/>
              </w:rPr>
              <w:t>e</w:t>
            </w:r>
            <w:r w:rsidRPr="002D61F5">
              <w:rPr>
                <w:rFonts w:ascii="Arial Narrow" w:hAnsi="Arial Narrow"/>
                <w:spacing w:val="-11"/>
                <w:sz w:val="18"/>
                <w:szCs w:val="18"/>
              </w:rPr>
              <w:t xml:space="preserve"> </w:t>
            </w:r>
            <w:r w:rsidRPr="002D61F5">
              <w:rPr>
                <w:rFonts w:ascii="Arial Narrow" w:hAnsi="Arial Narrow"/>
                <w:sz w:val="18"/>
                <w:szCs w:val="18"/>
              </w:rPr>
              <w:t>privati</w:t>
            </w:r>
            <w:r w:rsidRPr="002D61F5">
              <w:rPr>
                <w:rFonts w:ascii="Arial Narrow" w:hAnsi="Arial Narrow"/>
                <w:spacing w:val="-11"/>
                <w:sz w:val="18"/>
                <w:szCs w:val="18"/>
              </w:rPr>
              <w:t xml:space="preserve"> </w:t>
            </w:r>
            <w:r w:rsidRPr="002D61F5">
              <w:rPr>
                <w:rFonts w:ascii="Arial Narrow" w:hAnsi="Arial Narrow"/>
                <w:sz w:val="18"/>
                <w:szCs w:val="18"/>
              </w:rPr>
              <w:t>così</w:t>
            </w:r>
            <w:r w:rsidRPr="002D61F5">
              <w:rPr>
                <w:rFonts w:ascii="Arial Narrow" w:hAnsi="Arial Narrow"/>
                <w:spacing w:val="-10"/>
                <w:sz w:val="18"/>
                <w:szCs w:val="18"/>
              </w:rPr>
              <w:t xml:space="preserve"> </w:t>
            </w:r>
            <w:r w:rsidRPr="002D61F5">
              <w:rPr>
                <w:rFonts w:ascii="Arial Narrow" w:hAnsi="Arial Narrow"/>
                <w:sz w:val="18"/>
                <w:szCs w:val="18"/>
              </w:rPr>
              <w:t>come</w:t>
            </w:r>
            <w:r w:rsidRPr="002D61F5">
              <w:rPr>
                <w:rFonts w:ascii="Arial Narrow" w:hAnsi="Arial Narrow"/>
                <w:spacing w:val="-14"/>
                <w:sz w:val="18"/>
                <w:szCs w:val="18"/>
              </w:rPr>
              <w:t xml:space="preserve"> </w:t>
            </w:r>
            <w:r w:rsidRPr="002D61F5">
              <w:rPr>
                <w:rFonts w:ascii="Arial Narrow" w:hAnsi="Arial Narrow"/>
                <w:sz w:val="18"/>
                <w:szCs w:val="18"/>
              </w:rPr>
              <w:t>le</w:t>
            </w:r>
            <w:r w:rsidRPr="002D61F5">
              <w:rPr>
                <w:rFonts w:ascii="Arial Narrow" w:hAnsi="Arial Narrow"/>
                <w:spacing w:val="-11"/>
                <w:sz w:val="18"/>
                <w:szCs w:val="18"/>
              </w:rPr>
              <w:t xml:space="preserve"> </w:t>
            </w:r>
            <w:r w:rsidRPr="002D61F5">
              <w:rPr>
                <w:rFonts w:ascii="Arial Narrow" w:hAnsi="Arial Narrow"/>
                <w:sz w:val="18"/>
                <w:szCs w:val="18"/>
              </w:rPr>
              <w:t>forme</w:t>
            </w:r>
            <w:r w:rsidRPr="002D61F5">
              <w:rPr>
                <w:rFonts w:ascii="Arial Narrow" w:hAnsi="Arial Narrow"/>
                <w:spacing w:val="-11"/>
                <w:sz w:val="18"/>
                <w:szCs w:val="18"/>
              </w:rPr>
              <w:t xml:space="preserve"> </w:t>
            </w:r>
            <w:r w:rsidRPr="002D61F5">
              <w:rPr>
                <w:rFonts w:ascii="Arial Narrow" w:hAnsi="Arial Narrow"/>
                <w:sz w:val="18"/>
                <w:szCs w:val="18"/>
              </w:rPr>
              <w:t>di</w:t>
            </w:r>
            <w:r w:rsidRPr="002D61F5">
              <w:rPr>
                <w:rFonts w:ascii="Arial Narrow" w:hAnsi="Arial Narrow"/>
                <w:spacing w:val="-11"/>
                <w:sz w:val="18"/>
                <w:szCs w:val="18"/>
              </w:rPr>
              <w:t xml:space="preserve"> </w:t>
            </w:r>
            <w:r w:rsidRPr="002D61F5">
              <w:rPr>
                <w:rFonts w:ascii="Arial Narrow" w:hAnsi="Arial Narrow"/>
                <w:sz w:val="18"/>
                <w:szCs w:val="18"/>
              </w:rPr>
              <w:t>vita (piante,</w:t>
            </w:r>
            <w:r w:rsidRPr="002D61F5">
              <w:rPr>
                <w:rFonts w:ascii="Arial Narrow" w:hAnsi="Arial Narrow"/>
                <w:spacing w:val="-14"/>
                <w:sz w:val="18"/>
                <w:szCs w:val="18"/>
              </w:rPr>
              <w:t xml:space="preserve"> </w:t>
            </w:r>
            <w:r w:rsidRPr="002D61F5">
              <w:rPr>
                <w:rFonts w:ascii="Arial Narrow" w:hAnsi="Arial Narrow"/>
                <w:sz w:val="18"/>
                <w:szCs w:val="18"/>
              </w:rPr>
              <w:t>animali)</w:t>
            </w:r>
            <w:r w:rsidRPr="002D61F5">
              <w:rPr>
                <w:rFonts w:ascii="Arial Narrow" w:hAnsi="Arial Narrow"/>
                <w:spacing w:val="-14"/>
                <w:sz w:val="18"/>
                <w:szCs w:val="18"/>
              </w:rPr>
              <w:t xml:space="preserve"> </w:t>
            </w:r>
            <w:r w:rsidRPr="002D61F5">
              <w:rPr>
                <w:rFonts w:ascii="Arial Narrow" w:hAnsi="Arial Narrow"/>
                <w:sz w:val="18"/>
                <w:szCs w:val="18"/>
              </w:rPr>
              <w:t>che</w:t>
            </w:r>
            <w:r w:rsidRPr="002D61F5">
              <w:rPr>
                <w:rFonts w:ascii="Arial Narrow" w:hAnsi="Arial Narrow"/>
                <w:spacing w:val="-14"/>
                <w:sz w:val="18"/>
                <w:szCs w:val="18"/>
              </w:rPr>
              <w:t xml:space="preserve"> </w:t>
            </w:r>
            <w:r w:rsidRPr="002D61F5">
              <w:rPr>
                <w:rFonts w:ascii="Arial Narrow" w:hAnsi="Arial Narrow"/>
                <w:sz w:val="18"/>
                <w:szCs w:val="18"/>
              </w:rPr>
              <w:t>sono</w:t>
            </w:r>
            <w:r w:rsidRPr="002D61F5">
              <w:rPr>
                <w:rFonts w:ascii="Arial Narrow" w:hAnsi="Arial Narrow"/>
                <w:spacing w:val="-13"/>
                <w:sz w:val="18"/>
                <w:szCs w:val="18"/>
              </w:rPr>
              <w:t xml:space="preserve"> </w:t>
            </w:r>
            <w:r w:rsidRPr="002D61F5">
              <w:rPr>
                <w:rFonts w:ascii="Arial Narrow" w:hAnsi="Arial Narrow"/>
                <w:sz w:val="18"/>
                <w:szCs w:val="18"/>
              </w:rPr>
              <w:t>state</w:t>
            </w:r>
            <w:r w:rsidRPr="002D61F5">
              <w:rPr>
                <w:rFonts w:ascii="Arial Narrow" w:hAnsi="Arial Narrow"/>
                <w:spacing w:val="-13"/>
                <w:sz w:val="18"/>
                <w:szCs w:val="18"/>
              </w:rPr>
              <w:t xml:space="preserve"> </w:t>
            </w:r>
            <w:r w:rsidRPr="002D61F5">
              <w:rPr>
                <w:rFonts w:ascii="Arial Narrow" w:hAnsi="Arial Narrow"/>
                <w:sz w:val="18"/>
                <w:szCs w:val="18"/>
              </w:rPr>
              <w:t>affidate</w:t>
            </w:r>
            <w:r w:rsidRPr="002D61F5">
              <w:rPr>
                <w:rFonts w:ascii="Arial Narrow" w:hAnsi="Arial Narrow"/>
                <w:spacing w:val="-14"/>
                <w:sz w:val="18"/>
                <w:szCs w:val="18"/>
              </w:rPr>
              <w:t xml:space="preserve"> </w:t>
            </w:r>
            <w:r w:rsidRPr="002D61F5">
              <w:rPr>
                <w:rFonts w:ascii="Arial Narrow" w:hAnsi="Arial Narrow"/>
                <w:sz w:val="18"/>
                <w:szCs w:val="18"/>
              </w:rPr>
              <w:t>alla responsabilità delle classi.</w:t>
            </w:r>
          </w:p>
          <w:p w14:paraId="6AD482AC" w14:textId="0571D353" w:rsidR="00FC3665" w:rsidRPr="002D61F5" w:rsidRDefault="00FC3665" w:rsidP="000B5AB8">
            <w:pPr>
              <w:spacing w:after="120"/>
              <w:jc w:val="both"/>
              <w:rPr>
                <w:rFonts w:ascii="Arial Narrow" w:hAnsi="Arial Narrow" w:cstheme="minorHAnsi"/>
                <w:b/>
                <w:sz w:val="18"/>
                <w:szCs w:val="18"/>
              </w:rPr>
            </w:pPr>
            <w:r w:rsidRPr="002D61F5">
              <w:rPr>
                <w:rFonts w:ascii="Arial Narrow" w:hAnsi="Arial Narrow"/>
                <w:sz w:val="18"/>
                <w:szCs w:val="18"/>
              </w:rPr>
              <w:t>Aiutare,</w:t>
            </w:r>
            <w:r w:rsidRPr="002D61F5">
              <w:rPr>
                <w:rFonts w:ascii="Arial Narrow" w:hAnsi="Arial Narrow"/>
                <w:spacing w:val="-4"/>
                <w:sz w:val="18"/>
                <w:szCs w:val="18"/>
              </w:rPr>
              <w:t xml:space="preserve"> </w:t>
            </w:r>
            <w:r w:rsidRPr="002D61F5">
              <w:rPr>
                <w:rFonts w:ascii="Arial Narrow" w:hAnsi="Arial Narrow"/>
                <w:sz w:val="18"/>
                <w:szCs w:val="18"/>
              </w:rPr>
              <w:t>singolarmente</w:t>
            </w:r>
            <w:r w:rsidRPr="002D61F5">
              <w:rPr>
                <w:rFonts w:ascii="Arial Narrow" w:hAnsi="Arial Narrow"/>
                <w:spacing w:val="-4"/>
                <w:sz w:val="18"/>
                <w:szCs w:val="18"/>
              </w:rPr>
              <w:t xml:space="preserve"> </w:t>
            </w:r>
            <w:r w:rsidRPr="002D61F5">
              <w:rPr>
                <w:rFonts w:ascii="Arial Narrow" w:hAnsi="Arial Narrow"/>
                <w:sz w:val="18"/>
                <w:szCs w:val="18"/>
              </w:rPr>
              <w:t>e</w:t>
            </w:r>
            <w:r w:rsidRPr="002D61F5">
              <w:rPr>
                <w:rFonts w:ascii="Arial Narrow" w:hAnsi="Arial Narrow"/>
                <w:spacing w:val="-4"/>
                <w:sz w:val="18"/>
                <w:szCs w:val="18"/>
              </w:rPr>
              <w:t xml:space="preserve"> </w:t>
            </w:r>
            <w:r w:rsidRPr="002D61F5">
              <w:rPr>
                <w:rFonts w:ascii="Arial Narrow" w:hAnsi="Arial Narrow"/>
                <w:sz w:val="18"/>
                <w:szCs w:val="18"/>
              </w:rPr>
              <w:t>in</w:t>
            </w:r>
            <w:r w:rsidRPr="002D61F5">
              <w:rPr>
                <w:rFonts w:ascii="Arial Narrow" w:hAnsi="Arial Narrow"/>
                <w:spacing w:val="-7"/>
                <w:sz w:val="18"/>
                <w:szCs w:val="18"/>
              </w:rPr>
              <w:t xml:space="preserve"> </w:t>
            </w:r>
            <w:r w:rsidRPr="002D61F5">
              <w:rPr>
                <w:rFonts w:ascii="Arial Narrow" w:hAnsi="Arial Narrow"/>
                <w:sz w:val="18"/>
                <w:szCs w:val="18"/>
              </w:rPr>
              <w:t>gruppo,</w:t>
            </w:r>
            <w:r w:rsidRPr="002D61F5">
              <w:rPr>
                <w:rFonts w:ascii="Arial Narrow" w:hAnsi="Arial Narrow"/>
                <w:spacing w:val="-2"/>
                <w:sz w:val="18"/>
                <w:szCs w:val="18"/>
              </w:rPr>
              <w:t xml:space="preserve"> </w:t>
            </w:r>
            <w:r w:rsidRPr="002D61F5">
              <w:rPr>
                <w:rFonts w:ascii="Arial Narrow" w:hAnsi="Arial Narrow"/>
                <w:sz w:val="18"/>
                <w:szCs w:val="18"/>
              </w:rPr>
              <w:t xml:space="preserve">coloro che presentino qualche difficoltà </w:t>
            </w:r>
            <w:r w:rsidRPr="002D61F5">
              <w:rPr>
                <w:rFonts w:ascii="Arial Narrow" w:hAnsi="Arial Narrow"/>
                <w:sz w:val="18"/>
                <w:szCs w:val="18"/>
              </w:rPr>
              <w:lastRenderedPageBreak/>
              <w:t>per favorire la collaborazione tra pari e l’inclusione di tutti.</w:t>
            </w:r>
          </w:p>
        </w:tc>
        <w:tc>
          <w:tcPr>
            <w:tcW w:w="3376" w:type="dxa"/>
            <w:shd w:val="clear" w:color="auto" w:fill="CCFFFF"/>
          </w:tcPr>
          <w:p w14:paraId="3925ED1B" w14:textId="1A994E29" w:rsidR="00AB350D" w:rsidRPr="002D61F5" w:rsidRDefault="00AB350D" w:rsidP="004B245C">
            <w:pPr>
              <w:spacing w:after="60"/>
              <w:jc w:val="both"/>
              <w:rPr>
                <w:rFonts w:ascii="Arial Narrow" w:hAnsi="Arial Narrow" w:cs="Times New Roman"/>
                <w:sz w:val="18"/>
                <w:szCs w:val="18"/>
              </w:rPr>
            </w:pPr>
            <w:r w:rsidRPr="002D61F5">
              <w:rPr>
                <w:rFonts w:ascii="Arial Narrow" w:hAnsi="Arial Narrow" w:cs="Times New Roman"/>
                <w:sz w:val="18"/>
                <w:szCs w:val="18"/>
              </w:rPr>
              <w:lastRenderedPageBreak/>
              <w:t>Riferisce in termini semplici, il contenuto dei principi fondamentali della Costituzione e individua comportamenti coerenti con essi nella vita quotidiana.</w:t>
            </w:r>
          </w:p>
          <w:p w14:paraId="26C64EDA" w14:textId="487A37C8" w:rsidR="00AB350D" w:rsidRPr="002D61F5" w:rsidRDefault="009154AD" w:rsidP="004B245C">
            <w:pPr>
              <w:spacing w:after="60"/>
              <w:rPr>
                <w:rFonts w:ascii="Arial Narrow" w:hAnsi="Arial Narrow" w:cstheme="minorHAnsi"/>
                <w:bCs/>
                <w:sz w:val="18"/>
                <w:szCs w:val="18"/>
              </w:rPr>
            </w:pPr>
            <w:r w:rsidRPr="002D61F5">
              <w:rPr>
                <w:rFonts w:ascii="Arial Narrow" w:hAnsi="Arial Narrow" w:cstheme="minorHAnsi"/>
                <w:bCs/>
                <w:sz w:val="18"/>
                <w:szCs w:val="18"/>
              </w:rPr>
              <w:t>A partire da fatti dell’esperienza quotidiana, ricondu</w:t>
            </w:r>
            <w:r w:rsidR="00AB350D" w:rsidRPr="002D61F5">
              <w:rPr>
                <w:rFonts w:ascii="Arial Narrow" w:hAnsi="Arial Narrow" w:cstheme="minorHAnsi"/>
                <w:bCs/>
                <w:sz w:val="18"/>
                <w:szCs w:val="18"/>
              </w:rPr>
              <w:t xml:space="preserve">ce </w:t>
            </w:r>
            <w:r w:rsidRPr="002D61F5">
              <w:rPr>
                <w:rFonts w:ascii="Arial Narrow" w:hAnsi="Arial Narrow" w:cstheme="minorHAnsi"/>
                <w:bCs/>
                <w:sz w:val="18"/>
                <w:szCs w:val="18"/>
              </w:rPr>
              <w:t>gli stessi ai principi fondamentali della Costituzione.</w:t>
            </w:r>
          </w:p>
          <w:p w14:paraId="6C75D723" w14:textId="7ECF454C" w:rsidR="009154AD" w:rsidRPr="002D61F5" w:rsidRDefault="009154AD" w:rsidP="004B245C">
            <w:pPr>
              <w:spacing w:after="60"/>
              <w:rPr>
                <w:rFonts w:ascii="Arial Narrow" w:hAnsi="Arial Narrow" w:cstheme="minorHAnsi"/>
                <w:bCs/>
                <w:sz w:val="18"/>
                <w:szCs w:val="18"/>
              </w:rPr>
            </w:pPr>
            <w:r w:rsidRPr="002D61F5">
              <w:rPr>
                <w:rFonts w:ascii="Arial Narrow" w:hAnsi="Arial Narrow" w:cstheme="minorHAnsi"/>
                <w:bCs/>
                <w:sz w:val="18"/>
                <w:szCs w:val="18"/>
              </w:rPr>
              <w:t>Individua i diritti e i doveri dei bambini e delle bambine in relazione alla famiglia, alla scuola, alla comunità di vita.</w:t>
            </w:r>
          </w:p>
          <w:p w14:paraId="17B2460A" w14:textId="65BD0AF6" w:rsidR="0077676E" w:rsidRPr="002D61F5" w:rsidRDefault="0077676E" w:rsidP="004B245C">
            <w:pPr>
              <w:spacing w:after="60"/>
              <w:jc w:val="both"/>
              <w:rPr>
                <w:rFonts w:ascii="Arial Narrow" w:hAnsi="Arial Narrow" w:cs="Times New Roman"/>
                <w:sz w:val="18"/>
                <w:szCs w:val="18"/>
              </w:rPr>
            </w:pPr>
            <w:r w:rsidRPr="002D61F5">
              <w:rPr>
                <w:rFonts w:ascii="Arial Narrow" w:hAnsi="Arial Narrow" w:cs="Times New Roman"/>
                <w:sz w:val="18"/>
                <w:szCs w:val="18"/>
              </w:rPr>
              <w:t>Osserva le regole condivise in classe e a scuola e sa spiegarne la funzione.</w:t>
            </w:r>
          </w:p>
          <w:p w14:paraId="5434ED3A" w14:textId="2F4FF3E5" w:rsidR="009154AD" w:rsidRPr="002D61F5" w:rsidRDefault="009154AD" w:rsidP="004B245C">
            <w:pPr>
              <w:spacing w:after="60"/>
              <w:rPr>
                <w:rFonts w:ascii="Arial Narrow" w:hAnsi="Arial Narrow" w:cstheme="minorHAnsi"/>
                <w:bCs/>
                <w:sz w:val="18"/>
                <w:szCs w:val="18"/>
              </w:rPr>
            </w:pPr>
            <w:r w:rsidRPr="002D61F5">
              <w:rPr>
                <w:rFonts w:ascii="Arial Narrow" w:hAnsi="Arial Narrow" w:cstheme="minorHAnsi"/>
                <w:bCs/>
                <w:sz w:val="18"/>
                <w:szCs w:val="18"/>
              </w:rPr>
              <w:t>Individua alcuni elementi che caratterizzano il fatto di appartenere ad una famiglia, una classe, una scuola, una comunità, analizzando i propri ambiti di vita.</w:t>
            </w:r>
          </w:p>
          <w:p w14:paraId="50F70D9F" w14:textId="6B8A4389" w:rsidR="009154AD" w:rsidRPr="002D61F5" w:rsidRDefault="009154AD" w:rsidP="004B245C">
            <w:pPr>
              <w:spacing w:after="60"/>
              <w:rPr>
                <w:rFonts w:ascii="Arial Narrow" w:hAnsi="Arial Narrow" w:cstheme="minorHAnsi"/>
                <w:bCs/>
                <w:sz w:val="18"/>
                <w:szCs w:val="18"/>
              </w:rPr>
            </w:pPr>
            <w:r w:rsidRPr="002D61F5">
              <w:rPr>
                <w:rFonts w:ascii="Arial Narrow" w:hAnsi="Arial Narrow" w:cstheme="minorHAnsi"/>
                <w:bCs/>
                <w:sz w:val="18"/>
                <w:szCs w:val="18"/>
              </w:rPr>
              <w:t>Osserva comportamenti rispe</w:t>
            </w:r>
            <w:r w:rsidR="00334040" w:rsidRPr="002D61F5">
              <w:rPr>
                <w:rFonts w:ascii="Arial Narrow" w:hAnsi="Arial Narrow" w:cstheme="minorHAnsi"/>
                <w:bCs/>
                <w:sz w:val="18"/>
                <w:szCs w:val="18"/>
              </w:rPr>
              <w:t xml:space="preserve">ttosi </w:t>
            </w:r>
            <w:r w:rsidR="00CF61DC" w:rsidRPr="002D61F5">
              <w:rPr>
                <w:rFonts w:ascii="Arial Narrow" w:hAnsi="Arial Narrow" w:cstheme="minorHAnsi"/>
                <w:bCs/>
                <w:sz w:val="18"/>
                <w:szCs w:val="18"/>
              </w:rPr>
              <w:t>nei riguardi di tutte le persone, adulti e coetanei.</w:t>
            </w:r>
          </w:p>
          <w:p w14:paraId="5B125F96" w14:textId="5801A633" w:rsidR="00CF61DC" w:rsidRPr="002D61F5" w:rsidRDefault="00CF61DC" w:rsidP="004B245C">
            <w:pPr>
              <w:spacing w:after="60"/>
              <w:rPr>
                <w:rFonts w:ascii="Arial Narrow" w:hAnsi="Arial Narrow" w:cstheme="minorHAnsi"/>
                <w:bCs/>
                <w:sz w:val="18"/>
                <w:szCs w:val="18"/>
              </w:rPr>
            </w:pPr>
            <w:r w:rsidRPr="002D61F5">
              <w:rPr>
                <w:rFonts w:ascii="Arial Narrow" w:hAnsi="Arial Narrow" w:cstheme="minorHAnsi"/>
                <w:bCs/>
                <w:sz w:val="18"/>
                <w:szCs w:val="18"/>
              </w:rPr>
              <w:t xml:space="preserve">Individua forme di prepotenza, violenza, esclusione messe in atto verso altre persone e </w:t>
            </w:r>
            <w:r w:rsidR="00AB350D" w:rsidRPr="002D61F5">
              <w:rPr>
                <w:rFonts w:ascii="Arial Narrow" w:hAnsi="Arial Narrow" w:cstheme="minorHAnsi"/>
                <w:bCs/>
                <w:sz w:val="18"/>
                <w:szCs w:val="18"/>
              </w:rPr>
              <w:t xml:space="preserve">le </w:t>
            </w:r>
            <w:r w:rsidRPr="002D61F5">
              <w:rPr>
                <w:rFonts w:ascii="Arial Narrow" w:hAnsi="Arial Narrow" w:cstheme="minorHAnsi"/>
                <w:bCs/>
                <w:sz w:val="18"/>
                <w:szCs w:val="18"/>
              </w:rPr>
              <w:t>segnala agli adulti di riferimento.</w:t>
            </w:r>
          </w:p>
          <w:p w14:paraId="0A3D120A" w14:textId="21C0AC99" w:rsidR="00CF61DC" w:rsidRPr="002D61F5" w:rsidRDefault="00CF61DC" w:rsidP="004B245C">
            <w:pPr>
              <w:spacing w:after="60"/>
              <w:rPr>
                <w:rFonts w:ascii="Arial Narrow" w:hAnsi="Arial Narrow" w:cstheme="minorHAnsi"/>
                <w:bCs/>
                <w:sz w:val="18"/>
                <w:szCs w:val="18"/>
              </w:rPr>
            </w:pPr>
            <w:r w:rsidRPr="002D61F5">
              <w:rPr>
                <w:rFonts w:ascii="Arial Narrow" w:hAnsi="Arial Narrow" w:cstheme="minorHAnsi"/>
                <w:bCs/>
                <w:sz w:val="18"/>
                <w:szCs w:val="18"/>
              </w:rPr>
              <w:t>Rispetta le proprie e le altrui cose e gli ambienti scolastici e di vita; cura l’ordine e la pulizia dei propri spazi; cura sollecitamente piante e animali affidati alla propria responsabilità o a quella della classe.</w:t>
            </w:r>
          </w:p>
          <w:p w14:paraId="75A5E735" w14:textId="58C704F8" w:rsidR="009154AD" w:rsidRPr="002D61F5" w:rsidRDefault="00CF61DC" w:rsidP="004B245C">
            <w:pPr>
              <w:spacing w:after="60"/>
              <w:rPr>
                <w:rFonts w:ascii="Arial Narrow" w:hAnsi="Arial Narrow" w:cstheme="minorHAnsi"/>
                <w:bCs/>
                <w:sz w:val="18"/>
                <w:szCs w:val="18"/>
              </w:rPr>
            </w:pPr>
            <w:r w:rsidRPr="002D61F5">
              <w:rPr>
                <w:rFonts w:ascii="Arial Narrow" w:hAnsi="Arial Narrow" w:cstheme="minorHAnsi"/>
                <w:bCs/>
                <w:sz w:val="18"/>
                <w:szCs w:val="18"/>
              </w:rPr>
              <w:t xml:space="preserve">Presta aiuto, individualmente o in gruppo ai compagni o ad altre persone che presentino </w:t>
            </w:r>
            <w:r w:rsidRPr="002D61F5">
              <w:rPr>
                <w:rFonts w:ascii="Arial Narrow" w:hAnsi="Arial Narrow" w:cstheme="minorHAnsi"/>
                <w:bCs/>
                <w:sz w:val="18"/>
                <w:szCs w:val="18"/>
              </w:rPr>
              <w:lastRenderedPageBreak/>
              <w:t>difficoltà nel lavoro, sensoriali, di movimento, qualora ne abbiano necessità.</w:t>
            </w:r>
          </w:p>
        </w:tc>
        <w:tc>
          <w:tcPr>
            <w:tcW w:w="3516" w:type="dxa"/>
            <w:shd w:val="clear" w:color="auto" w:fill="CCFFFF"/>
          </w:tcPr>
          <w:p w14:paraId="17C032AE" w14:textId="77777777" w:rsidR="008F3C46" w:rsidRPr="002D61F5" w:rsidRDefault="008F3C46" w:rsidP="008F3C46">
            <w:pPr>
              <w:spacing w:after="120"/>
              <w:rPr>
                <w:rFonts w:ascii="Arial Narrow" w:hAnsi="Arial Narrow" w:cs="Times New Roman"/>
                <w:sz w:val="18"/>
                <w:szCs w:val="18"/>
              </w:rPr>
            </w:pPr>
            <w:r w:rsidRPr="002D61F5">
              <w:rPr>
                <w:rFonts w:ascii="Arial Narrow" w:hAnsi="Arial Narrow" w:cs="Times New Roman"/>
                <w:sz w:val="18"/>
                <w:szCs w:val="18"/>
              </w:rPr>
              <w:lastRenderedPageBreak/>
              <w:t>Riferisce il contenuto dei principi fondamentali della Costituzione e ne individua le implicazioni nella vita quotidiana e nelle relazioni con gli altri.</w:t>
            </w:r>
          </w:p>
          <w:p w14:paraId="2961A738" w14:textId="77777777" w:rsidR="008F3C46" w:rsidRPr="002D61F5" w:rsidRDefault="008F3C46" w:rsidP="008F3C46">
            <w:pPr>
              <w:spacing w:after="120"/>
              <w:rPr>
                <w:rFonts w:ascii="Arial Narrow" w:hAnsi="Arial Narrow" w:cs="Times New Roman"/>
                <w:sz w:val="18"/>
                <w:szCs w:val="18"/>
              </w:rPr>
            </w:pPr>
            <w:r w:rsidRPr="002D61F5">
              <w:rPr>
                <w:rFonts w:ascii="Arial Narrow" w:hAnsi="Arial Narrow" w:cs="Times New Roman"/>
                <w:sz w:val="18"/>
                <w:szCs w:val="18"/>
              </w:rPr>
              <w:t>Individua, alla luce dei principi fondamentali, i diritti e i doveri che interessano la vita quotidiana di tutti i cittadini, anche i più piccoli e assume comportamenti coerenti; partecipa alla definizione delle regole comuni condivise.</w:t>
            </w:r>
          </w:p>
          <w:p w14:paraId="23B7052B" w14:textId="7DAF6393" w:rsidR="00AF7221" w:rsidRPr="002D61F5" w:rsidRDefault="00AF7221" w:rsidP="008F3C46">
            <w:pPr>
              <w:spacing w:after="120"/>
              <w:rPr>
                <w:rFonts w:ascii="Arial Narrow" w:hAnsi="Arial Narrow" w:cs="Times New Roman"/>
                <w:sz w:val="18"/>
                <w:szCs w:val="18"/>
              </w:rPr>
            </w:pPr>
            <w:r w:rsidRPr="002D61F5">
              <w:rPr>
                <w:rFonts w:ascii="Arial Narrow" w:hAnsi="Arial Narrow" w:cs="Times New Roman"/>
                <w:sz w:val="18"/>
                <w:szCs w:val="18"/>
              </w:rPr>
              <w:t>Conosce e osserva le regole vigenti in classe e nelle varie parti della scuola (mensa, palestra, laboratori, cortili) e partecipa alla loro eventuale definizione o revisione.</w:t>
            </w:r>
          </w:p>
          <w:p w14:paraId="4EED4634" w14:textId="5A4D5BAD" w:rsidR="00214C0F" w:rsidRPr="002D61F5" w:rsidRDefault="00214C0F" w:rsidP="008F3C46">
            <w:pPr>
              <w:spacing w:after="120"/>
              <w:rPr>
                <w:rFonts w:ascii="Arial Narrow" w:hAnsi="Arial Narrow" w:cs="Times New Roman"/>
                <w:sz w:val="18"/>
                <w:szCs w:val="18"/>
              </w:rPr>
            </w:pPr>
            <w:r w:rsidRPr="002D61F5">
              <w:rPr>
                <w:rFonts w:ascii="Arial Narrow" w:hAnsi="Arial Narrow" w:cs="Times New Roman"/>
                <w:sz w:val="18"/>
                <w:szCs w:val="18"/>
              </w:rPr>
              <w:t>Individua alcuni elementi che caratterizzano il fatto di appartenere ad un</w:t>
            </w:r>
            <w:r w:rsidR="00AA3DF5" w:rsidRPr="002D61F5">
              <w:rPr>
                <w:rFonts w:ascii="Arial Narrow" w:hAnsi="Arial Narrow" w:cs="Times New Roman"/>
                <w:sz w:val="18"/>
                <w:szCs w:val="18"/>
              </w:rPr>
              <w:t xml:space="preserve"> gruppo o ad una</w:t>
            </w:r>
            <w:r w:rsidRPr="002D61F5">
              <w:rPr>
                <w:rFonts w:ascii="Arial Narrow" w:hAnsi="Arial Narrow" w:cs="Times New Roman"/>
                <w:sz w:val="18"/>
                <w:szCs w:val="18"/>
              </w:rPr>
              <w:t xml:space="preserve"> comunità</w:t>
            </w:r>
            <w:r w:rsidR="00AA3DF5" w:rsidRPr="002D61F5">
              <w:rPr>
                <w:rFonts w:ascii="Arial Narrow" w:hAnsi="Arial Narrow" w:cs="Times New Roman"/>
                <w:sz w:val="18"/>
                <w:szCs w:val="18"/>
              </w:rPr>
              <w:t xml:space="preserve">, </w:t>
            </w:r>
            <w:r w:rsidRPr="002D61F5">
              <w:rPr>
                <w:rFonts w:ascii="Arial Narrow" w:hAnsi="Arial Narrow" w:cs="Times New Roman"/>
                <w:sz w:val="18"/>
                <w:szCs w:val="18"/>
              </w:rPr>
              <w:t>facendo riferimento alle sue conoscenze e alla sua esperienza.</w:t>
            </w:r>
          </w:p>
          <w:p w14:paraId="71B034B0" w14:textId="77777777" w:rsidR="008F3C46" w:rsidRPr="002D61F5" w:rsidRDefault="008F3C46" w:rsidP="008F3C46">
            <w:pPr>
              <w:spacing w:after="120"/>
              <w:rPr>
                <w:rFonts w:ascii="Arial Narrow" w:hAnsi="Arial Narrow" w:cs="Times New Roman"/>
                <w:sz w:val="18"/>
                <w:szCs w:val="18"/>
              </w:rPr>
            </w:pPr>
            <w:r w:rsidRPr="002D61F5">
              <w:rPr>
                <w:rFonts w:ascii="Arial Narrow" w:hAnsi="Arial Narrow" w:cs="Times New Roman"/>
                <w:sz w:val="18"/>
                <w:szCs w:val="18"/>
              </w:rPr>
              <w:t>Ha cura del proprio materiale e delle proprie cose, li tiene in ordine; ne dispone al bisogno; rispetta i materiali e le cose altrui.</w:t>
            </w:r>
          </w:p>
          <w:p w14:paraId="0DF9FB5E" w14:textId="0EA7E0D1" w:rsidR="00214C0F" w:rsidRPr="002D61F5" w:rsidRDefault="00214C0F" w:rsidP="008F3C46">
            <w:pPr>
              <w:spacing w:after="120"/>
              <w:rPr>
                <w:rFonts w:ascii="Arial Narrow" w:hAnsi="Arial Narrow" w:cs="Times New Roman"/>
                <w:sz w:val="18"/>
                <w:szCs w:val="18"/>
              </w:rPr>
            </w:pPr>
            <w:r w:rsidRPr="002D61F5">
              <w:rPr>
                <w:rFonts w:ascii="Arial Narrow" w:hAnsi="Arial Narrow" w:cs="Times New Roman"/>
                <w:sz w:val="18"/>
                <w:szCs w:val="18"/>
              </w:rPr>
              <w:t>Di fronte ad episodi di prepotenza, violenza, esclusione, li segnala agli adulti e mette in atto comportamenti di contenimento e/o aiuto, alla sua portata.</w:t>
            </w:r>
          </w:p>
          <w:p w14:paraId="0FE23D2D" w14:textId="77777777" w:rsidR="008F3C46" w:rsidRPr="002D61F5" w:rsidRDefault="008F3C46" w:rsidP="008F3C46">
            <w:pPr>
              <w:spacing w:after="120"/>
              <w:rPr>
                <w:rFonts w:ascii="Arial Narrow" w:hAnsi="Arial Narrow" w:cs="Times New Roman"/>
                <w:sz w:val="18"/>
                <w:szCs w:val="18"/>
              </w:rPr>
            </w:pPr>
            <w:r w:rsidRPr="002D61F5">
              <w:rPr>
                <w:rFonts w:ascii="Arial Narrow" w:hAnsi="Arial Narrow" w:cs="Times New Roman"/>
                <w:sz w:val="18"/>
                <w:szCs w:val="18"/>
              </w:rPr>
              <w:t xml:space="preserve">Assume comportamenti e incarichi all’interno della classe, della scuola, dell’ambiente di vita, per la cura degli ambienti, dei beni comuni, di forme di </w:t>
            </w:r>
            <w:r w:rsidRPr="002D61F5">
              <w:rPr>
                <w:rFonts w:ascii="Arial Narrow" w:hAnsi="Arial Narrow" w:cs="Times New Roman"/>
                <w:sz w:val="18"/>
                <w:szCs w:val="18"/>
              </w:rPr>
              <w:lastRenderedPageBreak/>
              <w:t>vita (piante, animali) che sono state affidate alla sua responsabilità.</w:t>
            </w:r>
          </w:p>
          <w:p w14:paraId="78A3DDA7" w14:textId="409FEAF5" w:rsidR="00D155A6" w:rsidRPr="00732C4E" w:rsidRDefault="00AF7221" w:rsidP="00732C4E">
            <w:pPr>
              <w:spacing w:after="120"/>
              <w:rPr>
                <w:rFonts w:ascii="Arial Narrow" w:hAnsi="Arial Narrow" w:cs="Times New Roman"/>
                <w:sz w:val="18"/>
                <w:szCs w:val="18"/>
              </w:rPr>
            </w:pPr>
            <w:r w:rsidRPr="002D61F5">
              <w:rPr>
                <w:rFonts w:ascii="Arial Narrow" w:hAnsi="Arial Narrow" w:cs="Times New Roman"/>
                <w:sz w:val="18"/>
                <w:szCs w:val="18"/>
              </w:rPr>
              <w:t>Assume spontaneamente iniziative alla sua portata di aiuto alle persone, cura delle cose comuni, di animali, dell’ambiente.</w:t>
            </w:r>
          </w:p>
        </w:tc>
        <w:tc>
          <w:tcPr>
            <w:tcW w:w="2626" w:type="dxa"/>
            <w:shd w:val="clear" w:color="auto" w:fill="CCFFFF"/>
          </w:tcPr>
          <w:p w14:paraId="169F4C84" w14:textId="77777777" w:rsidR="004D6325" w:rsidRPr="002D61F5" w:rsidRDefault="004D6325" w:rsidP="00D155A6">
            <w:pPr>
              <w:rPr>
                <w:rFonts w:ascii="Arial Narrow" w:hAnsi="Arial Narrow" w:cstheme="minorHAnsi"/>
                <w:bCs/>
                <w:sz w:val="18"/>
                <w:szCs w:val="18"/>
              </w:rPr>
            </w:pPr>
            <w:r w:rsidRPr="002D61F5">
              <w:rPr>
                <w:rFonts w:ascii="Arial Narrow" w:hAnsi="Arial Narrow" w:cstheme="minorHAnsi"/>
                <w:bCs/>
                <w:sz w:val="18"/>
                <w:szCs w:val="18"/>
              </w:rPr>
              <w:lastRenderedPageBreak/>
              <w:t>Conosce:</w:t>
            </w:r>
          </w:p>
          <w:p w14:paraId="3B8780FE" w14:textId="7F4E10DC" w:rsidR="00D155A6"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Costituzione: principi fondamentali</w:t>
            </w:r>
            <w:r w:rsidR="000B5929" w:rsidRPr="002D61F5">
              <w:rPr>
                <w:rFonts w:ascii="Arial Narrow" w:hAnsi="Arial Narrow" w:cstheme="minorHAnsi"/>
                <w:bCs/>
                <w:sz w:val="18"/>
                <w:szCs w:val="18"/>
              </w:rPr>
              <w:t>, artt. da 1 a 12;</w:t>
            </w:r>
          </w:p>
          <w:p w14:paraId="7532A1FD" w14:textId="70E9C86C" w:rsidR="0073360E"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Concetto di regola e norma</w:t>
            </w:r>
            <w:r w:rsidR="000B5929" w:rsidRPr="002D61F5">
              <w:rPr>
                <w:rFonts w:ascii="Arial Narrow" w:hAnsi="Arial Narrow" w:cstheme="minorHAnsi"/>
                <w:bCs/>
                <w:sz w:val="18"/>
                <w:szCs w:val="18"/>
              </w:rPr>
              <w:t>;</w:t>
            </w:r>
          </w:p>
          <w:p w14:paraId="4DE885CD" w14:textId="53BAC4DB" w:rsidR="0073360E"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Concetto di diritto e di dovere</w:t>
            </w:r>
            <w:r w:rsidR="000B5929" w:rsidRPr="002D61F5">
              <w:rPr>
                <w:rFonts w:ascii="Arial Narrow" w:hAnsi="Arial Narrow" w:cstheme="minorHAnsi"/>
                <w:bCs/>
                <w:sz w:val="18"/>
                <w:szCs w:val="18"/>
              </w:rPr>
              <w:t>;</w:t>
            </w:r>
          </w:p>
          <w:p w14:paraId="55D1271B" w14:textId="3F1ED582" w:rsidR="0073360E"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Concetto di appartenenza</w:t>
            </w:r>
            <w:r w:rsidR="000B5929" w:rsidRPr="002D61F5">
              <w:rPr>
                <w:rFonts w:ascii="Arial Narrow" w:hAnsi="Arial Narrow" w:cstheme="minorHAnsi"/>
                <w:bCs/>
                <w:sz w:val="18"/>
                <w:szCs w:val="18"/>
              </w:rPr>
              <w:t>;</w:t>
            </w:r>
          </w:p>
          <w:p w14:paraId="0A4917DE" w14:textId="1CF1AECD" w:rsidR="0073360E"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Concetto di bene comune</w:t>
            </w:r>
            <w:r w:rsidR="000B5929" w:rsidRPr="002D61F5">
              <w:rPr>
                <w:rFonts w:ascii="Arial Narrow" w:hAnsi="Arial Narrow" w:cstheme="minorHAnsi"/>
                <w:bCs/>
                <w:sz w:val="18"/>
                <w:szCs w:val="18"/>
              </w:rPr>
              <w:t>;</w:t>
            </w:r>
          </w:p>
          <w:p w14:paraId="1A0F3D14" w14:textId="7BA44C33" w:rsidR="0073360E" w:rsidRPr="002D61F5" w:rsidRDefault="0073360E" w:rsidP="00047E53">
            <w:pPr>
              <w:pStyle w:val="Paragrafoelenco"/>
              <w:numPr>
                <w:ilvl w:val="0"/>
                <w:numId w:val="13"/>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Concetti di solidarietà, uguaglianza, pari opportunità, equità.</w:t>
            </w:r>
          </w:p>
          <w:p w14:paraId="09193EE5" w14:textId="0612C8AC" w:rsidR="0073360E" w:rsidRPr="002D61F5" w:rsidRDefault="0073360E" w:rsidP="00D155A6">
            <w:pPr>
              <w:rPr>
                <w:rFonts w:ascii="Arial Narrow" w:hAnsi="Arial Narrow" w:cstheme="minorHAnsi"/>
                <w:bCs/>
                <w:sz w:val="18"/>
                <w:szCs w:val="18"/>
              </w:rPr>
            </w:pPr>
          </w:p>
        </w:tc>
        <w:tc>
          <w:tcPr>
            <w:tcW w:w="2232" w:type="dxa"/>
            <w:shd w:val="clear" w:color="auto" w:fill="CCFFFF"/>
          </w:tcPr>
          <w:p w14:paraId="55370147" w14:textId="77777777" w:rsidR="00D155A6" w:rsidRPr="002D61F5" w:rsidRDefault="00A16812" w:rsidP="00A16812">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0AA31A7B" w14:textId="77777777" w:rsidR="00A16812" w:rsidRPr="002D61F5" w:rsidRDefault="00A16812" w:rsidP="00A16812">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176B970B" w14:textId="525CE352" w:rsidR="00A16812" w:rsidRPr="002D61F5" w:rsidRDefault="00A16812" w:rsidP="00A16812">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0BCA9445" w14:textId="77777777" w:rsidR="00A16812" w:rsidRPr="002D61F5" w:rsidRDefault="00A16812" w:rsidP="00A16812">
            <w:pPr>
              <w:spacing w:after="120"/>
              <w:rPr>
                <w:rFonts w:ascii="Arial Narrow" w:hAnsi="Arial Narrow" w:cstheme="minorHAnsi"/>
                <w:bCs/>
                <w:sz w:val="18"/>
                <w:szCs w:val="18"/>
              </w:rPr>
            </w:pPr>
          </w:p>
          <w:p w14:paraId="66829130" w14:textId="6EB53EA9" w:rsidR="00A16812" w:rsidRPr="002D61F5" w:rsidRDefault="00A16812" w:rsidP="00A16812">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storia, geografia</w:t>
            </w:r>
          </w:p>
          <w:p w14:paraId="5C0EBC6B" w14:textId="425EFC1E" w:rsidR="00A16812" w:rsidRPr="002D61F5" w:rsidRDefault="00A16812" w:rsidP="00A16812">
            <w:pPr>
              <w:spacing w:after="120"/>
              <w:rPr>
                <w:rFonts w:ascii="Arial Narrow" w:hAnsi="Arial Narrow" w:cstheme="minorHAnsi"/>
                <w:bCs/>
                <w:sz w:val="18"/>
                <w:szCs w:val="18"/>
              </w:rPr>
            </w:pPr>
            <w:r w:rsidRPr="002D61F5">
              <w:rPr>
                <w:rFonts w:ascii="Arial Narrow" w:hAnsi="Arial Narrow" w:cstheme="minorHAnsi"/>
                <w:bCs/>
                <w:sz w:val="18"/>
                <w:szCs w:val="18"/>
              </w:rPr>
              <w:t>Discipline concorrenti: tutte</w:t>
            </w:r>
          </w:p>
        </w:tc>
      </w:tr>
      <w:tr w:rsidR="00047E53" w:rsidRPr="002D61F5" w14:paraId="68AB2674" w14:textId="77777777" w:rsidTr="004D6325">
        <w:tc>
          <w:tcPr>
            <w:tcW w:w="2810" w:type="dxa"/>
            <w:shd w:val="clear" w:color="auto" w:fill="CCFFFF"/>
          </w:tcPr>
          <w:p w14:paraId="33B96BBC" w14:textId="77777777" w:rsidR="00AF7221" w:rsidRPr="002D61F5" w:rsidRDefault="00FC3665" w:rsidP="000B5AB8">
            <w:pPr>
              <w:autoSpaceDE w:val="0"/>
              <w:autoSpaceDN w:val="0"/>
              <w:adjustRightInd w:val="0"/>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2_Obiettivi</w:t>
            </w:r>
          </w:p>
          <w:p w14:paraId="6FFDD0F2" w14:textId="77777777" w:rsidR="00FC3665" w:rsidRPr="002D61F5" w:rsidRDefault="00FC3665" w:rsidP="000B5AB8">
            <w:pPr>
              <w:autoSpaceDE w:val="0"/>
              <w:autoSpaceDN w:val="0"/>
              <w:adjustRightInd w:val="0"/>
              <w:spacing w:after="120"/>
              <w:jc w:val="both"/>
              <w:rPr>
                <w:rFonts w:ascii="Arial Narrow" w:hAnsi="Arial Narrow"/>
                <w:sz w:val="18"/>
                <w:szCs w:val="18"/>
              </w:rPr>
            </w:pPr>
            <w:r w:rsidRPr="002D61F5">
              <w:rPr>
                <w:rFonts w:ascii="Arial Narrow" w:hAnsi="Arial Narrow"/>
                <w:sz w:val="18"/>
                <w:szCs w:val="18"/>
              </w:rPr>
              <w:t>Conoscere</w:t>
            </w:r>
            <w:r w:rsidRPr="002D61F5">
              <w:rPr>
                <w:rFonts w:ascii="Arial Narrow" w:hAnsi="Arial Narrow"/>
                <w:spacing w:val="-1"/>
                <w:sz w:val="18"/>
                <w:szCs w:val="18"/>
              </w:rPr>
              <w:t xml:space="preserve"> </w:t>
            </w:r>
            <w:r w:rsidRPr="002D61F5">
              <w:rPr>
                <w:rFonts w:ascii="Arial Narrow" w:hAnsi="Arial Narrow"/>
                <w:sz w:val="18"/>
                <w:szCs w:val="18"/>
              </w:rPr>
              <w:t>l’ubicazione</w:t>
            </w:r>
            <w:r w:rsidRPr="002D61F5">
              <w:rPr>
                <w:rFonts w:ascii="Arial Narrow" w:hAnsi="Arial Narrow"/>
                <w:spacing w:val="-1"/>
                <w:sz w:val="18"/>
                <w:szCs w:val="18"/>
              </w:rPr>
              <w:t xml:space="preserve"> </w:t>
            </w:r>
            <w:r w:rsidRPr="002D61F5">
              <w:rPr>
                <w:rFonts w:ascii="Arial Narrow" w:hAnsi="Arial Narrow"/>
                <w:sz w:val="18"/>
                <w:szCs w:val="18"/>
              </w:rPr>
              <w:t>della sede</w:t>
            </w:r>
            <w:r w:rsidRPr="002D61F5">
              <w:rPr>
                <w:rFonts w:ascii="Arial Narrow" w:hAnsi="Arial Narrow"/>
                <w:spacing w:val="-1"/>
                <w:sz w:val="18"/>
                <w:szCs w:val="18"/>
              </w:rPr>
              <w:t xml:space="preserve"> </w:t>
            </w:r>
            <w:r w:rsidRPr="002D61F5">
              <w:rPr>
                <w:rFonts w:ascii="Arial Narrow" w:hAnsi="Arial Narrow"/>
                <w:sz w:val="18"/>
                <w:szCs w:val="18"/>
              </w:rPr>
              <w:t>comunale,</w:t>
            </w:r>
            <w:r w:rsidRPr="002D61F5">
              <w:rPr>
                <w:rFonts w:ascii="Arial Narrow" w:hAnsi="Arial Narrow"/>
                <w:spacing w:val="-1"/>
                <w:sz w:val="18"/>
                <w:szCs w:val="18"/>
              </w:rPr>
              <w:t xml:space="preserve"> </w:t>
            </w:r>
            <w:r w:rsidRPr="002D61F5">
              <w:rPr>
                <w:rFonts w:ascii="Arial Narrow" w:hAnsi="Arial Narrow"/>
                <w:sz w:val="18"/>
                <w:szCs w:val="18"/>
              </w:rPr>
              <w:t xml:space="preserve">gli organi e i servizi principali del Comune, le principali funzioni del Sindaco e della Giunta </w:t>
            </w:r>
            <w:r w:rsidRPr="002D61F5">
              <w:rPr>
                <w:rFonts w:ascii="Arial Narrow" w:hAnsi="Arial Narrow"/>
                <w:spacing w:val="-2"/>
                <w:sz w:val="18"/>
                <w:szCs w:val="18"/>
              </w:rPr>
              <w:t>comunale,</w:t>
            </w:r>
            <w:r w:rsidRPr="002D61F5">
              <w:rPr>
                <w:rFonts w:ascii="Arial Narrow" w:hAnsi="Arial Narrow"/>
                <w:spacing w:val="-6"/>
                <w:sz w:val="18"/>
                <w:szCs w:val="18"/>
              </w:rPr>
              <w:t xml:space="preserve"> </w:t>
            </w:r>
            <w:r w:rsidRPr="002D61F5">
              <w:rPr>
                <w:rFonts w:ascii="Arial Narrow" w:hAnsi="Arial Narrow"/>
                <w:spacing w:val="-2"/>
                <w:sz w:val="18"/>
                <w:szCs w:val="18"/>
              </w:rPr>
              <w:t>i</w:t>
            </w:r>
            <w:r w:rsidRPr="002D61F5">
              <w:rPr>
                <w:rFonts w:ascii="Arial Narrow" w:hAnsi="Arial Narrow"/>
                <w:spacing w:val="-6"/>
                <w:sz w:val="18"/>
                <w:szCs w:val="18"/>
              </w:rPr>
              <w:t xml:space="preserve"> </w:t>
            </w:r>
            <w:r w:rsidRPr="002D61F5">
              <w:rPr>
                <w:rFonts w:ascii="Arial Narrow" w:hAnsi="Arial Narrow"/>
                <w:spacing w:val="-2"/>
                <w:sz w:val="18"/>
                <w:szCs w:val="18"/>
              </w:rPr>
              <w:t>principali</w:t>
            </w:r>
            <w:r w:rsidRPr="002D61F5">
              <w:rPr>
                <w:rFonts w:ascii="Arial Narrow" w:hAnsi="Arial Narrow"/>
                <w:spacing w:val="-8"/>
                <w:sz w:val="18"/>
                <w:szCs w:val="18"/>
              </w:rPr>
              <w:t xml:space="preserve"> </w:t>
            </w:r>
            <w:r w:rsidRPr="002D61F5">
              <w:rPr>
                <w:rFonts w:ascii="Arial Narrow" w:hAnsi="Arial Narrow"/>
                <w:spacing w:val="-2"/>
                <w:sz w:val="18"/>
                <w:szCs w:val="18"/>
              </w:rPr>
              <w:t>servizi</w:t>
            </w:r>
            <w:r w:rsidRPr="002D61F5">
              <w:rPr>
                <w:rFonts w:ascii="Arial Narrow" w:hAnsi="Arial Narrow"/>
                <w:spacing w:val="-6"/>
                <w:sz w:val="18"/>
                <w:szCs w:val="18"/>
              </w:rPr>
              <w:t xml:space="preserve"> </w:t>
            </w:r>
            <w:r w:rsidRPr="002D61F5">
              <w:rPr>
                <w:rFonts w:ascii="Arial Narrow" w:hAnsi="Arial Narrow"/>
                <w:spacing w:val="-2"/>
                <w:sz w:val="18"/>
                <w:szCs w:val="18"/>
              </w:rPr>
              <w:t>pubblici del</w:t>
            </w:r>
            <w:r w:rsidRPr="002D61F5">
              <w:rPr>
                <w:rFonts w:ascii="Arial Narrow" w:hAnsi="Arial Narrow"/>
                <w:spacing w:val="-4"/>
                <w:sz w:val="18"/>
                <w:szCs w:val="18"/>
              </w:rPr>
              <w:t xml:space="preserve"> </w:t>
            </w:r>
            <w:r w:rsidRPr="002D61F5">
              <w:rPr>
                <w:rFonts w:ascii="Arial Narrow" w:hAnsi="Arial Narrow"/>
                <w:spacing w:val="-2"/>
                <w:sz w:val="18"/>
                <w:szCs w:val="18"/>
              </w:rPr>
              <w:t xml:space="preserve">proprio </w:t>
            </w:r>
            <w:r w:rsidRPr="002D61F5">
              <w:rPr>
                <w:rFonts w:ascii="Arial Narrow" w:hAnsi="Arial Narrow"/>
                <w:sz w:val="18"/>
                <w:szCs w:val="18"/>
              </w:rPr>
              <w:t>territorio e le loro funzioni essenziali.</w:t>
            </w:r>
          </w:p>
          <w:p w14:paraId="5062A64B" w14:textId="77777777" w:rsidR="00FC3665" w:rsidRPr="002D61F5" w:rsidRDefault="00FC3665" w:rsidP="000B5AB8">
            <w:pPr>
              <w:autoSpaceDE w:val="0"/>
              <w:autoSpaceDN w:val="0"/>
              <w:adjustRightInd w:val="0"/>
              <w:spacing w:after="120"/>
              <w:jc w:val="both"/>
              <w:rPr>
                <w:rFonts w:ascii="Arial Narrow" w:hAnsi="Arial Narrow"/>
                <w:spacing w:val="-2"/>
                <w:sz w:val="18"/>
                <w:szCs w:val="18"/>
              </w:rPr>
            </w:pPr>
            <w:r w:rsidRPr="002D61F5">
              <w:rPr>
                <w:rFonts w:ascii="Arial Narrow" w:hAnsi="Arial Narrow"/>
                <w:sz w:val="18"/>
                <w:szCs w:val="18"/>
              </w:rPr>
              <w:t xml:space="preserve">Conoscere gli Organi principali dello Stato (Presidente della Repubblica, Camera dei deputati e Senato della Repubblica e loro Presidenti, Governo, Magistratura) e le funzioni </w:t>
            </w:r>
            <w:r w:rsidRPr="002D61F5">
              <w:rPr>
                <w:rFonts w:ascii="Arial Narrow" w:hAnsi="Arial Narrow"/>
                <w:spacing w:val="-2"/>
                <w:sz w:val="18"/>
                <w:szCs w:val="18"/>
              </w:rPr>
              <w:t>essenziali.</w:t>
            </w:r>
          </w:p>
          <w:p w14:paraId="73926D2D" w14:textId="77777777" w:rsidR="00FC3665" w:rsidRPr="002D61F5" w:rsidRDefault="00FC3665" w:rsidP="000B5AB8">
            <w:pPr>
              <w:pStyle w:val="TableParagraph"/>
              <w:spacing w:before="0" w:after="120" w:line="237" w:lineRule="auto"/>
              <w:ind w:left="0"/>
              <w:rPr>
                <w:rFonts w:ascii="Arial Narrow" w:hAnsi="Arial Narrow"/>
                <w:sz w:val="18"/>
                <w:szCs w:val="18"/>
              </w:rPr>
            </w:pPr>
            <w:r w:rsidRPr="002D61F5">
              <w:rPr>
                <w:rFonts w:ascii="Arial Narrow" w:hAnsi="Arial Narrow"/>
                <w:sz w:val="18"/>
                <w:szCs w:val="18"/>
              </w:rPr>
              <w:t>Conoscere la storia della comunità locale, nazionale ed europea a partire dagli stemmi, dalle bandiere e dagli inni.</w:t>
            </w:r>
          </w:p>
          <w:p w14:paraId="537340B2" w14:textId="77777777" w:rsidR="00FC3665" w:rsidRPr="002D61F5" w:rsidRDefault="00FC3665" w:rsidP="000B5AB8">
            <w:pPr>
              <w:pStyle w:val="TableParagraph"/>
              <w:spacing w:before="0" w:after="120" w:line="237" w:lineRule="auto"/>
              <w:ind w:left="0"/>
              <w:rPr>
                <w:rFonts w:ascii="Arial Narrow" w:hAnsi="Arial Narrow"/>
                <w:sz w:val="18"/>
                <w:szCs w:val="18"/>
              </w:rPr>
            </w:pPr>
            <w:r w:rsidRPr="002D61F5">
              <w:rPr>
                <w:rFonts w:ascii="Arial Narrow" w:hAnsi="Arial Narrow"/>
                <w:sz w:val="18"/>
                <w:szCs w:val="18"/>
              </w:rPr>
              <w:t>Conoscere il valore e il significato dell’appartenenza alla comunità nazionale.</w:t>
            </w:r>
          </w:p>
          <w:p w14:paraId="3BF3B5A6" w14:textId="77777777" w:rsidR="00FC3665" w:rsidRPr="002D61F5" w:rsidRDefault="00FC3665" w:rsidP="000B5AB8">
            <w:pPr>
              <w:autoSpaceDE w:val="0"/>
              <w:autoSpaceDN w:val="0"/>
              <w:adjustRightInd w:val="0"/>
              <w:spacing w:after="120"/>
              <w:jc w:val="both"/>
              <w:rPr>
                <w:rFonts w:ascii="Arial Narrow" w:hAnsi="Arial Narrow"/>
                <w:spacing w:val="-2"/>
                <w:sz w:val="18"/>
                <w:szCs w:val="18"/>
              </w:rPr>
            </w:pPr>
            <w:r w:rsidRPr="002D61F5">
              <w:rPr>
                <w:rFonts w:ascii="Arial Narrow" w:hAnsi="Arial Narrow"/>
                <w:sz w:val="18"/>
                <w:szCs w:val="18"/>
              </w:rPr>
              <w:t>Conoscere</w:t>
            </w:r>
            <w:r w:rsidRPr="002D61F5">
              <w:rPr>
                <w:rFonts w:ascii="Arial Narrow" w:hAnsi="Arial Narrow"/>
                <w:spacing w:val="-4"/>
                <w:sz w:val="18"/>
                <w:szCs w:val="18"/>
              </w:rPr>
              <w:t xml:space="preserve"> </w:t>
            </w:r>
            <w:r w:rsidRPr="002D61F5">
              <w:rPr>
                <w:rFonts w:ascii="Arial Narrow" w:hAnsi="Arial Narrow"/>
                <w:sz w:val="18"/>
                <w:szCs w:val="18"/>
              </w:rPr>
              <w:t>il</w:t>
            </w:r>
            <w:r w:rsidRPr="002D61F5">
              <w:rPr>
                <w:rFonts w:ascii="Arial Narrow" w:hAnsi="Arial Narrow"/>
                <w:spacing w:val="-5"/>
                <w:sz w:val="18"/>
                <w:szCs w:val="18"/>
              </w:rPr>
              <w:t xml:space="preserve"> </w:t>
            </w:r>
            <w:r w:rsidRPr="002D61F5">
              <w:rPr>
                <w:rFonts w:ascii="Arial Narrow" w:hAnsi="Arial Narrow"/>
                <w:sz w:val="18"/>
                <w:szCs w:val="18"/>
              </w:rPr>
              <w:t>significato</w:t>
            </w:r>
            <w:r w:rsidRPr="002D61F5">
              <w:rPr>
                <w:rFonts w:ascii="Arial Narrow" w:hAnsi="Arial Narrow"/>
                <w:spacing w:val="-4"/>
                <w:sz w:val="18"/>
                <w:szCs w:val="18"/>
              </w:rPr>
              <w:t xml:space="preserve"> </w:t>
            </w:r>
            <w:r w:rsidRPr="002D61F5">
              <w:rPr>
                <w:rFonts w:ascii="Arial Narrow" w:hAnsi="Arial Narrow"/>
                <w:sz w:val="18"/>
                <w:szCs w:val="18"/>
              </w:rPr>
              <w:t>di</w:t>
            </w:r>
            <w:r w:rsidRPr="002D61F5">
              <w:rPr>
                <w:rFonts w:ascii="Arial Narrow" w:hAnsi="Arial Narrow"/>
                <w:spacing w:val="-4"/>
                <w:sz w:val="18"/>
                <w:szCs w:val="18"/>
              </w:rPr>
              <w:t xml:space="preserve"> </w:t>
            </w:r>
            <w:r w:rsidRPr="002D61F5">
              <w:rPr>
                <w:rFonts w:ascii="Arial Narrow" w:hAnsi="Arial Narrow"/>
                <w:spacing w:val="-2"/>
                <w:sz w:val="18"/>
                <w:szCs w:val="18"/>
              </w:rPr>
              <w:t>Patria.</w:t>
            </w:r>
          </w:p>
          <w:p w14:paraId="0F8C7BD2" w14:textId="6D03E88E" w:rsidR="00FC3665" w:rsidRPr="002D61F5" w:rsidRDefault="00FC3665" w:rsidP="000B5AB8">
            <w:pPr>
              <w:pStyle w:val="TableParagraph"/>
              <w:tabs>
                <w:tab w:val="left" w:pos="133"/>
                <w:tab w:val="left" w:pos="2957"/>
                <w:tab w:val="left" w:pos="4022"/>
              </w:tabs>
              <w:spacing w:before="0" w:after="120" w:line="237" w:lineRule="auto"/>
              <w:ind w:left="0"/>
              <w:rPr>
                <w:rFonts w:ascii="Arial Narrow" w:hAnsi="Arial Narrow"/>
                <w:sz w:val="18"/>
                <w:szCs w:val="18"/>
              </w:rPr>
            </w:pPr>
            <w:r w:rsidRPr="002D61F5">
              <w:rPr>
                <w:rFonts w:ascii="Arial Narrow" w:hAnsi="Arial Narrow"/>
                <w:sz w:val="18"/>
                <w:szCs w:val="18"/>
              </w:rPr>
              <w:t>Conoscere l’Unione Europea e l’ONU.</w:t>
            </w:r>
            <w:r w:rsidRPr="002D61F5">
              <w:rPr>
                <w:rFonts w:ascii="Arial Narrow" w:hAnsi="Arial Narrow"/>
                <w:spacing w:val="40"/>
                <w:sz w:val="18"/>
                <w:szCs w:val="18"/>
              </w:rPr>
              <w:t xml:space="preserve"> </w:t>
            </w:r>
            <w:r w:rsidRPr="002D61F5">
              <w:rPr>
                <w:rFonts w:ascii="Arial Narrow" w:hAnsi="Arial Narrow"/>
                <w:spacing w:val="-2"/>
                <w:sz w:val="18"/>
                <w:szCs w:val="18"/>
              </w:rPr>
              <w:t xml:space="preserve">Conoscere </w:t>
            </w:r>
            <w:r w:rsidRPr="002D61F5">
              <w:rPr>
                <w:rFonts w:ascii="Arial Narrow" w:hAnsi="Arial Narrow"/>
                <w:spacing w:val="-6"/>
                <w:sz w:val="18"/>
                <w:szCs w:val="18"/>
              </w:rPr>
              <w:t>il</w:t>
            </w:r>
            <w:r w:rsidRPr="002D61F5">
              <w:rPr>
                <w:rFonts w:ascii="Arial Narrow" w:hAnsi="Arial Narrow"/>
                <w:sz w:val="18"/>
                <w:szCs w:val="18"/>
              </w:rPr>
              <w:t xml:space="preserve"> </w:t>
            </w:r>
            <w:r w:rsidRPr="002D61F5">
              <w:rPr>
                <w:rFonts w:ascii="Arial Narrow" w:hAnsi="Arial Narrow"/>
                <w:spacing w:val="-2"/>
                <w:sz w:val="18"/>
                <w:szCs w:val="18"/>
              </w:rPr>
              <w:t>contenuto generale</w:t>
            </w:r>
            <w:r w:rsidRPr="002D61F5">
              <w:rPr>
                <w:rFonts w:ascii="Arial Narrow" w:hAnsi="Arial Narrow"/>
                <w:sz w:val="18"/>
                <w:szCs w:val="18"/>
              </w:rPr>
              <w:t xml:space="preserve"> </w:t>
            </w:r>
            <w:r w:rsidRPr="002D61F5">
              <w:rPr>
                <w:rFonts w:ascii="Arial Narrow" w:hAnsi="Arial Narrow"/>
                <w:spacing w:val="-4"/>
                <w:sz w:val="18"/>
                <w:szCs w:val="18"/>
              </w:rPr>
              <w:t xml:space="preserve">delle </w:t>
            </w:r>
            <w:r w:rsidRPr="002D61F5">
              <w:rPr>
                <w:rFonts w:ascii="Arial Narrow" w:hAnsi="Arial Narrow"/>
                <w:sz w:val="18"/>
                <w:szCs w:val="18"/>
              </w:rPr>
              <w:t>Dichiarazioni</w:t>
            </w:r>
            <w:r w:rsidRPr="002D61F5">
              <w:rPr>
                <w:rFonts w:ascii="Arial Narrow" w:hAnsi="Arial Narrow"/>
                <w:spacing w:val="80"/>
                <w:sz w:val="18"/>
                <w:szCs w:val="18"/>
              </w:rPr>
              <w:t xml:space="preserve"> </w:t>
            </w:r>
            <w:r w:rsidRPr="002D61F5">
              <w:rPr>
                <w:rFonts w:ascii="Arial Narrow" w:hAnsi="Arial Narrow"/>
                <w:sz w:val="18"/>
                <w:szCs w:val="18"/>
              </w:rPr>
              <w:t>Internazionali</w:t>
            </w:r>
            <w:r w:rsidRPr="002D61F5">
              <w:rPr>
                <w:rFonts w:ascii="Arial Narrow" w:hAnsi="Arial Narrow"/>
                <w:spacing w:val="80"/>
                <w:sz w:val="18"/>
                <w:szCs w:val="18"/>
              </w:rPr>
              <w:t xml:space="preserve"> </w:t>
            </w:r>
            <w:r w:rsidRPr="002D61F5">
              <w:rPr>
                <w:rFonts w:ascii="Arial Narrow" w:hAnsi="Arial Narrow"/>
                <w:sz w:val="18"/>
                <w:szCs w:val="18"/>
              </w:rPr>
              <w:t>dei</w:t>
            </w:r>
            <w:r w:rsidRPr="002D61F5">
              <w:rPr>
                <w:rFonts w:ascii="Arial Narrow" w:hAnsi="Arial Narrow"/>
                <w:spacing w:val="80"/>
                <w:sz w:val="18"/>
                <w:szCs w:val="18"/>
              </w:rPr>
              <w:t xml:space="preserve"> </w:t>
            </w:r>
            <w:r w:rsidRPr="002D61F5">
              <w:rPr>
                <w:rFonts w:ascii="Arial Narrow" w:hAnsi="Arial Narrow"/>
                <w:sz w:val="18"/>
                <w:szCs w:val="18"/>
              </w:rPr>
              <w:t>diritti</w:t>
            </w:r>
            <w:r w:rsidRPr="002D61F5">
              <w:rPr>
                <w:rFonts w:ascii="Arial Narrow" w:hAnsi="Arial Narrow"/>
                <w:spacing w:val="80"/>
                <w:sz w:val="18"/>
                <w:szCs w:val="18"/>
              </w:rPr>
              <w:t xml:space="preserve"> </w:t>
            </w:r>
            <w:r w:rsidRPr="002D61F5">
              <w:rPr>
                <w:rFonts w:ascii="Arial Narrow" w:hAnsi="Arial Narrow"/>
                <w:sz w:val="18"/>
                <w:szCs w:val="18"/>
              </w:rPr>
              <w:t>della persona e dell’infanzia.</w:t>
            </w:r>
          </w:p>
          <w:p w14:paraId="2ABDCBB9" w14:textId="1B76EAF4" w:rsidR="00FC3665" w:rsidRPr="002D61F5" w:rsidRDefault="00FC3665" w:rsidP="000B5AB8">
            <w:pPr>
              <w:autoSpaceDE w:val="0"/>
              <w:autoSpaceDN w:val="0"/>
              <w:adjustRightInd w:val="0"/>
              <w:spacing w:after="120"/>
              <w:jc w:val="both"/>
              <w:rPr>
                <w:rFonts w:ascii="Arial Narrow" w:hAnsi="Arial Narrow" w:cstheme="minorHAnsi"/>
                <w:b/>
                <w:bCs/>
                <w:sz w:val="18"/>
                <w:szCs w:val="18"/>
              </w:rPr>
            </w:pPr>
            <w:r w:rsidRPr="002D61F5">
              <w:rPr>
                <w:rFonts w:ascii="Arial Narrow" w:hAnsi="Arial Narrow"/>
                <w:sz w:val="18"/>
                <w:szCs w:val="18"/>
              </w:rPr>
              <w:t>Individuare</w:t>
            </w:r>
            <w:r w:rsidRPr="002D61F5">
              <w:rPr>
                <w:rFonts w:ascii="Arial Narrow" w:hAnsi="Arial Narrow"/>
                <w:spacing w:val="-5"/>
                <w:sz w:val="18"/>
                <w:szCs w:val="18"/>
              </w:rPr>
              <w:t xml:space="preserve"> </w:t>
            </w:r>
            <w:r w:rsidRPr="002D61F5">
              <w:rPr>
                <w:rFonts w:ascii="Arial Narrow" w:hAnsi="Arial Narrow"/>
                <w:sz w:val="18"/>
                <w:szCs w:val="18"/>
              </w:rPr>
              <w:t>alcuni</w:t>
            </w:r>
            <w:r w:rsidRPr="002D61F5">
              <w:rPr>
                <w:rFonts w:ascii="Arial Narrow" w:hAnsi="Arial Narrow"/>
                <w:spacing w:val="-4"/>
                <w:sz w:val="18"/>
                <w:szCs w:val="18"/>
              </w:rPr>
              <w:t xml:space="preserve"> </w:t>
            </w:r>
            <w:r w:rsidRPr="002D61F5">
              <w:rPr>
                <w:rFonts w:ascii="Arial Narrow" w:hAnsi="Arial Narrow"/>
                <w:sz w:val="18"/>
                <w:szCs w:val="18"/>
              </w:rPr>
              <w:t>dei</w:t>
            </w:r>
            <w:r w:rsidRPr="002D61F5">
              <w:rPr>
                <w:rFonts w:ascii="Arial Narrow" w:hAnsi="Arial Narrow"/>
                <w:spacing w:val="-2"/>
                <w:sz w:val="18"/>
                <w:szCs w:val="18"/>
              </w:rPr>
              <w:t xml:space="preserve"> </w:t>
            </w:r>
            <w:r w:rsidRPr="002D61F5">
              <w:rPr>
                <w:rFonts w:ascii="Arial Narrow" w:hAnsi="Arial Narrow"/>
                <w:sz w:val="18"/>
                <w:szCs w:val="18"/>
              </w:rPr>
              <w:t>diritti</w:t>
            </w:r>
            <w:r w:rsidRPr="002D61F5">
              <w:rPr>
                <w:rFonts w:ascii="Arial Narrow" w:hAnsi="Arial Narrow"/>
                <w:spacing w:val="-2"/>
                <w:sz w:val="18"/>
                <w:szCs w:val="18"/>
              </w:rPr>
              <w:t xml:space="preserve"> </w:t>
            </w:r>
            <w:r w:rsidRPr="002D61F5">
              <w:rPr>
                <w:rFonts w:ascii="Arial Narrow" w:hAnsi="Arial Narrow"/>
                <w:sz w:val="18"/>
                <w:szCs w:val="18"/>
              </w:rPr>
              <w:t>previsti</w:t>
            </w:r>
            <w:r w:rsidRPr="002D61F5">
              <w:rPr>
                <w:rFonts w:ascii="Arial Narrow" w:hAnsi="Arial Narrow"/>
                <w:spacing w:val="-2"/>
                <w:sz w:val="18"/>
                <w:szCs w:val="18"/>
              </w:rPr>
              <w:t xml:space="preserve"> </w:t>
            </w:r>
            <w:r w:rsidRPr="002D61F5">
              <w:rPr>
                <w:rFonts w:ascii="Arial Narrow" w:hAnsi="Arial Narrow"/>
                <w:sz w:val="18"/>
                <w:szCs w:val="18"/>
              </w:rPr>
              <w:t>nell’ambito della propria esperienza concreta.</w:t>
            </w:r>
          </w:p>
        </w:tc>
        <w:tc>
          <w:tcPr>
            <w:tcW w:w="3376" w:type="dxa"/>
            <w:shd w:val="clear" w:color="auto" w:fill="CCFFFF"/>
          </w:tcPr>
          <w:p w14:paraId="61760337" w14:textId="296D892A"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Riferisce in modo semplice le funzioni del Comune e del Sindaco, del quale conosce il nome. Riconosce il vessillo comunale.</w:t>
            </w:r>
          </w:p>
          <w:p w14:paraId="07663EDC"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Sa riferire il nome della regione di appartenenza e ne riconosce la bandiera.</w:t>
            </w:r>
          </w:p>
          <w:p w14:paraId="78862448"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Individua alcuni dei principali servizi pubblici presenti nel proprio Comune o nelle vicinanze: ospedali, uffici postali, uffici comunali, aziende di trasporto, ecc. e riferisce in modo semplice le loro funzioni essenziali.</w:t>
            </w:r>
          </w:p>
          <w:p w14:paraId="1B54BA3E" w14:textId="3E13EA8B" w:rsidR="00FC3665" w:rsidRPr="002D61F5" w:rsidRDefault="00FC3665" w:rsidP="00AF7221">
            <w:pPr>
              <w:spacing w:after="60"/>
              <w:rPr>
                <w:rFonts w:ascii="Arial Narrow" w:hAnsi="Arial Narrow" w:cs="Times New Roman"/>
                <w:sz w:val="18"/>
                <w:szCs w:val="18"/>
              </w:rPr>
            </w:pPr>
            <w:r w:rsidRPr="002D61F5">
              <w:rPr>
                <w:rFonts w:ascii="Arial Narrow" w:hAnsi="Arial Narrow" w:cs="Times New Roman"/>
                <w:sz w:val="18"/>
                <w:szCs w:val="18"/>
              </w:rPr>
              <w:t xml:space="preserve">Individua, a partire dalla propria esperienza e in termini molto semplici, elementi </w:t>
            </w:r>
            <w:r w:rsidR="00AA3DF5" w:rsidRPr="002D61F5">
              <w:rPr>
                <w:rFonts w:ascii="Arial Narrow" w:hAnsi="Arial Narrow" w:cs="Times New Roman"/>
                <w:sz w:val="18"/>
                <w:szCs w:val="18"/>
              </w:rPr>
              <w:t>distintivi</w:t>
            </w:r>
            <w:r w:rsidRPr="002D61F5">
              <w:rPr>
                <w:rFonts w:ascii="Arial Narrow" w:hAnsi="Arial Narrow" w:cs="Times New Roman"/>
                <w:sz w:val="18"/>
                <w:szCs w:val="18"/>
              </w:rPr>
              <w:t xml:space="preserve"> di appartenenza ad una Nazione</w:t>
            </w:r>
          </w:p>
          <w:p w14:paraId="4D2ADE5C"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Sa riferire in termini semplici quali sono gli Organi principali dello Stato (Presidente della Repubblica, Presidente del Consiglio.</w:t>
            </w:r>
          </w:p>
          <w:p w14:paraId="00A1412C"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Sa riferire il nome del Presidente della Repubblica.</w:t>
            </w:r>
          </w:p>
          <w:p w14:paraId="454DEEFB"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Sa riprodurre la bandiera italiana e riconosce l’Inno d’Italia.</w:t>
            </w:r>
          </w:p>
          <w:p w14:paraId="59D5DD4A" w14:textId="631B3532"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Riconosce la bandiera dell’Unione Europea.</w:t>
            </w:r>
          </w:p>
          <w:p w14:paraId="5F23FB1B" w14:textId="0F2AA6DD"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Sa riferire in modo semplice alcuni contenuti della Dichiarazione universale dei diritti dell’infanzia e li riconduce alla propria esperienza.</w:t>
            </w:r>
          </w:p>
        </w:tc>
        <w:tc>
          <w:tcPr>
            <w:tcW w:w="3516" w:type="dxa"/>
            <w:shd w:val="clear" w:color="auto" w:fill="CCFFFF"/>
          </w:tcPr>
          <w:p w14:paraId="363FEA4C"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Distingue gli organi principali del Comune, l’ubicazione della sede comunale, le principali funzioni del Sindaco, i servizi del Comune.</w:t>
            </w:r>
          </w:p>
          <w:p w14:paraId="4D0C46DE"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Individua, anche con l’aiuto delle carte, la suddivisione amministrativa della regione (Comune, Ambito Territoriale, Regione), riferisce la denominazione dell’Organo di vertice e rappresentanza e l’ubicazione della sede istituzionale. Riconosce il vessillo comunale e la bandiera regionale.</w:t>
            </w:r>
          </w:p>
          <w:p w14:paraId="6B0783A5"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Individua e distingue i principali servizi pubblici presenti nel proprio Comune o nelle vicinanze: ospedali, uffici postali, uffici comunali, stazioni dei trasporti, ecc. e riferisce le loro funzioni essenziali. Individua l’ubicazione di alcuni nelle carte.</w:t>
            </w:r>
          </w:p>
          <w:p w14:paraId="74E7A505" w14:textId="1D19BAC1" w:rsidR="00FC3665" w:rsidRPr="002D61F5" w:rsidRDefault="00FC3665" w:rsidP="00FC3665">
            <w:pPr>
              <w:spacing w:after="60"/>
              <w:rPr>
                <w:rFonts w:ascii="Arial Narrow" w:hAnsi="Arial Narrow" w:cs="Times New Roman"/>
                <w:sz w:val="18"/>
                <w:szCs w:val="18"/>
              </w:rPr>
            </w:pPr>
            <w:r w:rsidRPr="002D61F5">
              <w:rPr>
                <w:rFonts w:ascii="Arial Narrow" w:hAnsi="Arial Narrow" w:cs="Times New Roman"/>
                <w:sz w:val="18"/>
                <w:szCs w:val="18"/>
              </w:rPr>
              <w:t>Individua, a partire dalla propria esperienza e i termini semplici, elementi distintivi di appartenenza ad una Nazione</w:t>
            </w:r>
          </w:p>
          <w:p w14:paraId="1A523858"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Sa riferire in termini semplici quali sono gli Organi principali dello Stato e le funzioni essenziali (Presidente della Repubblica, Camere, Governo, Magistratura). Sa riferire il nome del Presidente della Repubblica e del Presidente del Consiglio.</w:t>
            </w:r>
          </w:p>
          <w:p w14:paraId="5F4854EB"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Sa riprodurre la bandiera italiana e l’Inno Nazionale e conosce la loro storia; individua sulla carta l’Italia e i suoi confini nazionali.</w:t>
            </w:r>
          </w:p>
          <w:p w14:paraId="74EEAA1D" w14:textId="35B05386"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 xml:space="preserve">Sa riferire in modo semplice alcune funzioni essenziali dell’Unione Europea, il nome di almeno alcuni degli Stati membri; riconosce </w:t>
            </w:r>
            <w:r w:rsidR="00214C0F" w:rsidRPr="002D61F5">
              <w:rPr>
                <w:rFonts w:ascii="Arial Narrow" w:hAnsi="Arial Narrow" w:cs="Times New Roman"/>
                <w:sz w:val="18"/>
                <w:szCs w:val="18"/>
              </w:rPr>
              <w:t xml:space="preserve">e sa riprodurre </w:t>
            </w:r>
            <w:r w:rsidRPr="002D61F5">
              <w:rPr>
                <w:rFonts w:ascii="Arial Narrow" w:hAnsi="Arial Narrow" w:cs="Times New Roman"/>
                <w:sz w:val="18"/>
                <w:szCs w:val="18"/>
              </w:rPr>
              <w:t>la bandiera</w:t>
            </w:r>
            <w:r w:rsidR="00214C0F" w:rsidRPr="002D61F5">
              <w:rPr>
                <w:rFonts w:ascii="Arial Narrow" w:hAnsi="Arial Narrow" w:cs="Times New Roman"/>
                <w:sz w:val="18"/>
                <w:szCs w:val="18"/>
              </w:rPr>
              <w:t xml:space="preserve"> e l’Inno</w:t>
            </w:r>
            <w:r w:rsidRPr="002D61F5">
              <w:rPr>
                <w:rFonts w:ascii="Arial Narrow" w:hAnsi="Arial Narrow" w:cs="Times New Roman"/>
                <w:sz w:val="18"/>
                <w:szCs w:val="18"/>
              </w:rPr>
              <w:t>; individua sulla carta l’Europa e la posizione degli stati dell’UE noti.</w:t>
            </w:r>
          </w:p>
          <w:p w14:paraId="6D6482DC" w14:textId="720A505E" w:rsidR="00AF7221" w:rsidRPr="002D61F5" w:rsidRDefault="00AF7221" w:rsidP="00AF7221">
            <w:pPr>
              <w:spacing w:after="120"/>
              <w:rPr>
                <w:rFonts w:ascii="Arial Narrow" w:hAnsi="Arial Narrow" w:cstheme="minorHAnsi"/>
                <w:sz w:val="18"/>
                <w:szCs w:val="18"/>
              </w:rPr>
            </w:pPr>
            <w:r w:rsidRPr="002D61F5">
              <w:rPr>
                <w:rFonts w:ascii="Arial Narrow" w:hAnsi="Arial Narrow" w:cs="Times New Roman"/>
                <w:sz w:val="18"/>
                <w:szCs w:val="18"/>
              </w:rPr>
              <w:lastRenderedPageBreak/>
              <w:t>Sa riferire in modo semplice alcune funzioni essenziali dell’ONU</w:t>
            </w:r>
            <w:r w:rsidR="00214C0F" w:rsidRPr="002D61F5">
              <w:rPr>
                <w:rFonts w:ascii="Arial Narrow" w:hAnsi="Arial Narrow" w:cs="Times New Roman"/>
                <w:sz w:val="18"/>
                <w:szCs w:val="18"/>
              </w:rPr>
              <w:t xml:space="preserve">; </w:t>
            </w:r>
            <w:r w:rsidRPr="002D61F5">
              <w:rPr>
                <w:rFonts w:ascii="Arial Narrow" w:hAnsi="Arial Narrow" w:cs="Times New Roman"/>
                <w:sz w:val="18"/>
                <w:szCs w:val="18"/>
              </w:rPr>
              <w:t>ne riconosce la bandiera. Sa riferire i contenuti essenziali della Dichiarazione Universale dei diritti umani e della Dichiarazione dei diritti dell’infanzia e li riconduce all’esperienza.</w:t>
            </w:r>
          </w:p>
        </w:tc>
        <w:tc>
          <w:tcPr>
            <w:tcW w:w="2626" w:type="dxa"/>
            <w:shd w:val="clear" w:color="auto" w:fill="CCFFFF"/>
          </w:tcPr>
          <w:p w14:paraId="41602EA1" w14:textId="5BA20B6A" w:rsidR="004D6325" w:rsidRPr="002D61F5" w:rsidRDefault="004D6325" w:rsidP="00047E53">
            <w:pPr>
              <w:tabs>
                <w:tab w:val="left" w:pos="2163"/>
              </w:tabs>
              <w:autoSpaceDE w:val="0"/>
              <w:autoSpaceDN w:val="0"/>
              <w:adjustRightInd w:val="0"/>
              <w:spacing w:after="120"/>
              <w:ind w:right="177"/>
              <w:rPr>
                <w:rFonts w:ascii="Arial Narrow" w:hAnsi="Arial Narrow" w:cstheme="minorHAnsi"/>
                <w:sz w:val="18"/>
                <w:szCs w:val="18"/>
              </w:rPr>
            </w:pPr>
            <w:r w:rsidRPr="002D61F5">
              <w:rPr>
                <w:rFonts w:ascii="Arial Narrow" w:hAnsi="Arial Narrow" w:cstheme="minorHAnsi"/>
                <w:sz w:val="18"/>
                <w:szCs w:val="18"/>
              </w:rPr>
              <w:lastRenderedPageBreak/>
              <w:t>Conosce:</w:t>
            </w:r>
          </w:p>
          <w:p w14:paraId="2F1DC25C" w14:textId="7ECBA864" w:rsidR="00AF7221" w:rsidRPr="002D61F5" w:rsidRDefault="0073360E"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Organi del Comune</w:t>
            </w:r>
            <w:r w:rsidR="000B5929" w:rsidRPr="002D61F5">
              <w:rPr>
                <w:rFonts w:ascii="Arial Narrow" w:hAnsi="Arial Narrow" w:cstheme="minorHAnsi"/>
                <w:sz w:val="18"/>
                <w:szCs w:val="18"/>
              </w:rPr>
              <w:t>;</w:t>
            </w:r>
          </w:p>
          <w:p w14:paraId="42B1A9E0" w14:textId="61992EC8" w:rsidR="0073360E" w:rsidRPr="002D61F5" w:rsidRDefault="000B5929"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f</w:t>
            </w:r>
            <w:r w:rsidR="0073360E" w:rsidRPr="002D61F5">
              <w:rPr>
                <w:rFonts w:ascii="Arial Narrow" w:hAnsi="Arial Narrow" w:cstheme="minorHAnsi"/>
                <w:sz w:val="18"/>
                <w:szCs w:val="18"/>
              </w:rPr>
              <w:t xml:space="preserve">unzioni </w:t>
            </w:r>
            <w:r w:rsidR="004D6325" w:rsidRPr="002D61F5">
              <w:rPr>
                <w:rFonts w:ascii="Arial Narrow" w:hAnsi="Arial Narrow" w:cstheme="minorHAnsi"/>
                <w:sz w:val="18"/>
                <w:szCs w:val="18"/>
              </w:rPr>
              <w:t xml:space="preserve">principali </w:t>
            </w:r>
            <w:r w:rsidR="0073360E" w:rsidRPr="002D61F5">
              <w:rPr>
                <w:rFonts w:ascii="Arial Narrow" w:hAnsi="Arial Narrow" w:cstheme="minorHAnsi"/>
                <w:sz w:val="18"/>
                <w:szCs w:val="18"/>
              </w:rPr>
              <w:t>del Comune e del Sindaco</w:t>
            </w:r>
            <w:r w:rsidRPr="002D61F5">
              <w:rPr>
                <w:rFonts w:ascii="Arial Narrow" w:hAnsi="Arial Narrow" w:cstheme="minorHAnsi"/>
                <w:sz w:val="18"/>
                <w:szCs w:val="18"/>
              </w:rPr>
              <w:t>;</w:t>
            </w:r>
          </w:p>
          <w:p w14:paraId="1655161A" w14:textId="41C14E65" w:rsidR="0073360E" w:rsidRPr="002D61F5" w:rsidRDefault="000B5929"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s</w:t>
            </w:r>
            <w:r w:rsidR="0073360E" w:rsidRPr="002D61F5">
              <w:rPr>
                <w:rFonts w:ascii="Arial Narrow" w:hAnsi="Arial Narrow" w:cstheme="minorHAnsi"/>
                <w:sz w:val="18"/>
                <w:szCs w:val="18"/>
              </w:rPr>
              <w:t>ignificato di carta fisica e politica e di suddivisione amministrativa</w:t>
            </w:r>
            <w:r w:rsidRPr="002D61F5">
              <w:rPr>
                <w:rFonts w:ascii="Arial Narrow" w:hAnsi="Arial Narrow" w:cstheme="minorHAnsi"/>
                <w:sz w:val="18"/>
                <w:szCs w:val="18"/>
              </w:rPr>
              <w:t>;</w:t>
            </w:r>
          </w:p>
          <w:p w14:paraId="17433914" w14:textId="5533E5C2" w:rsidR="0073360E" w:rsidRPr="002D61F5" w:rsidRDefault="000B5929"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r</w:t>
            </w:r>
            <w:r w:rsidR="0073360E" w:rsidRPr="002D61F5">
              <w:rPr>
                <w:rFonts w:ascii="Arial Narrow" w:hAnsi="Arial Narrow" w:cstheme="minorHAnsi"/>
                <w:sz w:val="18"/>
                <w:szCs w:val="18"/>
              </w:rPr>
              <w:t>egioni italiane</w:t>
            </w:r>
            <w:r w:rsidRPr="002D61F5">
              <w:rPr>
                <w:rFonts w:ascii="Arial Narrow" w:hAnsi="Arial Narrow" w:cstheme="minorHAnsi"/>
                <w:sz w:val="18"/>
                <w:szCs w:val="18"/>
              </w:rPr>
              <w:t>;</w:t>
            </w:r>
          </w:p>
          <w:p w14:paraId="0090A015" w14:textId="123C6137" w:rsidR="0073360E" w:rsidRPr="002D61F5" w:rsidRDefault="0073360E"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Organi di vertice della regione</w:t>
            </w:r>
            <w:r w:rsidR="000B5929" w:rsidRPr="002D61F5">
              <w:rPr>
                <w:rFonts w:ascii="Arial Narrow" w:hAnsi="Arial Narrow" w:cstheme="minorHAnsi"/>
                <w:sz w:val="18"/>
                <w:szCs w:val="18"/>
              </w:rPr>
              <w:t>;</w:t>
            </w:r>
          </w:p>
          <w:p w14:paraId="000B891B" w14:textId="725A86BA" w:rsidR="0073360E" w:rsidRPr="002D61F5" w:rsidRDefault="00C35973"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s</w:t>
            </w:r>
            <w:r w:rsidR="0073360E" w:rsidRPr="002D61F5">
              <w:rPr>
                <w:rFonts w:ascii="Arial Narrow" w:hAnsi="Arial Narrow" w:cstheme="minorHAnsi"/>
                <w:sz w:val="18"/>
                <w:szCs w:val="18"/>
              </w:rPr>
              <w:t>ervizi pubblici</w:t>
            </w:r>
          </w:p>
          <w:p w14:paraId="1C8A0578" w14:textId="4DA071F0" w:rsidR="0073360E" w:rsidRPr="002D61F5" w:rsidRDefault="0073360E"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 xml:space="preserve">Organi principali dello Stato: </w:t>
            </w:r>
            <w:r w:rsidR="00964C38" w:rsidRPr="002D61F5">
              <w:rPr>
                <w:rFonts w:ascii="Arial Narrow" w:hAnsi="Arial Narrow" w:cstheme="minorHAnsi"/>
                <w:sz w:val="18"/>
                <w:szCs w:val="18"/>
              </w:rPr>
              <w:t>P</w:t>
            </w:r>
            <w:r w:rsidRPr="002D61F5">
              <w:rPr>
                <w:rFonts w:ascii="Arial Narrow" w:hAnsi="Arial Narrow" w:cstheme="minorHAnsi"/>
                <w:sz w:val="18"/>
                <w:szCs w:val="18"/>
              </w:rPr>
              <w:t>residente</w:t>
            </w:r>
            <w:r w:rsidR="00964C38" w:rsidRPr="002D61F5">
              <w:rPr>
                <w:rFonts w:ascii="Arial Narrow" w:hAnsi="Arial Narrow" w:cstheme="minorHAnsi"/>
                <w:sz w:val="18"/>
                <w:szCs w:val="18"/>
              </w:rPr>
              <w:t xml:space="preserve"> </w:t>
            </w:r>
            <w:r w:rsidRPr="002D61F5">
              <w:rPr>
                <w:rFonts w:ascii="Arial Narrow" w:hAnsi="Arial Narrow" w:cstheme="minorHAnsi"/>
                <w:sz w:val="18"/>
                <w:szCs w:val="18"/>
              </w:rPr>
              <w:t>della Repubblica, Parlamento, Governo</w:t>
            </w:r>
            <w:r w:rsidR="003F3D1E" w:rsidRPr="002D61F5">
              <w:rPr>
                <w:rFonts w:ascii="Arial Narrow" w:hAnsi="Arial Narrow" w:cstheme="minorHAnsi"/>
                <w:sz w:val="18"/>
                <w:szCs w:val="18"/>
              </w:rPr>
              <w:t xml:space="preserve">, </w:t>
            </w:r>
            <w:r w:rsidRPr="002D61F5">
              <w:rPr>
                <w:rFonts w:ascii="Arial Narrow" w:hAnsi="Arial Narrow" w:cstheme="minorHAnsi"/>
                <w:sz w:val="18"/>
                <w:szCs w:val="18"/>
              </w:rPr>
              <w:t>Presidente del Consiglio</w:t>
            </w:r>
            <w:r w:rsidR="003F3D1E" w:rsidRPr="002D61F5">
              <w:rPr>
                <w:rFonts w:ascii="Arial Narrow" w:hAnsi="Arial Narrow" w:cstheme="minorHAnsi"/>
                <w:sz w:val="18"/>
                <w:szCs w:val="18"/>
              </w:rPr>
              <w:t>, Magistratura</w:t>
            </w:r>
          </w:p>
          <w:p w14:paraId="2449F30E" w14:textId="0CE28DA8" w:rsidR="00AA3DF5" w:rsidRPr="002D61F5" w:rsidRDefault="00C35973"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s</w:t>
            </w:r>
            <w:r w:rsidR="00AA3DF5" w:rsidRPr="002D61F5">
              <w:rPr>
                <w:rFonts w:ascii="Arial Narrow" w:hAnsi="Arial Narrow" w:cstheme="minorHAnsi"/>
                <w:sz w:val="18"/>
                <w:szCs w:val="18"/>
              </w:rPr>
              <w:t>ignificati di Patria</w:t>
            </w:r>
            <w:r w:rsidRPr="002D61F5">
              <w:rPr>
                <w:rFonts w:ascii="Arial Narrow" w:hAnsi="Arial Narrow" w:cstheme="minorHAnsi"/>
                <w:sz w:val="18"/>
                <w:szCs w:val="18"/>
              </w:rPr>
              <w:t>;</w:t>
            </w:r>
          </w:p>
          <w:p w14:paraId="72016494" w14:textId="4C8402E4" w:rsidR="003F3D1E" w:rsidRPr="002D61F5" w:rsidRDefault="003F3D1E"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Unione Europea: composizione e principali funzioni</w:t>
            </w:r>
            <w:r w:rsidR="00C35973" w:rsidRPr="002D61F5">
              <w:rPr>
                <w:rFonts w:ascii="Arial Narrow" w:hAnsi="Arial Narrow" w:cstheme="minorHAnsi"/>
                <w:sz w:val="18"/>
                <w:szCs w:val="18"/>
              </w:rPr>
              <w:t>;</w:t>
            </w:r>
          </w:p>
          <w:p w14:paraId="6999AD4C" w14:textId="7F6FC9E7" w:rsidR="003F3D1E" w:rsidRPr="002D61F5" w:rsidRDefault="003F3D1E" w:rsidP="00047E53">
            <w:pPr>
              <w:pStyle w:val="Paragrafoelenco"/>
              <w:numPr>
                <w:ilvl w:val="0"/>
                <w:numId w:val="14"/>
              </w:numPr>
              <w:autoSpaceDE w:val="0"/>
              <w:autoSpaceDN w:val="0"/>
              <w:adjustRightInd w:val="0"/>
              <w:spacing w:after="120" w:line="240" w:lineRule="auto"/>
              <w:ind w:left="462" w:hanging="283"/>
              <w:jc w:val="both"/>
              <w:rPr>
                <w:rFonts w:ascii="Arial Narrow" w:hAnsi="Arial Narrow" w:cstheme="minorHAnsi"/>
                <w:sz w:val="18"/>
                <w:szCs w:val="18"/>
              </w:rPr>
            </w:pPr>
            <w:r w:rsidRPr="002D61F5">
              <w:rPr>
                <w:rFonts w:ascii="Arial Narrow" w:hAnsi="Arial Narrow" w:cstheme="minorHAnsi"/>
                <w:sz w:val="18"/>
                <w:szCs w:val="18"/>
              </w:rPr>
              <w:t>Nazioni Unite e loro principali funzioni</w:t>
            </w:r>
            <w:r w:rsidR="00C35973" w:rsidRPr="002D61F5">
              <w:rPr>
                <w:rFonts w:ascii="Arial Narrow" w:hAnsi="Arial Narrow" w:cstheme="minorHAnsi"/>
                <w:sz w:val="18"/>
                <w:szCs w:val="18"/>
              </w:rPr>
              <w:t>;</w:t>
            </w:r>
          </w:p>
          <w:p w14:paraId="177683B0" w14:textId="39F98B6E" w:rsidR="003F3D1E" w:rsidRPr="002D61F5" w:rsidRDefault="00C35973" w:rsidP="00047E53">
            <w:pPr>
              <w:pStyle w:val="Paragrafoelenco"/>
              <w:numPr>
                <w:ilvl w:val="0"/>
                <w:numId w:val="15"/>
              </w:numPr>
              <w:tabs>
                <w:tab w:val="left" w:pos="2163"/>
              </w:tabs>
              <w:autoSpaceDE w:val="0"/>
              <w:autoSpaceDN w:val="0"/>
              <w:adjustRightInd w:val="0"/>
              <w:spacing w:after="120" w:line="240" w:lineRule="auto"/>
              <w:ind w:left="417" w:right="95" w:hanging="284"/>
              <w:jc w:val="both"/>
              <w:rPr>
                <w:rFonts w:ascii="Arial Narrow" w:hAnsi="Arial Narrow" w:cstheme="minorHAnsi"/>
                <w:sz w:val="18"/>
                <w:szCs w:val="18"/>
              </w:rPr>
            </w:pPr>
            <w:r w:rsidRPr="002D61F5">
              <w:rPr>
                <w:rFonts w:ascii="Arial Narrow" w:hAnsi="Arial Narrow" w:cstheme="minorHAnsi"/>
                <w:sz w:val="18"/>
                <w:szCs w:val="18"/>
              </w:rPr>
              <w:t>v</w:t>
            </w:r>
            <w:r w:rsidR="003F3D1E" w:rsidRPr="002D61F5">
              <w:rPr>
                <w:rFonts w:ascii="Arial Narrow" w:hAnsi="Arial Narrow" w:cstheme="minorHAnsi"/>
                <w:sz w:val="18"/>
                <w:szCs w:val="18"/>
              </w:rPr>
              <w:t>essillo del Comune e della Regione</w:t>
            </w:r>
            <w:r w:rsidRPr="002D61F5">
              <w:rPr>
                <w:rFonts w:ascii="Arial Narrow" w:hAnsi="Arial Narrow" w:cstheme="minorHAnsi"/>
                <w:sz w:val="18"/>
                <w:szCs w:val="18"/>
              </w:rPr>
              <w:t>;</w:t>
            </w:r>
          </w:p>
          <w:p w14:paraId="11A2650E" w14:textId="3566D686" w:rsidR="003F3D1E" w:rsidRPr="002D61F5" w:rsidRDefault="00C35973" w:rsidP="00047E53">
            <w:pPr>
              <w:pStyle w:val="Paragrafoelenco"/>
              <w:numPr>
                <w:ilvl w:val="0"/>
                <w:numId w:val="15"/>
              </w:numPr>
              <w:tabs>
                <w:tab w:val="left" w:pos="2163"/>
              </w:tabs>
              <w:autoSpaceDE w:val="0"/>
              <w:autoSpaceDN w:val="0"/>
              <w:adjustRightInd w:val="0"/>
              <w:spacing w:after="120" w:line="240" w:lineRule="auto"/>
              <w:ind w:left="417" w:right="95" w:hanging="284"/>
              <w:jc w:val="both"/>
              <w:rPr>
                <w:rFonts w:ascii="Arial Narrow" w:hAnsi="Arial Narrow" w:cstheme="minorHAnsi"/>
                <w:sz w:val="18"/>
                <w:szCs w:val="18"/>
              </w:rPr>
            </w:pPr>
            <w:r w:rsidRPr="002D61F5">
              <w:rPr>
                <w:rFonts w:ascii="Arial Narrow" w:hAnsi="Arial Narrow" w:cstheme="minorHAnsi"/>
                <w:sz w:val="18"/>
                <w:szCs w:val="18"/>
              </w:rPr>
              <w:t>b</w:t>
            </w:r>
            <w:r w:rsidR="003F3D1E" w:rsidRPr="002D61F5">
              <w:rPr>
                <w:rFonts w:ascii="Arial Narrow" w:hAnsi="Arial Narrow" w:cstheme="minorHAnsi"/>
                <w:sz w:val="18"/>
                <w:szCs w:val="18"/>
              </w:rPr>
              <w:t>andiere</w:t>
            </w:r>
            <w:r w:rsidR="004D6325" w:rsidRPr="002D61F5">
              <w:rPr>
                <w:rFonts w:ascii="Arial Narrow" w:hAnsi="Arial Narrow" w:cstheme="minorHAnsi"/>
                <w:sz w:val="18"/>
                <w:szCs w:val="18"/>
              </w:rPr>
              <w:t xml:space="preserve"> </w:t>
            </w:r>
            <w:r w:rsidR="003F3D1E" w:rsidRPr="002D61F5">
              <w:rPr>
                <w:rFonts w:ascii="Arial Narrow" w:hAnsi="Arial Narrow" w:cstheme="minorHAnsi"/>
                <w:sz w:val="18"/>
                <w:szCs w:val="18"/>
              </w:rPr>
              <w:t>italiana, europea e delle Nazioni Unite</w:t>
            </w:r>
            <w:r w:rsidRPr="002D61F5">
              <w:rPr>
                <w:rFonts w:ascii="Arial Narrow" w:hAnsi="Arial Narrow" w:cstheme="minorHAnsi"/>
                <w:sz w:val="18"/>
                <w:szCs w:val="18"/>
              </w:rPr>
              <w:t>;</w:t>
            </w:r>
          </w:p>
          <w:p w14:paraId="5E782EF2" w14:textId="4540AB2C" w:rsidR="003F3D1E" w:rsidRPr="002D61F5" w:rsidRDefault="003F3D1E" w:rsidP="00047E53">
            <w:pPr>
              <w:pStyle w:val="Paragrafoelenco"/>
              <w:numPr>
                <w:ilvl w:val="0"/>
                <w:numId w:val="15"/>
              </w:numPr>
              <w:tabs>
                <w:tab w:val="left" w:pos="2163"/>
              </w:tabs>
              <w:autoSpaceDE w:val="0"/>
              <w:autoSpaceDN w:val="0"/>
              <w:adjustRightInd w:val="0"/>
              <w:spacing w:after="120" w:line="240" w:lineRule="auto"/>
              <w:ind w:left="417" w:right="95" w:hanging="284"/>
              <w:jc w:val="both"/>
              <w:rPr>
                <w:rFonts w:ascii="Arial Narrow" w:hAnsi="Arial Narrow" w:cstheme="minorHAnsi"/>
                <w:sz w:val="18"/>
                <w:szCs w:val="18"/>
              </w:rPr>
            </w:pPr>
            <w:r w:rsidRPr="002D61F5">
              <w:rPr>
                <w:rFonts w:ascii="Arial Narrow" w:hAnsi="Arial Narrow" w:cstheme="minorHAnsi"/>
                <w:sz w:val="18"/>
                <w:szCs w:val="18"/>
              </w:rPr>
              <w:t>Inno d’Italia e Inno d’Europa</w:t>
            </w:r>
            <w:r w:rsidR="00C35973" w:rsidRPr="002D61F5">
              <w:rPr>
                <w:rFonts w:ascii="Arial Narrow" w:hAnsi="Arial Narrow" w:cstheme="minorHAnsi"/>
                <w:sz w:val="18"/>
                <w:szCs w:val="18"/>
              </w:rPr>
              <w:t>;</w:t>
            </w:r>
          </w:p>
          <w:p w14:paraId="4ADBDD33" w14:textId="5CF37E51" w:rsidR="003F3D1E" w:rsidRPr="002D61F5" w:rsidRDefault="003F3D1E" w:rsidP="00047E53">
            <w:pPr>
              <w:pStyle w:val="Paragrafoelenco"/>
              <w:numPr>
                <w:ilvl w:val="0"/>
                <w:numId w:val="15"/>
              </w:numPr>
              <w:tabs>
                <w:tab w:val="left" w:pos="2163"/>
              </w:tabs>
              <w:autoSpaceDE w:val="0"/>
              <w:autoSpaceDN w:val="0"/>
              <w:adjustRightInd w:val="0"/>
              <w:spacing w:after="120" w:line="240" w:lineRule="auto"/>
              <w:ind w:left="417" w:right="95" w:hanging="284"/>
              <w:jc w:val="both"/>
              <w:rPr>
                <w:rFonts w:ascii="Arial Narrow" w:hAnsi="Arial Narrow" w:cstheme="minorHAnsi"/>
                <w:sz w:val="18"/>
                <w:szCs w:val="18"/>
              </w:rPr>
            </w:pPr>
            <w:r w:rsidRPr="002D61F5">
              <w:rPr>
                <w:rFonts w:ascii="Arial Narrow" w:hAnsi="Arial Narrow" w:cstheme="minorHAnsi"/>
                <w:sz w:val="18"/>
                <w:szCs w:val="18"/>
              </w:rPr>
              <w:t>Dichiarazione Internazionale dei Diritti umani</w:t>
            </w:r>
            <w:r w:rsidR="00C35973" w:rsidRPr="002D61F5">
              <w:rPr>
                <w:rFonts w:ascii="Arial Narrow" w:hAnsi="Arial Narrow" w:cstheme="minorHAnsi"/>
                <w:sz w:val="18"/>
                <w:szCs w:val="18"/>
              </w:rPr>
              <w:t>;</w:t>
            </w:r>
          </w:p>
          <w:p w14:paraId="3B89A096" w14:textId="0441C046" w:rsidR="003F3D1E" w:rsidRPr="002D61F5" w:rsidRDefault="003F3D1E" w:rsidP="00047E53">
            <w:pPr>
              <w:pStyle w:val="Paragrafoelenco"/>
              <w:numPr>
                <w:ilvl w:val="0"/>
                <w:numId w:val="15"/>
              </w:numPr>
              <w:tabs>
                <w:tab w:val="left" w:pos="2163"/>
              </w:tabs>
              <w:autoSpaceDE w:val="0"/>
              <w:autoSpaceDN w:val="0"/>
              <w:adjustRightInd w:val="0"/>
              <w:spacing w:after="120" w:line="240" w:lineRule="auto"/>
              <w:ind w:left="417" w:right="95" w:hanging="284"/>
              <w:jc w:val="both"/>
              <w:rPr>
                <w:rFonts w:ascii="Arial Narrow" w:hAnsi="Arial Narrow" w:cstheme="minorHAnsi"/>
                <w:sz w:val="18"/>
                <w:szCs w:val="18"/>
              </w:rPr>
            </w:pPr>
            <w:r w:rsidRPr="002D61F5">
              <w:rPr>
                <w:rFonts w:ascii="Arial Narrow" w:hAnsi="Arial Narrow" w:cstheme="minorHAnsi"/>
                <w:sz w:val="18"/>
                <w:szCs w:val="18"/>
              </w:rPr>
              <w:t>Dichiarazione Internazionale dei Diritti dell’infanzia</w:t>
            </w:r>
            <w:r w:rsidR="00C35973" w:rsidRPr="002D61F5">
              <w:rPr>
                <w:rFonts w:ascii="Arial Narrow" w:hAnsi="Arial Narrow" w:cstheme="minorHAnsi"/>
                <w:sz w:val="18"/>
                <w:szCs w:val="18"/>
              </w:rPr>
              <w:t>.</w:t>
            </w:r>
          </w:p>
        </w:tc>
        <w:tc>
          <w:tcPr>
            <w:tcW w:w="2232" w:type="dxa"/>
            <w:shd w:val="clear" w:color="auto" w:fill="CCFFFF"/>
          </w:tcPr>
          <w:p w14:paraId="57D8FCB7"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3A63D9AA"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23A218CA"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1C9DC28B" w14:textId="77777777" w:rsidR="00AF7221" w:rsidRPr="002D61F5" w:rsidRDefault="00AF7221" w:rsidP="00AF7221">
            <w:pPr>
              <w:spacing w:after="120"/>
              <w:rPr>
                <w:rFonts w:ascii="Arial Narrow" w:hAnsi="Arial Narrow" w:cstheme="minorHAnsi"/>
                <w:bCs/>
                <w:sz w:val="18"/>
                <w:szCs w:val="18"/>
              </w:rPr>
            </w:pPr>
          </w:p>
          <w:p w14:paraId="531CB131"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storia, geografia</w:t>
            </w:r>
          </w:p>
          <w:p w14:paraId="7252AC5B" w14:textId="0EC69832" w:rsidR="00AF7221" w:rsidRPr="002D61F5" w:rsidRDefault="00AF7221" w:rsidP="00AF7221">
            <w:pPr>
              <w:rPr>
                <w:rFonts w:ascii="Arial Narrow" w:hAnsi="Arial Narrow" w:cstheme="minorHAnsi"/>
                <w:sz w:val="18"/>
                <w:szCs w:val="18"/>
              </w:rPr>
            </w:pPr>
            <w:r w:rsidRPr="002D61F5">
              <w:rPr>
                <w:rFonts w:ascii="Arial Narrow" w:hAnsi="Arial Narrow" w:cstheme="minorHAnsi"/>
                <w:bCs/>
                <w:sz w:val="18"/>
                <w:szCs w:val="18"/>
              </w:rPr>
              <w:t>Discipline concorrenti: tutte</w:t>
            </w:r>
          </w:p>
        </w:tc>
      </w:tr>
      <w:tr w:rsidR="00047E53" w:rsidRPr="002D61F5" w14:paraId="26D529FA" w14:textId="77777777" w:rsidTr="004D6325">
        <w:tc>
          <w:tcPr>
            <w:tcW w:w="2810" w:type="dxa"/>
            <w:shd w:val="clear" w:color="auto" w:fill="CCFFFF"/>
          </w:tcPr>
          <w:p w14:paraId="09BBECAB" w14:textId="77777777" w:rsidR="00AF7221" w:rsidRPr="002D61F5" w:rsidRDefault="00AA3DF5"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3_Obiettivi</w:t>
            </w:r>
          </w:p>
          <w:p w14:paraId="02F17FD3" w14:textId="77777777" w:rsidR="00AA3DF5" w:rsidRPr="002D61F5" w:rsidRDefault="00AA3DF5" w:rsidP="000B5AB8">
            <w:pPr>
              <w:pStyle w:val="TableParagraph"/>
              <w:spacing w:before="0" w:after="120"/>
              <w:ind w:left="0"/>
              <w:rPr>
                <w:rFonts w:ascii="Arial Narrow" w:hAnsi="Arial Narrow"/>
                <w:sz w:val="18"/>
                <w:szCs w:val="18"/>
              </w:rPr>
            </w:pPr>
            <w:r w:rsidRPr="002D61F5">
              <w:rPr>
                <w:rFonts w:ascii="Arial Narrow" w:hAnsi="Arial Narrow"/>
                <w:sz w:val="18"/>
                <w:szCs w:val="18"/>
              </w:rPr>
              <w:t>Conoscere ed applicare le regole vigenti in classe e nei vari ambienti della scuola (mensa, palestra, laboratori, cortili) e partecipare alla loro eventuale definizione o revisione.</w:t>
            </w:r>
          </w:p>
          <w:p w14:paraId="1CD7041B" w14:textId="77777777" w:rsidR="00AA3DF5" w:rsidRPr="002D61F5" w:rsidRDefault="00AA3DF5" w:rsidP="000B5AB8">
            <w:pPr>
              <w:spacing w:after="120"/>
              <w:jc w:val="both"/>
              <w:rPr>
                <w:rFonts w:ascii="Arial Narrow" w:hAnsi="Arial Narrow"/>
                <w:sz w:val="18"/>
                <w:szCs w:val="18"/>
              </w:rPr>
            </w:pPr>
            <w:r w:rsidRPr="002D61F5">
              <w:rPr>
                <w:rFonts w:ascii="Arial Narrow" w:hAnsi="Arial Narrow"/>
                <w:sz w:val="18"/>
                <w:szCs w:val="18"/>
              </w:rPr>
              <w:t>Conoscere il principio di uguaglianza nella consapevolezza che le differenze possono rappresentare un valore quando non si trasformano in discriminazioni.</w:t>
            </w:r>
          </w:p>
          <w:p w14:paraId="0B85C1ED" w14:textId="77777777" w:rsidR="00AA3DF5" w:rsidRPr="002D61F5" w:rsidRDefault="00AA3DF5" w:rsidP="000B5AB8">
            <w:pPr>
              <w:spacing w:after="120"/>
              <w:jc w:val="both"/>
              <w:rPr>
                <w:rFonts w:ascii="Arial Narrow" w:hAnsi="Arial Narrow"/>
                <w:sz w:val="18"/>
                <w:szCs w:val="18"/>
              </w:rPr>
            </w:pPr>
            <w:r w:rsidRPr="002D61F5">
              <w:rPr>
                <w:rFonts w:ascii="Arial Narrow" w:hAnsi="Arial Narrow"/>
                <w:sz w:val="18"/>
                <w:szCs w:val="18"/>
              </w:rPr>
              <w:t>Conoscere i principali fattori di rischio dell’ambiente scolastico, adottare comporta- menti idonei a salvaguardare la salute e la sicurezza</w:t>
            </w:r>
            <w:r w:rsidRPr="002D61F5">
              <w:rPr>
                <w:rFonts w:ascii="Arial Narrow" w:hAnsi="Arial Narrow"/>
                <w:spacing w:val="-5"/>
                <w:sz w:val="18"/>
                <w:szCs w:val="18"/>
              </w:rPr>
              <w:t xml:space="preserve"> </w:t>
            </w:r>
            <w:r w:rsidRPr="002D61F5">
              <w:rPr>
                <w:rFonts w:ascii="Arial Narrow" w:hAnsi="Arial Narrow"/>
                <w:sz w:val="18"/>
                <w:szCs w:val="18"/>
              </w:rPr>
              <w:t>proprie</w:t>
            </w:r>
            <w:r w:rsidRPr="002D61F5">
              <w:rPr>
                <w:rFonts w:ascii="Arial Narrow" w:hAnsi="Arial Narrow"/>
                <w:spacing w:val="-7"/>
                <w:sz w:val="18"/>
                <w:szCs w:val="18"/>
              </w:rPr>
              <w:t xml:space="preserve"> </w:t>
            </w:r>
            <w:r w:rsidRPr="002D61F5">
              <w:rPr>
                <w:rFonts w:ascii="Arial Narrow" w:hAnsi="Arial Narrow"/>
                <w:sz w:val="18"/>
                <w:szCs w:val="18"/>
              </w:rPr>
              <w:t>e</w:t>
            </w:r>
            <w:r w:rsidRPr="002D61F5">
              <w:rPr>
                <w:rFonts w:ascii="Arial Narrow" w:hAnsi="Arial Narrow"/>
                <w:spacing w:val="-5"/>
                <w:sz w:val="18"/>
                <w:szCs w:val="18"/>
              </w:rPr>
              <w:t xml:space="preserve"> </w:t>
            </w:r>
            <w:r w:rsidRPr="002D61F5">
              <w:rPr>
                <w:rFonts w:ascii="Arial Narrow" w:hAnsi="Arial Narrow"/>
                <w:sz w:val="18"/>
                <w:szCs w:val="18"/>
              </w:rPr>
              <w:t>altrui</w:t>
            </w:r>
            <w:r w:rsidRPr="002D61F5">
              <w:rPr>
                <w:rFonts w:ascii="Arial Narrow" w:hAnsi="Arial Narrow"/>
                <w:spacing w:val="-3"/>
                <w:sz w:val="18"/>
                <w:szCs w:val="18"/>
              </w:rPr>
              <w:t xml:space="preserve"> </w:t>
            </w:r>
            <w:r w:rsidRPr="002D61F5">
              <w:rPr>
                <w:rFonts w:ascii="Arial Narrow" w:hAnsi="Arial Narrow"/>
                <w:sz w:val="18"/>
                <w:szCs w:val="18"/>
              </w:rPr>
              <w:t>e</w:t>
            </w:r>
            <w:r w:rsidRPr="002D61F5">
              <w:rPr>
                <w:rFonts w:ascii="Arial Narrow" w:hAnsi="Arial Narrow"/>
                <w:spacing w:val="-10"/>
                <w:sz w:val="18"/>
                <w:szCs w:val="18"/>
              </w:rPr>
              <w:t xml:space="preserve"> </w:t>
            </w:r>
            <w:r w:rsidRPr="002D61F5">
              <w:rPr>
                <w:rFonts w:ascii="Arial Narrow" w:hAnsi="Arial Narrow"/>
                <w:sz w:val="18"/>
                <w:szCs w:val="18"/>
              </w:rPr>
              <w:t>contribuire</w:t>
            </w:r>
            <w:r w:rsidRPr="002D61F5">
              <w:rPr>
                <w:rFonts w:ascii="Arial Narrow" w:hAnsi="Arial Narrow"/>
                <w:spacing w:val="-7"/>
                <w:sz w:val="18"/>
                <w:szCs w:val="18"/>
              </w:rPr>
              <w:t xml:space="preserve"> </w:t>
            </w:r>
            <w:r w:rsidRPr="002D61F5">
              <w:rPr>
                <w:rFonts w:ascii="Arial Narrow" w:hAnsi="Arial Narrow"/>
                <w:sz w:val="18"/>
                <w:szCs w:val="18"/>
              </w:rPr>
              <w:t>a</w:t>
            </w:r>
            <w:r w:rsidRPr="002D61F5">
              <w:rPr>
                <w:rFonts w:ascii="Arial Narrow" w:hAnsi="Arial Narrow"/>
                <w:spacing w:val="-5"/>
                <w:sz w:val="18"/>
                <w:szCs w:val="18"/>
              </w:rPr>
              <w:t xml:space="preserve"> </w:t>
            </w:r>
            <w:r w:rsidRPr="002D61F5">
              <w:rPr>
                <w:rFonts w:ascii="Arial Narrow" w:hAnsi="Arial Narrow"/>
                <w:sz w:val="18"/>
                <w:szCs w:val="18"/>
              </w:rPr>
              <w:t>definire comportamenti di prevenzione dei rischi.</w:t>
            </w:r>
          </w:p>
          <w:p w14:paraId="250EAD44" w14:textId="256D5CF8" w:rsidR="00AA3DF5" w:rsidRPr="002D61F5" w:rsidRDefault="00AA3DF5" w:rsidP="000B5AB8">
            <w:pPr>
              <w:spacing w:after="120"/>
              <w:jc w:val="both"/>
              <w:rPr>
                <w:rFonts w:ascii="Arial Narrow" w:hAnsi="Arial Narrow" w:cstheme="minorHAnsi"/>
                <w:b/>
                <w:bCs/>
                <w:sz w:val="18"/>
                <w:szCs w:val="18"/>
              </w:rPr>
            </w:pPr>
            <w:r w:rsidRPr="002D61F5">
              <w:rPr>
                <w:rFonts w:ascii="Arial Narrow" w:hAnsi="Arial Narrow"/>
                <w:sz w:val="18"/>
                <w:szCs w:val="18"/>
              </w:rPr>
              <w:t>Conoscere</w:t>
            </w:r>
            <w:r w:rsidRPr="002D61F5">
              <w:rPr>
                <w:rFonts w:ascii="Arial Narrow" w:hAnsi="Arial Narrow"/>
                <w:spacing w:val="40"/>
                <w:sz w:val="18"/>
                <w:szCs w:val="18"/>
              </w:rPr>
              <w:t xml:space="preserve"> </w:t>
            </w:r>
            <w:r w:rsidRPr="002D61F5">
              <w:rPr>
                <w:rFonts w:ascii="Arial Narrow" w:hAnsi="Arial Narrow"/>
                <w:sz w:val="18"/>
                <w:szCs w:val="18"/>
              </w:rPr>
              <w:t>e</w:t>
            </w:r>
            <w:r w:rsidRPr="002D61F5">
              <w:rPr>
                <w:rFonts w:ascii="Arial Narrow" w:hAnsi="Arial Narrow"/>
                <w:spacing w:val="40"/>
                <w:sz w:val="18"/>
                <w:szCs w:val="18"/>
              </w:rPr>
              <w:t xml:space="preserve"> </w:t>
            </w:r>
            <w:r w:rsidRPr="002D61F5">
              <w:rPr>
                <w:rFonts w:ascii="Arial Narrow" w:hAnsi="Arial Narrow"/>
                <w:sz w:val="18"/>
                <w:szCs w:val="18"/>
              </w:rPr>
              <w:t>applicare</w:t>
            </w:r>
            <w:r w:rsidRPr="002D61F5">
              <w:rPr>
                <w:rFonts w:ascii="Arial Narrow" w:hAnsi="Arial Narrow"/>
                <w:spacing w:val="40"/>
                <w:sz w:val="18"/>
                <w:szCs w:val="18"/>
              </w:rPr>
              <w:t xml:space="preserve"> </w:t>
            </w:r>
            <w:r w:rsidRPr="002D61F5">
              <w:rPr>
                <w:rFonts w:ascii="Arial Narrow" w:hAnsi="Arial Narrow"/>
                <w:sz w:val="18"/>
                <w:szCs w:val="18"/>
              </w:rPr>
              <w:t>le</w:t>
            </w:r>
            <w:r w:rsidRPr="002D61F5">
              <w:rPr>
                <w:rFonts w:ascii="Arial Narrow" w:hAnsi="Arial Narrow"/>
                <w:spacing w:val="40"/>
                <w:sz w:val="18"/>
                <w:szCs w:val="18"/>
              </w:rPr>
              <w:t xml:space="preserve"> </w:t>
            </w:r>
            <w:r w:rsidRPr="002D61F5">
              <w:rPr>
                <w:rFonts w:ascii="Arial Narrow" w:hAnsi="Arial Narrow"/>
                <w:sz w:val="18"/>
                <w:szCs w:val="18"/>
              </w:rPr>
              <w:t>principali</w:t>
            </w:r>
            <w:r w:rsidRPr="002D61F5">
              <w:rPr>
                <w:rFonts w:ascii="Arial Narrow" w:hAnsi="Arial Narrow"/>
                <w:spacing w:val="40"/>
                <w:sz w:val="18"/>
                <w:szCs w:val="18"/>
              </w:rPr>
              <w:t xml:space="preserve"> </w:t>
            </w:r>
            <w:r w:rsidRPr="002D61F5">
              <w:rPr>
                <w:rFonts w:ascii="Arial Narrow" w:hAnsi="Arial Narrow"/>
                <w:sz w:val="18"/>
                <w:szCs w:val="18"/>
              </w:rPr>
              <w:t>norme</w:t>
            </w:r>
            <w:r w:rsidRPr="002D61F5">
              <w:rPr>
                <w:rFonts w:ascii="Arial Narrow" w:hAnsi="Arial Narrow"/>
                <w:spacing w:val="40"/>
                <w:sz w:val="18"/>
                <w:szCs w:val="18"/>
              </w:rPr>
              <w:t xml:space="preserve"> </w:t>
            </w:r>
            <w:r w:rsidRPr="002D61F5">
              <w:rPr>
                <w:rFonts w:ascii="Arial Narrow" w:hAnsi="Arial Narrow"/>
                <w:sz w:val="18"/>
                <w:szCs w:val="18"/>
              </w:rPr>
              <w:t>di circolazione stradale.</w:t>
            </w:r>
          </w:p>
        </w:tc>
        <w:tc>
          <w:tcPr>
            <w:tcW w:w="3376" w:type="dxa"/>
            <w:shd w:val="clear" w:color="auto" w:fill="CCFFFF"/>
          </w:tcPr>
          <w:p w14:paraId="32648630" w14:textId="397AB68C"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Osserva le regole presenti nei diversi ambienti scolastici e di vita, sa spiegarne il senso e partecipa alla loro definizione o revisione.</w:t>
            </w:r>
          </w:p>
          <w:p w14:paraId="0B3840C2" w14:textId="77777777" w:rsidR="00AF7221" w:rsidRPr="002D61F5" w:rsidRDefault="00AF7221" w:rsidP="00AF7221">
            <w:pPr>
              <w:spacing w:after="60"/>
              <w:jc w:val="both"/>
              <w:rPr>
                <w:rFonts w:ascii="Arial Narrow" w:hAnsi="Arial Narrow" w:cs="Times New Roman"/>
                <w:sz w:val="18"/>
                <w:szCs w:val="18"/>
              </w:rPr>
            </w:pPr>
            <w:r w:rsidRPr="002D61F5">
              <w:rPr>
                <w:rFonts w:ascii="Arial Narrow" w:hAnsi="Arial Narrow" w:cs="Times New Roman"/>
                <w:sz w:val="18"/>
                <w:szCs w:val="18"/>
              </w:rPr>
              <w:t>A partire da esperienze vissute o condivise in classe, sa spiegare con semplicità il concetto di uguaglianza di tutti i cittadini e di parità dei diritti.</w:t>
            </w:r>
          </w:p>
          <w:p w14:paraId="3CEBF264" w14:textId="0818F938" w:rsidR="00AF7221" w:rsidRPr="002D61F5" w:rsidRDefault="00AF7221" w:rsidP="00AF7221">
            <w:pPr>
              <w:spacing w:after="60"/>
              <w:jc w:val="both"/>
              <w:rPr>
                <w:rFonts w:ascii="Arial Narrow" w:hAnsi="Arial Narrow" w:cs="Times New Roman"/>
                <w:sz w:val="18"/>
                <w:szCs w:val="18"/>
              </w:rPr>
            </w:pPr>
            <w:r w:rsidRPr="002D61F5">
              <w:rPr>
                <w:rFonts w:ascii="Arial Narrow" w:hAnsi="Arial Narrow" w:cs="Times New Roman"/>
                <w:sz w:val="18"/>
                <w:szCs w:val="18"/>
              </w:rPr>
              <w:t>Individua le diversità e le comunanze presenti nella classe e nella propria comunità e riconosce alcuni comportamenti o circostanze che possono favorire o ostacolare le pari opportunità di diritti delle diverse persone.</w:t>
            </w:r>
          </w:p>
          <w:p w14:paraId="14904F46" w14:textId="3437614C" w:rsidR="00AF7221" w:rsidRPr="002D61F5" w:rsidRDefault="00AF7221" w:rsidP="00AF7221">
            <w:pPr>
              <w:spacing w:after="60"/>
              <w:jc w:val="both"/>
              <w:rPr>
                <w:rFonts w:ascii="Arial Narrow" w:hAnsi="Arial Narrow" w:cs="Times New Roman"/>
                <w:sz w:val="18"/>
                <w:szCs w:val="18"/>
              </w:rPr>
            </w:pPr>
            <w:r w:rsidRPr="002D61F5">
              <w:rPr>
                <w:rFonts w:ascii="Arial Narrow" w:hAnsi="Arial Narrow" w:cs="Times New Roman"/>
                <w:sz w:val="18"/>
                <w:szCs w:val="18"/>
              </w:rPr>
              <w:t>Assume comportamenti, incarichi e responsabilità per la cura e l’aiuto a compagni che presentino qualche difficoltà e per favorire la collaborazione tra compagni e l’inclusione di tutti.</w:t>
            </w:r>
          </w:p>
          <w:p w14:paraId="56A597DC"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Osserva le prescrizioni degli adulti circa i comportamenti da tenere di fronte a fattori di rischio presenti nella scuola e nell’ambiente di vita.</w:t>
            </w:r>
          </w:p>
          <w:p w14:paraId="3D80D667" w14:textId="77777777"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Osserva i comportamenti appresi in caso di emergenza ed evacuazione.</w:t>
            </w:r>
          </w:p>
          <w:p w14:paraId="12AE084F" w14:textId="77777777" w:rsidR="00AF7221" w:rsidRPr="002D61F5" w:rsidRDefault="00AF7221" w:rsidP="00AF7221">
            <w:pPr>
              <w:autoSpaceDE w:val="0"/>
              <w:autoSpaceDN w:val="0"/>
              <w:adjustRightInd w:val="0"/>
              <w:spacing w:after="60"/>
              <w:jc w:val="both"/>
              <w:rPr>
                <w:rFonts w:ascii="Arial Narrow" w:hAnsi="Arial Narrow" w:cs="Times New Roman"/>
                <w:sz w:val="18"/>
                <w:szCs w:val="18"/>
              </w:rPr>
            </w:pPr>
            <w:r w:rsidRPr="002D61F5">
              <w:rPr>
                <w:rFonts w:ascii="Arial Narrow" w:hAnsi="Arial Narrow" w:cs="Times New Roman"/>
                <w:sz w:val="18"/>
                <w:szCs w:val="18"/>
              </w:rPr>
              <w:t>Individua, nel proprio ambiente di vita, gli elementi di degrado, trascuratezza, pericolo e osserva comportamenti idonei a contenere rischi.</w:t>
            </w:r>
          </w:p>
          <w:p w14:paraId="57CF7CD5" w14:textId="5670F605"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Osserva le principali regole della strada come pedone.</w:t>
            </w:r>
          </w:p>
        </w:tc>
        <w:tc>
          <w:tcPr>
            <w:tcW w:w="3516" w:type="dxa"/>
            <w:shd w:val="clear" w:color="auto" w:fill="CCFFFF"/>
          </w:tcPr>
          <w:p w14:paraId="2787A600" w14:textId="43CE01A5" w:rsidR="00AF7221" w:rsidRPr="002D61F5" w:rsidRDefault="00214C0F" w:rsidP="00214C0F">
            <w:pPr>
              <w:spacing w:after="60"/>
              <w:rPr>
                <w:rFonts w:ascii="Arial Narrow" w:hAnsi="Arial Narrow" w:cs="Times New Roman"/>
                <w:sz w:val="18"/>
                <w:szCs w:val="18"/>
              </w:rPr>
            </w:pPr>
            <w:r w:rsidRPr="002D61F5">
              <w:rPr>
                <w:rFonts w:ascii="Arial Narrow" w:hAnsi="Arial Narrow" w:cs="Times New Roman"/>
                <w:sz w:val="18"/>
                <w:szCs w:val="18"/>
              </w:rPr>
              <w:t>Osserva le regole presenti nei diversi ambienti scolastici e di vita, sa spiegarne il senso e partecipa alla loro definizione o revisione.</w:t>
            </w:r>
          </w:p>
          <w:p w14:paraId="5F14C0AC" w14:textId="1EF4BEAE"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Sa spiegare con semplicità il senso dell’art. 3 della Costituzione e sa ricondurlo ad esperienze concrete.</w:t>
            </w:r>
          </w:p>
          <w:p w14:paraId="57110996" w14:textId="2E43EC75"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Individua le diversità e le comunanze presenti nelle persone nella comunità e individua circostanze che favoriscono od ostacolano le pari opportunità, anche alla luce dei principi fondamentali della Costituzione.</w:t>
            </w:r>
          </w:p>
          <w:p w14:paraId="4E11CC49"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Assume spontaneamente iniziative alla sua portata di aiuto alle persone, cura delle cose comuni, di animali, dell’ambiente.</w:t>
            </w:r>
          </w:p>
          <w:p w14:paraId="12009EFB" w14:textId="1B31ECF4"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Osserva comportamenti idonei a salvaguardare la salute e la sicurezza, in relazione ai principali fattori di rischio dell’ambiente domestico, scolastico e del contesto di vita, che sa individuare.</w:t>
            </w:r>
          </w:p>
          <w:p w14:paraId="3CDFACC5"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Osserva i corretti comportamenti come pedone e come ciclista, dettati dalle regole della strada.</w:t>
            </w:r>
          </w:p>
          <w:p w14:paraId="47699B5C" w14:textId="367E6F5D" w:rsidR="00AF7221" w:rsidRPr="002D61F5" w:rsidRDefault="00AF7221" w:rsidP="00AF7221">
            <w:pPr>
              <w:spacing w:after="120"/>
              <w:jc w:val="both"/>
              <w:rPr>
                <w:rFonts w:ascii="Arial Narrow" w:hAnsi="Arial Narrow" w:cstheme="minorHAnsi"/>
                <w:sz w:val="18"/>
                <w:szCs w:val="18"/>
              </w:rPr>
            </w:pPr>
            <w:r w:rsidRPr="002D61F5">
              <w:rPr>
                <w:rFonts w:ascii="Arial Narrow" w:hAnsi="Arial Narrow" w:cs="Times New Roman"/>
                <w:sz w:val="18"/>
                <w:szCs w:val="18"/>
              </w:rPr>
              <w:t>Individua alcuni dei principali servizi offerti dalle strutture che tutelano la salute e la sicurezza delle persone (es. ospedale. Vigili del fuoco, ecc.).</w:t>
            </w:r>
          </w:p>
        </w:tc>
        <w:tc>
          <w:tcPr>
            <w:tcW w:w="2626" w:type="dxa"/>
            <w:shd w:val="clear" w:color="auto" w:fill="CCFFFF"/>
          </w:tcPr>
          <w:p w14:paraId="77790AB2" w14:textId="77777777" w:rsidR="007561FD" w:rsidRPr="002D61F5" w:rsidRDefault="007561FD" w:rsidP="007561FD">
            <w:pPr>
              <w:spacing w:after="120"/>
              <w:rPr>
                <w:rFonts w:ascii="Arial Narrow" w:hAnsi="Arial Narrow" w:cstheme="minorHAnsi"/>
                <w:sz w:val="18"/>
                <w:szCs w:val="18"/>
              </w:rPr>
            </w:pPr>
            <w:r w:rsidRPr="002D61F5">
              <w:rPr>
                <w:rFonts w:ascii="Arial Narrow" w:hAnsi="Arial Narrow" w:cstheme="minorHAnsi"/>
                <w:sz w:val="18"/>
                <w:szCs w:val="18"/>
              </w:rPr>
              <w:t>Conosce:</w:t>
            </w:r>
          </w:p>
          <w:p w14:paraId="50914C6F" w14:textId="035B85A4" w:rsidR="000B5929" w:rsidRPr="002D61F5" w:rsidRDefault="000B5929" w:rsidP="000B5929">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art. 3 della Costituzione;</w:t>
            </w:r>
          </w:p>
          <w:p w14:paraId="0B410AF2" w14:textId="3A0F89AD" w:rsidR="00AF7221"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c</w:t>
            </w:r>
            <w:r w:rsidR="00964C38" w:rsidRPr="002D61F5">
              <w:rPr>
                <w:rFonts w:ascii="Arial Narrow" w:hAnsi="Arial Narrow" w:cstheme="minorHAnsi"/>
                <w:sz w:val="18"/>
                <w:szCs w:val="18"/>
              </w:rPr>
              <w:t>oncetti di diversità, uguaglianza, pari opportunità</w:t>
            </w:r>
            <w:r w:rsidRPr="002D61F5">
              <w:rPr>
                <w:rFonts w:ascii="Arial Narrow" w:hAnsi="Arial Narrow" w:cstheme="minorHAnsi"/>
                <w:sz w:val="18"/>
                <w:szCs w:val="18"/>
              </w:rPr>
              <w:t>;</w:t>
            </w:r>
          </w:p>
          <w:p w14:paraId="389C0433" w14:textId="08099583" w:rsidR="00964C38"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c</w:t>
            </w:r>
            <w:r w:rsidR="00964C38" w:rsidRPr="002D61F5">
              <w:rPr>
                <w:rFonts w:ascii="Arial Narrow" w:hAnsi="Arial Narrow" w:cstheme="minorHAnsi"/>
                <w:sz w:val="18"/>
                <w:szCs w:val="18"/>
              </w:rPr>
              <w:t>oncetto di solidarietà</w:t>
            </w:r>
          </w:p>
          <w:p w14:paraId="61E17382" w14:textId="01217F41" w:rsidR="00964C38"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c</w:t>
            </w:r>
            <w:r w:rsidR="00964C38" w:rsidRPr="002D61F5">
              <w:rPr>
                <w:rFonts w:ascii="Arial Narrow" w:hAnsi="Arial Narrow" w:cstheme="minorHAnsi"/>
                <w:sz w:val="18"/>
                <w:szCs w:val="18"/>
              </w:rPr>
              <w:t>oncetti di salute e sicurezza</w:t>
            </w:r>
            <w:r w:rsidRPr="002D61F5">
              <w:rPr>
                <w:rFonts w:ascii="Arial Narrow" w:hAnsi="Arial Narrow" w:cstheme="minorHAnsi"/>
                <w:sz w:val="18"/>
                <w:szCs w:val="18"/>
              </w:rPr>
              <w:t>;</w:t>
            </w:r>
          </w:p>
          <w:p w14:paraId="56D36B3F" w14:textId="34E27B0A" w:rsidR="00964C38"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c</w:t>
            </w:r>
            <w:r w:rsidR="00964C38" w:rsidRPr="002D61F5">
              <w:rPr>
                <w:rFonts w:ascii="Arial Narrow" w:hAnsi="Arial Narrow" w:cstheme="minorHAnsi"/>
                <w:sz w:val="18"/>
                <w:szCs w:val="18"/>
              </w:rPr>
              <w:t>oncetto di pericolo e rischio</w:t>
            </w:r>
          </w:p>
          <w:p w14:paraId="169765B5" w14:textId="0E66B011" w:rsidR="00964C38"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f</w:t>
            </w:r>
            <w:r w:rsidR="00964C38" w:rsidRPr="002D61F5">
              <w:rPr>
                <w:rFonts w:ascii="Arial Narrow" w:hAnsi="Arial Narrow" w:cstheme="minorHAnsi"/>
                <w:sz w:val="18"/>
                <w:szCs w:val="18"/>
              </w:rPr>
              <w:t>attori di rischio ambientale</w:t>
            </w:r>
          </w:p>
          <w:p w14:paraId="3ACDAE04" w14:textId="7D1B8613" w:rsidR="00964C38" w:rsidRPr="002D61F5" w:rsidRDefault="000B5929" w:rsidP="000B5929">
            <w:pPr>
              <w:pStyle w:val="Paragrafoelenco"/>
              <w:spacing w:after="120" w:line="240" w:lineRule="auto"/>
              <w:ind w:left="321"/>
              <w:rPr>
                <w:rFonts w:ascii="Arial Narrow" w:hAnsi="Arial Narrow" w:cstheme="minorHAnsi"/>
                <w:sz w:val="18"/>
                <w:szCs w:val="18"/>
              </w:rPr>
            </w:pPr>
            <w:r w:rsidRPr="002D61F5">
              <w:rPr>
                <w:rFonts w:ascii="Arial Narrow" w:hAnsi="Arial Narrow" w:cstheme="minorHAnsi"/>
                <w:sz w:val="18"/>
                <w:szCs w:val="18"/>
              </w:rPr>
              <w:t>p</w:t>
            </w:r>
            <w:r w:rsidR="00964C38" w:rsidRPr="002D61F5">
              <w:rPr>
                <w:rFonts w:ascii="Arial Narrow" w:hAnsi="Arial Narrow" w:cstheme="minorHAnsi"/>
                <w:sz w:val="18"/>
                <w:szCs w:val="18"/>
              </w:rPr>
              <w:t>rincipali regole di circolazione stradale</w:t>
            </w:r>
            <w:r w:rsidRPr="002D61F5">
              <w:rPr>
                <w:rFonts w:ascii="Arial Narrow" w:hAnsi="Arial Narrow" w:cstheme="minorHAnsi"/>
                <w:sz w:val="18"/>
                <w:szCs w:val="18"/>
              </w:rPr>
              <w:t>;</w:t>
            </w:r>
          </w:p>
          <w:p w14:paraId="5DE54EB7" w14:textId="70F36E73" w:rsidR="00964C38" w:rsidRPr="002D61F5" w:rsidRDefault="000B5929" w:rsidP="00047E53">
            <w:pPr>
              <w:pStyle w:val="Paragrafoelenco"/>
              <w:numPr>
                <w:ilvl w:val="0"/>
                <w:numId w:val="12"/>
              </w:numPr>
              <w:spacing w:after="120" w:line="240" w:lineRule="auto"/>
              <w:ind w:left="321" w:hanging="142"/>
              <w:rPr>
                <w:rFonts w:ascii="Arial Narrow" w:hAnsi="Arial Narrow" w:cstheme="minorHAnsi"/>
                <w:sz w:val="18"/>
                <w:szCs w:val="18"/>
              </w:rPr>
            </w:pPr>
            <w:r w:rsidRPr="002D61F5">
              <w:rPr>
                <w:rFonts w:ascii="Arial Narrow" w:hAnsi="Arial Narrow" w:cstheme="minorHAnsi"/>
                <w:sz w:val="18"/>
                <w:szCs w:val="18"/>
              </w:rPr>
              <w:t>P</w:t>
            </w:r>
            <w:r w:rsidR="00964C38" w:rsidRPr="002D61F5">
              <w:rPr>
                <w:rFonts w:ascii="Arial Narrow" w:hAnsi="Arial Narrow" w:cstheme="minorHAnsi"/>
                <w:sz w:val="18"/>
                <w:szCs w:val="18"/>
              </w:rPr>
              <w:t>rotezione Civile</w:t>
            </w:r>
            <w:r w:rsidR="007561FD" w:rsidRPr="002D61F5">
              <w:rPr>
                <w:rFonts w:ascii="Arial Narrow" w:hAnsi="Arial Narrow" w:cstheme="minorHAnsi"/>
                <w:sz w:val="18"/>
                <w:szCs w:val="18"/>
              </w:rPr>
              <w:t xml:space="preserve"> e sue funzioni principali</w:t>
            </w:r>
            <w:r w:rsidR="00C35973" w:rsidRPr="002D61F5">
              <w:rPr>
                <w:rFonts w:ascii="Arial Narrow" w:hAnsi="Arial Narrow" w:cstheme="minorHAnsi"/>
                <w:sz w:val="18"/>
                <w:szCs w:val="18"/>
              </w:rPr>
              <w:t>.</w:t>
            </w:r>
          </w:p>
        </w:tc>
        <w:tc>
          <w:tcPr>
            <w:tcW w:w="2232" w:type="dxa"/>
            <w:shd w:val="clear" w:color="auto" w:fill="CCFFFF"/>
          </w:tcPr>
          <w:p w14:paraId="3F87D4AD"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58F6B9FA"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0C499074"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7D376371" w14:textId="77777777" w:rsidR="00AF7221" w:rsidRPr="002D61F5" w:rsidRDefault="00AF7221" w:rsidP="00AF7221">
            <w:pPr>
              <w:spacing w:after="120"/>
              <w:rPr>
                <w:rFonts w:ascii="Arial Narrow" w:hAnsi="Arial Narrow" w:cstheme="minorHAnsi"/>
                <w:bCs/>
                <w:sz w:val="18"/>
                <w:szCs w:val="18"/>
              </w:rPr>
            </w:pPr>
          </w:p>
          <w:p w14:paraId="0F541C5C"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storia, geografia</w:t>
            </w:r>
          </w:p>
          <w:p w14:paraId="6F4435E9" w14:textId="28D0AA19" w:rsidR="00AF7221" w:rsidRPr="002D61F5" w:rsidRDefault="00AF7221" w:rsidP="00AF7221">
            <w:pPr>
              <w:rPr>
                <w:rFonts w:ascii="Arial Narrow" w:hAnsi="Arial Narrow" w:cstheme="minorHAnsi"/>
                <w:sz w:val="18"/>
                <w:szCs w:val="18"/>
              </w:rPr>
            </w:pPr>
            <w:r w:rsidRPr="002D61F5">
              <w:rPr>
                <w:rFonts w:ascii="Arial Narrow" w:hAnsi="Arial Narrow" w:cstheme="minorHAnsi"/>
                <w:bCs/>
                <w:sz w:val="18"/>
                <w:szCs w:val="18"/>
              </w:rPr>
              <w:t>Discipline concorrenti: tutte</w:t>
            </w:r>
          </w:p>
        </w:tc>
      </w:tr>
      <w:tr w:rsidR="00047E53" w:rsidRPr="002D61F5" w14:paraId="48221D5D" w14:textId="77777777" w:rsidTr="004D6325">
        <w:tc>
          <w:tcPr>
            <w:tcW w:w="2810" w:type="dxa"/>
            <w:tcBorders>
              <w:bottom w:val="single" w:sz="4" w:space="0" w:color="auto"/>
            </w:tcBorders>
            <w:shd w:val="clear" w:color="auto" w:fill="CCFFFF"/>
          </w:tcPr>
          <w:p w14:paraId="1FDB47EC" w14:textId="77777777" w:rsidR="00AF7221" w:rsidRPr="002D61F5" w:rsidRDefault="00AA3DF5"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4_Obiettivi</w:t>
            </w:r>
          </w:p>
          <w:p w14:paraId="3A62E6ED" w14:textId="77777777" w:rsidR="00AA3DF5" w:rsidRPr="002D61F5" w:rsidRDefault="00AA3DF5" w:rsidP="000B5AB8">
            <w:pPr>
              <w:pStyle w:val="TableParagraph"/>
              <w:spacing w:before="0" w:after="120" w:line="223" w:lineRule="auto"/>
              <w:ind w:left="0"/>
              <w:rPr>
                <w:rFonts w:ascii="Arial Narrow" w:hAnsi="Arial Narrow"/>
                <w:sz w:val="18"/>
                <w:szCs w:val="18"/>
              </w:rPr>
            </w:pPr>
            <w:r w:rsidRPr="002D61F5">
              <w:rPr>
                <w:rFonts w:ascii="Arial Narrow" w:hAnsi="Arial Narrow"/>
                <w:sz w:val="18"/>
                <w:szCs w:val="18"/>
              </w:rPr>
              <w:t>Conoscere e attuare le principali regole per la cura</w:t>
            </w:r>
            <w:r w:rsidRPr="002D61F5">
              <w:rPr>
                <w:rFonts w:ascii="Arial Narrow" w:hAnsi="Arial Narrow"/>
                <w:spacing w:val="-4"/>
                <w:sz w:val="18"/>
                <w:szCs w:val="18"/>
              </w:rPr>
              <w:t xml:space="preserve"> </w:t>
            </w:r>
            <w:r w:rsidRPr="002D61F5">
              <w:rPr>
                <w:rFonts w:ascii="Arial Narrow" w:hAnsi="Arial Narrow"/>
                <w:sz w:val="18"/>
                <w:szCs w:val="18"/>
              </w:rPr>
              <w:t>della</w:t>
            </w:r>
            <w:r w:rsidRPr="002D61F5">
              <w:rPr>
                <w:rFonts w:ascii="Arial Narrow" w:hAnsi="Arial Narrow"/>
                <w:spacing w:val="-4"/>
                <w:sz w:val="18"/>
                <w:szCs w:val="18"/>
              </w:rPr>
              <w:t xml:space="preserve"> </w:t>
            </w:r>
            <w:r w:rsidRPr="002D61F5">
              <w:rPr>
                <w:rFonts w:ascii="Arial Narrow" w:hAnsi="Arial Narrow"/>
                <w:sz w:val="18"/>
                <w:szCs w:val="18"/>
              </w:rPr>
              <w:t>salute,</w:t>
            </w:r>
            <w:r w:rsidRPr="002D61F5">
              <w:rPr>
                <w:rFonts w:ascii="Arial Narrow" w:hAnsi="Arial Narrow"/>
                <w:spacing w:val="-3"/>
                <w:sz w:val="18"/>
                <w:szCs w:val="18"/>
              </w:rPr>
              <w:t xml:space="preserve"> </w:t>
            </w:r>
            <w:r w:rsidRPr="002D61F5">
              <w:rPr>
                <w:rFonts w:ascii="Arial Narrow" w:hAnsi="Arial Narrow"/>
                <w:sz w:val="18"/>
                <w:szCs w:val="18"/>
              </w:rPr>
              <w:t>della</w:t>
            </w:r>
            <w:r w:rsidRPr="002D61F5">
              <w:rPr>
                <w:rFonts w:ascii="Arial Narrow" w:hAnsi="Arial Narrow"/>
                <w:spacing w:val="-4"/>
                <w:sz w:val="18"/>
                <w:szCs w:val="18"/>
              </w:rPr>
              <w:t xml:space="preserve"> </w:t>
            </w:r>
            <w:r w:rsidRPr="002D61F5">
              <w:rPr>
                <w:rFonts w:ascii="Arial Narrow" w:hAnsi="Arial Narrow"/>
                <w:sz w:val="18"/>
                <w:szCs w:val="18"/>
              </w:rPr>
              <w:t>sicurezza</w:t>
            </w:r>
            <w:r w:rsidRPr="002D61F5">
              <w:rPr>
                <w:rFonts w:ascii="Arial Narrow" w:hAnsi="Arial Narrow"/>
                <w:spacing w:val="-3"/>
                <w:sz w:val="18"/>
                <w:szCs w:val="18"/>
              </w:rPr>
              <w:t xml:space="preserve"> </w:t>
            </w:r>
            <w:r w:rsidRPr="002D61F5">
              <w:rPr>
                <w:rFonts w:ascii="Arial Narrow" w:hAnsi="Arial Narrow"/>
                <w:sz w:val="18"/>
                <w:szCs w:val="18"/>
              </w:rPr>
              <w:t>e</w:t>
            </w:r>
            <w:r w:rsidRPr="002D61F5">
              <w:rPr>
                <w:rFonts w:ascii="Arial Narrow" w:hAnsi="Arial Narrow"/>
                <w:spacing w:val="-3"/>
                <w:sz w:val="18"/>
                <w:szCs w:val="18"/>
              </w:rPr>
              <w:t xml:space="preserve"> </w:t>
            </w:r>
            <w:r w:rsidRPr="002D61F5">
              <w:rPr>
                <w:rFonts w:ascii="Arial Narrow" w:hAnsi="Arial Narrow"/>
                <w:sz w:val="18"/>
                <w:szCs w:val="18"/>
              </w:rPr>
              <w:t>del</w:t>
            </w:r>
            <w:r w:rsidRPr="002D61F5">
              <w:rPr>
                <w:rFonts w:ascii="Arial Narrow" w:hAnsi="Arial Narrow"/>
                <w:spacing w:val="-2"/>
                <w:sz w:val="18"/>
                <w:szCs w:val="18"/>
              </w:rPr>
              <w:t xml:space="preserve"> </w:t>
            </w:r>
            <w:r w:rsidRPr="002D61F5">
              <w:rPr>
                <w:rFonts w:ascii="Arial Narrow" w:hAnsi="Arial Narrow"/>
                <w:sz w:val="18"/>
                <w:szCs w:val="18"/>
              </w:rPr>
              <w:t>benessere proprio</w:t>
            </w:r>
            <w:r w:rsidRPr="002D61F5">
              <w:rPr>
                <w:rFonts w:ascii="Arial Narrow" w:hAnsi="Arial Narrow"/>
                <w:spacing w:val="-7"/>
                <w:sz w:val="18"/>
                <w:szCs w:val="18"/>
              </w:rPr>
              <w:t xml:space="preserve"> </w:t>
            </w:r>
            <w:r w:rsidRPr="002D61F5">
              <w:rPr>
                <w:rFonts w:ascii="Arial Narrow" w:hAnsi="Arial Narrow"/>
                <w:sz w:val="18"/>
                <w:szCs w:val="18"/>
              </w:rPr>
              <w:t>e</w:t>
            </w:r>
            <w:r w:rsidRPr="002D61F5">
              <w:rPr>
                <w:rFonts w:ascii="Arial Narrow" w:hAnsi="Arial Narrow"/>
                <w:spacing w:val="-6"/>
                <w:sz w:val="18"/>
                <w:szCs w:val="18"/>
              </w:rPr>
              <w:t xml:space="preserve"> </w:t>
            </w:r>
            <w:r w:rsidRPr="002D61F5">
              <w:rPr>
                <w:rFonts w:ascii="Arial Narrow" w:hAnsi="Arial Narrow"/>
                <w:sz w:val="18"/>
                <w:szCs w:val="18"/>
              </w:rPr>
              <w:t>altrui,</w:t>
            </w:r>
            <w:r w:rsidRPr="002D61F5">
              <w:rPr>
                <w:rFonts w:ascii="Arial Narrow" w:hAnsi="Arial Narrow"/>
                <w:spacing w:val="-7"/>
                <w:sz w:val="18"/>
                <w:szCs w:val="18"/>
              </w:rPr>
              <w:t xml:space="preserve"> </w:t>
            </w:r>
            <w:r w:rsidRPr="002D61F5">
              <w:rPr>
                <w:rFonts w:ascii="Arial Narrow" w:hAnsi="Arial Narrow"/>
                <w:sz w:val="18"/>
                <w:szCs w:val="18"/>
              </w:rPr>
              <w:t>a</w:t>
            </w:r>
            <w:r w:rsidRPr="002D61F5">
              <w:rPr>
                <w:rFonts w:ascii="Arial Narrow" w:hAnsi="Arial Narrow"/>
                <w:spacing w:val="-6"/>
                <w:sz w:val="18"/>
                <w:szCs w:val="18"/>
              </w:rPr>
              <w:t xml:space="preserve"> </w:t>
            </w:r>
            <w:r w:rsidRPr="002D61F5">
              <w:rPr>
                <w:rFonts w:ascii="Arial Narrow" w:hAnsi="Arial Narrow"/>
                <w:sz w:val="18"/>
                <w:szCs w:val="18"/>
              </w:rPr>
              <w:t>casa,</w:t>
            </w:r>
            <w:r w:rsidRPr="002D61F5">
              <w:rPr>
                <w:rFonts w:ascii="Arial Narrow" w:hAnsi="Arial Narrow"/>
                <w:spacing w:val="-6"/>
                <w:sz w:val="18"/>
                <w:szCs w:val="18"/>
              </w:rPr>
              <w:t xml:space="preserve"> </w:t>
            </w:r>
            <w:r w:rsidRPr="002D61F5">
              <w:rPr>
                <w:rFonts w:ascii="Arial Narrow" w:hAnsi="Arial Narrow"/>
                <w:sz w:val="18"/>
                <w:szCs w:val="18"/>
              </w:rPr>
              <w:t>a</w:t>
            </w:r>
            <w:r w:rsidRPr="002D61F5">
              <w:rPr>
                <w:rFonts w:ascii="Arial Narrow" w:hAnsi="Arial Narrow"/>
                <w:spacing w:val="-6"/>
                <w:sz w:val="18"/>
                <w:szCs w:val="18"/>
              </w:rPr>
              <w:t xml:space="preserve"> </w:t>
            </w:r>
            <w:r w:rsidRPr="002D61F5">
              <w:rPr>
                <w:rFonts w:ascii="Arial Narrow" w:hAnsi="Arial Narrow"/>
                <w:sz w:val="18"/>
                <w:szCs w:val="18"/>
              </w:rPr>
              <w:t>scuola,</w:t>
            </w:r>
            <w:r w:rsidRPr="002D61F5">
              <w:rPr>
                <w:rFonts w:ascii="Arial Narrow" w:hAnsi="Arial Narrow"/>
                <w:spacing w:val="-6"/>
                <w:sz w:val="18"/>
                <w:szCs w:val="18"/>
              </w:rPr>
              <w:t xml:space="preserve"> </w:t>
            </w:r>
            <w:r w:rsidRPr="002D61F5">
              <w:rPr>
                <w:rFonts w:ascii="Arial Narrow" w:hAnsi="Arial Narrow"/>
                <w:sz w:val="18"/>
                <w:szCs w:val="18"/>
              </w:rPr>
              <w:t>nella</w:t>
            </w:r>
            <w:r w:rsidRPr="002D61F5">
              <w:rPr>
                <w:rFonts w:ascii="Arial Narrow" w:hAnsi="Arial Narrow"/>
                <w:spacing w:val="-6"/>
                <w:sz w:val="18"/>
                <w:szCs w:val="18"/>
              </w:rPr>
              <w:t xml:space="preserve"> </w:t>
            </w:r>
            <w:r w:rsidRPr="002D61F5">
              <w:rPr>
                <w:rFonts w:ascii="Arial Narrow" w:hAnsi="Arial Narrow"/>
                <w:sz w:val="18"/>
                <w:szCs w:val="18"/>
              </w:rPr>
              <w:t>comunità, dal punto di vista</w:t>
            </w:r>
            <w:r w:rsidRPr="002D61F5">
              <w:rPr>
                <w:rFonts w:ascii="Arial Narrow" w:hAnsi="Arial Narrow"/>
                <w:spacing w:val="-4"/>
                <w:sz w:val="18"/>
                <w:szCs w:val="18"/>
              </w:rPr>
              <w:t xml:space="preserve"> </w:t>
            </w:r>
            <w:r w:rsidRPr="002D61F5">
              <w:rPr>
                <w:rFonts w:ascii="Arial Narrow" w:hAnsi="Arial Narrow"/>
                <w:sz w:val="18"/>
                <w:szCs w:val="18"/>
              </w:rPr>
              <w:t>igienico-sanitario,</w:t>
            </w:r>
            <w:r w:rsidRPr="002D61F5">
              <w:rPr>
                <w:rFonts w:ascii="Arial Narrow" w:hAnsi="Arial Narrow"/>
                <w:spacing w:val="-4"/>
                <w:sz w:val="18"/>
                <w:szCs w:val="18"/>
              </w:rPr>
              <w:t xml:space="preserve"> </w:t>
            </w:r>
            <w:r w:rsidRPr="002D61F5">
              <w:rPr>
                <w:rFonts w:ascii="Arial Narrow" w:hAnsi="Arial Narrow"/>
                <w:sz w:val="18"/>
                <w:szCs w:val="18"/>
              </w:rPr>
              <w:t>alimentare, motorio, comportamentale.</w:t>
            </w:r>
          </w:p>
          <w:p w14:paraId="670F3027" w14:textId="7F41E2CB" w:rsidR="00AA3DF5" w:rsidRPr="002D61F5" w:rsidRDefault="00AA3DF5" w:rsidP="000B5AB8">
            <w:pPr>
              <w:spacing w:after="120"/>
              <w:jc w:val="both"/>
              <w:rPr>
                <w:rFonts w:ascii="Arial Narrow" w:hAnsi="Arial Narrow" w:cstheme="minorHAnsi"/>
                <w:b/>
                <w:bCs/>
                <w:sz w:val="18"/>
                <w:szCs w:val="18"/>
              </w:rPr>
            </w:pPr>
            <w:r w:rsidRPr="002D61F5">
              <w:rPr>
                <w:rFonts w:ascii="Arial Narrow" w:hAnsi="Arial Narrow"/>
                <w:sz w:val="18"/>
                <w:szCs w:val="18"/>
              </w:rPr>
              <w:lastRenderedPageBreak/>
              <w:t xml:space="preserve">Conoscere i rischi e gli effetti dannosi delle </w:t>
            </w:r>
            <w:r w:rsidRPr="002D61F5">
              <w:rPr>
                <w:rFonts w:ascii="Arial Narrow" w:hAnsi="Arial Narrow"/>
                <w:spacing w:val="-2"/>
                <w:sz w:val="18"/>
                <w:szCs w:val="18"/>
              </w:rPr>
              <w:t>droghe.</w:t>
            </w:r>
          </w:p>
        </w:tc>
        <w:tc>
          <w:tcPr>
            <w:tcW w:w="3376" w:type="dxa"/>
            <w:tcBorders>
              <w:bottom w:val="single" w:sz="4" w:space="0" w:color="auto"/>
            </w:tcBorders>
            <w:shd w:val="clear" w:color="auto" w:fill="CCFFFF"/>
          </w:tcPr>
          <w:p w14:paraId="164673BF" w14:textId="0A91267A"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lastRenderedPageBreak/>
              <w:t>Conosce le principali regole per la cura della propria salute, a casa e a scuola, dal punto di vista igienico-sanitario, alimentare e motorio e le mette in pratica.</w:t>
            </w:r>
          </w:p>
          <w:p w14:paraId="255C2067" w14:textId="09BC1903" w:rsidR="00AF7221" w:rsidRPr="002D61F5" w:rsidRDefault="00AF7221" w:rsidP="00AF7221">
            <w:pPr>
              <w:spacing w:after="60"/>
              <w:rPr>
                <w:rFonts w:ascii="Arial Narrow" w:hAnsi="Arial Narrow" w:cs="Times New Roman"/>
                <w:sz w:val="18"/>
                <w:szCs w:val="18"/>
              </w:rPr>
            </w:pPr>
            <w:r w:rsidRPr="002D61F5">
              <w:rPr>
                <w:rFonts w:ascii="Arial Narrow" w:hAnsi="Arial Narrow" w:cs="Times New Roman"/>
                <w:sz w:val="18"/>
                <w:szCs w:val="18"/>
              </w:rPr>
              <w:t>Mette in atto i comportamenti quotidiani di gioco e di lavoro appresi che possono prevenire rischi per la sicurezza e la salute proprie e altrui.</w:t>
            </w:r>
          </w:p>
        </w:tc>
        <w:tc>
          <w:tcPr>
            <w:tcW w:w="3516" w:type="dxa"/>
            <w:tcBorders>
              <w:bottom w:val="single" w:sz="4" w:space="0" w:color="auto"/>
            </w:tcBorders>
            <w:shd w:val="clear" w:color="auto" w:fill="CCFFFF"/>
          </w:tcPr>
          <w:p w14:paraId="3A241FA5" w14:textId="77777777" w:rsidR="00AF7221" w:rsidRPr="002D61F5" w:rsidRDefault="00AF7221" w:rsidP="00AF7221">
            <w:pPr>
              <w:spacing w:after="120"/>
              <w:rPr>
                <w:rFonts w:ascii="Arial Narrow" w:hAnsi="Arial Narrow" w:cs="Times New Roman"/>
                <w:sz w:val="18"/>
                <w:szCs w:val="18"/>
              </w:rPr>
            </w:pPr>
            <w:r w:rsidRPr="002D61F5">
              <w:rPr>
                <w:rFonts w:ascii="Arial Narrow" w:hAnsi="Arial Narrow" w:cs="Times New Roman"/>
                <w:sz w:val="18"/>
                <w:szCs w:val="18"/>
              </w:rPr>
              <w:t xml:space="preserve">Osserva comportamenti rispettosi della propria sicurezza e salute nel gioco, nel lavoro, nell’alimentazione e sa spiegarne le motivazioni. </w:t>
            </w:r>
          </w:p>
          <w:p w14:paraId="65D94399" w14:textId="77777777" w:rsidR="00AF7221" w:rsidRPr="002D61F5" w:rsidRDefault="00AF7221" w:rsidP="00AF7221">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Mette in atto i più comuni comportamenti di cura della propria salute, dal punto di vista igienico-sanitario, alimentare e motorio e sa portarne le motivazioni con semplici spiegazioni scientifiche.</w:t>
            </w:r>
          </w:p>
          <w:p w14:paraId="393BDECA" w14:textId="3DD8B07F" w:rsidR="0073360E" w:rsidRPr="002D61F5" w:rsidRDefault="0073360E" w:rsidP="00AF7221">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lastRenderedPageBreak/>
              <w:t>Conosce i rischi connessi all’uso di alcune sostanze nocive: alcool, fumo, droghe.</w:t>
            </w:r>
          </w:p>
          <w:p w14:paraId="13386250" w14:textId="78BDA65A" w:rsidR="00AF7221" w:rsidRPr="002D61F5" w:rsidRDefault="00964C38" w:rsidP="00C93051">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 xml:space="preserve">Conosce e pratica, secondo le sue possibilità, misure di </w:t>
            </w:r>
            <w:r w:rsidR="00C93051" w:rsidRPr="002D61F5">
              <w:rPr>
                <w:rFonts w:ascii="Arial Narrow" w:hAnsi="Arial Narrow" w:cs="Times New Roman"/>
                <w:sz w:val="18"/>
                <w:szCs w:val="18"/>
              </w:rPr>
              <w:t xml:space="preserve">tutela della salute, </w:t>
            </w:r>
            <w:r w:rsidRPr="002D61F5">
              <w:rPr>
                <w:rFonts w:ascii="Arial Narrow" w:hAnsi="Arial Narrow" w:cs="Times New Roman"/>
                <w:sz w:val="18"/>
                <w:szCs w:val="18"/>
              </w:rPr>
              <w:t>prevenzione</w:t>
            </w:r>
            <w:r w:rsidR="00C93051" w:rsidRPr="002D61F5">
              <w:rPr>
                <w:rFonts w:ascii="Arial Narrow" w:hAnsi="Arial Narrow" w:cs="Times New Roman"/>
                <w:sz w:val="18"/>
                <w:szCs w:val="18"/>
              </w:rPr>
              <w:t xml:space="preserve"> e benessere psico-fisico, quali movimento, sport, attività ludico-espressive e culturali.</w:t>
            </w:r>
          </w:p>
        </w:tc>
        <w:tc>
          <w:tcPr>
            <w:tcW w:w="2626" w:type="dxa"/>
            <w:tcBorders>
              <w:bottom w:val="single" w:sz="4" w:space="0" w:color="auto"/>
            </w:tcBorders>
            <w:shd w:val="clear" w:color="auto" w:fill="CCFFFF"/>
          </w:tcPr>
          <w:p w14:paraId="6A970EB7" w14:textId="77777777" w:rsidR="007561FD" w:rsidRPr="002D61F5" w:rsidRDefault="007561FD" w:rsidP="007561FD">
            <w:pPr>
              <w:spacing w:after="120"/>
              <w:rPr>
                <w:rFonts w:ascii="Arial Narrow" w:hAnsi="Arial Narrow" w:cstheme="minorHAnsi"/>
                <w:sz w:val="18"/>
                <w:szCs w:val="18"/>
              </w:rPr>
            </w:pPr>
            <w:r w:rsidRPr="002D61F5">
              <w:rPr>
                <w:rFonts w:ascii="Arial Narrow" w:hAnsi="Arial Narrow" w:cstheme="minorHAnsi"/>
                <w:sz w:val="18"/>
                <w:szCs w:val="18"/>
              </w:rPr>
              <w:lastRenderedPageBreak/>
              <w:t>Conosce:</w:t>
            </w:r>
          </w:p>
          <w:p w14:paraId="0D77C1F8" w14:textId="4A29E8CD" w:rsidR="00964C38" w:rsidRPr="002D61F5" w:rsidRDefault="00C35973" w:rsidP="00047E53">
            <w:pPr>
              <w:pStyle w:val="Paragrafoelenco"/>
              <w:numPr>
                <w:ilvl w:val="0"/>
                <w:numId w:val="11"/>
              </w:numPr>
              <w:spacing w:after="120" w:line="240" w:lineRule="auto"/>
              <w:ind w:left="321" w:hanging="284"/>
              <w:rPr>
                <w:rFonts w:ascii="Arial Narrow" w:hAnsi="Arial Narrow" w:cstheme="minorHAnsi"/>
                <w:sz w:val="18"/>
                <w:szCs w:val="18"/>
              </w:rPr>
            </w:pPr>
            <w:r w:rsidRPr="002D61F5">
              <w:rPr>
                <w:rFonts w:ascii="Arial Narrow" w:hAnsi="Arial Narrow" w:cstheme="minorHAnsi"/>
                <w:sz w:val="18"/>
                <w:szCs w:val="18"/>
              </w:rPr>
              <w:t>c</w:t>
            </w:r>
            <w:r w:rsidR="00964C38" w:rsidRPr="002D61F5">
              <w:rPr>
                <w:rFonts w:ascii="Arial Narrow" w:hAnsi="Arial Narrow" w:cstheme="minorHAnsi"/>
                <w:sz w:val="18"/>
                <w:szCs w:val="18"/>
              </w:rPr>
              <w:t>oncetti di salute e sicurezza</w:t>
            </w:r>
            <w:r w:rsidRPr="002D61F5">
              <w:rPr>
                <w:rFonts w:ascii="Arial Narrow" w:hAnsi="Arial Narrow" w:cstheme="minorHAnsi"/>
                <w:sz w:val="18"/>
                <w:szCs w:val="18"/>
              </w:rPr>
              <w:t>;</w:t>
            </w:r>
          </w:p>
          <w:p w14:paraId="657AF7D8" w14:textId="61C20D76" w:rsidR="00AF7221" w:rsidRPr="002D61F5" w:rsidRDefault="00C35973" w:rsidP="00047E53">
            <w:pPr>
              <w:pStyle w:val="Paragrafoelenco"/>
              <w:numPr>
                <w:ilvl w:val="0"/>
                <w:numId w:val="11"/>
              </w:numPr>
              <w:autoSpaceDE w:val="0"/>
              <w:autoSpaceDN w:val="0"/>
              <w:adjustRightInd w:val="0"/>
              <w:spacing w:after="120" w:line="240" w:lineRule="auto"/>
              <w:ind w:left="321" w:right="566" w:hanging="284"/>
              <w:jc w:val="both"/>
              <w:rPr>
                <w:rFonts w:ascii="Arial Narrow" w:hAnsi="Arial Narrow" w:cstheme="minorHAnsi"/>
                <w:sz w:val="18"/>
                <w:szCs w:val="18"/>
              </w:rPr>
            </w:pPr>
            <w:r w:rsidRPr="002D61F5">
              <w:rPr>
                <w:rFonts w:ascii="Arial Narrow" w:hAnsi="Arial Narrow" w:cstheme="minorHAnsi"/>
                <w:sz w:val="18"/>
                <w:szCs w:val="18"/>
              </w:rPr>
              <w:t>f</w:t>
            </w:r>
            <w:r w:rsidR="00964C38" w:rsidRPr="002D61F5">
              <w:rPr>
                <w:rFonts w:ascii="Arial Narrow" w:hAnsi="Arial Narrow" w:cstheme="minorHAnsi"/>
                <w:sz w:val="18"/>
                <w:szCs w:val="18"/>
              </w:rPr>
              <w:t>attori di rischio comportamentale</w:t>
            </w:r>
            <w:r w:rsidRPr="002D61F5">
              <w:rPr>
                <w:rFonts w:ascii="Arial Narrow" w:hAnsi="Arial Narrow" w:cstheme="minorHAnsi"/>
                <w:sz w:val="18"/>
                <w:szCs w:val="18"/>
              </w:rPr>
              <w:t>;</w:t>
            </w:r>
          </w:p>
          <w:p w14:paraId="21DC0524" w14:textId="58CA3E3A" w:rsidR="00964C38" w:rsidRPr="002D61F5" w:rsidRDefault="00C35973" w:rsidP="00047E53">
            <w:pPr>
              <w:pStyle w:val="Paragrafoelenco"/>
              <w:numPr>
                <w:ilvl w:val="0"/>
                <w:numId w:val="11"/>
              </w:numPr>
              <w:autoSpaceDE w:val="0"/>
              <w:autoSpaceDN w:val="0"/>
              <w:adjustRightInd w:val="0"/>
              <w:spacing w:after="120" w:line="240" w:lineRule="auto"/>
              <w:ind w:left="321" w:right="566" w:hanging="284"/>
              <w:jc w:val="both"/>
              <w:rPr>
                <w:rFonts w:ascii="Arial Narrow" w:hAnsi="Arial Narrow" w:cstheme="minorHAnsi"/>
                <w:sz w:val="18"/>
                <w:szCs w:val="18"/>
              </w:rPr>
            </w:pPr>
            <w:r w:rsidRPr="002D61F5">
              <w:rPr>
                <w:rFonts w:ascii="Arial Narrow" w:hAnsi="Arial Narrow" w:cstheme="minorHAnsi"/>
                <w:sz w:val="18"/>
                <w:szCs w:val="18"/>
              </w:rPr>
              <w:t>n</w:t>
            </w:r>
            <w:r w:rsidR="00964C38" w:rsidRPr="002D61F5">
              <w:rPr>
                <w:rFonts w:ascii="Arial Narrow" w:hAnsi="Arial Narrow" w:cstheme="minorHAnsi"/>
                <w:sz w:val="18"/>
                <w:szCs w:val="18"/>
              </w:rPr>
              <w:t>orm</w:t>
            </w:r>
            <w:r w:rsidRPr="002D61F5">
              <w:rPr>
                <w:rFonts w:ascii="Arial Narrow" w:hAnsi="Arial Narrow" w:cstheme="minorHAnsi"/>
                <w:sz w:val="18"/>
                <w:szCs w:val="18"/>
              </w:rPr>
              <w:t>e</w:t>
            </w:r>
            <w:r w:rsidR="00964C38" w:rsidRPr="002D61F5">
              <w:rPr>
                <w:rFonts w:ascii="Arial Narrow" w:hAnsi="Arial Narrow" w:cstheme="minorHAnsi"/>
                <w:sz w:val="18"/>
                <w:szCs w:val="18"/>
              </w:rPr>
              <w:t xml:space="preserve"> d’igiene della persona, dell’ambiente, nell’uso di cibi e bevande</w:t>
            </w:r>
            <w:r w:rsidRPr="002D61F5">
              <w:rPr>
                <w:rFonts w:ascii="Arial Narrow" w:hAnsi="Arial Narrow" w:cstheme="minorHAnsi"/>
                <w:sz w:val="18"/>
                <w:szCs w:val="18"/>
              </w:rPr>
              <w:t>;</w:t>
            </w:r>
          </w:p>
          <w:p w14:paraId="7F8B0BA8" w14:textId="6C8B5243" w:rsidR="00964C38" w:rsidRPr="002D61F5" w:rsidRDefault="00C35973" w:rsidP="00047E53">
            <w:pPr>
              <w:pStyle w:val="Paragrafoelenco"/>
              <w:numPr>
                <w:ilvl w:val="0"/>
                <w:numId w:val="11"/>
              </w:numPr>
              <w:autoSpaceDE w:val="0"/>
              <w:autoSpaceDN w:val="0"/>
              <w:adjustRightInd w:val="0"/>
              <w:spacing w:after="120" w:line="240" w:lineRule="auto"/>
              <w:ind w:left="321" w:right="566" w:hanging="284"/>
              <w:jc w:val="both"/>
              <w:rPr>
                <w:rFonts w:ascii="Arial Narrow" w:hAnsi="Arial Narrow" w:cstheme="minorHAnsi"/>
                <w:sz w:val="18"/>
                <w:szCs w:val="18"/>
              </w:rPr>
            </w:pPr>
            <w:r w:rsidRPr="002D61F5">
              <w:rPr>
                <w:rFonts w:ascii="Arial Narrow" w:hAnsi="Arial Narrow" w:cstheme="minorHAnsi"/>
                <w:sz w:val="18"/>
                <w:szCs w:val="18"/>
              </w:rPr>
              <w:lastRenderedPageBreak/>
              <w:t>s</w:t>
            </w:r>
            <w:r w:rsidR="00964C38" w:rsidRPr="002D61F5">
              <w:rPr>
                <w:rFonts w:ascii="Arial Narrow" w:hAnsi="Arial Narrow" w:cstheme="minorHAnsi"/>
                <w:sz w:val="18"/>
                <w:szCs w:val="18"/>
              </w:rPr>
              <w:t>ostanze nocive</w:t>
            </w:r>
            <w:r w:rsidRPr="002D61F5">
              <w:rPr>
                <w:rFonts w:ascii="Arial Narrow" w:hAnsi="Arial Narrow" w:cstheme="minorHAnsi"/>
                <w:sz w:val="18"/>
                <w:szCs w:val="18"/>
              </w:rPr>
              <w:t>;</w:t>
            </w:r>
          </w:p>
          <w:p w14:paraId="50A6FC6A" w14:textId="20822EE7" w:rsidR="00C93051" w:rsidRPr="002D61F5" w:rsidRDefault="00C35973" w:rsidP="00047E53">
            <w:pPr>
              <w:pStyle w:val="Paragrafoelenco"/>
              <w:numPr>
                <w:ilvl w:val="0"/>
                <w:numId w:val="11"/>
              </w:numPr>
              <w:autoSpaceDE w:val="0"/>
              <w:autoSpaceDN w:val="0"/>
              <w:adjustRightInd w:val="0"/>
              <w:spacing w:after="120" w:line="240" w:lineRule="auto"/>
              <w:ind w:left="321" w:right="566" w:hanging="284"/>
              <w:jc w:val="both"/>
              <w:rPr>
                <w:rFonts w:ascii="Arial Narrow" w:hAnsi="Arial Narrow" w:cstheme="minorHAnsi"/>
                <w:sz w:val="18"/>
                <w:szCs w:val="18"/>
              </w:rPr>
            </w:pPr>
            <w:r w:rsidRPr="002D61F5">
              <w:rPr>
                <w:rFonts w:ascii="Arial Narrow" w:hAnsi="Arial Narrow" w:cstheme="minorHAnsi"/>
                <w:sz w:val="18"/>
                <w:szCs w:val="18"/>
              </w:rPr>
              <w:t>f</w:t>
            </w:r>
            <w:r w:rsidR="00C93051" w:rsidRPr="002D61F5">
              <w:rPr>
                <w:rFonts w:ascii="Arial Narrow" w:hAnsi="Arial Narrow" w:cstheme="minorHAnsi"/>
                <w:sz w:val="18"/>
                <w:szCs w:val="18"/>
              </w:rPr>
              <w:t>attori di tutela della salute e del benessere psico-fisico</w:t>
            </w:r>
            <w:r w:rsidR="000B5929" w:rsidRPr="002D61F5">
              <w:rPr>
                <w:rFonts w:ascii="Arial Narrow" w:hAnsi="Arial Narrow" w:cstheme="minorHAnsi"/>
                <w:sz w:val="18"/>
                <w:szCs w:val="18"/>
              </w:rPr>
              <w:t>;</w:t>
            </w:r>
          </w:p>
          <w:p w14:paraId="630AA0E1" w14:textId="309A5341" w:rsidR="000B5929" w:rsidRPr="002D61F5" w:rsidRDefault="000B5929" w:rsidP="00047E53">
            <w:pPr>
              <w:pStyle w:val="Paragrafoelenco"/>
              <w:numPr>
                <w:ilvl w:val="0"/>
                <w:numId w:val="11"/>
              </w:numPr>
              <w:autoSpaceDE w:val="0"/>
              <w:autoSpaceDN w:val="0"/>
              <w:adjustRightInd w:val="0"/>
              <w:spacing w:after="120" w:line="240" w:lineRule="auto"/>
              <w:ind w:left="321" w:right="566" w:hanging="284"/>
              <w:jc w:val="both"/>
              <w:rPr>
                <w:rFonts w:ascii="Arial Narrow" w:hAnsi="Arial Narrow" w:cstheme="minorHAnsi"/>
                <w:sz w:val="18"/>
                <w:szCs w:val="18"/>
              </w:rPr>
            </w:pPr>
            <w:r w:rsidRPr="002D61F5">
              <w:rPr>
                <w:rFonts w:ascii="Arial Narrow" w:hAnsi="Arial Narrow" w:cstheme="minorHAnsi"/>
                <w:sz w:val="18"/>
                <w:szCs w:val="18"/>
              </w:rPr>
              <w:t>Istituzioni e Organizzazioni che tutelano la salute e la sicurezza.</w:t>
            </w:r>
          </w:p>
          <w:p w14:paraId="2C615D42" w14:textId="2B70F65F" w:rsidR="00964C38" w:rsidRPr="002D61F5" w:rsidRDefault="00964C38" w:rsidP="00AF7221">
            <w:pPr>
              <w:autoSpaceDE w:val="0"/>
              <w:autoSpaceDN w:val="0"/>
              <w:adjustRightInd w:val="0"/>
              <w:spacing w:after="120"/>
              <w:ind w:left="360" w:right="566"/>
              <w:jc w:val="both"/>
              <w:rPr>
                <w:rFonts w:ascii="Arial Narrow" w:hAnsi="Arial Narrow" w:cstheme="minorHAnsi"/>
                <w:sz w:val="18"/>
                <w:szCs w:val="18"/>
              </w:rPr>
            </w:pPr>
          </w:p>
        </w:tc>
        <w:tc>
          <w:tcPr>
            <w:tcW w:w="2232" w:type="dxa"/>
            <w:tcBorders>
              <w:bottom w:val="single" w:sz="4" w:space="0" w:color="auto"/>
            </w:tcBorders>
            <w:shd w:val="clear" w:color="auto" w:fill="CCFFFF"/>
          </w:tcPr>
          <w:p w14:paraId="1C76F195" w14:textId="77777777" w:rsidR="00AF7221" w:rsidRPr="002D61F5" w:rsidRDefault="00AF7221" w:rsidP="00AF7221">
            <w:pPr>
              <w:spacing w:after="60"/>
              <w:rPr>
                <w:rFonts w:ascii="Arial Narrow" w:hAnsi="Arial Narrow" w:cstheme="minorHAnsi"/>
                <w:bCs/>
                <w:sz w:val="18"/>
                <w:szCs w:val="18"/>
              </w:rPr>
            </w:pPr>
            <w:r w:rsidRPr="002D61F5">
              <w:rPr>
                <w:rFonts w:ascii="Arial Narrow" w:hAnsi="Arial Narrow" w:cstheme="minorHAnsi"/>
                <w:bCs/>
                <w:sz w:val="18"/>
                <w:szCs w:val="18"/>
              </w:rPr>
              <w:lastRenderedPageBreak/>
              <w:t>Competenza in materia di cittadinanza</w:t>
            </w:r>
          </w:p>
          <w:p w14:paraId="1A1E94AF" w14:textId="77777777" w:rsidR="00AF7221" w:rsidRPr="002D61F5" w:rsidRDefault="00AF7221" w:rsidP="00AF7221">
            <w:pPr>
              <w:spacing w:after="6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458FBA9C" w14:textId="77777777" w:rsidR="00AF7221" w:rsidRPr="002D61F5" w:rsidRDefault="00AF7221" w:rsidP="00AF7221">
            <w:pPr>
              <w:spacing w:after="60"/>
              <w:rPr>
                <w:rFonts w:ascii="Arial Narrow" w:hAnsi="Arial Narrow" w:cstheme="minorHAnsi"/>
                <w:bCs/>
                <w:sz w:val="18"/>
                <w:szCs w:val="18"/>
              </w:rPr>
            </w:pPr>
            <w:r w:rsidRPr="002D61F5">
              <w:rPr>
                <w:rFonts w:ascii="Arial Narrow" w:hAnsi="Arial Narrow" w:cstheme="minorHAnsi"/>
                <w:bCs/>
                <w:sz w:val="18"/>
                <w:szCs w:val="18"/>
              </w:rPr>
              <w:t>Competenza in matematica, scienze, tecnologia e ingegneria</w:t>
            </w:r>
          </w:p>
          <w:p w14:paraId="545B95B6" w14:textId="0659FEC7" w:rsidR="00AF7221" w:rsidRPr="002D61F5" w:rsidRDefault="00AF7221" w:rsidP="00AF7221">
            <w:pPr>
              <w:spacing w:after="60"/>
              <w:rPr>
                <w:rFonts w:ascii="Arial Narrow" w:hAnsi="Arial Narrow" w:cstheme="minorHAnsi"/>
                <w:bCs/>
                <w:sz w:val="18"/>
                <w:szCs w:val="18"/>
              </w:rPr>
            </w:pPr>
            <w:r w:rsidRPr="002D61F5">
              <w:rPr>
                <w:rFonts w:ascii="Arial Narrow" w:hAnsi="Arial Narrow" w:cstheme="minorHAnsi"/>
                <w:bCs/>
                <w:sz w:val="18"/>
                <w:szCs w:val="18"/>
              </w:rPr>
              <w:lastRenderedPageBreak/>
              <w:t>Discipline di riferimento: Scienze, tecnologia, educazione fisica</w:t>
            </w:r>
          </w:p>
          <w:p w14:paraId="17418899" w14:textId="588B3B56" w:rsidR="00AF7221" w:rsidRPr="002D61F5" w:rsidRDefault="00AF7221" w:rsidP="00AF7221">
            <w:pPr>
              <w:spacing w:after="60"/>
              <w:rPr>
                <w:rFonts w:ascii="Arial Narrow" w:hAnsi="Arial Narrow" w:cstheme="minorHAnsi"/>
                <w:bCs/>
                <w:sz w:val="18"/>
                <w:szCs w:val="18"/>
              </w:rPr>
            </w:pPr>
            <w:r w:rsidRPr="002D61F5">
              <w:rPr>
                <w:rFonts w:ascii="Arial Narrow" w:hAnsi="Arial Narrow" w:cstheme="minorHAnsi"/>
                <w:bCs/>
                <w:sz w:val="18"/>
                <w:szCs w:val="18"/>
              </w:rPr>
              <w:t>Discipline concorrenti: tutte</w:t>
            </w:r>
          </w:p>
        </w:tc>
      </w:tr>
      <w:tr w:rsidR="00047E53" w:rsidRPr="002D61F5" w14:paraId="498CA7BD" w14:textId="77777777" w:rsidTr="004D6325">
        <w:tc>
          <w:tcPr>
            <w:tcW w:w="2810" w:type="dxa"/>
            <w:shd w:val="clear" w:color="auto" w:fill="CCFFCC"/>
          </w:tcPr>
          <w:p w14:paraId="69514D65" w14:textId="4A7299C0"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lastRenderedPageBreak/>
              <w:t>Traguardo n. 5_Obiettivi</w:t>
            </w:r>
          </w:p>
          <w:p w14:paraId="6C32FEC6" w14:textId="77777777" w:rsidR="002B4997" w:rsidRPr="002D61F5" w:rsidRDefault="002B4997" w:rsidP="000B5AB8">
            <w:pPr>
              <w:pStyle w:val="TableParagraph"/>
              <w:spacing w:before="0" w:after="120"/>
              <w:ind w:left="0"/>
              <w:rPr>
                <w:rFonts w:ascii="Arial Narrow" w:hAnsi="Arial Narrow"/>
                <w:sz w:val="18"/>
                <w:szCs w:val="18"/>
              </w:rPr>
            </w:pPr>
            <w:r w:rsidRPr="002D61F5">
              <w:rPr>
                <w:rFonts w:ascii="Arial Narrow" w:hAnsi="Arial Narrow"/>
                <w:sz w:val="18"/>
                <w:szCs w:val="18"/>
              </w:rPr>
              <w:t>Conoscere le condizioni della crescita economica. Comprenderne l’importanza per il miglioramento della qualità della vita e ai fini della lotta alla povertà.</w:t>
            </w:r>
          </w:p>
          <w:p w14:paraId="7B64DB5A" w14:textId="77777777" w:rsidR="002B4997" w:rsidRPr="002D61F5" w:rsidRDefault="002B4997" w:rsidP="000B5AB8">
            <w:pPr>
              <w:pStyle w:val="TableParagraph"/>
              <w:spacing w:before="0" w:after="120"/>
              <w:ind w:left="0"/>
              <w:rPr>
                <w:rFonts w:ascii="Arial Narrow" w:hAnsi="Arial Narrow"/>
                <w:sz w:val="18"/>
                <w:szCs w:val="18"/>
              </w:rPr>
            </w:pPr>
            <w:r w:rsidRPr="002D61F5">
              <w:rPr>
                <w:rFonts w:ascii="Arial Narrow" w:hAnsi="Arial Narrow"/>
                <w:sz w:val="18"/>
                <w:szCs w:val="18"/>
              </w:rPr>
              <w:t>Individuare, con riferimento alla propria esperienza, ruoli, funzioni e aspetti essenziali che</w:t>
            </w:r>
            <w:r w:rsidRPr="002D61F5">
              <w:rPr>
                <w:rFonts w:ascii="Arial Narrow" w:hAnsi="Arial Narrow"/>
                <w:spacing w:val="-2"/>
                <w:sz w:val="18"/>
                <w:szCs w:val="18"/>
              </w:rPr>
              <w:t xml:space="preserve"> </w:t>
            </w:r>
            <w:r w:rsidRPr="002D61F5">
              <w:rPr>
                <w:rFonts w:ascii="Arial Narrow" w:hAnsi="Arial Narrow"/>
                <w:sz w:val="18"/>
                <w:szCs w:val="18"/>
              </w:rPr>
              <w:t>riguardano</w:t>
            </w:r>
            <w:r w:rsidRPr="002D61F5">
              <w:rPr>
                <w:rFonts w:ascii="Arial Narrow" w:hAnsi="Arial Narrow"/>
                <w:spacing w:val="-4"/>
                <w:sz w:val="18"/>
                <w:szCs w:val="18"/>
              </w:rPr>
              <w:t xml:space="preserve"> </w:t>
            </w:r>
            <w:r w:rsidRPr="002D61F5">
              <w:rPr>
                <w:rFonts w:ascii="Arial Narrow" w:hAnsi="Arial Narrow"/>
                <w:sz w:val="18"/>
                <w:szCs w:val="18"/>
              </w:rPr>
              <w:t>il</w:t>
            </w:r>
            <w:r w:rsidRPr="002D61F5">
              <w:rPr>
                <w:rFonts w:ascii="Arial Narrow" w:hAnsi="Arial Narrow"/>
                <w:spacing w:val="-3"/>
                <w:sz w:val="18"/>
                <w:szCs w:val="18"/>
              </w:rPr>
              <w:t xml:space="preserve"> </w:t>
            </w:r>
            <w:r w:rsidRPr="002D61F5">
              <w:rPr>
                <w:rFonts w:ascii="Arial Narrow" w:hAnsi="Arial Narrow"/>
                <w:sz w:val="18"/>
                <w:szCs w:val="18"/>
              </w:rPr>
              <w:t>lavoro</w:t>
            </w:r>
            <w:r w:rsidRPr="002D61F5">
              <w:rPr>
                <w:rFonts w:ascii="Arial Narrow" w:hAnsi="Arial Narrow"/>
                <w:spacing w:val="-2"/>
                <w:sz w:val="18"/>
                <w:szCs w:val="18"/>
              </w:rPr>
              <w:t xml:space="preserve"> </w:t>
            </w:r>
            <w:r w:rsidRPr="002D61F5">
              <w:rPr>
                <w:rFonts w:ascii="Arial Narrow" w:hAnsi="Arial Narrow"/>
                <w:sz w:val="18"/>
                <w:szCs w:val="18"/>
              </w:rPr>
              <w:t>delle</w:t>
            </w:r>
            <w:r w:rsidRPr="002D61F5">
              <w:rPr>
                <w:rFonts w:ascii="Arial Narrow" w:hAnsi="Arial Narrow"/>
                <w:spacing w:val="-2"/>
                <w:sz w:val="18"/>
                <w:szCs w:val="18"/>
              </w:rPr>
              <w:t xml:space="preserve"> </w:t>
            </w:r>
            <w:r w:rsidRPr="002D61F5">
              <w:rPr>
                <w:rFonts w:ascii="Arial Narrow" w:hAnsi="Arial Narrow"/>
                <w:sz w:val="18"/>
                <w:szCs w:val="18"/>
              </w:rPr>
              <w:t>persone</w:t>
            </w:r>
            <w:r w:rsidRPr="002D61F5">
              <w:rPr>
                <w:rFonts w:ascii="Arial Narrow" w:hAnsi="Arial Narrow"/>
                <w:spacing w:val="-2"/>
                <w:sz w:val="18"/>
                <w:szCs w:val="18"/>
              </w:rPr>
              <w:t xml:space="preserve"> </w:t>
            </w:r>
            <w:r w:rsidRPr="002D61F5">
              <w:rPr>
                <w:rFonts w:ascii="Arial Narrow" w:hAnsi="Arial Narrow"/>
                <w:sz w:val="18"/>
                <w:szCs w:val="18"/>
              </w:rPr>
              <w:t>con</w:t>
            </w:r>
            <w:r w:rsidRPr="002D61F5">
              <w:rPr>
                <w:rFonts w:ascii="Arial Narrow" w:hAnsi="Arial Narrow"/>
                <w:spacing w:val="-2"/>
                <w:sz w:val="18"/>
                <w:szCs w:val="18"/>
              </w:rPr>
              <w:t xml:space="preserve"> </w:t>
            </w:r>
            <w:r w:rsidRPr="002D61F5">
              <w:rPr>
                <w:rFonts w:ascii="Arial Narrow" w:hAnsi="Arial Narrow"/>
                <w:sz w:val="18"/>
                <w:szCs w:val="18"/>
              </w:rPr>
              <w:t>cui</w:t>
            </w:r>
            <w:r w:rsidRPr="002D61F5">
              <w:rPr>
                <w:rFonts w:ascii="Arial Narrow" w:hAnsi="Arial Narrow"/>
                <w:spacing w:val="-1"/>
                <w:sz w:val="18"/>
                <w:szCs w:val="18"/>
              </w:rPr>
              <w:t xml:space="preserve"> </w:t>
            </w:r>
            <w:r w:rsidRPr="002D61F5">
              <w:rPr>
                <w:rFonts w:ascii="Arial Narrow" w:hAnsi="Arial Narrow"/>
                <w:sz w:val="18"/>
                <w:szCs w:val="18"/>
              </w:rPr>
              <w:t>si entra in relazione, nella comunità scolastica e nella vita privata.</w:t>
            </w:r>
          </w:p>
          <w:p w14:paraId="673FFB69" w14:textId="77777777" w:rsidR="002B4997" w:rsidRPr="002D61F5" w:rsidRDefault="002B4997" w:rsidP="000B5AB8">
            <w:pPr>
              <w:pStyle w:val="TableParagraph"/>
              <w:spacing w:before="0" w:after="120"/>
              <w:ind w:left="0"/>
              <w:rPr>
                <w:rFonts w:ascii="Arial Narrow" w:hAnsi="Arial Narrow"/>
                <w:sz w:val="18"/>
                <w:szCs w:val="18"/>
              </w:rPr>
            </w:pPr>
            <w:r w:rsidRPr="002D61F5">
              <w:rPr>
                <w:rFonts w:ascii="Arial Narrow" w:hAnsi="Arial Narrow"/>
                <w:sz w:val="18"/>
                <w:szCs w:val="18"/>
              </w:rPr>
              <w:t>Riconoscere</w:t>
            </w:r>
            <w:r w:rsidRPr="002D61F5">
              <w:rPr>
                <w:rFonts w:ascii="Arial Narrow" w:hAnsi="Arial Narrow"/>
                <w:spacing w:val="-5"/>
                <w:sz w:val="18"/>
                <w:szCs w:val="18"/>
              </w:rPr>
              <w:t xml:space="preserve"> </w:t>
            </w:r>
            <w:r w:rsidRPr="002D61F5">
              <w:rPr>
                <w:rFonts w:ascii="Arial Narrow" w:hAnsi="Arial Narrow"/>
                <w:sz w:val="18"/>
                <w:szCs w:val="18"/>
              </w:rPr>
              <w:t>il</w:t>
            </w:r>
            <w:r w:rsidRPr="002D61F5">
              <w:rPr>
                <w:rFonts w:ascii="Arial Narrow" w:hAnsi="Arial Narrow"/>
                <w:spacing w:val="-3"/>
                <w:sz w:val="18"/>
                <w:szCs w:val="18"/>
              </w:rPr>
              <w:t xml:space="preserve"> </w:t>
            </w:r>
            <w:r w:rsidRPr="002D61F5">
              <w:rPr>
                <w:rFonts w:ascii="Arial Narrow" w:hAnsi="Arial Narrow"/>
                <w:sz w:val="18"/>
                <w:szCs w:val="18"/>
              </w:rPr>
              <w:t>valore</w:t>
            </w:r>
            <w:r w:rsidRPr="002D61F5">
              <w:rPr>
                <w:rFonts w:ascii="Arial Narrow" w:hAnsi="Arial Narrow"/>
                <w:spacing w:val="-3"/>
                <w:sz w:val="18"/>
                <w:szCs w:val="18"/>
              </w:rPr>
              <w:t xml:space="preserve"> </w:t>
            </w:r>
            <w:r w:rsidRPr="002D61F5">
              <w:rPr>
                <w:rFonts w:ascii="Arial Narrow" w:hAnsi="Arial Narrow"/>
                <w:sz w:val="18"/>
                <w:szCs w:val="18"/>
              </w:rPr>
              <w:t>del</w:t>
            </w:r>
            <w:r w:rsidRPr="002D61F5">
              <w:rPr>
                <w:rFonts w:ascii="Arial Narrow" w:hAnsi="Arial Narrow"/>
                <w:spacing w:val="-4"/>
                <w:sz w:val="18"/>
                <w:szCs w:val="18"/>
              </w:rPr>
              <w:t xml:space="preserve"> </w:t>
            </w:r>
            <w:r w:rsidRPr="002D61F5">
              <w:rPr>
                <w:rFonts w:ascii="Arial Narrow" w:hAnsi="Arial Narrow"/>
                <w:spacing w:val="-2"/>
                <w:sz w:val="18"/>
                <w:szCs w:val="18"/>
              </w:rPr>
              <w:t>lavoro.</w:t>
            </w:r>
          </w:p>
          <w:p w14:paraId="7EFC5E95" w14:textId="77777777" w:rsidR="00AF7221" w:rsidRPr="002D61F5" w:rsidRDefault="002B4997" w:rsidP="000B5AB8">
            <w:pPr>
              <w:spacing w:after="120"/>
              <w:jc w:val="both"/>
              <w:rPr>
                <w:rFonts w:ascii="Arial Narrow" w:hAnsi="Arial Narrow"/>
                <w:spacing w:val="-2"/>
                <w:sz w:val="18"/>
                <w:szCs w:val="18"/>
              </w:rPr>
            </w:pPr>
            <w:r w:rsidRPr="002D61F5">
              <w:rPr>
                <w:rFonts w:ascii="Arial Narrow" w:hAnsi="Arial Narrow"/>
                <w:sz w:val="18"/>
                <w:szCs w:val="18"/>
              </w:rPr>
              <w:t>Conoscere, attraverso semplici ricerche, alcuni elementi</w:t>
            </w:r>
            <w:r w:rsidRPr="002D61F5">
              <w:rPr>
                <w:rFonts w:ascii="Arial Narrow" w:hAnsi="Arial Narrow"/>
                <w:spacing w:val="-13"/>
                <w:sz w:val="18"/>
                <w:szCs w:val="18"/>
              </w:rPr>
              <w:t xml:space="preserve"> </w:t>
            </w:r>
            <w:r w:rsidRPr="002D61F5">
              <w:rPr>
                <w:rFonts w:ascii="Arial Narrow" w:hAnsi="Arial Narrow"/>
                <w:sz w:val="18"/>
                <w:szCs w:val="18"/>
              </w:rPr>
              <w:t>dello</w:t>
            </w:r>
            <w:r w:rsidRPr="002D61F5">
              <w:rPr>
                <w:rFonts w:ascii="Arial Narrow" w:hAnsi="Arial Narrow"/>
                <w:spacing w:val="-14"/>
                <w:sz w:val="18"/>
                <w:szCs w:val="18"/>
              </w:rPr>
              <w:t xml:space="preserve"> </w:t>
            </w:r>
            <w:r w:rsidRPr="002D61F5">
              <w:rPr>
                <w:rFonts w:ascii="Arial Narrow" w:hAnsi="Arial Narrow"/>
                <w:sz w:val="18"/>
                <w:szCs w:val="18"/>
              </w:rPr>
              <w:t>sviluppo</w:t>
            </w:r>
            <w:r w:rsidRPr="002D61F5">
              <w:rPr>
                <w:rFonts w:ascii="Arial Narrow" w:hAnsi="Arial Narrow"/>
                <w:spacing w:val="-14"/>
                <w:sz w:val="18"/>
                <w:szCs w:val="18"/>
              </w:rPr>
              <w:t xml:space="preserve"> </w:t>
            </w:r>
            <w:r w:rsidRPr="002D61F5">
              <w:rPr>
                <w:rFonts w:ascii="Arial Narrow" w:hAnsi="Arial Narrow"/>
                <w:sz w:val="18"/>
                <w:szCs w:val="18"/>
              </w:rPr>
              <w:t>economico</w:t>
            </w:r>
            <w:r w:rsidRPr="002D61F5">
              <w:rPr>
                <w:rFonts w:ascii="Arial Narrow" w:hAnsi="Arial Narrow"/>
                <w:spacing w:val="-13"/>
                <w:sz w:val="18"/>
                <w:szCs w:val="18"/>
              </w:rPr>
              <w:t xml:space="preserve"> </w:t>
            </w:r>
            <w:r w:rsidRPr="002D61F5">
              <w:rPr>
                <w:rFonts w:ascii="Arial Narrow" w:hAnsi="Arial Narrow"/>
                <w:sz w:val="18"/>
                <w:szCs w:val="18"/>
              </w:rPr>
              <w:t>in</w:t>
            </w:r>
            <w:r w:rsidRPr="002D61F5">
              <w:rPr>
                <w:rFonts w:ascii="Arial Narrow" w:hAnsi="Arial Narrow"/>
                <w:spacing w:val="-12"/>
                <w:sz w:val="18"/>
                <w:szCs w:val="18"/>
              </w:rPr>
              <w:t xml:space="preserve"> </w:t>
            </w:r>
            <w:r w:rsidRPr="002D61F5">
              <w:rPr>
                <w:rFonts w:ascii="Arial Narrow" w:hAnsi="Arial Narrow"/>
                <w:sz w:val="18"/>
                <w:szCs w:val="18"/>
              </w:rPr>
              <w:t>Italia</w:t>
            </w:r>
            <w:r w:rsidRPr="002D61F5">
              <w:rPr>
                <w:rFonts w:ascii="Arial Narrow" w:hAnsi="Arial Narrow"/>
                <w:spacing w:val="-14"/>
                <w:sz w:val="18"/>
                <w:szCs w:val="18"/>
              </w:rPr>
              <w:t xml:space="preserve"> </w:t>
            </w:r>
            <w:r w:rsidRPr="002D61F5">
              <w:rPr>
                <w:rFonts w:ascii="Arial Narrow" w:hAnsi="Arial Narrow"/>
                <w:sz w:val="18"/>
                <w:szCs w:val="18"/>
              </w:rPr>
              <w:t>ed</w:t>
            </w:r>
            <w:r w:rsidRPr="002D61F5">
              <w:rPr>
                <w:rFonts w:ascii="Arial Narrow" w:hAnsi="Arial Narrow"/>
                <w:spacing w:val="-14"/>
                <w:sz w:val="18"/>
                <w:szCs w:val="18"/>
              </w:rPr>
              <w:t xml:space="preserve"> </w:t>
            </w:r>
            <w:r w:rsidRPr="002D61F5">
              <w:rPr>
                <w:rFonts w:ascii="Arial Narrow" w:hAnsi="Arial Narrow"/>
                <w:sz w:val="18"/>
                <w:szCs w:val="18"/>
              </w:rPr>
              <w:t xml:space="preserve">in </w:t>
            </w:r>
            <w:r w:rsidRPr="002D61F5">
              <w:rPr>
                <w:rFonts w:ascii="Arial Narrow" w:hAnsi="Arial Narrow"/>
                <w:spacing w:val="-2"/>
                <w:sz w:val="18"/>
                <w:szCs w:val="18"/>
              </w:rPr>
              <w:t>Europa.</w:t>
            </w:r>
          </w:p>
          <w:p w14:paraId="35FA2FB2" w14:textId="77777777" w:rsidR="002B4997" w:rsidRPr="002D61F5" w:rsidRDefault="002B4997" w:rsidP="000B5AB8">
            <w:pPr>
              <w:spacing w:after="120"/>
              <w:jc w:val="both"/>
              <w:rPr>
                <w:rFonts w:ascii="Arial Narrow" w:hAnsi="Arial Narrow"/>
                <w:sz w:val="18"/>
                <w:szCs w:val="18"/>
              </w:rPr>
            </w:pPr>
            <w:r w:rsidRPr="002D61F5">
              <w:rPr>
                <w:rFonts w:ascii="Arial Narrow" w:hAnsi="Arial Narrow"/>
                <w:sz w:val="18"/>
                <w:szCs w:val="18"/>
              </w:rPr>
              <w:t>Riconoscere, a partire dagli ecosistemi del proprio territorio, le trasformazioni ambientali ed urbane dovute</w:t>
            </w:r>
            <w:r w:rsidRPr="002D61F5">
              <w:rPr>
                <w:rFonts w:ascii="Arial Narrow" w:hAnsi="Arial Narrow"/>
                <w:spacing w:val="-2"/>
                <w:sz w:val="18"/>
                <w:szCs w:val="18"/>
              </w:rPr>
              <w:t xml:space="preserve"> </w:t>
            </w:r>
            <w:r w:rsidRPr="002D61F5">
              <w:rPr>
                <w:rFonts w:ascii="Arial Narrow" w:hAnsi="Arial Narrow"/>
                <w:sz w:val="18"/>
                <w:szCs w:val="18"/>
              </w:rPr>
              <w:t>alle azioni dell’uomo;</w:t>
            </w:r>
            <w:r w:rsidRPr="002D61F5">
              <w:rPr>
                <w:rFonts w:ascii="Arial Narrow" w:hAnsi="Arial Narrow"/>
                <w:spacing w:val="-2"/>
                <w:sz w:val="18"/>
                <w:szCs w:val="18"/>
              </w:rPr>
              <w:t xml:space="preserve"> </w:t>
            </w:r>
            <w:r w:rsidRPr="002D61F5">
              <w:rPr>
                <w:rFonts w:ascii="Arial Narrow" w:hAnsi="Arial Narrow"/>
                <w:sz w:val="18"/>
                <w:szCs w:val="18"/>
              </w:rPr>
              <w:t>mettere in atto comportamenti alla propria portata che riducano l’impatto negativo delle attività quotidiane sull’ambiente e sul decoro urbano.</w:t>
            </w:r>
          </w:p>
          <w:p w14:paraId="0F9EEDB4" w14:textId="77777777" w:rsidR="002B4997" w:rsidRPr="002D61F5" w:rsidRDefault="002B4997" w:rsidP="000B5AB8">
            <w:pPr>
              <w:spacing w:after="120"/>
              <w:jc w:val="both"/>
              <w:rPr>
                <w:rFonts w:ascii="Arial Narrow" w:hAnsi="Arial Narrow"/>
                <w:spacing w:val="-2"/>
                <w:sz w:val="18"/>
                <w:szCs w:val="18"/>
              </w:rPr>
            </w:pPr>
            <w:r w:rsidRPr="002D61F5">
              <w:rPr>
                <w:rFonts w:ascii="Arial Narrow" w:hAnsi="Arial Narrow"/>
                <w:sz w:val="18"/>
                <w:szCs w:val="18"/>
              </w:rPr>
              <w:t>Individuare</w:t>
            </w:r>
            <w:r w:rsidRPr="002D61F5">
              <w:rPr>
                <w:rFonts w:ascii="Arial Narrow" w:hAnsi="Arial Narrow"/>
                <w:spacing w:val="-5"/>
                <w:sz w:val="18"/>
                <w:szCs w:val="18"/>
              </w:rPr>
              <w:t xml:space="preserve"> </w:t>
            </w:r>
            <w:r w:rsidRPr="002D61F5">
              <w:rPr>
                <w:rFonts w:ascii="Arial Narrow" w:hAnsi="Arial Narrow"/>
                <w:sz w:val="18"/>
                <w:szCs w:val="18"/>
              </w:rPr>
              <w:t>nel</w:t>
            </w:r>
            <w:r w:rsidRPr="002D61F5">
              <w:rPr>
                <w:rFonts w:ascii="Arial Narrow" w:hAnsi="Arial Narrow"/>
                <w:spacing w:val="-4"/>
                <w:sz w:val="18"/>
                <w:szCs w:val="18"/>
              </w:rPr>
              <w:t xml:space="preserve"> </w:t>
            </w:r>
            <w:r w:rsidRPr="002D61F5">
              <w:rPr>
                <w:rFonts w:ascii="Arial Narrow" w:hAnsi="Arial Narrow"/>
                <w:sz w:val="18"/>
                <w:szCs w:val="18"/>
              </w:rPr>
              <w:t>proprio</w:t>
            </w:r>
            <w:r w:rsidRPr="002D61F5">
              <w:rPr>
                <w:rFonts w:ascii="Arial Narrow" w:hAnsi="Arial Narrow"/>
                <w:spacing w:val="-5"/>
                <w:sz w:val="18"/>
                <w:szCs w:val="18"/>
              </w:rPr>
              <w:t xml:space="preserve"> </w:t>
            </w:r>
            <w:r w:rsidRPr="002D61F5">
              <w:rPr>
                <w:rFonts w:ascii="Arial Narrow" w:hAnsi="Arial Narrow"/>
                <w:sz w:val="18"/>
                <w:szCs w:val="18"/>
              </w:rPr>
              <w:t>territorio</w:t>
            </w:r>
            <w:r w:rsidRPr="002D61F5">
              <w:rPr>
                <w:rFonts w:ascii="Arial Narrow" w:hAnsi="Arial Narrow"/>
                <w:spacing w:val="-8"/>
                <w:sz w:val="18"/>
                <w:szCs w:val="18"/>
              </w:rPr>
              <w:t xml:space="preserve"> </w:t>
            </w:r>
            <w:r w:rsidRPr="002D61F5">
              <w:rPr>
                <w:rFonts w:ascii="Arial Narrow" w:hAnsi="Arial Narrow"/>
                <w:sz w:val="18"/>
                <w:szCs w:val="18"/>
              </w:rPr>
              <w:t>le</w:t>
            </w:r>
            <w:r w:rsidRPr="002D61F5">
              <w:rPr>
                <w:rFonts w:ascii="Arial Narrow" w:hAnsi="Arial Narrow"/>
                <w:spacing w:val="-5"/>
                <w:sz w:val="18"/>
                <w:szCs w:val="18"/>
              </w:rPr>
              <w:t xml:space="preserve"> </w:t>
            </w:r>
            <w:r w:rsidRPr="002D61F5">
              <w:rPr>
                <w:rFonts w:ascii="Arial Narrow" w:hAnsi="Arial Narrow"/>
                <w:sz w:val="18"/>
                <w:szCs w:val="18"/>
              </w:rPr>
              <w:t>strutture</w:t>
            </w:r>
            <w:r w:rsidRPr="002D61F5">
              <w:rPr>
                <w:rFonts w:ascii="Arial Narrow" w:hAnsi="Arial Narrow"/>
                <w:spacing w:val="-5"/>
                <w:sz w:val="18"/>
                <w:szCs w:val="18"/>
              </w:rPr>
              <w:t xml:space="preserve"> </w:t>
            </w:r>
            <w:r w:rsidRPr="002D61F5">
              <w:rPr>
                <w:rFonts w:ascii="Arial Narrow" w:hAnsi="Arial Narrow"/>
                <w:sz w:val="18"/>
                <w:szCs w:val="18"/>
              </w:rPr>
              <w:t>che tutelano i beni artistici, culturali e ambientali e proteggono</w:t>
            </w:r>
            <w:r w:rsidRPr="002D61F5">
              <w:rPr>
                <w:rFonts w:ascii="Arial Narrow" w:hAnsi="Arial Narrow"/>
                <w:spacing w:val="-11"/>
                <w:sz w:val="18"/>
                <w:szCs w:val="18"/>
              </w:rPr>
              <w:t xml:space="preserve"> </w:t>
            </w:r>
            <w:r w:rsidRPr="002D61F5">
              <w:rPr>
                <w:rFonts w:ascii="Arial Narrow" w:hAnsi="Arial Narrow"/>
                <w:sz w:val="18"/>
                <w:szCs w:val="18"/>
              </w:rPr>
              <w:t>gli</w:t>
            </w:r>
            <w:r w:rsidRPr="002D61F5">
              <w:rPr>
                <w:rFonts w:ascii="Arial Narrow" w:hAnsi="Arial Narrow"/>
                <w:spacing w:val="-10"/>
                <w:sz w:val="18"/>
                <w:szCs w:val="18"/>
              </w:rPr>
              <w:t xml:space="preserve"> </w:t>
            </w:r>
            <w:r w:rsidRPr="002D61F5">
              <w:rPr>
                <w:rFonts w:ascii="Arial Narrow" w:hAnsi="Arial Narrow"/>
                <w:sz w:val="18"/>
                <w:szCs w:val="18"/>
              </w:rPr>
              <w:t>animali,</w:t>
            </w:r>
            <w:r w:rsidRPr="002D61F5">
              <w:rPr>
                <w:rFonts w:ascii="Arial Narrow" w:hAnsi="Arial Narrow"/>
                <w:spacing w:val="-10"/>
                <w:sz w:val="18"/>
                <w:szCs w:val="18"/>
              </w:rPr>
              <w:t xml:space="preserve"> </w:t>
            </w:r>
            <w:r w:rsidRPr="002D61F5">
              <w:rPr>
                <w:rFonts w:ascii="Arial Narrow" w:hAnsi="Arial Narrow"/>
                <w:sz w:val="18"/>
                <w:szCs w:val="18"/>
              </w:rPr>
              <w:t>e</w:t>
            </w:r>
            <w:r w:rsidRPr="002D61F5">
              <w:rPr>
                <w:rFonts w:ascii="Arial Narrow" w:hAnsi="Arial Narrow"/>
                <w:spacing w:val="-10"/>
                <w:sz w:val="18"/>
                <w:szCs w:val="18"/>
              </w:rPr>
              <w:t xml:space="preserve"> </w:t>
            </w:r>
            <w:r w:rsidRPr="002D61F5">
              <w:rPr>
                <w:rFonts w:ascii="Arial Narrow" w:hAnsi="Arial Narrow"/>
                <w:sz w:val="18"/>
                <w:szCs w:val="18"/>
              </w:rPr>
              <w:t>conoscerne</w:t>
            </w:r>
            <w:r w:rsidRPr="002D61F5">
              <w:rPr>
                <w:rFonts w:ascii="Arial Narrow" w:hAnsi="Arial Narrow"/>
                <w:spacing w:val="-13"/>
                <w:sz w:val="18"/>
                <w:szCs w:val="18"/>
              </w:rPr>
              <w:t xml:space="preserve"> </w:t>
            </w:r>
            <w:r w:rsidRPr="002D61F5">
              <w:rPr>
                <w:rFonts w:ascii="Arial Narrow" w:hAnsi="Arial Narrow"/>
                <w:sz w:val="18"/>
                <w:szCs w:val="18"/>
              </w:rPr>
              <w:t>i</w:t>
            </w:r>
            <w:r w:rsidRPr="002D61F5">
              <w:rPr>
                <w:rFonts w:ascii="Arial Narrow" w:hAnsi="Arial Narrow"/>
                <w:spacing w:val="-10"/>
                <w:sz w:val="18"/>
                <w:szCs w:val="18"/>
              </w:rPr>
              <w:t xml:space="preserve"> </w:t>
            </w:r>
            <w:r w:rsidRPr="002D61F5">
              <w:rPr>
                <w:rFonts w:ascii="Arial Narrow" w:hAnsi="Arial Narrow"/>
                <w:sz w:val="18"/>
                <w:szCs w:val="18"/>
              </w:rPr>
              <w:t xml:space="preserve">principali </w:t>
            </w:r>
            <w:r w:rsidRPr="002D61F5">
              <w:rPr>
                <w:rFonts w:ascii="Arial Narrow" w:hAnsi="Arial Narrow"/>
                <w:spacing w:val="-2"/>
                <w:sz w:val="18"/>
                <w:szCs w:val="18"/>
              </w:rPr>
              <w:t>servizi.</w:t>
            </w:r>
          </w:p>
          <w:p w14:paraId="62F8D505" w14:textId="5F11CB69" w:rsidR="002B4997" w:rsidRPr="002D61F5" w:rsidRDefault="002B4997" w:rsidP="000B5AB8">
            <w:pPr>
              <w:spacing w:after="120"/>
              <w:jc w:val="both"/>
              <w:rPr>
                <w:rFonts w:ascii="Arial Narrow" w:hAnsi="Arial Narrow" w:cstheme="minorHAnsi"/>
                <w:sz w:val="18"/>
                <w:szCs w:val="18"/>
              </w:rPr>
            </w:pPr>
            <w:r w:rsidRPr="002D61F5">
              <w:rPr>
                <w:rFonts w:ascii="Arial Narrow" w:hAnsi="Arial Narrow"/>
                <w:sz w:val="18"/>
                <w:szCs w:val="18"/>
              </w:rPr>
              <w:lastRenderedPageBreak/>
              <w:t>Analizzare,</w:t>
            </w:r>
            <w:r w:rsidRPr="002D61F5">
              <w:rPr>
                <w:rFonts w:ascii="Arial Narrow" w:hAnsi="Arial Narrow"/>
                <w:spacing w:val="-7"/>
                <w:sz w:val="18"/>
                <w:szCs w:val="18"/>
              </w:rPr>
              <w:t xml:space="preserve"> </w:t>
            </w:r>
            <w:r w:rsidRPr="002D61F5">
              <w:rPr>
                <w:rFonts w:ascii="Arial Narrow" w:hAnsi="Arial Narrow"/>
                <w:sz w:val="18"/>
                <w:szCs w:val="18"/>
              </w:rPr>
              <w:t>attraverso</w:t>
            </w:r>
            <w:r w:rsidRPr="002D61F5">
              <w:rPr>
                <w:rFonts w:ascii="Arial Narrow" w:hAnsi="Arial Narrow"/>
                <w:spacing w:val="-7"/>
                <w:sz w:val="18"/>
                <w:szCs w:val="18"/>
              </w:rPr>
              <w:t xml:space="preserve"> </w:t>
            </w:r>
            <w:r w:rsidRPr="002D61F5">
              <w:rPr>
                <w:rFonts w:ascii="Arial Narrow" w:hAnsi="Arial Narrow"/>
                <w:sz w:val="18"/>
                <w:szCs w:val="18"/>
              </w:rPr>
              <w:t>l’esplorazione</w:t>
            </w:r>
            <w:r w:rsidRPr="002D61F5">
              <w:rPr>
                <w:rFonts w:ascii="Arial Narrow" w:hAnsi="Arial Narrow"/>
                <w:spacing w:val="-5"/>
                <w:sz w:val="18"/>
                <w:szCs w:val="18"/>
              </w:rPr>
              <w:t xml:space="preserve"> </w:t>
            </w:r>
            <w:r w:rsidRPr="002D61F5">
              <w:rPr>
                <w:rFonts w:ascii="Arial Narrow" w:hAnsi="Arial Narrow"/>
                <w:sz w:val="18"/>
                <w:szCs w:val="18"/>
              </w:rPr>
              <w:t>e</w:t>
            </w:r>
            <w:r w:rsidRPr="002D61F5">
              <w:rPr>
                <w:rFonts w:ascii="Arial Narrow" w:hAnsi="Arial Narrow"/>
                <w:spacing w:val="-9"/>
                <w:sz w:val="18"/>
                <w:szCs w:val="18"/>
              </w:rPr>
              <w:t xml:space="preserve"> </w:t>
            </w:r>
            <w:r w:rsidRPr="002D61F5">
              <w:rPr>
                <w:rFonts w:ascii="Arial Narrow" w:hAnsi="Arial Narrow"/>
                <w:sz w:val="18"/>
                <w:szCs w:val="18"/>
              </w:rPr>
              <w:t>la</w:t>
            </w:r>
            <w:r w:rsidRPr="002D61F5">
              <w:rPr>
                <w:rFonts w:ascii="Arial Narrow" w:hAnsi="Arial Narrow"/>
                <w:spacing w:val="-7"/>
                <w:sz w:val="18"/>
                <w:szCs w:val="18"/>
              </w:rPr>
              <w:t xml:space="preserve"> </w:t>
            </w:r>
            <w:r w:rsidRPr="002D61F5">
              <w:rPr>
                <w:rFonts w:ascii="Arial Narrow" w:hAnsi="Arial Narrow"/>
                <w:sz w:val="18"/>
                <w:szCs w:val="18"/>
              </w:rPr>
              <w:t>ricerca all’interno del proprio comune, la qualità degli spazi verdi, e dei trasporti, il ciclo dei rifiuti, la salubrità dei luoghi pubblici.</w:t>
            </w:r>
          </w:p>
        </w:tc>
        <w:tc>
          <w:tcPr>
            <w:tcW w:w="3376" w:type="dxa"/>
            <w:shd w:val="clear" w:color="auto" w:fill="CCFFCC"/>
          </w:tcPr>
          <w:p w14:paraId="7C711171" w14:textId="77777777" w:rsidR="004D6325" w:rsidRPr="002D61F5" w:rsidRDefault="004D6325" w:rsidP="004D6325">
            <w:pPr>
              <w:spacing w:after="120"/>
              <w:jc w:val="both"/>
              <w:rPr>
                <w:rFonts w:ascii="Arial Narrow" w:hAnsi="Arial Narrow" w:cs="Times New Roman"/>
                <w:sz w:val="18"/>
                <w:szCs w:val="18"/>
              </w:rPr>
            </w:pPr>
            <w:r w:rsidRPr="002D61F5">
              <w:rPr>
                <w:rFonts w:ascii="Arial Narrow" w:hAnsi="Arial Narrow" w:cs="Times New Roman"/>
                <w:sz w:val="18"/>
                <w:szCs w:val="18"/>
              </w:rPr>
              <w:lastRenderedPageBreak/>
              <w:t>Individua ruoli e funzioni delle persone in famiglia e nella comunità scolastica e gli aspetti essenziali che riguardano il lavoro dei genitori e delle persone con cui entra in relazione (operatori scolastici, educatori, animatori, allenatori, vigili urbani, autisti di mezzi, negozianti, ecc.).</w:t>
            </w:r>
          </w:p>
          <w:p w14:paraId="6BA8B505" w14:textId="6E16252E" w:rsidR="007561FD" w:rsidRPr="002D61F5" w:rsidRDefault="007561FD" w:rsidP="004D6325">
            <w:pPr>
              <w:spacing w:after="120"/>
              <w:jc w:val="both"/>
              <w:rPr>
                <w:rFonts w:ascii="Arial Narrow" w:hAnsi="Arial Narrow" w:cs="Times New Roman"/>
                <w:sz w:val="18"/>
                <w:szCs w:val="18"/>
              </w:rPr>
            </w:pPr>
            <w:r w:rsidRPr="002D61F5">
              <w:rPr>
                <w:rFonts w:ascii="Arial Narrow" w:hAnsi="Arial Narrow" w:cs="Times New Roman"/>
                <w:sz w:val="18"/>
                <w:szCs w:val="18"/>
              </w:rPr>
              <w:t>Sa riferire in modo semplice e con riferimento alla propria esperienza la funzione e l’importanza del lavoro per la società.</w:t>
            </w:r>
          </w:p>
          <w:p w14:paraId="46130511" w14:textId="144B9C06" w:rsidR="007561FD" w:rsidRPr="002D61F5" w:rsidRDefault="007561FD" w:rsidP="004D6325">
            <w:pPr>
              <w:spacing w:after="120"/>
              <w:jc w:val="both"/>
              <w:rPr>
                <w:rFonts w:ascii="Arial Narrow" w:hAnsi="Arial Narrow" w:cs="Times New Roman"/>
                <w:sz w:val="18"/>
                <w:szCs w:val="18"/>
              </w:rPr>
            </w:pPr>
            <w:r w:rsidRPr="002D61F5">
              <w:rPr>
                <w:rFonts w:ascii="Arial Narrow" w:hAnsi="Arial Narrow" w:cs="Times New Roman"/>
                <w:sz w:val="18"/>
                <w:szCs w:val="18"/>
              </w:rPr>
              <w:t>Distingue nell’ambiente, elementi naturali e antropici. Individua alcune trasformazioni dovute all’opera dell’uomo.</w:t>
            </w:r>
          </w:p>
          <w:p w14:paraId="1B9D9574" w14:textId="27F52B24" w:rsidR="007561FD" w:rsidRPr="002D61F5" w:rsidRDefault="007561FD" w:rsidP="004D6325">
            <w:pPr>
              <w:spacing w:after="120"/>
              <w:jc w:val="both"/>
              <w:rPr>
                <w:rFonts w:ascii="Arial Narrow" w:hAnsi="Arial Narrow" w:cs="Times New Roman"/>
                <w:sz w:val="18"/>
                <w:szCs w:val="18"/>
              </w:rPr>
            </w:pPr>
            <w:r w:rsidRPr="002D61F5">
              <w:rPr>
                <w:rFonts w:ascii="Arial Narrow" w:hAnsi="Arial Narrow" w:cs="Times New Roman"/>
                <w:sz w:val="18"/>
                <w:szCs w:val="18"/>
              </w:rPr>
              <w:t>Individua, partendo dall’esperienza, alcuni impatti negativi delle attività umane sull’ambiente: rifiuti, inquinamento dell’acqua e dell’aria, riduzione di spazi verdi…</w:t>
            </w:r>
          </w:p>
          <w:p w14:paraId="759E4065" w14:textId="77777777" w:rsidR="009D4402" w:rsidRPr="002D61F5" w:rsidRDefault="009D4402" w:rsidP="009D4402">
            <w:pPr>
              <w:spacing w:after="120"/>
              <w:rPr>
                <w:rFonts w:ascii="Arial Narrow" w:hAnsi="Arial Narrow" w:cs="Times New Roman"/>
                <w:bCs/>
                <w:sz w:val="18"/>
                <w:szCs w:val="18"/>
              </w:rPr>
            </w:pPr>
            <w:r w:rsidRPr="002D61F5">
              <w:rPr>
                <w:rFonts w:ascii="Arial Narrow" w:hAnsi="Arial Narrow" w:cs="Times New Roman"/>
                <w:bCs/>
                <w:sz w:val="18"/>
                <w:szCs w:val="18"/>
              </w:rPr>
              <w:t>Individua, nell’esperienza quotidiana, i comportamenti che hanno maggiore impatto ambientale: consumo di acqua, di energia, gestione dei rifiuti, traffico …</w:t>
            </w:r>
          </w:p>
          <w:p w14:paraId="53195029" w14:textId="6E7CE604" w:rsidR="009D4402" w:rsidRPr="002D61F5" w:rsidRDefault="009D4402" w:rsidP="009D4402">
            <w:pPr>
              <w:spacing w:after="120"/>
              <w:rPr>
                <w:rFonts w:ascii="Arial Narrow" w:hAnsi="Arial Narrow" w:cs="Times New Roman"/>
                <w:bCs/>
                <w:sz w:val="18"/>
                <w:szCs w:val="18"/>
              </w:rPr>
            </w:pPr>
            <w:r w:rsidRPr="002D61F5">
              <w:rPr>
                <w:rFonts w:ascii="Arial Narrow" w:hAnsi="Arial Narrow" w:cs="Times New Roman"/>
                <w:bCs/>
                <w:sz w:val="18"/>
                <w:szCs w:val="18"/>
              </w:rPr>
              <w:t>Adotta nella quotidianità semplici comportamenti che riducono l’impatto ambientale</w:t>
            </w:r>
            <w:r w:rsidR="0031122E" w:rsidRPr="002D61F5">
              <w:rPr>
                <w:rFonts w:ascii="Arial Narrow" w:hAnsi="Arial Narrow" w:cs="Times New Roman"/>
                <w:bCs/>
                <w:sz w:val="18"/>
                <w:szCs w:val="18"/>
              </w:rPr>
              <w:t xml:space="preserve"> e il consumo di energia e di risorse</w:t>
            </w:r>
          </w:p>
          <w:p w14:paraId="6998CCDF" w14:textId="25F87801" w:rsidR="0031122E" w:rsidRPr="002D61F5" w:rsidRDefault="0031122E" w:rsidP="009D4402">
            <w:pPr>
              <w:spacing w:after="120"/>
              <w:rPr>
                <w:rFonts w:ascii="Arial Narrow" w:hAnsi="Arial Narrow" w:cs="Times New Roman"/>
                <w:bCs/>
                <w:sz w:val="18"/>
                <w:szCs w:val="18"/>
              </w:rPr>
            </w:pPr>
            <w:r w:rsidRPr="002D61F5">
              <w:rPr>
                <w:rFonts w:ascii="Arial Narrow" w:hAnsi="Arial Narrow" w:cs="Times New Roman"/>
                <w:bCs/>
                <w:sz w:val="18"/>
                <w:szCs w:val="18"/>
              </w:rPr>
              <w:t>Osserva le regole per la gestione differenziata dei rifiuti.</w:t>
            </w:r>
          </w:p>
          <w:p w14:paraId="28F8FE94" w14:textId="77777777" w:rsidR="0031122E" w:rsidRPr="002D61F5" w:rsidRDefault="0031122E" w:rsidP="009D4402">
            <w:pPr>
              <w:spacing w:after="120"/>
              <w:rPr>
                <w:rFonts w:ascii="Arial Narrow" w:hAnsi="Arial Narrow" w:cs="Times New Roman"/>
                <w:bCs/>
                <w:sz w:val="18"/>
                <w:szCs w:val="18"/>
              </w:rPr>
            </w:pPr>
          </w:p>
          <w:p w14:paraId="5545E63B" w14:textId="77777777" w:rsidR="009D4402" w:rsidRPr="002D61F5" w:rsidRDefault="009D4402" w:rsidP="004D6325">
            <w:pPr>
              <w:spacing w:after="120"/>
              <w:jc w:val="both"/>
              <w:rPr>
                <w:rFonts w:ascii="Arial Narrow" w:hAnsi="Arial Narrow" w:cs="Times New Roman"/>
                <w:sz w:val="18"/>
                <w:szCs w:val="18"/>
              </w:rPr>
            </w:pPr>
          </w:p>
          <w:p w14:paraId="41ADDFE8" w14:textId="77777777" w:rsidR="007561FD" w:rsidRPr="002D61F5" w:rsidRDefault="007561FD" w:rsidP="004D6325">
            <w:pPr>
              <w:spacing w:after="120"/>
              <w:jc w:val="both"/>
              <w:rPr>
                <w:rFonts w:ascii="Arial Narrow" w:hAnsi="Arial Narrow" w:cs="Times New Roman"/>
                <w:sz w:val="18"/>
                <w:szCs w:val="18"/>
              </w:rPr>
            </w:pPr>
          </w:p>
          <w:p w14:paraId="062B6E95" w14:textId="77777777" w:rsidR="00AF7221" w:rsidRPr="002D61F5" w:rsidRDefault="00AF7221" w:rsidP="00AF7221">
            <w:pPr>
              <w:spacing w:after="120"/>
              <w:rPr>
                <w:rFonts w:ascii="Arial Narrow" w:hAnsi="Arial Narrow" w:cstheme="minorHAnsi"/>
                <w:bCs/>
                <w:sz w:val="18"/>
                <w:szCs w:val="18"/>
              </w:rPr>
            </w:pPr>
          </w:p>
        </w:tc>
        <w:tc>
          <w:tcPr>
            <w:tcW w:w="3516" w:type="dxa"/>
            <w:shd w:val="clear" w:color="auto" w:fill="CCFFCC"/>
          </w:tcPr>
          <w:p w14:paraId="4734299D" w14:textId="77777777" w:rsidR="004D6325" w:rsidRPr="002D61F5" w:rsidRDefault="004D6325" w:rsidP="004D6325">
            <w:pPr>
              <w:spacing w:after="120"/>
              <w:rPr>
                <w:rFonts w:ascii="Arial Narrow" w:hAnsi="Arial Narrow" w:cs="Times New Roman"/>
                <w:sz w:val="18"/>
                <w:szCs w:val="18"/>
              </w:rPr>
            </w:pPr>
            <w:r w:rsidRPr="002D61F5">
              <w:rPr>
                <w:rFonts w:ascii="Arial Narrow" w:hAnsi="Arial Narrow" w:cs="Times New Roman"/>
                <w:sz w:val="18"/>
                <w:szCs w:val="18"/>
              </w:rPr>
              <w:lastRenderedPageBreak/>
              <w:t>Individua ruoli e funzioni delle persone nella società, anche in relazione al lavoro e alle professioni.</w:t>
            </w:r>
          </w:p>
          <w:p w14:paraId="199556A6" w14:textId="2930C5B5" w:rsidR="007561FD" w:rsidRPr="002D61F5" w:rsidRDefault="007561FD" w:rsidP="004D6325">
            <w:pPr>
              <w:spacing w:after="120"/>
              <w:rPr>
                <w:rFonts w:ascii="Arial Narrow" w:hAnsi="Arial Narrow" w:cs="Times New Roman"/>
                <w:sz w:val="18"/>
                <w:szCs w:val="18"/>
              </w:rPr>
            </w:pPr>
            <w:r w:rsidRPr="002D61F5">
              <w:rPr>
                <w:rFonts w:ascii="Arial Narrow" w:hAnsi="Arial Narrow" w:cs="Times New Roman"/>
                <w:sz w:val="18"/>
                <w:szCs w:val="18"/>
              </w:rPr>
              <w:t>Sa spiegare la funzione e l’importanza del lavoro per il benessere delle famiglie e delle comunità</w:t>
            </w:r>
          </w:p>
          <w:p w14:paraId="43DDD7D1" w14:textId="732BCB75" w:rsidR="009D4402" w:rsidRPr="002D61F5" w:rsidRDefault="009D4402" w:rsidP="004D6325">
            <w:pPr>
              <w:spacing w:after="120"/>
              <w:rPr>
                <w:rFonts w:ascii="Arial Narrow" w:hAnsi="Arial Narrow" w:cs="Times New Roman"/>
                <w:sz w:val="18"/>
                <w:szCs w:val="18"/>
              </w:rPr>
            </w:pPr>
            <w:r w:rsidRPr="002D61F5">
              <w:rPr>
                <w:rFonts w:ascii="Arial Narrow" w:hAnsi="Arial Narrow" w:cs="Times New Roman"/>
                <w:sz w:val="18"/>
                <w:szCs w:val="18"/>
              </w:rPr>
              <w:t>Sa collegare in modo semplice il lavoro con la ricchezza delle comunità e con la possibilità di aumentare il benessere generale e ridurre la povertà.</w:t>
            </w:r>
          </w:p>
          <w:p w14:paraId="33074FA4" w14:textId="0065978E" w:rsidR="009D4402" w:rsidRPr="002D61F5" w:rsidRDefault="009D4402" w:rsidP="004D6325">
            <w:pPr>
              <w:spacing w:after="120"/>
              <w:rPr>
                <w:rFonts w:ascii="Arial Narrow" w:hAnsi="Arial Narrow" w:cs="Times New Roman"/>
                <w:sz w:val="18"/>
                <w:szCs w:val="18"/>
              </w:rPr>
            </w:pPr>
            <w:r w:rsidRPr="002D61F5">
              <w:rPr>
                <w:rFonts w:ascii="Arial Narrow" w:hAnsi="Arial Narrow" w:cs="Times New Roman"/>
                <w:sz w:val="18"/>
                <w:szCs w:val="18"/>
              </w:rPr>
              <w:t>Attraverso lo studio dell’Italia e dell’Europa, individua alcuni elementi che hanno contribuito allo sviluppo economico dei diversi Paesi</w:t>
            </w:r>
          </w:p>
          <w:p w14:paraId="004C37B9" w14:textId="77777777" w:rsidR="007561FD" w:rsidRPr="002D61F5" w:rsidRDefault="007561FD" w:rsidP="007561FD">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Analizza il proprio territorio, con riferimento a: verde, trasporti, ciclo dei rifiuti, fonti di energia…</w:t>
            </w:r>
          </w:p>
          <w:p w14:paraId="070274F3" w14:textId="77777777" w:rsidR="007561FD" w:rsidRPr="002D61F5" w:rsidRDefault="007561FD" w:rsidP="007561FD">
            <w:pPr>
              <w:spacing w:after="120"/>
              <w:rPr>
                <w:rFonts w:ascii="Arial Narrow" w:hAnsi="Arial Narrow" w:cs="Times New Roman"/>
                <w:sz w:val="18"/>
                <w:szCs w:val="18"/>
              </w:rPr>
            </w:pPr>
            <w:r w:rsidRPr="002D61F5">
              <w:rPr>
                <w:rFonts w:ascii="Arial Narrow" w:hAnsi="Arial Narrow" w:cs="Times New Roman"/>
                <w:sz w:val="18"/>
                <w:szCs w:val="18"/>
              </w:rPr>
              <w:t>Individua, con riferimento alla quotidianità, le attività e le scelte umane a maggiore o minore impatto ambientale.</w:t>
            </w:r>
          </w:p>
          <w:p w14:paraId="23991367" w14:textId="77777777" w:rsidR="0031122E" w:rsidRPr="002D61F5" w:rsidRDefault="0031122E" w:rsidP="0031122E">
            <w:pPr>
              <w:jc w:val="both"/>
              <w:rPr>
                <w:rFonts w:ascii="Arial Narrow" w:hAnsi="Arial Narrow" w:cs="Times New Roman"/>
                <w:bCs/>
                <w:sz w:val="18"/>
                <w:szCs w:val="18"/>
              </w:rPr>
            </w:pPr>
            <w:r w:rsidRPr="002D61F5">
              <w:rPr>
                <w:rFonts w:ascii="Arial Narrow" w:hAnsi="Arial Narrow" w:cs="Times New Roman"/>
                <w:bCs/>
                <w:sz w:val="18"/>
                <w:szCs w:val="18"/>
              </w:rPr>
              <w:t>Individua le principali fonti di energia e le forme di approvvigionamento; distingue tra fonti rinnovabili e non rinnovabili. Sa indicare comportamenti individuali e collettivi per il loro utilizzo consapevole e osserva quelli alla sua portata.</w:t>
            </w:r>
          </w:p>
          <w:p w14:paraId="428A2D7C" w14:textId="77777777" w:rsidR="0031122E" w:rsidRPr="002D61F5" w:rsidRDefault="0031122E" w:rsidP="0031122E">
            <w:pPr>
              <w:jc w:val="both"/>
              <w:rPr>
                <w:rFonts w:ascii="Arial Narrow" w:hAnsi="Arial Narrow" w:cs="Times New Roman"/>
                <w:bCs/>
                <w:sz w:val="18"/>
                <w:szCs w:val="18"/>
              </w:rPr>
            </w:pPr>
            <w:r w:rsidRPr="002D61F5">
              <w:rPr>
                <w:rFonts w:ascii="Arial Narrow" w:hAnsi="Arial Narrow" w:cs="Times New Roman"/>
                <w:bCs/>
                <w:sz w:val="18"/>
                <w:szCs w:val="18"/>
              </w:rPr>
              <w:t>Differenzia correttamente i rifiuti che produce e sa spiegarne le motivazioni.</w:t>
            </w:r>
          </w:p>
          <w:p w14:paraId="49FFCA6F" w14:textId="77777777" w:rsidR="0031122E" w:rsidRPr="002D61F5" w:rsidRDefault="0031122E" w:rsidP="0031122E">
            <w:pPr>
              <w:jc w:val="both"/>
              <w:rPr>
                <w:rFonts w:ascii="Arial Narrow" w:hAnsi="Arial Narrow" w:cs="Times New Roman"/>
                <w:bCs/>
                <w:sz w:val="18"/>
                <w:szCs w:val="18"/>
              </w:rPr>
            </w:pPr>
          </w:p>
          <w:p w14:paraId="67402A06" w14:textId="7505DCBD" w:rsidR="0031122E" w:rsidRPr="002D61F5" w:rsidRDefault="0031122E" w:rsidP="0031122E">
            <w:pPr>
              <w:spacing w:after="120"/>
              <w:rPr>
                <w:rFonts w:ascii="Arial Narrow" w:hAnsi="Arial Narrow" w:cs="Times New Roman"/>
                <w:sz w:val="18"/>
                <w:szCs w:val="18"/>
              </w:rPr>
            </w:pPr>
            <w:r w:rsidRPr="002D61F5">
              <w:rPr>
                <w:rFonts w:ascii="Arial Narrow" w:hAnsi="Arial Narrow" w:cs="Times New Roman"/>
                <w:bCs/>
                <w:sz w:val="18"/>
                <w:szCs w:val="18"/>
              </w:rPr>
              <w:t>Individua forme di consumo consapevole che contengono la produzione di rifiuti e lo spreco.</w:t>
            </w:r>
          </w:p>
          <w:p w14:paraId="60AB73A5" w14:textId="77777777" w:rsidR="00AF7221" w:rsidRPr="002D61F5" w:rsidRDefault="007561FD" w:rsidP="007561FD">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Osserva e individua, a partire dal proprio territorio e fino a scale più ampie, le trasformazioni am</w:t>
            </w:r>
            <w:r w:rsidRPr="002D61F5">
              <w:rPr>
                <w:rFonts w:ascii="Arial Narrow" w:hAnsi="Arial Narrow" w:cs="Times New Roman"/>
                <w:sz w:val="18"/>
                <w:szCs w:val="18"/>
              </w:rPr>
              <w:softHyphen/>
            </w:r>
            <w:r w:rsidRPr="002D61F5">
              <w:rPr>
                <w:rFonts w:ascii="Arial Narrow" w:hAnsi="Arial Narrow" w:cs="Times New Roman"/>
                <w:sz w:val="18"/>
                <w:szCs w:val="18"/>
              </w:rPr>
              <w:lastRenderedPageBreak/>
              <w:t>bientali dovute agli interventi dell’uomo e del progresso scientifico-tecnologico nell’arco di alcune generazioni e le conseguenze positive o negative sull’ambiente.</w:t>
            </w:r>
          </w:p>
          <w:p w14:paraId="76328D08" w14:textId="0DBE0106" w:rsidR="009B5BC7" w:rsidRPr="002D61F5" w:rsidRDefault="009B5BC7" w:rsidP="007561FD">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Individua nel proprio territorio e nel Paese, anche con ricerche in rete con la guida dell’insegnante, Istituzioni e Organizzazioni che tutelano l’ambiente, i beni culturali, il paesaggio e gli animali</w:t>
            </w:r>
          </w:p>
          <w:p w14:paraId="6B41FD77" w14:textId="63DF1D0B" w:rsidR="009D4402" w:rsidRPr="002D61F5" w:rsidRDefault="009D4402" w:rsidP="007561FD">
            <w:pPr>
              <w:autoSpaceDE w:val="0"/>
              <w:autoSpaceDN w:val="0"/>
              <w:adjustRightInd w:val="0"/>
              <w:spacing w:after="120"/>
              <w:jc w:val="both"/>
              <w:rPr>
                <w:rFonts w:ascii="Arial Narrow" w:hAnsi="Arial Narrow" w:cs="Times New Roman"/>
                <w:sz w:val="18"/>
                <w:szCs w:val="18"/>
              </w:rPr>
            </w:pPr>
          </w:p>
        </w:tc>
        <w:tc>
          <w:tcPr>
            <w:tcW w:w="2626" w:type="dxa"/>
            <w:shd w:val="clear" w:color="auto" w:fill="CCFFCC"/>
          </w:tcPr>
          <w:p w14:paraId="5D0C62A7" w14:textId="27CF6AAA" w:rsidR="009D4402" w:rsidRPr="002D61F5" w:rsidRDefault="009D4402" w:rsidP="009D4402">
            <w:pPr>
              <w:rPr>
                <w:rFonts w:ascii="Arial Narrow" w:hAnsi="Arial Narrow" w:cs="Times New Roman"/>
                <w:bCs/>
                <w:sz w:val="18"/>
                <w:szCs w:val="18"/>
              </w:rPr>
            </w:pPr>
            <w:r w:rsidRPr="002D61F5">
              <w:rPr>
                <w:rFonts w:ascii="Arial Narrow" w:hAnsi="Arial Narrow" w:cs="Times New Roman"/>
                <w:bCs/>
                <w:sz w:val="18"/>
                <w:szCs w:val="18"/>
              </w:rPr>
              <w:lastRenderedPageBreak/>
              <w:t>Conosce:</w:t>
            </w:r>
          </w:p>
          <w:p w14:paraId="1FEE923C" w14:textId="7C37569D" w:rsidR="009D4402" w:rsidRPr="002D61F5" w:rsidRDefault="009D4402" w:rsidP="009D4402">
            <w:pPr>
              <w:pStyle w:val="Paragrafoelenco"/>
              <w:numPr>
                <w:ilvl w:val="0"/>
                <w:numId w:val="9"/>
              </w:numPr>
              <w:spacing w:after="0" w:line="240" w:lineRule="auto"/>
              <w:ind w:left="179" w:hanging="142"/>
              <w:rPr>
                <w:rFonts w:ascii="Arial Narrow" w:hAnsi="Arial Narrow" w:cs="Times New Roman"/>
                <w:bCs/>
                <w:sz w:val="18"/>
                <w:szCs w:val="18"/>
              </w:rPr>
            </w:pPr>
            <w:r w:rsidRPr="002D61F5">
              <w:rPr>
                <w:rFonts w:ascii="Arial Narrow" w:hAnsi="Arial Narrow" w:cs="Times New Roman"/>
                <w:bCs/>
                <w:sz w:val="18"/>
                <w:szCs w:val="18"/>
              </w:rPr>
              <w:t>il concetto di lavoro e gli articoli della Costituzione che ne parlano, tra i principi fondamentali;</w:t>
            </w:r>
          </w:p>
          <w:p w14:paraId="6DCE987E" w14:textId="7764DAD3" w:rsidR="009D4402" w:rsidRPr="002D61F5" w:rsidRDefault="009D4402" w:rsidP="009D4402">
            <w:pPr>
              <w:pStyle w:val="Paragrafoelenco"/>
              <w:numPr>
                <w:ilvl w:val="0"/>
                <w:numId w:val="9"/>
              </w:numPr>
              <w:spacing w:after="0" w:line="240" w:lineRule="auto"/>
              <w:ind w:left="179" w:hanging="142"/>
              <w:rPr>
                <w:rFonts w:ascii="Arial Narrow" w:hAnsi="Arial Narrow" w:cs="Times New Roman"/>
                <w:bCs/>
                <w:sz w:val="18"/>
                <w:szCs w:val="18"/>
              </w:rPr>
            </w:pPr>
            <w:r w:rsidRPr="002D61F5">
              <w:rPr>
                <w:rFonts w:ascii="Arial Narrow" w:hAnsi="Arial Narrow" w:cs="Times New Roman"/>
                <w:bCs/>
                <w:sz w:val="18"/>
                <w:szCs w:val="18"/>
              </w:rPr>
              <w:t>i concetti di sviluppo economico, ricchezza, povertà delle popolazioni;</w:t>
            </w:r>
          </w:p>
          <w:p w14:paraId="77F6D75E" w14:textId="127AA828" w:rsidR="009D4402" w:rsidRPr="002D61F5" w:rsidRDefault="009D4402" w:rsidP="009D4402">
            <w:pPr>
              <w:pStyle w:val="Paragrafoelenco"/>
              <w:numPr>
                <w:ilvl w:val="0"/>
                <w:numId w:val="9"/>
              </w:numPr>
              <w:spacing w:after="0" w:line="240" w:lineRule="auto"/>
              <w:ind w:left="179" w:hanging="142"/>
              <w:rPr>
                <w:rFonts w:ascii="Arial Narrow" w:hAnsi="Arial Narrow" w:cs="Times New Roman"/>
                <w:bCs/>
                <w:sz w:val="18"/>
                <w:szCs w:val="18"/>
              </w:rPr>
            </w:pPr>
            <w:r w:rsidRPr="002D61F5">
              <w:rPr>
                <w:rFonts w:ascii="Arial Narrow" w:hAnsi="Arial Narrow" w:cs="Times New Roman"/>
                <w:bCs/>
                <w:sz w:val="18"/>
                <w:szCs w:val="18"/>
              </w:rPr>
              <w:t>settori economici primario, secondario, terziario:</w:t>
            </w:r>
          </w:p>
          <w:p w14:paraId="622BD1DA" w14:textId="77777777" w:rsidR="009D4402" w:rsidRPr="002D61F5" w:rsidRDefault="009D4402" w:rsidP="009D4402">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il concetto di ecosistema;</w:t>
            </w:r>
          </w:p>
          <w:p w14:paraId="461E8E22" w14:textId="232327AA" w:rsidR="009D4402" w:rsidRPr="002D61F5" w:rsidRDefault="009D4402" w:rsidP="009D4402">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il concetto di impronta ecologica;</w:t>
            </w:r>
          </w:p>
          <w:p w14:paraId="384C1B4D" w14:textId="77777777" w:rsidR="0031122E" w:rsidRPr="002D61F5" w:rsidRDefault="0031122E" w:rsidP="0031122E">
            <w:pPr>
              <w:pStyle w:val="Paragrafoelenco"/>
              <w:numPr>
                <w:ilvl w:val="0"/>
                <w:numId w:val="9"/>
              </w:numPr>
              <w:spacing w:after="0" w:line="240" w:lineRule="auto"/>
              <w:ind w:left="177" w:hanging="142"/>
              <w:rPr>
                <w:rFonts w:ascii="Arial Narrow" w:hAnsi="Arial Narrow" w:cs="Times New Roman"/>
                <w:bCs/>
                <w:sz w:val="18"/>
                <w:szCs w:val="18"/>
              </w:rPr>
            </w:pPr>
            <w:r w:rsidRPr="002D61F5">
              <w:rPr>
                <w:rFonts w:ascii="Arial Narrow" w:hAnsi="Arial Narrow" w:cs="Times New Roman"/>
                <w:bCs/>
                <w:sz w:val="18"/>
                <w:szCs w:val="18"/>
              </w:rPr>
              <w:t>le fonti di energia e la loro provenienza;</w:t>
            </w:r>
          </w:p>
          <w:p w14:paraId="5AC03908" w14:textId="77777777" w:rsidR="0031122E" w:rsidRPr="002D61F5" w:rsidRDefault="0031122E" w:rsidP="0031122E">
            <w:pPr>
              <w:pStyle w:val="Paragrafoelenco"/>
              <w:numPr>
                <w:ilvl w:val="0"/>
                <w:numId w:val="9"/>
              </w:numPr>
              <w:spacing w:after="0" w:line="240" w:lineRule="auto"/>
              <w:ind w:left="177" w:hanging="142"/>
              <w:rPr>
                <w:rFonts w:ascii="Arial Narrow" w:hAnsi="Arial Narrow" w:cs="Times New Roman"/>
                <w:bCs/>
                <w:sz w:val="18"/>
                <w:szCs w:val="18"/>
              </w:rPr>
            </w:pPr>
            <w:r w:rsidRPr="002D61F5">
              <w:rPr>
                <w:rFonts w:ascii="Arial Narrow" w:hAnsi="Arial Narrow" w:cs="Times New Roman"/>
                <w:bCs/>
                <w:sz w:val="18"/>
                <w:szCs w:val="18"/>
              </w:rPr>
              <w:t>il ciclo dei rifiuti;</w:t>
            </w:r>
          </w:p>
          <w:p w14:paraId="1B58BC81" w14:textId="4022C819" w:rsidR="0031122E" w:rsidRPr="002D61F5" w:rsidRDefault="0031122E" w:rsidP="0031122E">
            <w:pPr>
              <w:pStyle w:val="Paragrafoelenco"/>
              <w:numPr>
                <w:ilvl w:val="0"/>
                <w:numId w:val="9"/>
              </w:numPr>
              <w:spacing w:after="0" w:line="240" w:lineRule="auto"/>
              <w:ind w:left="177" w:hanging="142"/>
              <w:rPr>
                <w:rFonts w:ascii="Arial Narrow" w:hAnsi="Arial Narrow" w:cs="Times New Roman"/>
                <w:bCs/>
                <w:sz w:val="18"/>
                <w:szCs w:val="18"/>
              </w:rPr>
            </w:pPr>
            <w:r w:rsidRPr="002D61F5">
              <w:rPr>
                <w:rFonts w:ascii="Arial Narrow" w:hAnsi="Arial Narrow" w:cs="Times New Roman"/>
                <w:bCs/>
                <w:sz w:val="18"/>
                <w:szCs w:val="18"/>
              </w:rPr>
              <w:t>i concetti di consumo; di fabbisogno; di risparmio; di spreco</w:t>
            </w:r>
            <w:r w:rsidR="00C35973" w:rsidRPr="002D61F5">
              <w:rPr>
                <w:rFonts w:ascii="Arial Narrow" w:hAnsi="Arial Narrow" w:cs="Times New Roman"/>
                <w:bCs/>
                <w:sz w:val="18"/>
                <w:szCs w:val="18"/>
              </w:rPr>
              <w:t>;</w:t>
            </w:r>
          </w:p>
          <w:p w14:paraId="4D824372" w14:textId="3D4E08D1" w:rsidR="0031122E" w:rsidRPr="002D61F5" w:rsidRDefault="0031122E" w:rsidP="0031122E">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il concetto di bene culturale e ambientale</w:t>
            </w:r>
            <w:r w:rsidR="00C35973" w:rsidRPr="002D61F5">
              <w:rPr>
                <w:rFonts w:ascii="Arial Narrow" w:hAnsi="Arial Narrow" w:cs="Times New Roman"/>
                <w:bCs/>
                <w:sz w:val="18"/>
                <w:szCs w:val="18"/>
              </w:rPr>
              <w:t>;</w:t>
            </w:r>
          </w:p>
          <w:p w14:paraId="09679FAE" w14:textId="77777777" w:rsidR="0031122E" w:rsidRPr="002D61F5" w:rsidRDefault="0031122E" w:rsidP="0031122E">
            <w:pPr>
              <w:pStyle w:val="Paragrafoelenco"/>
              <w:numPr>
                <w:ilvl w:val="0"/>
                <w:numId w:val="9"/>
              </w:numPr>
              <w:tabs>
                <w:tab w:val="left" w:pos="241"/>
              </w:tabs>
              <w:spacing w:after="0" w:line="240" w:lineRule="auto"/>
              <w:ind w:left="177" w:hanging="142"/>
              <w:rPr>
                <w:rFonts w:ascii="Arial Narrow" w:hAnsi="Arial Narrow" w:cs="Times New Roman"/>
                <w:bCs/>
                <w:sz w:val="18"/>
                <w:szCs w:val="18"/>
              </w:rPr>
            </w:pPr>
            <w:r w:rsidRPr="002D61F5">
              <w:rPr>
                <w:rFonts w:ascii="Arial Narrow" w:hAnsi="Arial Narrow" w:cs="Times New Roman"/>
                <w:bCs/>
                <w:sz w:val="18"/>
                <w:szCs w:val="18"/>
              </w:rPr>
              <w:t>gli usi e le tradizioni del proprio ambiente di vita;</w:t>
            </w:r>
          </w:p>
          <w:p w14:paraId="67659AC5" w14:textId="77777777" w:rsidR="0031122E" w:rsidRPr="002D61F5" w:rsidRDefault="0031122E" w:rsidP="0031122E">
            <w:pPr>
              <w:pStyle w:val="Paragrafoelenco"/>
              <w:numPr>
                <w:ilvl w:val="0"/>
                <w:numId w:val="9"/>
              </w:numPr>
              <w:tabs>
                <w:tab w:val="left" w:pos="241"/>
              </w:tabs>
              <w:spacing w:after="0" w:line="240" w:lineRule="auto"/>
              <w:ind w:left="177" w:hanging="142"/>
              <w:rPr>
                <w:rFonts w:ascii="Arial Narrow" w:hAnsi="Arial Narrow" w:cs="Times New Roman"/>
                <w:bCs/>
                <w:sz w:val="18"/>
                <w:szCs w:val="18"/>
              </w:rPr>
            </w:pPr>
            <w:r w:rsidRPr="002D61F5">
              <w:rPr>
                <w:rFonts w:ascii="Arial Narrow" w:hAnsi="Arial Narrow" w:cs="Times New Roman"/>
                <w:bCs/>
                <w:sz w:val="18"/>
                <w:szCs w:val="18"/>
              </w:rPr>
              <w:t>i principali beni culturali e ambientali del territorio;</w:t>
            </w:r>
          </w:p>
          <w:p w14:paraId="4337372A" w14:textId="2711F72B" w:rsidR="0031122E" w:rsidRPr="002D61F5" w:rsidRDefault="0031122E" w:rsidP="0031122E">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alcuni siti e beni culturali e ambientali significativi del Paese</w:t>
            </w:r>
            <w:r w:rsidR="00C35973" w:rsidRPr="002D61F5">
              <w:rPr>
                <w:rFonts w:ascii="Arial Narrow" w:hAnsi="Arial Narrow" w:cs="Times New Roman"/>
                <w:bCs/>
                <w:sz w:val="18"/>
                <w:szCs w:val="18"/>
              </w:rPr>
              <w:t>;</w:t>
            </w:r>
          </w:p>
          <w:p w14:paraId="5E2D33A8" w14:textId="7E6E781E" w:rsidR="0031122E" w:rsidRPr="002D61F5" w:rsidRDefault="0031122E" w:rsidP="0031122E">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alcune Istituzioni e Organizzazioni che tutelano l’ambiente, il paesaggio, i beni culturali e gli animali</w:t>
            </w:r>
            <w:r w:rsidR="000B5929" w:rsidRPr="002D61F5">
              <w:rPr>
                <w:rFonts w:ascii="Arial Narrow" w:hAnsi="Arial Narrow" w:cs="Times New Roman"/>
                <w:bCs/>
                <w:sz w:val="18"/>
                <w:szCs w:val="18"/>
              </w:rPr>
              <w:t>;</w:t>
            </w:r>
          </w:p>
          <w:p w14:paraId="65E78330" w14:textId="6E5CB11A" w:rsidR="000B5929" w:rsidRPr="002D61F5" w:rsidRDefault="000B5929" w:rsidP="0031122E">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art. 9 della Costituzione</w:t>
            </w:r>
            <w:r w:rsidR="00C35973" w:rsidRPr="002D61F5">
              <w:rPr>
                <w:rFonts w:ascii="Arial Narrow" w:hAnsi="Arial Narrow" w:cs="Times New Roman"/>
                <w:bCs/>
                <w:sz w:val="18"/>
                <w:szCs w:val="18"/>
              </w:rPr>
              <w:t>.</w:t>
            </w:r>
          </w:p>
          <w:p w14:paraId="341C3B22" w14:textId="5661F162" w:rsidR="00AF7221" w:rsidRPr="002D61F5" w:rsidRDefault="00AF7221" w:rsidP="007561FD">
            <w:pPr>
              <w:ind w:left="37"/>
              <w:rPr>
                <w:rFonts w:ascii="Arial Narrow" w:hAnsi="Arial Narrow" w:cstheme="minorHAnsi"/>
                <w:bCs/>
                <w:sz w:val="18"/>
                <w:szCs w:val="18"/>
              </w:rPr>
            </w:pPr>
          </w:p>
        </w:tc>
        <w:tc>
          <w:tcPr>
            <w:tcW w:w="2232" w:type="dxa"/>
            <w:shd w:val="clear" w:color="auto" w:fill="CCFFCC"/>
          </w:tcPr>
          <w:p w14:paraId="6FC88DC0"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7BF30159"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3487A440"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040A269F"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matematica, scienze, tecnologia e ingegneria</w:t>
            </w:r>
          </w:p>
          <w:p w14:paraId="4C174D4B" w14:textId="7FE28B3B"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storia, geografia, matematica, scienze, tecnologia, arte, musica</w:t>
            </w:r>
          </w:p>
          <w:p w14:paraId="3ADCF415" w14:textId="34FD0406" w:rsidR="00AF7221" w:rsidRPr="002D61F5" w:rsidRDefault="00AF7221" w:rsidP="00AF7221">
            <w:pPr>
              <w:rPr>
                <w:rFonts w:ascii="Arial Narrow" w:hAnsi="Arial Narrow" w:cstheme="minorHAnsi"/>
                <w:bCs/>
                <w:sz w:val="18"/>
                <w:szCs w:val="18"/>
              </w:rPr>
            </w:pPr>
            <w:r w:rsidRPr="002D61F5">
              <w:rPr>
                <w:rFonts w:ascii="Arial Narrow" w:hAnsi="Arial Narrow" w:cstheme="minorHAnsi"/>
                <w:bCs/>
                <w:sz w:val="18"/>
                <w:szCs w:val="18"/>
              </w:rPr>
              <w:t>Discipline concorrenti: tutte</w:t>
            </w:r>
          </w:p>
        </w:tc>
      </w:tr>
      <w:tr w:rsidR="00047E53" w:rsidRPr="002D61F5" w14:paraId="36ED75A5" w14:textId="77777777" w:rsidTr="004D6325">
        <w:tc>
          <w:tcPr>
            <w:tcW w:w="2810" w:type="dxa"/>
            <w:shd w:val="clear" w:color="auto" w:fill="CCFFCC"/>
          </w:tcPr>
          <w:p w14:paraId="5FEA7293" w14:textId="032785EF"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6_Obiettivi</w:t>
            </w:r>
          </w:p>
          <w:p w14:paraId="5A126896" w14:textId="77777777" w:rsidR="00AF7221" w:rsidRPr="002D61F5" w:rsidRDefault="002B4997" w:rsidP="000B5AB8">
            <w:pPr>
              <w:spacing w:after="120"/>
              <w:jc w:val="both"/>
              <w:rPr>
                <w:rFonts w:ascii="Arial Narrow" w:hAnsi="Arial Narrow"/>
                <w:sz w:val="18"/>
                <w:szCs w:val="18"/>
              </w:rPr>
            </w:pPr>
            <w:r w:rsidRPr="002D61F5">
              <w:rPr>
                <w:rFonts w:ascii="Arial Narrow" w:hAnsi="Arial Narrow"/>
                <w:sz w:val="18"/>
                <w:szCs w:val="18"/>
              </w:rPr>
              <w:t>Conoscere ed attuare i comportamenti adeguati a</w:t>
            </w:r>
            <w:r w:rsidRPr="002D61F5">
              <w:rPr>
                <w:rFonts w:ascii="Arial Narrow" w:hAnsi="Arial Narrow"/>
                <w:spacing w:val="-11"/>
                <w:sz w:val="18"/>
                <w:szCs w:val="18"/>
              </w:rPr>
              <w:t xml:space="preserve"> </w:t>
            </w:r>
            <w:r w:rsidRPr="002D61F5">
              <w:rPr>
                <w:rFonts w:ascii="Arial Narrow" w:hAnsi="Arial Narrow"/>
                <w:sz w:val="18"/>
                <w:szCs w:val="18"/>
              </w:rPr>
              <w:t>varie</w:t>
            </w:r>
            <w:r w:rsidRPr="002D61F5">
              <w:rPr>
                <w:rFonts w:ascii="Arial Narrow" w:hAnsi="Arial Narrow"/>
                <w:spacing w:val="-13"/>
                <w:sz w:val="18"/>
                <w:szCs w:val="18"/>
              </w:rPr>
              <w:t xml:space="preserve"> </w:t>
            </w:r>
            <w:r w:rsidRPr="002D61F5">
              <w:rPr>
                <w:rFonts w:ascii="Arial Narrow" w:hAnsi="Arial Narrow"/>
                <w:sz w:val="18"/>
                <w:szCs w:val="18"/>
              </w:rPr>
              <w:t>condizioni</w:t>
            </w:r>
            <w:r w:rsidRPr="002D61F5">
              <w:rPr>
                <w:rFonts w:ascii="Arial Narrow" w:hAnsi="Arial Narrow"/>
                <w:spacing w:val="-12"/>
                <w:sz w:val="18"/>
                <w:szCs w:val="18"/>
              </w:rPr>
              <w:t xml:space="preserve"> </w:t>
            </w:r>
            <w:r w:rsidRPr="002D61F5">
              <w:rPr>
                <w:rFonts w:ascii="Arial Narrow" w:hAnsi="Arial Narrow"/>
                <w:sz w:val="18"/>
                <w:szCs w:val="18"/>
              </w:rPr>
              <w:t>di</w:t>
            </w:r>
            <w:r w:rsidRPr="002D61F5">
              <w:rPr>
                <w:rFonts w:ascii="Arial Narrow" w:hAnsi="Arial Narrow"/>
                <w:spacing w:val="-12"/>
                <w:sz w:val="18"/>
                <w:szCs w:val="18"/>
              </w:rPr>
              <w:t xml:space="preserve"> </w:t>
            </w:r>
            <w:r w:rsidRPr="002D61F5">
              <w:rPr>
                <w:rFonts w:ascii="Arial Narrow" w:hAnsi="Arial Narrow"/>
                <w:sz w:val="18"/>
                <w:szCs w:val="18"/>
              </w:rPr>
              <w:t>rischio</w:t>
            </w:r>
            <w:r w:rsidRPr="002D61F5">
              <w:rPr>
                <w:rFonts w:ascii="Arial Narrow" w:hAnsi="Arial Narrow"/>
                <w:spacing w:val="-14"/>
                <w:sz w:val="18"/>
                <w:szCs w:val="18"/>
              </w:rPr>
              <w:t xml:space="preserve"> </w:t>
            </w:r>
            <w:r w:rsidRPr="002D61F5">
              <w:rPr>
                <w:rFonts w:ascii="Arial Narrow" w:hAnsi="Arial Narrow"/>
                <w:sz w:val="18"/>
                <w:szCs w:val="18"/>
              </w:rPr>
              <w:t>(sismico,</w:t>
            </w:r>
            <w:r w:rsidRPr="002D61F5">
              <w:rPr>
                <w:rFonts w:ascii="Arial Narrow" w:hAnsi="Arial Narrow"/>
                <w:spacing w:val="-12"/>
                <w:sz w:val="18"/>
                <w:szCs w:val="18"/>
              </w:rPr>
              <w:t xml:space="preserve"> </w:t>
            </w:r>
            <w:r w:rsidRPr="002D61F5">
              <w:rPr>
                <w:rFonts w:ascii="Arial Narrow" w:hAnsi="Arial Narrow"/>
                <w:sz w:val="18"/>
                <w:szCs w:val="18"/>
              </w:rPr>
              <w:t>vulcanico, idrogeologico, climatico, …) anche in collaborazione con la Protezione civile.</w:t>
            </w:r>
          </w:p>
          <w:p w14:paraId="462611DC" w14:textId="41880921" w:rsidR="002B4997" w:rsidRPr="002D61F5" w:rsidRDefault="002B4997" w:rsidP="000B5AB8">
            <w:pPr>
              <w:spacing w:after="120"/>
              <w:jc w:val="both"/>
              <w:rPr>
                <w:rFonts w:ascii="Arial Narrow" w:hAnsi="Arial Narrow" w:cstheme="minorHAnsi"/>
                <w:sz w:val="18"/>
                <w:szCs w:val="18"/>
              </w:rPr>
            </w:pPr>
            <w:r w:rsidRPr="002D61F5">
              <w:rPr>
                <w:rFonts w:ascii="Arial Narrow" w:hAnsi="Arial Narrow"/>
                <w:sz w:val="18"/>
                <w:szCs w:val="18"/>
              </w:rPr>
              <w:t>Individuare</w:t>
            </w:r>
            <w:r w:rsidRPr="002D61F5">
              <w:rPr>
                <w:rFonts w:ascii="Arial Narrow" w:hAnsi="Arial Narrow"/>
                <w:spacing w:val="40"/>
                <w:sz w:val="18"/>
                <w:szCs w:val="18"/>
              </w:rPr>
              <w:t xml:space="preserve"> </w:t>
            </w:r>
            <w:r w:rsidRPr="002D61F5">
              <w:rPr>
                <w:rFonts w:ascii="Arial Narrow" w:hAnsi="Arial Narrow"/>
                <w:sz w:val="18"/>
                <w:szCs w:val="18"/>
              </w:rPr>
              <w:t>alcune</w:t>
            </w:r>
            <w:r w:rsidRPr="002D61F5">
              <w:rPr>
                <w:rFonts w:ascii="Arial Narrow" w:hAnsi="Arial Narrow"/>
                <w:spacing w:val="40"/>
                <w:sz w:val="18"/>
                <w:szCs w:val="18"/>
              </w:rPr>
              <w:t xml:space="preserve"> </w:t>
            </w:r>
            <w:r w:rsidRPr="002D61F5">
              <w:rPr>
                <w:rFonts w:ascii="Arial Narrow" w:hAnsi="Arial Narrow"/>
                <w:sz w:val="18"/>
                <w:szCs w:val="18"/>
              </w:rPr>
              <w:t>trasformazioni</w:t>
            </w:r>
            <w:r w:rsidRPr="002D61F5">
              <w:rPr>
                <w:rFonts w:ascii="Arial Narrow" w:hAnsi="Arial Narrow"/>
                <w:spacing w:val="40"/>
                <w:sz w:val="18"/>
                <w:szCs w:val="18"/>
              </w:rPr>
              <w:t xml:space="preserve"> </w:t>
            </w:r>
            <w:r w:rsidRPr="002D61F5">
              <w:rPr>
                <w:rFonts w:ascii="Arial Narrow" w:hAnsi="Arial Narrow"/>
                <w:sz w:val="18"/>
                <w:szCs w:val="18"/>
              </w:rPr>
              <w:t>ambientali</w:t>
            </w:r>
            <w:r w:rsidRPr="002D61F5">
              <w:rPr>
                <w:rFonts w:ascii="Arial Narrow" w:hAnsi="Arial Narrow"/>
                <w:spacing w:val="40"/>
                <w:sz w:val="18"/>
                <w:szCs w:val="18"/>
              </w:rPr>
              <w:t xml:space="preserve"> </w:t>
            </w:r>
            <w:r w:rsidRPr="002D61F5">
              <w:rPr>
                <w:rFonts w:ascii="Arial Narrow" w:hAnsi="Arial Narrow"/>
                <w:sz w:val="18"/>
                <w:szCs w:val="18"/>
              </w:rPr>
              <w:t>e gli effetti del cambiamento climatico.</w:t>
            </w:r>
          </w:p>
        </w:tc>
        <w:tc>
          <w:tcPr>
            <w:tcW w:w="3376" w:type="dxa"/>
            <w:shd w:val="clear" w:color="auto" w:fill="CCFFCC"/>
          </w:tcPr>
          <w:p w14:paraId="307C9AC6" w14:textId="19DE7931" w:rsidR="001F7644" w:rsidRPr="002D61F5" w:rsidRDefault="001F7644" w:rsidP="001F7644">
            <w:pPr>
              <w:spacing w:after="120"/>
              <w:rPr>
                <w:rFonts w:ascii="Arial Narrow" w:hAnsi="Arial Narrow" w:cs="Times New Roman"/>
                <w:sz w:val="18"/>
                <w:szCs w:val="18"/>
              </w:rPr>
            </w:pPr>
            <w:r w:rsidRPr="002D61F5">
              <w:rPr>
                <w:rFonts w:ascii="Arial Narrow" w:hAnsi="Arial Narrow" w:cs="Times New Roman"/>
                <w:sz w:val="18"/>
                <w:szCs w:val="18"/>
              </w:rPr>
              <w:t>Distingue i segnali convenzionali di allarme utilizzati a scuola e nella comunità.</w:t>
            </w:r>
          </w:p>
          <w:p w14:paraId="5B07DB37" w14:textId="3000F9D1" w:rsidR="001F7644" w:rsidRPr="002D61F5" w:rsidRDefault="001F7644" w:rsidP="001F7644">
            <w:pPr>
              <w:spacing w:after="120"/>
              <w:rPr>
                <w:rFonts w:ascii="Arial Narrow" w:hAnsi="Arial Narrow" w:cs="Times New Roman"/>
                <w:sz w:val="18"/>
                <w:szCs w:val="18"/>
              </w:rPr>
            </w:pPr>
            <w:r w:rsidRPr="002D61F5">
              <w:rPr>
                <w:rFonts w:ascii="Arial Narrow" w:hAnsi="Arial Narrow" w:cs="Times New Roman"/>
                <w:sz w:val="18"/>
                <w:szCs w:val="18"/>
              </w:rPr>
              <w:t>Osserva i comportamenti appresi in caso di emergenza ed evacuazione.</w:t>
            </w:r>
          </w:p>
          <w:p w14:paraId="454D8410" w14:textId="15468927" w:rsidR="001F7644" w:rsidRPr="002D61F5" w:rsidRDefault="007502C4" w:rsidP="001F7644">
            <w:pPr>
              <w:spacing w:after="120"/>
              <w:rPr>
                <w:rFonts w:ascii="Arial Narrow" w:hAnsi="Arial Narrow" w:cs="Times New Roman"/>
                <w:sz w:val="18"/>
                <w:szCs w:val="18"/>
              </w:rPr>
            </w:pPr>
            <w:r w:rsidRPr="002D61F5">
              <w:rPr>
                <w:rFonts w:ascii="Arial Narrow" w:hAnsi="Arial Narrow" w:cs="Times New Roman"/>
                <w:sz w:val="18"/>
                <w:szCs w:val="18"/>
              </w:rPr>
              <w:t>Individua nell’ambiente le trasformazioni indotte dai cicli stagionali; anche con riferimento alla cronaca e all’esperienza, individua alcuni eventi acuiti dai cambiamenti climatici (siccità; eventi estremi…)</w:t>
            </w:r>
          </w:p>
          <w:p w14:paraId="1ECA708E" w14:textId="77777777" w:rsidR="00AF7221" w:rsidRPr="002D61F5" w:rsidRDefault="00AF7221" w:rsidP="007C566B">
            <w:pPr>
              <w:autoSpaceDE w:val="0"/>
              <w:autoSpaceDN w:val="0"/>
              <w:adjustRightInd w:val="0"/>
              <w:spacing w:after="120"/>
              <w:jc w:val="both"/>
              <w:rPr>
                <w:rFonts w:ascii="Arial Narrow" w:hAnsi="Arial Narrow" w:cstheme="minorHAnsi"/>
                <w:sz w:val="18"/>
                <w:szCs w:val="18"/>
              </w:rPr>
            </w:pPr>
          </w:p>
        </w:tc>
        <w:tc>
          <w:tcPr>
            <w:tcW w:w="3516" w:type="dxa"/>
            <w:shd w:val="clear" w:color="auto" w:fill="CCFFCC"/>
          </w:tcPr>
          <w:p w14:paraId="2F866190" w14:textId="77777777" w:rsidR="007502C4" w:rsidRPr="002D61F5" w:rsidRDefault="007502C4" w:rsidP="007502C4">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t>Assume comportamenti adegua</w:t>
            </w:r>
            <w:r w:rsidRPr="002D61F5">
              <w:rPr>
                <w:rFonts w:ascii="Arial Narrow" w:hAnsi="Arial Narrow" w:cs="Times New Roman"/>
                <w:sz w:val="18"/>
                <w:szCs w:val="18"/>
              </w:rPr>
              <w:softHyphen/>
              <w:t>ti a varie condizioni di rischio (sismico, vulcanico, idrogeo</w:t>
            </w:r>
            <w:r w:rsidRPr="002D61F5">
              <w:rPr>
                <w:rFonts w:ascii="Arial Narrow" w:hAnsi="Arial Narrow" w:cs="Times New Roman"/>
                <w:sz w:val="18"/>
                <w:szCs w:val="18"/>
              </w:rPr>
              <w:softHyphen/>
              <w:t>lo</w:t>
            </w:r>
            <w:r w:rsidRPr="002D61F5">
              <w:rPr>
                <w:rFonts w:ascii="Arial Narrow" w:hAnsi="Arial Narrow" w:cs="Times New Roman"/>
                <w:sz w:val="18"/>
                <w:szCs w:val="18"/>
              </w:rPr>
              <w:softHyphen/>
              <w:t>gi</w:t>
            </w:r>
            <w:r w:rsidRPr="002D61F5">
              <w:rPr>
                <w:rFonts w:ascii="Arial Narrow" w:hAnsi="Arial Narrow" w:cs="Times New Roman"/>
                <w:sz w:val="18"/>
                <w:szCs w:val="18"/>
              </w:rPr>
              <w:softHyphen/>
              <w:t>co, climatico, …) in ambiente sco</w:t>
            </w:r>
            <w:r w:rsidRPr="002D61F5">
              <w:rPr>
                <w:rFonts w:ascii="Arial Narrow" w:hAnsi="Arial Narrow" w:cs="Times New Roman"/>
                <w:sz w:val="18"/>
                <w:szCs w:val="18"/>
              </w:rPr>
              <w:softHyphen/>
              <w:t>lastico, anche in collabora</w:t>
            </w:r>
            <w:r w:rsidRPr="002D61F5">
              <w:rPr>
                <w:rFonts w:ascii="Arial Narrow" w:hAnsi="Arial Narrow" w:cs="Times New Roman"/>
                <w:sz w:val="18"/>
                <w:szCs w:val="18"/>
              </w:rPr>
              <w:softHyphen/>
              <w:t>zio</w:t>
            </w:r>
            <w:r w:rsidRPr="002D61F5">
              <w:rPr>
                <w:rFonts w:ascii="Arial Narrow" w:hAnsi="Arial Narrow" w:cs="Times New Roman"/>
                <w:sz w:val="18"/>
                <w:szCs w:val="18"/>
              </w:rPr>
              <w:softHyphen/>
              <w:t>ne con la Protezione civile.</w:t>
            </w:r>
          </w:p>
          <w:p w14:paraId="29AB0742" w14:textId="6994F612" w:rsidR="007502C4" w:rsidRPr="002D61F5" w:rsidRDefault="007502C4" w:rsidP="007502C4">
            <w:pPr>
              <w:spacing w:after="120"/>
              <w:rPr>
                <w:rFonts w:ascii="Arial Narrow" w:hAnsi="Arial Narrow" w:cs="Times New Roman"/>
                <w:sz w:val="18"/>
                <w:szCs w:val="18"/>
              </w:rPr>
            </w:pPr>
            <w:r w:rsidRPr="002D61F5">
              <w:rPr>
                <w:rFonts w:ascii="Arial Narrow" w:hAnsi="Arial Narrow" w:cs="Times New Roman"/>
                <w:sz w:val="18"/>
                <w:szCs w:val="18"/>
              </w:rPr>
              <w:t>Osserva i comportamenti corretti in caso di emergenza ed evacuazione.</w:t>
            </w:r>
          </w:p>
          <w:p w14:paraId="2DDEFA91" w14:textId="6B493CC5" w:rsidR="007502C4" w:rsidRPr="002D61F5" w:rsidRDefault="007502C4" w:rsidP="007502C4">
            <w:pPr>
              <w:spacing w:after="120"/>
              <w:rPr>
                <w:rFonts w:ascii="Arial Narrow" w:hAnsi="Arial Narrow" w:cs="Times New Roman"/>
                <w:sz w:val="18"/>
                <w:szCs w:val="18"/>
              </w:rPr>
            </w:pPr>
            <w:r w:rsidRPr="002D61F5">
              <w:rPr>
                <w:rFonts w:ascii="Arial Narrow" w:hAnsi="Arial Narrow" w:cs="Times New Roman"/>
                <w:sz w:val="18"/>
                <w:szCs w:val="18"/>
              </w:rPr>
              <w:t>A partire dall’esperienza, dalla cronaca e da ricerche condotte in classe, sa riferire quali sono i principali cambiamenti climatici che interessano l’attualità</w:t>
            </w:r>
            <w:r w:rsidR="00047E53" w:rsidRPr="002D61F5">
              <w:rPr>
                <w:rFonts w:ascii="Arial Narrow" w:hAnsi="Arial Narrow" w:cs="Times New Roman"/>
                <w:sz w:val="18"/>
                <w:szCs w:val="18"/>
              </w:rPr>
              <w:t xml:space="preserve">; individua alcuni fattori che li influenzano </w:t>
            </w:r>
            <w:r w:rsidRPr="002D61F5">
              <w:rPr>
                <w:rFonts w:ascii="Arial Narrow" w:hAnsi="Arial Narrow" w:cs="Times New Roman"/>
                <w:sz w:val="18"/>
                <w:szCs w:val="18"/>
              </w:rPr>
              <w:t>e alcuni eventi acuiti o generati dagli stessi, con riguardo al nostro territorio e al Pianeta.</w:t>
            </w:r>
          </w:p>
          <w:p w14:paraId="57EAE98F" w14:textId="065D6741" w:rsidR="00047E53" w:rsidRPr="002D61F5" w:rsidRDefault="00047E53" w:rsidP="007502C4">
            <w:pPr>
              <w:spacing w:after="120"/>
              <w:rPr>
                <w:rFonts w:ascii="Arial Narrow" w:hAnsi="Arial Narrow" w:cs="Times New Roman"/>
                <w:sz w:val="18"/>
                <w:szCs w:val="18"/>
              </w:rPr>
            </w:pPr>
            <w:r w:rsidRPr="002D61F5">
              <w:rPr>
                <w:rFonts w:ascii="Arial Narrow" w:hAnsi="Arial Narrow" w:cs="Times New Roman"/>
                <w:sz w:val="18"/>
                <w:szCs w:val="18"/>
              </w:rPr>
              <w:t>Ipotizza possibili misure di contenimento attuabili in generale.</w:t>
            </w:r>
          </w:p>
          <w:p w14:paraId="141F3EDF" w14:textId="6C33C9D2" w:rsidR="00AF7221" w:rsidRPr="002D61F5" w:rsidRDefault="00AF7221" w:rsidP="00AF7221">
            <w:pPr>
              <w:autoSpaceDE w:val="0"/>
              <w:autoSpaceDN w:val="0"/>
              <w:adjustRightInd w:val="0"/>
              <w:spacing w:after="120"/>
              <w:jc w:val="both"/>
              <w:rPr>
                <w:rFonts w:ascii="Arial Narrow" w:hAnsi="Arial Narrow" w:cstheme="minorHAnsi"/>
                <w:sz w:val="18"/>
                <w:szCs w:val="18"/>
              </w:rPr>
            </w:pPr>
          </w:p>
        </w:tc>
        <w:tc>
          <w:tcPr>
            <w:tcW w:w="2626" w:type="dxa"/>
            <w:shd w:val="clear" w:color="auto" w:fill="CCFFCC"/>
          </w:tcPr>
          <w:p w14:paraId="1850F72F" w14:textId="77777777" w:rsidR="00AF7221" w:rsidRPr="002D61F5" w:rsidRDefault="007502C4" w:rsidP="007502C4">
            <w:pPr>
              <w:tabs>
                <w:tab w:val="left" w:pos="241"/>
              </w:tabs>
              <w:rPr>
                <w:rFonts w:ascii="Arial Narrow" w:hAnsi="Arial Narrow" w:cstheme="minorHAnsi"/>
                <w:bCs/>
                <w:sz w:val="18"/>
                <w:szCs w:val="18"/>
              </w:rPr>
            </w:pPr>
            <w:r w:rsidRPr="002D61F5">
              <w:rPr>
                <w:rFonts w:ascii="Arial Narrow" w:hAnsi="Arial Narrow" w:cstheme="minorHAnsi"/>
                <w:bCs/>
                <w:sz w:val="18"/>
                <w:szCs w:val="18"/>
              </w:rPr>
              <w:t>Conosce:</w:t>
            </w:r>
          </w:p>
          <w:p w14:paraId="12BC77A0" w14:textId="206BAA55" w:rsidR="007502C4" w:rsidRPr="002D61F5" w:rsidRDefault="007502C4" w:rsidP="00047E53">
            <w:pPr>
              <w:pStyle w:val="Paragrafoelenco"/>
              <w:numPr>
                <w:ilvl w:val="0"/>
                <w:numId w:val="9"/>
              </w:numPr>
              <w:tabs>
                <w:tab w:val="left" w:pos="241"/>
              </w:tabs>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i concetti di rischio sismico, idrogeologico, climatico…;</w:t>
            </w:r>
          </w:p>
          <w:p w14:paraId="2FA481FF" w14:textId="392473F0" w:rsidR="007502C4" w:rsidRPr="002D61F5" w:rsidRDefault="007502C4" w:rsidP="00047E53">
            <w:pPr>
              <w:pStyle w:val="Paragrafoelenco"/>
              <w:numPr>
                <w:ilvl w:val="0"/>
                <w:numId w:val="9"/>
              </w:numPr>
              <w:tabs>
                <w:tab w:val="left" w:pos="241"/>
              </w:tabs>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le regole da seguire in caso di differenti emergenze e i percorsi di evacuazione;</w:t>
            </w:r>
          </w:p>
          <w:p w14:paraId="449B85E1" w14:textId="46808F43" w:rsidR="007502C4" w:rsidRPr="002D61F5" w:rsidRDefault="007502C4" w:rsidP="00047E53">
            <w:pPr>
              <w:pStyle w:val="Paragrafoelenco"/>
              <w:numPr>
                <w:ilvl w:val="0"/>
                <w:numId w:val="9"/>
              </w:numPr>
              <w:tabs>
                <w:tab w:val="left" w:pos="241"/>
              </w:tabs>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il concetto di clima e di cambiamento climatico;</w:t>
            </w:r>
          </w:p>
          <w:p w14:paraId="15C0B01A" w14:textId="4D04C558" w:rsidR="007502C4" w:rsidRPr="002D61F5" w:rsidRDefault="007502C4" w:rsidP="00047E53">
            <w:pPr>
              <w:pStyle w:val="Paragrafoelenco"/>
              <w:numPr>
                <w:ilvl w:val="0"/>
                <w:numId w:val="9"/>
              </w:numPr>
              <w:tabs>
                <w:tab w:val="left" w:pos="241"/>
              </w:tabs>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alcuni fattori che influenzano i cambiamenti climatici;</w:t>
            </w:r>
          </w:p>
          <w:p w14:paraId="3601B83F" w14:textId="166BAB7C" w:rsidR="007502C4" w:rsidRPr="002D61F5" w:rsidRDefault="007502C4" w:rsidP="00047E53">
            <w:pPr>
              <w:pStyle w:val="Paragrafoelenco"/>
              <w:numPr>
                <w:ilvl w:val="0"/>
                <w:numId w:val="9"/>
              </w:numPr>
              <w:tabs>
                <w:tab w:val="left" w:pos="241"/>
              </w:tabs>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alcune conseguenze dei cambiamenti climatici nella propria realtà e in generale</w:t>
            </w:r>
            <w:r w:rsidR="00047E53" w:rsidRPr="002D61F5">
              <w:rPr>
                <w:rFonts w:ascii="Arial Narrow" w:hAnsi="Arial Narrow" w:cstheme="minorHAnsi"/>
                <w:bCs/>
                <w:sz w:val="18"/>
                <w:szCs w:val="18"/>
              </w:rPr>
              <w:t>.</w:t>
            </w:r>
          </w:p>
        </w:tc>
        <w:tc>
          <w:tcPr>
            <w:tcW w:w="2232" w:type="dxa"/>
            <w:shd w:val="clear" w:color="auto" w:fill="CCFFCC"/>
          </w:tcPr>
          <w:p w14:paraId="3F79801D"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3334A45D"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059256BC"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5A1620B2"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matematica, scienze, tecnologia e ingegneria</w:t>
            </w:r>
          </w:p>
          <w:p w14:paraId="32B0B860" w14:textId="71BC35CC"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storia, geografia, matematica, scienze, tecnologia.</w:t>
            </w:r>
          </w:p>
          <w:p w14:paraId="3C702FFB" w14:textId="409E16BD" w:rsidR="00AF7221" w:rsidRPr="002D61F5" w:rsidRDefault="00AF7221" w:rsidP="00AF7221">
            <w:pPr>
              <w:rPr>
                <w:rFonts w:ascii="Arial Narrow" w:hAnsi="Arial Narrow" w:cstheme="minorHAnsi"/>
                <w:b/>
                <w:sz w:val="18"/>
                <w:szCs w:val="18"/>
              </w:rPr>
            </w:pPr>
            <w:r w:rsidRPr="002D61F5">
              <w:rPr>
                <w:rFonts w:ascii="Arial Narrow" w:hAnsi="Arial Narrow" w:cstheme="minorHAnsi"/>
                <w:bCs/>
                <w:sz w:val="18"/>
                <w:szCs w:val="18"/>
              </w:rPr>
              <w:t>Discipline concorrenti: tutte</w:t>
            </w:r>
          </w:p>
        </w:tc>
      </w:tr>
      <w:tr w:rsidR="00047E53" w:rsidRPr="002D61F5" w14:paraId="55918E82" w14:textId="77777777" w:rsidTr="004D6325">
        <w:tc>
          <w:tcPr>
            <w:tcW w:w="2810" w:type="dxa"/>
            <w:shd w:val="clear" w:color="auto" w:fill="CCFFCC"/>
          </w:tcPr>
          <w:p w14:paraId="403A5009" w14:textId="130CCB31"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7_Obiettivi</w:t>
            </w:r>
          </w:p>
          <w:p w14:paraId="1E1436FF" w14:textId="77777777" w:rsidR="00AF7221" w:rsidRPr="002D61F5" w:rsidRDefault="002B4997" w:rsidP="000B5AB8">
            <w:pPr>
              <w:spacing w:after="120"/>
              <w:jc w:val="both"/>
              <w:rPr>
                <w:rFonts w:ascii="Arial Narrow" w:hAnsi="Arial Narrow"/>
                <w:sz w:val="18"/>
                <w:szCs w:val="18"/>
              </w:rPr>
            </w:pPr>
            <w:r w:rsidRPr="002D61F5">
              <w:rPr>
                <w:rFonts w:ascii="Arial Narrow" w:hAnsi="Arial Narrow"/>
                <w:sz w:val="18"/>
                <w:szCs w:val="18"/>
              </w:rPr>
              <w:t>Identificare nel proprio ambiente di vita gli elementi che costituiscono il patrimonio artistico e culturale, materiale e immateriale, anche con riferimento alle tradizioni locali, ipotizzando</w:t>
            </w:r>
            <w:r w:rsidRPr="002D61F5">
              <w:rPr>
                <w:rFonts w:ascii="Arial Narrow" w:hAnsi="Arial Narrow"/>
                <w:spacing w:val="-14"/>
                <w:sz w:val="18"/>
                <w:szCs w:val="18"/>
              </w:rPr>
              <w:t xml:space="preserve"> </w:t>
            </w:r>
            <w:r w:rsidRPr="002D61F5">
              <w:rPr>
                <w:rFonts w:ascii="Arial Narrow" w:hAnsi="Arial Narrow"/>
                <w:sz w:val="18"/>
                <w:szCs w:val="18"/>
              </w:rPr>
              <w:t>semplici</w:t>
            </w:r>
            <w:r w:rsidRPr="002D61F5">
              <w:rPr>
                <w:rFonts w:ascii="Arial Narrow" w:hAnsi="Arial Narrow"/>
                <w:spacing w:val="-10"/>
                <w:sz w:val="18"/>
                <w:szCs w:val="18"/>
              </w:rPr>
              <w:t xml:space="preserve"> </w:t>
            </w:r>
            <w:r w:rsidRPr="002D61F5">
              <w:rPr>
                <w:rFonts w:ascii="Arial Narrow" w:hAnsi="Arial Narrow"/>
                <w:sz w:val="18"/>
                <w:szCs w:val="18"/>
              </w:rPr>
              <w:t>azioni</w:t>
            </w:r>
            <w:r w:rsidRPr="002D61F5">
              <w:rPr>
                <w:rFonts w:ascii="Arial Narrow" w:hAnsi="Arial Narrow"/>
                <w:spacing w:val="-12"/>
                <w:sz w:val="18"/>
                <w:szCs w:val="18"/>
              </w:rPr>
              <w:t xml:space="preserve"> </w:t>
            </w:r>
            <w:r w:rsidRPr="002D61F5">
              <w:rPr>
                <w:rFonts w:ascii="Arial Narrow" w:hAnsi="Arial Narrow"/>
                <w:sz w:val="18"/>
                <w:szCs w:val="18"/>
              </w:rPr>
              <w:t>per</w:t>
            </w:r>
            <w:r w:rsidRPr="002D61F5">
              <w:rPr>
                <w:rFonts w:ascii="Arial Narrow" w:hAnsi="Arial Narrow"/>
                <w:spacing w:val="-12"/>
                <w:sz w:val="18"/>
                <w:szCs w:val="18"/>
              </w:rPr>
              <w:t xml:space="preserve"> </w:t>
            </w:r>
            <w:r w:rsidRPr="002D61F5">
              <w:rPr>
                <w:rFonts w:ascii="Arial Narrow" w:hAnsi="Arial Narrow"/>
                <w:sz w:val="18"/>
                <w:szCs w:val="18"/>
              </w:rPr>
              <w:t>la</w:t>
            </w:r>
            <w:r w:rsidRPr="002D61F5">
              <w:rPr>
                <w:rFonts w:ascii="Arial Narrow" w:hAnsi="Arial Narrow"/>
                <w:spacing w:val="-11"/>
                <w:sz w:val="18"/>
                <w:szCs w:val="18"/>
              </w:rPr>
              <w:t xml:space="preserve"> </w:t>
            </w:r>
            <w:r w:rsidRPr="002D61F5">
              <w:rPr>
                <w:rFonts w:ascii="Arial Narrow" w:hAnsi="Arial Narrow"/>
                <w:sz w:val="18"/>
                <w:szCs w:val="18"/>
              </w:rPr>
              <w:t>salvaguardia e la valorizzazione.</w:t>
            </w:r>
          </w:p>
          <w:p w14:paraId="42E5D753" w14:textId="088E95FA" w:rsidR="002B4997" w:rsidRPr="002D61F5" w:rsidRDefault="002B4997" w:rsidP="000B5AB8">
            <w:pPr>
              <w:spacing w:after="120"/>
              <w:jc w:val="both"/>
              <w:rPr>
                <w:rFonts w:ascii="Arial Narrow" w:hAnsi="Arial Narrow" w:cstheme="minorHAnsi"/>
                <w:sz w:val="18"/>
                <w:szCs w:val="18"/>
              </w:rPr>
            </w:pPr>
            <w:r w:rsidRPr="002D61F5">
              <w:rPr>
                <w:rFonts w:ascii="Arial Narrow" w:hAnsi="Arial Narrow"/>
                <w:sz w:val="18"/>
                <w:szCs w:val="18"/>
              </w:rPr>
              <w:t xml:space="preserve">Riconoscere, con riferimento all’esperienza, che alcune risorse naturali (acqua, alimenti…) </w:t>
            </w:r>
            <w:r w:rsidRPr="002D61F5">
              <w:rPr>
                <w:rFonts w:ascii="Arial Narrow" w:hAnsi="Arial Narrow"/>
                <w:spacing w:val="-2"/>
                <w:sz w:val="18"/>
                <w:szCs w:val="18"/>
              </w:rPr>
              <w:t>sono</w:t>
            </w:r>
            <w:r w:rsidRPr="002D61F5">
              <w:rPr>
                <w:rFonts w:ascii="Arial Narrow" w:hAnsi="Arial Narrow"/>
                <w:spacing w:val="-6"/>
                <w:sz w:val="18"/>
                <w:szCs w:val="18"/>
              </w:rPr>
              <w:t xml:space="preserve"> </w:t>
            </w:r>
            <w:r w:rsidRPr="002D61F5">
              <w:rPr>
                <w:rFonts w:ascii="Arial Narrow" w:hAnsi="Arial Narrow"/>
                <w:spacing w:val="-2"/>
                <w:sz w:val="18"/>
                <w:szCs w:val="18"/>
              </w:rPr>
              <w:t>limitate</w:t>
            </w:r>
            <w:r w:rsidRPr="002D61F5">
              <w:rPr>
                <w:rFonts w:ascii="Arial Narrow" w:hAnsi="Arial Narrow"/>
                <w:spacing w:val="-6"/>
                <w:sz w:val="18"/>
                <w:szCs w:val="18"/>
              </w:rPr>
              <w:t xml:space="preserve"> </w:t>
            </w:r>
            <w:r w:rsidRPr="002D61F5">
              <w:rPr>
                <w:rFonts w:ascii="Arial Narrow" w:hAnsi="Arial Narrow"/>
                <w:spacing w:val="-2"/>
                <w:sz w:val="18"/>
                <w:szCs w:val="18"/>
              </w:rPr>
              <w:t>e</w:t>
            </w:r>
            <w:r w:rsidRPr="002D61F5">
              <w:rPr>
                <w:rFonts w:ascii="Arial Narrow" w:hAnsi="Arial Narrow"/>
                <w:spacing w:val="-6"/>
                <w:sz w:val="18"/>
                <w:szCs w:val="18"/>
              </w:rPr>
              <w:t xml:space="preserve"> </w:t>
            </w:r>
            <w:r w:rsidRPr="002D61F5">
              <w:rPr>
                <w:rFonts w:ascii="Arial Narrow" w:hAnsi="Arial Narrow"/>
                <w:spacing w:val="-2"/>
                <w:sz w:val="18"/>
                <w:szCs w:val="18"/>
              </w:rPr>
              <w:t>ipotizzare</w:t>
            </w:r>
            <w:r w:rsidRPr="002D61F5">
              <w:rPr>
                <w:rFonts w:ascii="Arial Narrow" w:hAnsi="Arial Narrow"/>
                <w:spacing w:val="-6"/>
                <w:sz w:val="18"/>
                <w:szCs w:val="18"/>
              </w:rPr>
              <w:t xml:space="preserve"> </w:t>
            </w:r>
            <w:r w:rsidRPr="002D61F5">
              <w:rPr>
                <w:rFonts w:ascii="Arial Narrow" w:hAnsi="Arial Narrow"/>
                <w:spacing w:val="-2"/>
                <w:sz w:val="18"/>
                <w:szCs w:val="18"/>
              </w:rPr>
              <w:t>comportamenti</w:t>
            </w:r>
            <w:r w:rsidRPr="002D61F5">
              <w:rPr>
                <w:rFonts w:ascii="Arial Narrow" w:hAnsi="Arial Narrow"/>
                <w:spacing w:val="-3"/>
                <w:sz w:val="18"/>
                <w:szCs w:val="18"/>
              </w:rPr>
              <w:t xml:space="preserve"> </w:t>
            </w:r>
            <w:r w:rsidRPr="002D61F5">
              <w:rPr>
                <w:rFonts w:ascii="Arial Narrow" w:hAnsi="Arial Narrow"/>
                <w:spacing w:val="-2"/>
                <w:sz w:val="18"/>
                <w:szCs w:val="18"/>
              </w:rPr>
              <w:t>di</w:t>
            </w:r>
            <w:r w:rsidRPr="002D61F5">
              <w:rPr>
                <w:rFonts w:ascii="Arial Narrow" w:hAnsi="Arial Narrow"/>
                <w:spacing w:val="-6"/>
                <w:sz w:val="18"/>
                <w:szCs w:val="18"/>
              </w:rPr>
              <w:t xml:space="preserve"> </w:t>
            </w:r>
            <w:r w:rsidRPr="002D61F5">
              <w:rPr>
                <w:rFonts w:ascii="Arial Narrow" w:hAnsi="Arial Narrow"/>
                <w:spacing w:val="-2"/>
                <w:sz w:val="18"/>
                <w:szCs w:val="18"/>
              </w:rPr>
              <w:t xml:space="preserve">uso </w:t>
            </w:r>
            <w:r w:rsidRPr="002D61F5">
              <w:rPr>
                <w:rFonts w:ascii="Arial Narrow" w:hAnsi="Arial Narrow"/>
                <w:sz w:val="18"/>
                <w:szCs w:val="18"/>
              </w:rPr>
              <w:lastRenderedPageBreak/>
              <w:t>responsabile, mettendo in atto quelli alla propria portata.</w:t>
            </w:r>
          </w:p>
        </w:tc>
        <w:tc>
          <w:tcPr>
            <w:tcW w:w="3376" w:type="dxa"/>
            <w:shd w:val="clear" w:color="auto" w:fill="CCFFCC"/>
          </w:tcPr>
          <w:p w14:paraId="032FDDD0" w14:textId="0C266646" w:rsidR="0031122E" w:rsidRPr="002D61F5" w:rsidRDefault="0031122E" w:rsidP="0031122E">
            <w:pPr>
              <w:autoSpaceDE w:val="0"/>
              <w:autoSpaceDN w:val="0"/>
              <w:adjustRightInd w:val="0"/>
              <w:spacing w:after="120"/>
              <w:jc w:val="both"/>
              <w:rPr>
                <w:rFonts w:ascii="Arial Narrow" w:hAnsi="Arial Narrow" w:cs="Times New Roman"/>
                <w:sz w:val="18"/>
                <w:szCs w:val="18"/>
              </w:rPr>
            </w:pPr>
            <w:r w:rsidRPr="002D61F5">
              <w:rPr>
                <w:rFonts w:ascii="Arial Narrow" w:hAnsi="Arial Narrow" w:cs="Times New Roman"/>
                <w:sz w:val="18"/>
                <w:szCs w:val="18"/>
              </w:rPr>
              <w:lastRenderedPageBreak/>
              <w:t>Individua, nel proprio ambiente di vita, elementi tipici della tradizione ed elementi del patrimonio artistico-culturale materiale</w:t>
            </w:r>
            <w:r w:rsidR="009B5BC7" w:rsidRPr="002D61F5">
              <w:rPr>
                <w:rFonts w:ascii="Arial Narrow" w:hAnsi="Arial Narrow" w:cs="Times New Roman"/>
                <w:sz w:val="18"/>
                <w:szCs w:val="18"/>
              </w:rPr>
              <w:t xml:space="preserve"> e immateriale</w:t>
            </w:r>
          </w:p>
          <w:p w14:paraId="2C1E7436" w14:textId="71C3E4DD" w:rsidR="004D6325" w:rsidRPr="002D61F5" w:rsidRDefault="004D6325" w:rsidP="004D6325">
            <w:pPr>
              <w:spacing w:after="120"/>
              <w:jc w:val="both"/>
              <w:rPr>
                <w:rFonts w:ascii="Arial Narrow" w:hAnsi="Arial Narrow" w:cs="Times New Roman"/>
                <w:sz w:val="18"/>
                <w:szCs w:val="18"/>
              </w:rPr>
            </w:pPr>
            <w:r w:rsidRPr="002D61F5">
              <w:rPr>
                <w:rFonts w:ascii="Arial Narrow" w:hAnsi="Arial Narrow" w:cs="Times New Roman"/>
                <w:sz w:val="18"/>
                <w:szCs w:val="18"/>
              </w:rPr>
              <w:t>Individua nella vita quotidiana forme di spreco delle risorse e adotta comportamenti di contenimento.</w:t>
            </w:r>
          </w:p>
          <w:p w14:paraId="53A5933B" w14:textId="073A53A2" w:rsidR="00AF7221" w:rsidRPr="002D61F5" w:rsidRDefault="00AF7221" w:rsidP="00AF7221">
            <w:pPr>
              <w:jc w:val="both"/>
              <w:rPr>
                <w:rFonts w:ascii="Arial Narrow" w:hAnsi="Arial Narrow" w:cstheme="minorHAnsi"/>
                <w:bCs/>
                <w:sz w:val="18"/>
                <w:szCs w:val="18"/>
              </w:rPr>
            </w:pPr>
          </w:p>
        </w:tc>
        <w:tc>
          <w:tcPr>
            <w:tcW w:w="3516" w:type="dxa"/>
            <w:shd w:val="clear" w:color="auto" w:fill="CCFFCC"/>
          </w:tcPr>
          <w:p w14:paraId="5DB09697" w14:textId="110710C2" w:rsidR="009B5BC7" w:rsidRPr="002D61F5" w:rsidRDefault="009B5BC7" w:rsidP="00AF7221">
            <w:pPr>
              <w:jc w:val="both"/>
              <w:rPr>
                <w:rFonts w:ascii="Arial Narrow" w:hAnsi="Arial Narrow" w:cs="Times New Roman"/>
                <w:sz w:val="18"/>
                <w:szCs w:val="18"/>
              </w:rPr>
            </w:pPr>
            <w:r w:rsidRPr="002D61F5">
              <w:rPr>
                <w:rFonts w:ascii="Arial Narrow" w:hAnsi="Arial Narrow" w:cs="Times New Roman"/>
                <w:sz w:val="18"/>
                <w:szCs w:val="18"/>
              </w:rPr>
              <w:t>Identifica nel proprio ambiente di vita e nel Paese alcuni elementi che costituiscono il patrimonio artistico e culturale materiale e immateriale, anche con riferi</w:t>
            </w:r>
            <w:r w:rsidRPr="002D61F5">
              <w:rPr>
                <w:rFonts w:ascii="Arial Narrow" w:hAnsi="Arial Narrow" w:cs="Times New Roman"/>
                <w:sz w:val="18"/>
                <w:szCs w:val="18"/>
              </w:rPr>
              <w:softHyphen/>
              <w:t>mento agli usi e alle tradizioni locali; ipotizza azioni per la diffusione della loro conoscenza e salvaguardia, individuando quelle alla propria portata.</w:t>
            </w:r>
          </w:p>
          <w:p w14:paraId="680E4189" w14:textId="3E279EE2" w:rsidR="009B5BC7" w:rsidRPr="002D61F5" w:rsidRDefault="009B5BC7" w:rsidP="00AF7221">
            <w:pPr>
              <w:jc w:val="both"/>
              <w:rPr>
                <w:rFonts w:ascii="Arial Narrow" w:hAnsi="Arial Narrow" w:cs="Times New Roman"/>
                <w:sz w:val="18"/>
                <w:szCs w:val="18"/>
              </w:rPr>
            </w:pPr>
            <w:r w:rsidRPr="002D61F5">
              <w:rPr>
                <w:rFonts w:ascii="Arial Narrow" w:hAnsi="Arial Narrow" w:cs="Times New Roman"/>
                <w:sz w:val="18"/>
                <w:szCs w:val="18"/>
              </w:rPr>
              <w:t>Mette in atto, individualmente e in gruppo, alcune azioni individuate alla propria portata.</w:t>
            </w:r>
          </w:p>
          <w:p w14:paraId="178713E4" w14:textId="77777777" w:rsidR="009B5BC7" w:rsidRPr="002D61F5" w:rsidRDefault="009B5BC7" w:rsidP="00AF7221">
            <w:pPr>
              <w:jc w:val="both"/>
              <w:rPr>
                <w:rFonts w:ascii="Arial Narrow" w:hAnsi="Arial Narrow" w:cs="Times New Roman"/>
                <w:sz w:val="18"/>
                <w:szCs w:val="18"/>
              </w:rPr>
            </w:pPr>
          </w:p>
          <w:p w14:paraId="39457930" w14:textId="5A8E134B" w:rsidR="00AF7221" w:rsidRPr="002D61F5" w:rsidRDefault="004D6325" w:rsidP="00AF7221">
            <w:pPr>
              <w:jc w:val="both"/>
              <w:rPr>
                <w:rFonts w:ascii="Arial Narrow" w:hAnsi="Arial Narrow" w:cstheme="minorHAnsi"/>
                <w:bCs/>
                <w:sz w:val="18"/>
                <w:szCs w:val="18"/>
              </w:rPr>
            </w:pPr>
            <w:r w:rsidRPr="002D61F5">
              <w:rPr>
                <w:rFonts w:ascii="Arial Narrow" w:hAnsi="Arial Narrow" w:cs="Times New Roman"/>
                <w:sz w:val="18"/>
                <w:szCs w:val="18"/>
              </w:rPr>
              <w:t xml:space="preserve">Individua forme di consumo non sostenibile e di spreco a partire da esperienze concrete (sprechi alimentari; spese superflue; incuria delle proprie </w:t>
            </w:r>
            <w:r w:rsidRPr="002D61F5">
              <w:rPr>
                <w:rFonts w:ascii="Arial Narrow" w:hAnsi="Arial Narrow" w:cs="Times New Roman"/>
                <w:sz w:val="18"/>
                <w:szCs w:val="18"/>
              </w:rPr>
              <w:lastRenderedPageBreak/>
              <w:t>cose…) e adotta comportamenti di contenimento di esse.</w:t>
            </w:r>
          </w:p>
        </w:tc>
        <w:tc>
          <w:tcPr>
            <w:tcW w:w="2626" w:type="dxa"/>
            <w:shd w:val="clear" w:color="auto" w:fill="CCFFCC"/>
          </w:tcPr>
          <w:p w14:paraId="72AFF8AC" w14:textId="77777777" w:rsidR="00AF7221" w:rsidRPr="002D61F5" w:rsidRDefault="00047E53" w:rsidP="00047E53">
            <w:pPr>
              <w:rPr>
                <w:rFonts w:ascii="Arial Narrow" w:hAnsi="Arial Narrow" w:cstheme="minorHAnsi"/>
                <w:bCs/>
                <w:sz w:val="18"/>
                <w:szCs w:val="18"/>
              </w:rPr>
            </w:pPr>
            <w:r w:rsidRPr="002D61F5">
              <w:rPr>
                <w:rFonts w:ascii="Arial Narrow" w:hAnsi="Arial Narrow" w:cstheme="minorHAnsi"/>
                <w:bCs/>
                <w:sz w:val="18"/>
                <w:szCs w:val="18"/>
              </w:rPr>
              <w:lastRenderedPageBreak/>
              <w:t>Conosce:</w:t>
            </w:r>
          </w:p>
          <w:p w14:paraId="43E7B49B" w14:textId="77777777" w:rsidR="00047E53" w:rsidRPr="002D61F5" w:rsidRDefault="00047E53" w:rsidP="00856283">
            <w:pPr>
              <w:pStyle w:val="Paragrafoelenco"/>
              <w:numPr>
                <w:ilvl w:val="0"/>
                <w:numId w:val="9"/>
              </w:numPr>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i concetti di bene culturale materiale e immateriale;</w:t>
            </w:r>
          </w:p>
          <w:p w14:paraId="78564DB4" w14:textId="10559CF5" w:rsidR="00047E53" w:rsidRPr="002D61F5" w:rsidRDefault="00047E53" w:rsidP="00856283">
            <w:pPr>
              <w:pStyle w:val="Paragrafoelenco"/>
              <w:numPr>
                <w:ilvl w:val="0"/>
                <w:numId w:val="9"/>
              </w:numPr>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beni che costituiscono il patrimonio artistico, musicale, letterario;</w:t>
            </w:r>
          </w:p>
          <w:p w14:paraId="4F21EBDA" w14:textId="77777777" w:rsidR="00047E53" w:rsidRPr="002D61F5" w:rsidRDefault="00047E53" w:rsidP="00856283">
            <w:pPr>
              <w:pStyle w:val="Paragrafoelenco"/>
              <w:numPr>
                <w:ilvl w:val="0"/>
                <w:numId w:val="9"/>
              </w:numPr>
              <w:spacing w:after="0" w:line="240" w:lineRule="auto"/>
              <w:ind w:left="462" w:hanging="283"/>
              <w:rPr>
                <w:rFonts w:ascii="Arial Narrow" w:hAnsi="Arial Narrow" w:cstheme="minorHAnsi"/>
                <w:bCs/>
                <w:sz w:val="18"/>
                <w:szCs w:val="18"/>
              </w:rPr>
            </w:pPr>
            <w:r w:rsidRPr="002D61F5">
              <w:rPr>
                <w:rFonts w:ascii="Arial Narrow" w:hAnsi="Arial Narrow" w:cstheme="minorHAnsi"/>
                <w:bCs/>
                <w:sz w:val="18"/>
                <w:szCs w:val="18"/>
              </w:rPr>
              <w:t>tradizioni, usi, costumi, miti, leggende del proprio territorio e del Paese;</w:t>
            </w:r>
          </w:p>
          <w:p w14:paraId="6361DD70" w14:textId="46D941BC" w:rsidR="00047E53" w:rsidRPr="002D61F5" w:rsidRDefault="00047E53" w:rsidP="00856283">
            <w:pPr>
              <w:pStyle w:val="Paragrafoelenco"/>
              <w:numPr>
                <w:ilvl w:val="0"/>
                <w:numId w:val="9"/>
              </w:numPr>
              <w:spacing w:after="0" w:line="240" w:lineRule="auto"/>
              <w:ind w:left="462" w:hanging="283"/>
              <w:rPr>
                <w:rFonts w:ascii="Arial Narrow" w:hAnsi="Arial Narrow" w:cs="Times New Roman"/>
                <w:bCs/>
                <w:sz w:val="18"/>
                <w:szCs w:val="18"/>
              </w:rPr>
            </w:pPr>
            <w:r w:rsidRPr="002D61F5">
              <w:rPr>
                <w:rFonts w:ascii="Arial Narrow" w:hAnsi="Arial Narrow" w:cs="Times New Roman"/>
                <w:bCs/>
                <w:sz w:val="18"/>
                <w:szCs w:val="18"/>
              </w:rPr>
              <w:t>i concetti di consumo; di fabbisogno; di risparmio; di spreco</w:t>
            </w:r>
            <w:r w:rsidR="005353F6" w:rsidRPr="002D61F5">
              <w:rPr>
                <w:rFonts w:ascii="Arial Narrow" w:hAnsi="Arial Narrow" w:cs="Times New Roman"/>
                <w:bCs/>
                <w:sz w:val="18"/>
                <w:szCs w:val="18"/>
              </w:rPr>
              <w:t xml:space="preserve">; </w:t>
            </w:r>
          </w:p>
          <w:p w14:paraId="1500E0CB" w14:textId="65BD09B4" w:rsidR="005353F6" w:rsidRPr="002D61F5" w:rsidRDefault="005353F6" w:rsidP="00856283">
            <w:pPr>
              <w:pStyle w:val="Paragrafoelenco"/>
              <w:numPr>
                <w:ilvl w:val="0"/>
                <w:numId w:val="9"/>
              </w:numPr>
              <w:spacing w:after="0" w:line="240" w:lineRule="auto"/>
              <w:ind w:left="462" w:hanging="283"/>
              <w:rPr>
                <w:rFonts w:ascii="Arial Narrow" w:hAnsi="Arial Narrow" w:cs="Times New Roman"/>
                <w:bCs/>
                <w:sz w:val="18"/>
                <w:szCs w:val="18"/>
              </w:rPr>
            </w:pPr>
            <w:r w:rsidRPr="002D61F5">
              <w:rPr>
                <w:rFonts w:ascii="Arial Narrow" w:hAnsi="Arial Narrow" w:cs="Times New Roman"/>
                <w:bCs/>
                <w:sz w:val="18"/>
                <w:szCs w:val="18"/>
              </w:rPr>
              <w:t>concetto di riuso.</w:t>
            </w:r>
          </w:p>
          <w:p w14:paraId="0E021E26" w14:textId="2426FBB0" w:rsidR="00047E53" w:rsidRPr="002D61F5" w:rsidRDefault="00047E53" w:rsidP="00856283">
            <w:pPr>
              <w:pStyle w:val="Paragrafoelenco"/>
              <w:spacing w:after="0" w:line="240" w:lineRule="auto"/>
              <w:rPr>
                <w:rFonts w:ascii="Arial Narrow" w:hAnsi="Arial Narrow" w:cstheme="minorHAnsi"/>
                <w:bCs/>
                <w:sz w:val="18"/>
                <w:szCs w:val="18"/>
              </w:rPr>
            </w:pPr>
          </w:p>
        </w:tc>
        <w:tc>
          <w:tcPr>
            <w:tcW w:w="2232" w:type="dxa"/>
            <w:shd w:val="clear" w:color="auto" w:fill="CCFFCC"/>
          </w:tcPr>
          <w:p w14:paraId="40A7AB16"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7B5B4115"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39E4246D" w14:textId="3FE96275"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imprenditoriale</w:t>
            </w:r>
          </w:p>
          <w:p w14:paraId="76DCB784"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consapevolezza ed espressione culturali</w:t>
            </w:r>
          </w:p>
          <w:p w14:paraId="40420303" w14:textId="1F89B668"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 xml:space="preserve">Discipline di riferimento: Italiano, storia, geografia, </w:t>
            </w:r>
            <w:r w:rsidRPr="002D61F5">
              <w:rPr>
                <w:rFonts w:ascii="Arial Narrow" w:hAnsi="Arial Narrow" w:cstheme="minorHAnsi"/>
                <w:bCs/>
                <w:sz w:val="18"/>
                <w:szCs w:val="18"/>
              </w:rPr>
              <w:lastRenderedPageBreak/>
              <w:t>matematica, scienze, tecnologia, arte, musica</w:t>
            </w:r>
          </w:p>
          <w:p w14:paraId="3C70FC73" w14:textId="3F7A72C4" w:rsidR="00AF7221" w:rsidRPr="002D61F5" w:rsidRDefault="00AF7221" w:rsidP="00AF7221">
            <w:pPr>
              <w:rPr>
                <w:rFonts w:ascii="Arial Narrow" w:hAnsi="Arial Narrow" w:cstheme="minorHAnsi"/>
                <w:b/>
                <w:sz w:val="18"/>
                <w:szCs w:val="18"/>
              </w:rPr>
            </w:pPr>
            <w:r w:rsidRPr="002D61F5">
              <w:rPr>
                <w:rFonts w:ascii="Arial Narrow" w:hAnsi="Arial Narrow" w:cstheme="minorHAnsi"/>
                <w:bCs/>
                <w:sz w:val="18"/>
                <w:szCs w:val="18"/>
              </w:rPr>
              <w:t>Discipline concorrenti: tutte</w:t>
            </w:r>
          </w:p>
        </w:tc>
      </w:tr>
      <w:tr w:rsidR="00047E53" w:rsidRPr="002D61F5" w14:paraId="6A7DCFA5" w14:textId="77777777" w:rsidTr="004D6325">
        <w:tc>
          <w:tcPr>
            <w:tcW w:w="2810" w:type="dxa"/>
            <w:shd w:val="clear" w:color="auto" w:fill="CCFFCC"/>
          </w:tcPr>
          <w:p w14:paraId="181D52EC" w14:textId="476A51C6"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lastRenderedPageBreak/>
              <w:t>Traguardo n. 8_Obiettivi</w:t>
            </w:r>
          </w:p>
          <w:p w14:paraId="5FCDA34D" w14:textId="77777777" w:rsidR="002B4997" w:rsidRPr="002D61F5" w:rsidRDefault="002B4997" w:rsidP="000B5AB8">
            <w:pPr>
              <w:pStyle w:val="TableParagraph"/>
              <w:spacing w:before="0" w:after="120" w:line="242" w:lineRule="auto"/>
              <w:ind w:left="0"/>
              <w:rPr>
                <w:rFonts w:ascii="Arial Narrow" w:hAnsi="Arial Narrow"/>
                <w:sz w:val="18"/>
                <w:szCs w:val="18"/>
              </w:rPr>
            </w:pPr>
            <w:r w:rsidRPr="002D61F5">
              <w:rPr>
                <w:rFonts w:ascii="Arial Narrow" w:hAnsi="Arial Narrow"/>
                <w:sz w:val="18"/>
                <w:szCs w:val="18"/>
              </w:rPr>
              <w:t>Conoscere e spiegare il valore, la funzione e le semplici regole di uso del denaro nella vita quotidiana. Gestire e amministrare piccole disponibilità economiche, ideando semplici piani di spesa e di risparmio, individuando alcune forme di pagamento e di accan</w:t>
            </w:r>
            <w:r w:rsidRPr="002D61F5">
              <w:rPr>
                <w:rFonts w:ascii="Arial Narrow" w:hAnsi="Arial Narrow"/>
                <w:spacing w:val="-2"/>
                <w:sz w:val="18"/>
                <w:szCs w:val="18"/>
              </w:rPr>
              <w:t>tonamento.</w:t>
            </w:r>
          </w:p>
          <w:p w14:paraId="4F896563" w14:textId="77777777" w:rsidR="00AF7221" w:rsidRPr="002D61F5" w:rsidRDefault="002B4997" w:rsidP="000B5AB8">
            <w:pPr>
              <w:spacing w:after="120"/>
              <w:jc w:val="both"/>
              <w:rPr>
                <w:rFonts w:ascii="Arial Narrow" w:hAnsi="Arial Narrow"/>
                <w:sz w:val="18"/>
                <w:szCs w:val="18"/>
              </w:rPr>
            </w:pPr>
            <w:r w:rsidRPr="002D61F5">
              <w:rPr>
                <w:rFonts w:ascii="Arial Narrow" w:hAnsi="Arial Narrow"/>
                <w:sz w:val="18"/>
                <w:szCs w:val="18"/>
              </w:rPr>
              <w:t>Individuare e applicare nell’esperienza e in contesti quotidiani, i concetti economici di spesa, guadagno, ricavo, risparmio.</w:t>
            </w:r>
          </w:p>
          <w:p w14:paraId="5C3C9DCF" w14:textId="31CA35FD" w:rsidR="002B4997" w:rsidRPr="002D61F5" w:rsidRDefault="002B4997" w:rsidP="000B5AB8">
            <w:pPr>
              <w:spacing w:after="120"/>
              <w:jc w:val="both"/>
              <w:rPr>
                <w:rFonts w:ascii="Arial Narrow" w:hAnsi="Arial Narrow" w:cstheme="minorHAnsi"/>
                <w:sz w:val="18"/>
                <w:szCs w:val="18"/>
              </w:rPr>
            </w:pPr>
            <w:r w:rsidRPr="002D61F5">
              <w:rPr>
                <w:rFonts w:ascii="Arial Narrow" w:hAnsi="Arial Narrow"/>
                <w:sz w:val="18"/>
                <w:szCs w:val="18"/>
              </w:rPr>
              <w:t>Riconoscere</w:t>
            </w:r>
            <w:r w:rsidRPr="002D61F5">
              <w:rPr>
                <w:rFonts w:ascii="Arial Narrow" w:hAnsi="Arial Narrow"/>
                <w:spacing w:val="40"/>
                <w:sz w:val="18"/>
                <w:szCs w:val="18"/>
              </w:rPr>
              <w:t xml:space="preserve"> </w:t>
            </w:r>
            <w:r w:rsidRPr="002D61F5">
              <w:rPr>
                <w:rFonts w:ascii="Arial Narrow" w:hAnsi="Arial Narrow"/>
                <w:sz w:val="18"/>
                <w:szCs w:val="18"/>
              </w:rPr>
              <w:t>l’importanza</w:t>
            </w:r>
            <w:r w:rsidRPr="002D61F5">
              <w:rPr>
                <w:rFonts w:ascii="Arial Narrow" w:hAnsi="Arial Narrow"/>
                <w:spacing w:val="40"/>
                <w:sz w:val="18"/>
                <w:szCs w:val="18"/>
              </w:rPr>
              <w:t xml:space="preserve"> </w:t>
            </w:r>
            <w:r w:rsidRPr="002D61F5">
              <w:rPr>
                <w:rFonts w:ascii="Arial Narrow" w:hAnsi="Arial Narrow"/>
                <w:sz w:val="18"/>
                <w:szCs w:val="18"/>
              </w:rPr>
              <w:t>e</w:t>
            </w:r>
            <w:r w:rsidRPr="002D61F5">
              <w:rPr>
                <w:rFonts w:ascii="Arial Narrow" w:hAnsi="Arial Narrow"/>
                <w:spacing w:val="40"/>
                <w:sz w:val="18"/>
                <w:szCs w:val="18"/>
              </w:rPr>
              <w:t xml:space="preserve"> </w:t>
            </w:r>
            <w:r w:rsidRPr="002D61F5">
              <w:rPr>
                <w:rFonts w:ascii="Arial Narrow" w:hAnsi="Arial Narrow"/>
                <w:sz w:val="18"/>
                <w:szCs w:val="18"/>
              </w:rPr>
              <w:t>la</w:t>
            </w:r>
            <w:r w:rsidRPr="002D61F5">
              <w:rPr>
                <w:rFonts w:ascii="Arial Narrow" w:hAnsi="Arial Narrow"/>
                <w:spacing w:val="40"/>
                <w:sz w:val="18"/>
                <w:szCs w:val="18"/>
              </w:rPr>
              <w:t xml:space="preserve"> </w:t>
            </w:r>
            <w:r w:rsidRPr="002D61F5">
              <w:rPr>
                <w:rFonts w:ascii="Arial Narrow" w:hAnsi="Arial Narrow"/>
                <w:sz w:val="18"/>
                <w:szCs w:val="18"/>
              </w:rPr>
              <w:t>funzione</w:t>
            </w:r>
            <w:r w:rsidRPr="002D61F5">
              <w:rPr>
                <w:rFonts w:ascii="Arial Narrow" w:hAnsi="Arial Narrow"/>
                <w:spacing w:val="40"/>
                <w:sz w:val="18"/>
                <w:szCs w:val="18"/>
              </w:rPr>
              <w:t xml:space="preserve"> </w:t>
            </w:r>
            <w:r w:rsidRPr="002D61F5">
              <w:rPr>
                <w:rFonts w:ascii="Arial Narrow" w:hAnsi="Arial Narrow"/>
                <w:sz w:val="18"/>
                <w:szCs w:val="18"/>
              </w:rPr>
              <w:t xml:space="preserve">del </w:t>
            </w:r>
            <w:r w:rsidRPr="002D61F5">
              <w:rPr>
                <w:rFonts w:ascii="Arial Narrow" w:hAnsi="Arial Narrow"/>
                <w:spacing w:val="-2"/>
                <w:sz w:val="18"/>
                <w:szCs w:val="18"/>
              </w:rPr>
              <w:t>denaro.</w:t>
            </w:r>
          </w:p>
        </w:tc>
        <w:tc>
          <w:tcPr>
            <w:tcW w:w="3376" w:type="dxa"/>
            <w:shd w:val="clear" w:color="auto" w:fill="CCFFCC"/>
          </w:tcPr>
          <w:p w14:paraId="565C7BA3" w14:textId="133337E0" w:rsidR="004D6325" w:rsidRPr="002D61F5" w:rsidRDefault="004D6325" w:rsidP="004D6325">
            <w:pPr>
              <w:spacing w:after="120"/>
              <w:jc w:val="both"/>
              <w:rPr>
                <w:rFonts w:ascii="Arial Narrow" w:hAnsi="Arial Narrow" w:cs="Times New Roman"/>
                <w:sz w:val="18"/>
                <w:szCs w:val="18"/>
              </w:rPr>
            </w:pPr>
            <w:r w:rsidRPr="002D61F5">
              <w:rPr>
                <w:rFonts w:ascii="Arial Narrow" w:hAnsi="Arial Narrow" w:cs="Times New Roman"/>
                <w:sz w:val="18"/>
                <w:szCs w:val="18"/>
              </w:rPr>
              <w:t>Riferisce e segue semplici regole sull’uso del denaro nella vita quotidiana; sa spiegare i concetti di spesa e di risparmio in contesti pratici.</w:t>
            </w:r>
            <w:r w:rsidR="001F7644" w:rsidRPr="002D61F5">
              <w:rPr>
                <w:rFonts w:ascii="Arial Narrow" w:hAnsi="Arial Narrow" w:cs="Times New Roman"/>
                <w:sz w:val="18"/>
                <w:szCs w:val="18"/>
              </w:rPr>
              <w:t xml:space="preserve"> Sa spiegare la funzione del denaro.</w:t>
            </w:r>
          </w:p>
          <w:p w14:paraId="4AFF217B" w14:textId="42D35193" w:rsidR="009B5BC7" w:rsidRPr="002D61F5" w:rsidRDefault="009B5BC7" w:rsidP="004D6325">
            <w:pPr>
              <w:spacing w:after="120"/>
              <w:jc w:val="both"/>
              <w:rPr>
                <w:rFonts w:ascii="Arial Narrow" w:hAnsi="Arial Narrow" w:cs="Times New Roman"/>
                <w:sz w:val="18"/>
                <w:szCs w:val="18"/>
              </w:rPr>
            </w:pPr>
            <w:r w:rsidRPr="002D61F5">
              <w:rPr>
                <w:rFonts w:ascii="Arial Narrow" w:hAnsi="Arial Narrow" w:cs="Times New Roman"/>
                <w:sz w:val="18"/>
                <w:szCs w:val="18"/>
              </w:rPr>
              <w:t xml:space="preserve">Mette in atto, in contesti ludici e </w:t>
            </w:r>
            <w:r w:rsidR="00CF264C" w:rsidRPr="002D61F5">
              <w:rPr>
                <w:rFonts w:ascii="Arial Narrow" w:hAnsi="Arial Narrow" w:cs="Times New Roman"/>
                <w:sz w:val="18"/>
                <w:szCs w:val="18"/>
              </w:rPr>
              <w:t>di lavoro in classe, esperienze pratiche di compravendita, utilizzando i concetti di spesa, ricavo, guadagno.</w:t>
            </w:r>
            <w:r w:rsidR="001F7644" w:rsidRPr="002D61F5">
              <w:rPr>
                <w:rFonts w:ascii="Arial Narrow" w:hAnsi="Arial Narrow" w:cs="Times New Roman"/>
                <w:sz w:val="18"/>
                <w:szCs w:val="18"/>
              </w:rPr>
              <w:t xml:space="preserve"> </w:t>
            </w:r>
          </w:p>
          <w:p w14:paraId="101E5855" w14:textId="70DB2B63" w:rsidR="001F7644" w:rsidRPr="002D61F5" w:rsidRDefault="001F7644" w:rsidP="004D6325">
            <w:pPr>
              <w:spacing w:after="120"/>
              <w:jc w:val="both"/>
              <w:rPr>
                <w:rFonts w:ascii="Arial Narrow" w:hAnsi="Arial Narrow" w:cs="Times New Roman"/>
                <w:sz w:val="18"/>
                <w:szCs w:val="18"/>
              </w:rPr>
            </w:pPr>
            <w:r w:rsidRPr="002D61F5">
              <w:rPr>
                <w:rFonts w:ascii="Arial Narrow" w:hAnsi="Arial Narrow" w:cs="Times New Roman"/>
                <w:sz w:val="18"/>
                <w:szCs w:val="18"/>
              </w:rPr>
              <w:t>Mette in atto dorme di scambio (baratto) e ipotizza forme diverse di pagamento con mezzi di pagamento fissati convenzionalmente.</w:t>
            </w:r>
          </w:p>
          <w:p w14:paraId="2CC0D39A" w14:textId="2248B4EA" w:rsidR="001F7644" w:rsidRPr="002D61F5" w:rsidRDefault="001F7644" w:rsidP="004D6325">
            <w:pPr>
              <w:spacing w:after="120"/>
              <w:jc w:val="both"/>
              <w:rPr>
                <w:rFonts w:ascii="Arial Narrow" w:hAnsi="Arial Narrow" w:cs="Times New Roman"/>
                <w:sz w:val="18"/>
                <w:szCs w:val="18"/>
              </w:rPr>
            </w:pPr>
          </w:p>
          <w:p w14:paraId="2824F1FA" w14:textId="13AFAC9F" w:rsidR="00AF7221" w:rsidRPr="002D61F5" w:rsidRDefault="00AF7221" w:rsidP="004D6325">
            <w:pPr>
              <w:spacing w:after="120"/>
              <w:jc w:val="both"/>
              <w:rPr>
                <w:rFonts w:ascii="Arial Narrow" w:hAnsi="Arial Narrow" w:cstheme="minorHAnsi"/>
                <w:bCs/>
                <w:sz w:val="18"/>
                <w:szCs w:val="18"/>
              </w:rPr>
            </w:pPr>
          </w:p>
        </w:tc>
        <w:tc>
          <w:tcPr>
            <w:tcW w:w="3516" w:type="dxa"/>
            <w:shd w:val="clear" w:color="auto" w:fill="CCFFCC"/>
          </w:tcPr>
          <w:p w14:paraId="4B081D27" w14:textId="1A481F0D" w:rsidR="004D6325" w:rsidRPr="002D61F5" w:rsidRDefault="004D6325" w:rsidP="004D6325">
            <w:pPr>
              <w:spacing w:after="120"/>
              <w:rPr>
                <w:rFonts w:ascii="Arial Narrow" w:hAnsi="Arial Narrow" w:cs="Times New Roman"/>
                <w:sz w:val="18"/>
                <w:szCs w:val="18"/>
              </w:rPr>
            </w:pPr>
            <w:r w:rsidRPr="002D61F5">
              <w:rPr>
                <w:rFonts w:ascii="Arial Narrow" w:hAnsi="Arial Narrow" w:cs="Times New Roman"/>
                <w:sz w:val="18"/>
                <w:szCs w:val="18"/>
              </w:rPr>
              <w:t xml:space="preserve">Sa gestire e amministrare piccole disponibilità economiche, ideando </w:t>
            </w:r>
            <w:r w:rsidR="001F7644" w:rsidRPr="002D61F5">
              <w:rPr>
                <w:rFonts w:ascii="Arial Narrow" w:hAnsi="Arial Narrow" w:cs="Times New Roman"/>
                <w:sz w:val="18"/>
                <w:szCs w:val="18"/>
              </w:rPr>
              <w:t xml:space="preserve">ed eventualmente attuando </w:t>
            </w:r>
            <w:r w:rsidRPr="002D61F5">
              <w:rPr>
                <w:rFonts w:ascii="Arial Narrow" w:hAnsi="Arial Narrow" w:cs="Times New Roman"/>
                <w:sz w:val="18"/>
                <w:szCs w:val="18"/>
              </w:rPr>
              <w:t>semplici piani di spesa e di risparmio.</w:t>
            </w:r>
          </w:p>
          <w:p w14:paraId="57D63152" w14:textId="29B09B7B" w:rsidR="001F7644" w:rsidRPr="002D61F5" w:rsidRDefault="001F7644" w:rsidP="004D6325">
            <w:pPr>
              <w:spacing w:after="120"/>
              <w:rPr>
                <w:rFonts w:ascii="Arial Narrow" w:hAnsi="Arial Narrow" w:cs="Times New Roman"/>
                <w:sz w:val="18"/>
                <w:szCs w:val="18"/>
              </w:rPr>
            </w:pPr>
            <w:r w:rsidRPr="002D61F5">
              <w:rPr>
                <w:rFonts w:ascii="Arial Narrow" w:hAnsi="Arial Narrow" w:cs="Times New Roman"/>
                <w:sz w:val="18"/>
                <w:szCs w:val="18"/>
              </w:rPr>
              <w:t>Sa spiegare la funzione del denaro, le differenze con forme diverse di scambio, ad esempio il baratto, alcuni possibili svantaggi e vantaggi di ciascuna, anche in ragione dei contesti di utilizzo.</w:t>
            </w:r>
          </w:p>
          <w:p w14:paraId="4E3FD9A9" w14:textId="72233C99" w:rsidR="001F7644" w:rsidRPr="002D61F5" w:rsidRDefault="001F7644" w:rsidP="001F7644">
            <w:pPr>
              <w:spacing w:after="120"/>
              <w:jc w:val="both"/>
              <w:rPr>
                <w:rFonts w:ascii="Arial Narrow" w:hAnsi="Arial Narrow" w:cs="Times New Roman"/>
                <w:sz w:val="18"/>
                <w:szCs w:val="18"/>
              </w:rPr>
            </w:pPr>
            <w:r w:rsidRPr="002D61F5">
              <w:rPr>
                <w:rFonts w:ascii="Arial Narrow" w:hAnsi="Arial Narrow" w:cs="Times New Roman"/>
                <w:sz w:val="18"/>
                <w:szCs w:val="18"/>
              </w:rPr>
              <w:t>Mette in atto, in contesti ludici e di lavoro in classe, esperienze pratiche di compravendita, utilizzando i concetti di spesa, ricavo, guadagno, accantonamento.</w:t>
            </w:r>
          </w:p>
          <w:p w14:paraId="2DD44499" w14:textId="77777777" w:rsidR="005353F6" w:rsidRPr="002D61F5" w:rsidRDefault="001F7644" w:rsidP="001F7644">
            <w:pPr>
              <w:spacing w:after="120"/>
              <w:jc w:val="both"/>
              <w:rPr>
                <w:rFonts w:ascii="Arial Narrow" w:hAnsi="Arial Narrow" w:cs="Times New Roman"/>
                <w:sz w:val="18"/>
                <w:szCs w:val="18"/>
              </w:rPr>
            </w:pPr>
            <w:r w:rsidRPr="002D61F5">
              <w:rPr>
                <w:rFonts w:ascii="Arial Narrow" w:hAnsi="Arial Narrow" w:cs="Times New Roman"/>
                <w:sz w:val="18"/>
                <w:szCs w:val="18"/>
              </w:rPr>
              <w:t>Con riferimento alla propria esperienza personale, spiega forme diverse e possibili di pagamento: denaro contante, carte di pagamento, assegni. Ipotizza i pro e contro di ciascuna.</w:t>
            </w:r>
          </w:p>
          <w:p w14:paraId="65944948" w14:textId="5DC31E9D" w:rsidR="005353F6" w:rsidRPr="002D61F5" w:rsidRDefault="005353F6" w:rsidP="001F7644">
            <w:pPr>
              <w:spacing w:after="120"/>
              <w:jc w:val="both"/>
              <w:rPr>
                <w:rFonts w:ascii="Arial Narrow" w:hAnsi="Arial Narrow" w:cs="Times New Roman"/>
                <w:sz w:val="18"/>
                <w:szCs w:val="18"/>
              </w:rPr>
            </w:pPr>
            <w:r w:rsidRPr="002D61F5">
              <w:rPr>
                <w:rFonts w:ascii="Arial Narrow" w:hAnsi="Arial Narrow" w:cs="Times New Roman"/>
                <w:sz w:val="18"/>
                <w:szCs w:val="18"/>
              </w:rPr>
              <w:t>A partire dalla propria esperienza concreta, spiega il concetto di prestito e la sua funzione.</w:t>
            </w:r>
          </w:p>
        </w:tc>
        <w:tc>
          <w:tcPr>
            <w:tcW w:w="2626" w:type="dxa"/>
            <w:shd w:val="clear" w:color="auto" w:fill="CCFFCC"/>
          </w:tcPr>
          <w:p w14:paraId="6774AEB8" w14:textId="77777777" w:rsidR="00AF7221" w:rsidRPr="002D61F5" w:rsidRDefault="005353F6" w:rsidP="005353F6">
            <w:pPr>
              <w:rPr>
                <w:rFonts w:ascii="Arial Narrow" w:hAnsi="Arial Narrow" w:cstheme="minorHAnsi"/>
                <w:bCs/>
                <w:sz w:val="18"/>
                <w:szCs w:val="18"/>
              </w:rPr>
            </w:pPr>
            <w:r w:rsidRPr="002D61F5">
              <w:rPr>
                <w:rFonts w:ascii="Arial Narrow" w:hAnsi="Arial Narrow" w:cstheme="minorHAnsi"/>
                <w:bCs/>
                <w:sz w:val="18"/>
                <w:szCs w:val="18"/>
              </w:rPr>
              <w:t>Conosce:</w:t>
            </w:r>
          </w:p>
          <w:p w14:paraId="2659A878" w14:textId="2BACBBE8" w:rsidR="005353F6" w:rsidRPr="002D61F5" w:rsidRDefault="005353F6" w:rsidP="005353F6">
            <w:pPr>
              <w:pStyle w:val="Paragrafoelenco"/>
              <w:numPr>
                <w:ilvl w:val="0"/>
                <w:numId w:val="16"/>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i concetti di scambio, spesa, guadagno, ricavo, risparmio, accantonamento;</w:t>
            </w:r>
          </w:p>
          <w:p w14:paraId="77460F99" w14:textId="1D46E9B8" w:rsidR="005353F6" w:rsidRPr="002D61F5" w:rsidRDefault="005353F6" w:rsidP="005353F6">
            <w:pPr>
              <w:pStyle w:val="Paragrafoelenco"/>
              <w:numPr>
                <w:ilvl w:val="0"/>
                <w:numId w:val="16"/>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forme diverse di scambio: scambio a titolo gratuito, baratto, denaro contante, altre forme di pagamento;</w:t>
            </w:r>
          </w:p>
          <w:p w14:paraId="23939AA6" w14:textId="0CB7CDBB" w:rsidR="005353F6" w:rsidRPr="002D61F5" w:rsidRDefault="005353F6" w:rsidP="005353F6">
            <w:pPr>
              <w:pStyle w:val="Paragrafoelenco"/>
              <w:numPr>
                <w:ilvl w:val="0"/>
                <w:numId w:val="16"/>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concetto di prestito e forme di prestito</w:t>
            </w:r>
            <w:r w:rsidR="002D5BFF" w:rsidRPr="002D61F5">
              <w:rPr>
                <w:rFonts w:ascii="Arial Narrow" w:hAnsi="Arial Narrow" w:cstheme="minorHAnsi"/>
                <w:bCs/>
                <w:sz w:val="18"/>
                <w:szCs w:val="18"/>
              </w:rPr>
              <w:t>.</w:t>
            </w:r>
          </w:p>
          <w:p w14:paraId="43D5383D" w14:textId="71559244" w:rsidR="005353F6" w:rsidRPr="002D61F5" w:rsidRDefault="005353F6" w:rsidP="005353F6">
            <w:pPr>
              <w:pStyle w:val="Paragrafoelenco"/>
              <w:spacing w:after="0" w:line="240" w:lineRule="auto"/>
              <w:ind w:left="321"/>
              <w:rPr>
                <w:rFonts w:ascii="Arial Narrow" w:hAnsi="Arial Narrow" w:cstheme="minorHAnsi"/>
                <w:bCs/>
                <w:sz w:val="18"/>
                <w:szCs w:val="18"/>
              </w:rPr>
            </w:pPr>
          </w:p>
        </w:tc>
        <w:tc>
          <w:tcPr>
            <w:tcW w:w="2232" w:type="dxa"/>
            <w:shd w:val="clear" w:color="auto" w:fill="CCFFCC"/>
          </w:tcPr>
          <w:p w14:paraId="5DC71113"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38E6DC98"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222D8DA6" w14:textId="433E1646"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imprenditoriale</w:t>
            </w:r>
          </w:p>
          <w:p w14:paraId="1619CF83"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Italiano, matematica, tecnologia.</w:t>
            </w:r>
          </w:p>
          <w:p w14:paraId="445420DE" w14:textId="634CD87B"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concorrenti: tutte</w:t>
            </w:r>
          </w:p>
        </w:tc>
      </w:tr>
      <w:tr w:rsidR="00047E53" w:rsidRPr="002D61F5" w14:paraId="36D19E40" w14:textId="77777777" w:rsidTr="004D6325">
        <w:tc>
          <w:tcPr>
            <w:tcW w:w="2810" w:type="dxa"/>
            <w:tcBorders>
              <w:bottom w:val="single" w:sz="4" w:space="0" w:color="auto"/>
            </w:tcBorders>
            <w:shd w:val="clear" w:color="auto" w:fill="CCFFCC"/>
          </w:tcPr>
          <w:p w14:paraId="3802DF8F" w14:textId="4A282FA6"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9_Obiettivi</w:t>
            </w:r>
          </w:p>
          <w:p w14:paraId="02DDA18F" w14:textId="77777777" w:rsidR="002B4997" w:rsidRPr="002D61F5" w:rsidRDefault="002B4997" w:rsidP="000B5AB8">
            <w:pPr>
              <w:pStyle w:val="TableParagraph"/>
              <w:spacing w:before="0" w:after="120"/>
              <w:ind w:left="0"/>
              <w:rPr>
                <w:rFonts w:ascii="Arial Narrow" w:hAnsi="Arial Narrow"/>
                <w:sz w:val="18"/>
                <w:szCs w:val="18"/>
              </w:rPr>
            </w:pPr>
            <w:r w:rsidRPr="002D61F5">
              <w:rPr>
                <w:rFonts w:ascii="Arial Narrow" w:hAnsi="Arial Narrow"/>
                <w:sz w:val="18"/>
                <w:szCs w:val="18"/>
              </w:rPr>
              <w:t>Conoscere le varie forme di criminalità, partendo dal rispetto delle regole che ogni comunità si dà per garantire la convivenza.</w:t>
            </w:r>
          </w:p>
          <w:p w14:paraId="0B8BA852" w14:textId="77777777" w:rsidR="002B4997" w:rsidRPr="002D61F5" w:rsidRDefault="002B4997" w:rsidP="000B5AB8">
            <w:pPr>
              <w:pStyle w:val="TableParagraph"/>
              <w:spacing w:before="0" w:after="120"/>
              <w:ind w:left="0"/>
              <w:rPr>
                <w:rFonts w:ascii="Arial Narrow" w:hAnsi="Arial Narrow"/>
                <w:sz w:val="18"/>
                <w:szCs w:val="18"/>
              </w:rPr>
            </w:pPr>
            <w:r w:rsidRPr="002D61F5">
              <w:rPr>
                <w:rFonts w:ascii="Arial Narrow" w:hAnsi="Arial Narrow"/>
                <w:sz w:val="18"/>
                <w:szCs w:val="18"/>
              </w:rPr>
              <w:t>Conoscere la storia dei vari fenomeni mafiosi, nonché riflettere sulle misure di contrasto.</w:t>
            </w:r>
          </w:p>
          <w:p w14:paraId="7D711EFA" w14:textId="07C4FC34" w:rsidR="00AF7221" w:rsidRPr="002D61F5" w:rsidRDefault="002B4997" w:rsidP="000B5AB8">
            <w:pPr>
              <w:spacing w:after="120"/>
              <w:jc w:val="both"/>
              <w:rPr>
                <w:rFonts w:ascii="Arial Narrow" w:hAnsi="Arial Narrow" w:cstheme="minorHAnsi"/>
                <w:b/>
                <w:sz w:val="18"/>
                <w:szCs w:val="18"/>
              </w:rPr>
            </w:pPr>
            <w:r w:rsidRPr="002D61F5">
              <w:rPr>
                <w:rFonts w:ascii="Arial Narrow" w:hAnsi="Arial Narrow"/>
                <w:sz w:val="18"/>
                <w:szCs w:val="18"/>
              </w:rPr>
              <w:t>Conoscere</w:t>
            </w:r>
            <w:r w:rsidRPr="002D61F5">
              <w:rPr>
                <w:rFonts w:ascii="Arial Narrow" w:hAnsi="Arial Narrow"/>
                <w:spacing w:val="-5"/>
                <w:sz w:val="18"/>
                <w:szCs w:val="18"/>
              </w:rPr>
              <w:t xml:space="preserve"> </w:t>
            </w:r>
            <w:r w:rsidRPr="002D61F5">
              <w:rPr>
                <w:rFonts w:ascii="Arial Narrow" w:hAnsi="Arial Narrow"/>
                <w:sz w:val="18"/>
                <w:szCs w:val="18"/>
              </w:rPr>
              <w:t>il</w:t>
            </w:r>
            <w:r w:rsidRPr="002D61F5">
              <w:rPr>
                <w:rFonts w:ascii="Arial Narrow" w:hAnsi="Arial Narrow"/>
                <w:spacing w:val="-3"/>
                <w:sz w:val="18"/>
                <w:szCs w:val="18"/>
              </w:rPr>
              <w:t xml:space="preserve"> </w:t>
            </w:r>
            <w:r w:rsidRPr="002D61F5">
              <w:rPr>
                <w:rFonts w:ascii="Arial Narrow" w:hAnsi="Arial Narrow"/>
                <w:sz w:val="18"/>
                <w:szCs w:val="18"/>
              </w:rPr>
              <w:t>valore</w:t>
            </w:r>
            <w:r w:rsidRPr="002D61F5">
              <w:rPr>
                <w:rFonts w:ascii="Arial Narrow" w:hAnsi="Arial Narrow"/>
                <w:spacing w:val="-3"/>
                <w:sz w:val="18"/>
                <w:szCs w:val="18"/>
              </w:rPr>
              <w:t xml:space="preserve"> </w:t>
            </w:r>
            <w:r w:rsidRPr="002D61F5">
              <w:rPr>
                <w:rFonts w:ascii="Arial Narrow" w:hAnsi="Arial Narrow"/>
                <w:sz w:val="18"/>
                <w:szCs w:val="18"/>
              </w:rPr>
              <w:t>della</w:t>
            </w:r>
            <w:r w:rsidRPr="002D61F5">
              <w:rPr>
                <w:rFonts w:ascii="Arial Narrow" w:hAnsi="Arial Narrow"/>
                <w:spacing w:val="-4"/>
                <w:sz w:val="18"/>
                <w:szCs w:val="18"/>
              </w:rPr>
              <w:t xml:space="preserve"> </w:t>
            </w:r>
            <w:r w:rsidRPr="002D61F5">
              <w:rPr>
                <w:rFonts w:ascii="Arial Narrow" w:hAnsi="Arial Narrow"/>
                <w:spacing w:val="-2"/>
                <w:sz w:val="18"/>
                <w:szCs w:val="18"/>
              </w:rPr>
              <w:t>legalità.</w:t>
            </w:r>
          </w:p>
        </w:tc>
        <w:tc>
          <w:tcPr>
            <w:tcW w:w="3376" w:type="dxa"/>
            <w:tcBorders>
              <w:bottom w:val="single" w:sz="4" w:space="0" w:color="auto"/>
            </w:tcBorders>
            <w:shd w:val="clear" w:color="auto" w:fill="CCFFCC"/>
          </w:tcPr>
          <w:p w14:paraId="57A6B42E" w14:textId="37196390" w:rsidR="00AF7221" w:rsidRPr="002D61F5" w:rsidRDefault="003D4971" w:rsidP="00AF7221">
            <w:pPr>
              <w:spacing w:after="120"/>
              <w:rPr>
                <w:rFonts w:ascii="Arial Narrow" w:hAnsi="Arial Narrow" w:cstheme="minorHAnsi"/>
                <w:bCs/>
                <w:sz w:val="18"/>
                <w:szCs w:val="18"/>
              </w:rPr>
            </w:pPr>
            <w:r w:rsidRPr="002D61F5">
              <w:rPr>
                <w:rFonts w:ascii="Arial Narrow" w:hAnsi="Arial Narrow" w:cstheme="minorHAnsi"/>
                <w:bCs/>
                <w:sz w:val="18"/>
                <w:szCs w:val="18"/>
              </w:rPr>
              <w:t>Osserva le regole condivise a scuola e negli ambienti di vita.</w:t>
            </w:r>
          </w:p>
          <w:p w14:paraId="7FFC4E61" w14:textId="77777777" w:rsidR="003D4971" w:rsidRPr="002D61F5" w:rsidRDefault="003D4971" w:rsidP="00AF7221">
            <w:pPr>
              <w:spacing w:after="120"/>
              <w:rPr>
                <w:rFonts w:ascii="Arial Narrow" w:hAnsi="Arial Narrow" w:cstheme="minorHAnsi"/>
                <w:bCs/>
                <w:sz w:val="18"/>
                <w:szCs w:val="18"/>
              </w:rPr>
            </w:pPr>
            <w:r w:rsidRPr="002D61F5">
              <w:rPr>
                <w:rFonts w:ascii="Arial Narrow" w:hAnsi="Arial Narrow" w:cstheme="minorHAnsi"/>
                <w:bCs/>
                <w:sz w:val="18"/>
                <w:szCs w:val="18"/>
              </w:rPr>
              <w:t>Individua concretamente comportamenti di violazione delle regole condivise e le loro possibili conseguenze per il benessere comune.</w:t>
            </w:r>
          </w:p>
          <w:p w14:paraId="75026927" w14:textId="77777777" w:rsidR="003D4971" w:rsidRPr="002D61F5" w:rsidRDefault="003D4971" w:rsidP="00AF7221">
            <w:pPr>
              <w:spacing w:after="120"/>
              <w:rPr>
                <w:rFonts w:ascii="Arial Narrow" w:hAnsi="Arial Narrow" w:cstheme="minorHAnsi"/>
                <w:bCs/>
                <w:sz w:val="18"/>
                <w:szCs w:val="18"/>
              </w:rPr>
            </w:pPr>
            <w:r w:rsidRPr="002D61F5">
              <w:rPr>
                <w:rFonts w:ascii="Arial Narrow" w:hAnsi="Arial Narrow" w:cstheme="minorHAnsi"/>
                <w:bCs/>
                <w:sz w:val="18"/>
                <w:szCs w:val="18"/>
              </w:rPr>
              <w:t>A partire dalla riflessione sulle conseguenze delle violazioni, spiega il valore delle regole e delle norme per l’interesse comune e l’importanza di osservarle.</w:t>
            </w:r>
          </w:p>
          <w:p w14:paraId="4B6378E2" w14:textId="630966F2" w:rsidR="003D4971" w:rsidRPr="002D61F5" w:rsidRDefault="003D4971" w:rsidP="00AF7221">
            <w:pPr>
              <w:spacing w:after="120"/>
              <w:rPr>
                <w:rFonts w:ascii="Arial Narrow" w:hAnsi="Arial Narrow" w:cstheme="minorHAnsi"/>
                <w:bCs/>
                <w:sz w:val="18"/>
                <w:szCs w:val="18"/>
              </w:rPr>
            </w:pPr>
            <w:r w:rsidRPr="002D61F5">
              <w:rPr>
                <w:rFonts w:ascii="Arial Narrow" w:hAnsi="Arial Narrow" w:cstheme="minorHAnsi"/>
                <w:bCs/>
                <w:sz w:val="18"/>
                <w:szCs w:val="18"/>
              </w:rPr>
              <w:t>Ipotizza possibili sanzioni e forme di rimedio a comportamenti di violazione delle regole nell’esperienza concreta.</w:t>
            </w:r>
          </w:p>
        </w:tc>
        <w:tc>
          <w:tcPr>
            <w:tcW w:w="3516" w:type="dxa"/>
            <w:tcBorders>
              <w:bottom w:val="single" w:sz="4" w:space="0" w:color="auto"/>
            </w:tcBorders>
            <w:shd w:val="clear" w:color="auto" w:fill="CCFFCC"/>
          </w:tcPr>
          <w:p w14:paraId="7F7AF158" w14:textId="255EE6A4" w:rsidR="003D4971" w:rsidRPr="002D61F5" w:rsidRDefault="003D4971" w:rsidP="003D4971">
            <w:pPr>
              <w:spacing w:after="120"/>
              <w:rPr>
                <w:rFonts w:ascii="Arial Narrow" w:hAnsi="Arial Narrow" w:cstheme="minorHAnsi"/>
                <w:bCs/>
                <w:sz w:val="18"/>
                <w:szCs w:val="18"/>
              </w:rPr>
            </w:pPr>
            <w:r w:rsidRPr="002D61F5">
              <w:rPr>
                <w:rFonts w:ascii="Arial Narrow" w:hAnsi="Arial Narrow" w:cstheme="minorHAnsi"/>
                <w:bCs/>
                <w:sz w:val="18"/>
                <w:szCs w:val="18"/>
              </w:rPr>
              <w:t>Osserva le regole condivise a scuola e negli ambienti di vita e partecipa alla loro definizione o revisione.</w:t>
            </w:r>
          </w:p>
          <w:p w14:paraId="2B893812" w14:textId="3F3564F2" w:rsidR="000B5929" w:rsidRPr="002D61F5" w:rsidRDefault="000B5929" w:rsidP="003D4971">
            <w:pPr>
              <w:spacing w:after="120"/>
              <w:rPr>
                <w:rFonts w:ascii="Arial Narrow" w:hAnsi="Arial Narrow" w:cstheme="minorHAnsi"/>
                <w:bCs/>
                <w:sz w:val="18"/>
                <w:szCs w:val="18"/>
              </w:rPr>
            </w:pPr>
            <w:r w:rsidRPr="002D61F5">
              <w:rPr>
                <w:rFonts w:ascii="Arial Narrow" w:hAnsi="Arial Narrow" w:cstheme="minorHAnsi"/>
                <w:bCs/>
                <w:sz w:val="18"/>
                <w:szCs w:val="18"/>
              </w:rPr>
              <w:t>Mette in atto e chiede di attuare comportamenti di cura, salvaguardia e rispetto delle cose e degli ambienti, dei beni privati e comuni, dell’ordine e del decoro.</w:t>
            </w:r>
          </w:p>
          <w:p w14:paraId="7222CCC9" w14:textId="1CF891C0" w:rsidR="000B5929" w:rsidRPr="002D61F5" w:rsidRDefault="000B5929" w:rsidP="003D4971">
            <w:pPr>
              <w:spacing w:after="120"/>
              <w:rPr>
                <w:rFonts w:ascii="Arial Narrow" w:hAnsi="Arial Narrow" w:cstheme="minorHAnsi"/>
                <w:bCs/>
                <w:sz w:val="18"/>
                <w:szCs w:val="18"/>
              </w:rPr>
            </w:pPr>
            <w:r w:rsidRPr="002D61F5">
              <w:rPr>
                <w:rFonts w:ascii="Arial Narrow" w:hAnsi="Arial Narrow" w:cstheme="minorHAnsi"/>
                <w:bCs/>
                <w:sz w:val="18"/>
                <w:szCs w:val="18"/>
              </w:rPr>
              <w:t>Assume e chiede di assumere comportamenti rispettosi delle persone, degli animali, dell’ambiente, dei viventi.</w:t>
            </w:r>
          </w:p>
          <w:p w14:paraId="02600128" w14:textId="3D28645F" w:rsidR="003D4971" w:rsidRPr="002D61F5" w:rsidRDefault="003D4971" w:rsidP="003D4971">
            <w:pPr>
              <w:spacing w:after="120"/>
              <w:rPr>
                <w:rFonts w:ascii="Arial Narrow" w:hAnsi="Arial Narrow" w:cstheme="minorHAnsi"/>
                <w:bCs/>
                <w:sz w:val="18"/>
                <w:szCs w:val="18"/>
              </w:rPr>
            </w:pPr>
            <w:r w:rsidRPr="002D61F5">
              <w:rPr>
                <w:rFonts w:ascii="Arial Narrow" w:hAnsi="Arial Narrow" w:cstheme="minorHAnsi"/>
                <w:bCs/>
                <w:sz w:val="18"/>
                <w:szCs w:val="18"/>
              </w:rPr>
              <w:t>Individua concretamente comportamenti di violazione delle regole e delle leggi nell’ambiente di vita e nella cronaca e ne spiega le possibili conseguenze per chi contravviene, per le eventuali vittime, per la comunità.</w:t>
            </w:r>
          </w:p>
          <w:p w14:paraId="6AB75C43" w14:textId="06AFCD3C" w:rsidR="003D4971" w:rsidRPr="002D61F5" w:rsidRDefault="003D4971" w:rsidP="003D4971">
            <w:pPr>
              <w:spacing w:after="120"/>
              <w:rPr>
                <w:rFonts w:ascii="Arial Narrow" w:hAnsi="Arial Narrow" w:cstheme="minorHAnsi"/>
                <w:bCs/>
                <w:sz w:val="18"/>
                <w:szCs w:val="18"/>
              </w:rPr>
            </w:pPr>
            <w:r w:rsidRPr="002D61F5">
              <w:rPr>
                <w:rFonts w:ascii="Arial Narrow" w:hAnsi="Arial Narrow" w:cstheme="minorHAnsi"/>
                <w:bCs/>
                <w:sz w:val="18"/>
                <w:szCs w:val="18"/>
              </w:rPr>
              <w:lastRenderedPageBreak/>
              <w:t xml:space="preserve">A partire dalle riflessioni sulle conseguenze dei comportamenti illeciti, spiega il valore delle regole e delle leggi e l’importanza di osservarle. </w:t>
            </w:r>
          </w:p>
          <w:p w14:paraId="45C80E6B" w14:textId="4D0C04E9" w:rsidR="00AF7221" w:rsidRPr="002D61F5" w:rsidRDefault="003D4971" w:rsidP="002D61F5">
            <w:pPr>
              <w:spacing w:after="120"/>
              <w:rPr>
                <w:rFonts w:ascii="Arial Narrow" w:hAnsi="Arial Narrow" w:cstheme="minorHAnsi"/>
                <w:bCs/>
                <w:sz w:val="18"/>
                <w:szCs w:val="18"/>
              </w:rPr>
            </w:pPr>
            <w:r w:rsidRPr="002D61F5">
              <w:rPr>
                <w:rFonts w:ascii="Arial Narrow" w:hAnsi="Arial Narrow" w:cstheme="minorHAnsi"/>
                <w:bCs/>
                <w:sz w:val="18"/>
                <w:szCs w:val="18"/>
              </w:rPr>
              <w:t>Individua, secondo la propria esperienza, forme di sanzione e di pena a fronte delle violazioni e la funzione delle stesse.</w:t>
            </w:r>
          </w:p>
        </w:tc>
        <w:tc>
          <w:tcPr>
            <w:tcW w:w="2626" w:type="dxa"/>
            <w:tcBorders>
              <w:bottom w:val="single" w:sz="4" w:space="0" w:color="auto"/>
            </w:tcBorders>
            <w:shd w:val="clear" w:color="auto" w:fill="CCFFCC"/>
          </w:tcPr>
          <w:p w14:paraId="2FFFC259" w14:textId="77777777" w:rsidR="008922F2" w:rsidRPr="002D61F5" w:rsidRDefault="008922F2" w:rsidP="008922F2">
            <w:pPr>
              <w:rPr>
                <w:rFonts w:ascii="Arial Narrow" w:hAnsi="Arial Narrow" w:cstheme="minorHAnsi"/>
                <w:bCs/>
                <w:sz w:val="18"/>
                <w:szCs w:val="18"/>
              </w:rPr>
            </w:pPr>
            <w:r w:rsidRPr="002D61F5">
              <w:rPr>
                <w:rFonts w:ascii="Arial Narrow" w:hAnsi="Arial Narrow" w:cstheme="minorHAnsi"/>
                <w:bCs/>
                <w:sz w:val="18"/>
                <w:szCs w:val="18"/>
              </w:rPr>
              <w:lastRenderedPageBreak/>
              <w:t>Conosce:</w:t>
            </w:r>
          </w:p>
          <w:p w14:paraId="2AA5879D" w14:textId="0FC811DB" w:rsidR="00AF7221" w:rsidRPr="002D61F5" w:rsidRDefault="008922F2" w:rsidP="008922F2">
            <w:pPr>
              <w:pStyle w:val="Paragrafoelenco"/>
              <w:numPr>
                <w:ilvl w:val="0"/>
                <w:numId w:val="18"/>
              </w:numPr>
              <w:spacing w:after="0" w:line="240" w:lineRule="auto"/>
              <w:ind w:left="179" w:hanging="179"/>
              <w:rPr>
                <w:rFonts w:ascii="Arial Narrow" w:hAnsi="Arial Narrow" w:cstheme="minorHAnsi"/>
                <w:bCs/>
                <w:sz w:val="18"/>
                <w:szCs w:val="18"/>
              </w:rPr>
            </w:pPr>
            <w:r w:rsidRPr="002D61F5">
              <w:rPr>
                <w:rFonts w:ascii="Arial Narrow" w:hAnsi="Arial Narrow" w:cstheme="minorHAnsi"/>
                <w:bCs/>
                <w:sz w:val="18"/>
                <w:szCs w:val="18"/>
              </w:rPr>
              <w:t xml:space="preserve">i concetti di </w:t>
            </w:r>
            <w:r w:rsidR="000B5929" w:rsidRPr="002D61F5">
              <w:rPr>
                <w:rFonts w:ascii="Arial Narrow" w:hAnsi="Arial Narrow" w:cstheme="minorHAnsi"/>
                <w:bCs/>
                <w:sz w:val="18"/>
                <w:szCs w:val="18"/>
              </w:rPr>
              <w:t xml:space="preserve">patto, </w:t>
            </w:r>
            <w:r w:rsidRPr="002D61F5">
              <w:rPr>
                <w:rFonts w:ascii="Arial Narrow" w:hAnsi="Arial Narrow" w:cstheme="minorHAnsi"/>
                <w:bCs/>
                <w:sz w:val="18"/>
                <w:szCs w:val="18"/>
              </w:rPr>
              <w:t xml:space="preserve">regola, norma, </w:t>
            </w:r>
            <w:r w:rsidR="000B5929" w:rsidRPr="002D61F5">
              <w:rPr>
                <w:rFonts w:ascii="Arial Narrow" w:hAnsi="Arial Narrow" w:cstheme="minorHAnsi"/>
                <w:bCs/>
                <w:sz w:val="18"/>
                <w:szCs w:val="18"/>
              </w:rPr>
              <w:t>legge;</w:t>
            </w:r>
          </w:p>
          <w:p w14:paraId="07648D80" w14:textId="77777777" w:rsidR="000B5929" w:rsidRPr="002D61F5" w:rsidRDefault="000B5929" w:rsidP="008922F2">
            <w:pPr>
              <w:pStyle w:val="Paragrafoelenco"/>
              <w:numPr>
                <w:ilvl w:val="0"/>
                <w:numId w:val="18"/>
              </w:numPr>
              <w:spacing w:after="0" w:line="240" w:lineRule="auto"/>
              <w:ind w:left="179" w:hanging="179"/>
              <w:rPr>
                <w:rFonts w:ascii="Arial Narrow" w:hAnsi="Arial Narrow" w:cstheme="minorHAnsi"/>
                <w:bCs/>
                <w:sz w:val="18"/>
                <w:szCs w:val="18"/>
              </w:rPr>
            </w:pPr>
            <w:r w:rsidRPr="002D61F5">
              <w:rPr>
                <w:rFonts w:ascii="Arial Narrow" w:hAnsi="Arial Narrow" w:cstheme="minorHAnsi"/>
                <w:bCs/>
                <w:sz w:val="18"/>
                <w:szCs w:val="18"/>
              </w:rPr>
              <w:t>i concetti, di violazione, sanzione, pena, risarcimento;</w:t>
            </w:r>
          </w:p>
          <w:p w14:paraId="26DE08BF" w14:textId="0CF6829F" w:rsidR="000B5929" w:rsidRPr="002D61F5" w:rsidRDefault="000B5929" w:rsidP="000B5929">
            <w:pPr>
              <w:rPr>
                <w:rFonts w:ascii="Arial Narrow" w:hAnsi="Arial Narrow" w:cstheme="minorHAnsi"/>
                <w:bCs/>
                <w:sz w:val="18"/>
                <w:szCs w:val="18"/>
              </w:rPr>
            </w:pPr>
          </w:p>
        </w:tc>
        <w:tc>
          <w:tcPr>
            <w:tcW w:w="2232" w:type="dxa"/>
            <w:tcBorders>
              <w:bottom w:val="single" w:sz="4" w:space="0" w:color="auto"/>
            </w:tcBorders>
            <w:shd w:val="clear" w:color="auto" w:fill="CCFFCC"/>
          </w:tcPr>
          <w:p w14:paraId="6D2756D8"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193B87C5"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4A9E528C" w14:textId="1C5A553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Discipline di riferimento: tutte</w:t>
            </w:r>
          </w:p>
        </w:tc>
      </w:tr>
      <w:tr w:rsidR="00047E53" w:rsidRPr="002D61F5" w14:paraId="45F9F2A5" w14:textId="77777777" w:rsidTr="004D6325">
        <w:tc>
          <w:tcPr>
            <w:tcW w:w="2810" w:type="dxa"/>
            <w:shd w:val="clear" w:color="auto" w:fill="D9D9D9" w:themeFill="background1" w:themeFillShade="D9"/>
          </w:tcPr>
          <w:p w14:paraId="6FE668E5" w14:textId="76C2AC9D"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10_Obiettivi</w:t>
            </w:r>
          </w:p>
          <w:p w14:paraId="1FC42FB2" w14:textId="77777777" w:rsidR="00AF7221" w:rsidRPr="002D61F5" w:rsidRDefault="002B4997" w:rsidP="000B5AB8">
            <w:pPr>
              <w:autoSpaceDE w:val="0"/>
              <w:autoSpaceDN w:val="0"/>
              <w:adjustRightInd w:val="0"/>
              <w:spacing w:after="120"/>
              <w:jc w:val="both"/>
              <w:rPr>
                <w:rFonts w:ascii="Arial Narrow" w:hAnsi="Arial Narrow"/>
                <w:sz w:val="18"/>
                <w:szCs w:val="18"/>
              </w:rPr>
            </w:pPr>
            <w:r w:rsidRPr="002D61F5">
              <w:rPr>
                <w:rFonts w:ascii="Arial Narrow" w:hAnsi="Arial Narrow"/>
                <w:sz w:val="18"/>
                <w:szCs w:val="18"/>
              </w:rPr>
              <w:t>Ricercare in rete semplici informazioni, distinguendo dati veri e falsi.</w:t>
            </w:r>
          </w:p>
          <w:p w14:paraId="3E8104D3" w14:textId="77777777" w:rsidR="002B4997" w:rsidRPr="002D61F5" w:rsidRDefault="002B4997" w:rsidP="000B5AB8">
            <w:pPr>
              <w:autoSpaceDE w:val="0"/>
              <w:autoSpaceDN w:val="0"/>
              <w:adjustRightInd w:val="0"/>
              <w:spacing w:after="120"/>
              <w:jc w:val="both"/>
              <w:rPr>
                <w:rFonts w:ascii="Arial Narrow" w:hAnsi="Arial Narrow"/>
                <w:sz w:val="18"/>
                <w:szCs w:val="18"/>
              </w:rPr>
            </w:pPr>
            <w:r w:rsidRPr="002D61F5">
              <w:rPr>
                <w:rFonts w:ascii="Arial Narrow" w:hAnsi="Arial Narrow"/>
                <w:sz w:val="18"/>
                <w:szCs w:val="18"/>
              </w:rPr>
              <w:t>Utilizzare</w:t>
            </w:r>
            <w:r w:rsidRPr="002D61F5">
              <w:rPr>
                <w:rFonts w:ascii="Arial Narrow" w:hAnsi="Arial Narrow"/>
                <w:spacing w:val="40"/>
                <w:sz w:val="18"/>
                <w:szCs w:val="18"/>
              </w:rPr>
              <w:t xml:space="preserve"> </w:t>
            </w:r>
            <w:r w:rsidRPr="002D61F5">
              <w:rPr>
                <w:rFonts w:ascii="Arial Narrow" w:hAnsi="Arial Narrow"/>
                <w:sz w:val="18"/>
                <w:szCs w:val="18"/>
              </w:rPr>
              <w:t>le</w:t>
            </w:r>
            <w:r w:rsidRPr="002D61F5">
              <w:rPr>
                <w:rFonts w:ascii="Arial Narrow" w:hAnsi="Arial Narrow"/>
                <w:spacing w:val="39"/>
                <w:sz w:val="18"/>
                <w:szCs w:val="18"/>
              </w:rPr>
              <w:t xml:space="preserve"> </w:t>
            </w:r>
            <w:r w:rsidRPr="002D61F5">
              <w:rPr>
                <w:rFonts w:ascii="Arial Narrow" w:hAnsi="Arial Narrow"/>
                <w:sz w:val="18"/>
                <w:szCs w:val="18"/>
              </w:rPr>
              <w:t>tecnologie</w:t>
            </w:r>
            <w:r w:rsidRPr="002D61F5">
              <w:rPr>
                <w:rFonts w:ascii="Arial Narrow" w:hAnsi="Arial Narrow"/>
                <w:spacing w:val="40"/>
                <w:sz w:val="18"/>
                <w:szCs w:val="18"/>
              </w:rPr>
              <w:t xml:space="preserve"> </w:t>
            </w:r>
            <w:r w:rsidRPr="002D61F5">
              <w:rPr>
                <w:rFonts w:ascii="Arial Narrow" w:hAnsi="Arial Narrow"/>
                <w:sz w:val="18"/>
                <w:szCs w:val="18"/>
              </w:rPr>
              <w:t>per</w:t>
            </w:r>
            <w:r w:rsidRPr="002D61F5">
              <w:rPr>
                <w:rFonts w:ascii="Arial Narrow" w:hAnsi="Arial Narrow"/>
                <w:spacing w:val="39"/>
                <w:sz w:val="18"/>
                <w:szCs w:val="18"/>
              </w:rPr>
              <w:t xml:space="preserve"> </w:t>
            </w:r>
            <w:r w:rsidRPr="002D61F5">
              <w:rPr>
                <w:rFonts w:ascii="Arial Narrow" w:hAnsi="Arial Narrow"/>
                <w:sz w:val="18"/>
                <w:szCs w:val="18"/>
              </w:rPr>
              <w:t>elaborare</w:t>
            </w:r>
            <w:r w:rsidRPr="002D61F5">
              <w:rPr>
                <w:rFonts w:ascii="Arial Narrow" w:hAnsi="Arial Narrow"/>
                <w:spacing w:val="39"/>
                <w:sz w:val="18"/>
                <w:szCs w:val="18"/>
              </w:rPr>
              <w:t xml:space="preserve"> </w:t>
            </w:r>
            <w:r w:rsidRPr="002D61F5">
              <w:rPr>
                <w:rFonts w:ascii="Arial Narrow" w:hAnsi="Arial Narrow"/>
                <w:sz w:val="18"/>
                <w:szCs w:val="18"/>
              </w:rPr>
              <w:t>semplici prodotti digitali.</w:t>
            </w:r>
          </w:p>
          <w:p w14:paraId="737AD312" w14:textId="4F7116C7" w:rsidR="002B4997" w:rsidRPr="002D61F5" w:rsidRDefault="002B4997" w:rsidP="000B5AB8">
            <w:pPr>
              <w:autoSpaceDE w:val="0"/>
              <w:autoSpaceDN w:val="0"/>
              <w:adjustRightInd w:val="0"/>
              <w:spacing w:after="120"/>
              <w:jc w:val="both"/>
              <w:rPr>
                <w:rFonts w:ascii="Arial Narrow" w:hAnsi="Arial Narrow" w:cstheme="minorHAnsi"/>
                <w:sz w:val="18"/>
                <w:szCs w:val="18"/>
              </w:rPr>
            </w:pPr>
            <w:r w:rsidRPr="002D61F5">
              <w:rPr>
                <w:rFonts w:ascii="Arial Narrow" w:hAnsi="Arial Narrow"/>
                <w:sz w:val="18"/>
                <w:szCs w:val="18"/>
              </w:rPr>
              <w:t>Riconoscere</w:t>
            </w:r>
            <w:r w:rsidRPr="002D61F5">
              <w:rPr>
                <w:rFonts w:ascii="Arial Narrow" w:hAnsi="Arial Narrow"/>
                <w:spacing w:val="80"/>
                <w:sz w:val="18"/>
                <w:szCs w:val="18"/>
              </w:rPr>
              <w:t xml:space="preserve"> </w:t>
            </w:r>
            <w:r w:rsidRPr="002D61F5">
              <w:rPr>
                <w:rFonts w:ascii="Arial Narrow" w:hAnsi="Arial Narrow"/>
                <w:sz w:val="18"/>
                <w:szCs w:val="18"/>
              </w:rPr>
              <w:t>semplici</w:t>
            </w:r>
            <w:r w:rsidRPr="002D61F5">
              <w:rPr>
                <w:rFonts w:ascii="Arial Narrow" w:hAnsi="Arial Narrow"/>
                <w:spacing w:val="80"/>
                <w:sz w:val="18"/>
                <w:szCs w:val="18"/>
              </w:rPr>
              <w:t xml:space="preserve"> </w:t>
            </w:r>
            <w:r w:rsidRPr="002D61F5">
              <w:rPr>
                <w:rFonts w:ascii="Arial Narrow" w:hAnsi="Arial Narrow"/>
                <w:sz w:val="18"/>
                <w:szCs w:val="18"/>
              </w:rPr>
              <w:t>fonti</w:t>
            </w:r>
            <w:r w:rsidRPr="002D61F5">
              <w:rPr>
                <w:rFonts w:ascii="Arial Narrow" w:hAnsi="Arial Narrow"/>
                <w:spacing w:val="80"/>
                <w:sz w:val="18"/>
                <w:szCs w:val="18"/>
              </w:rPr>
              <w:t xml:space="preserve"> </w:t>
            </w:r>
            <w:r w:rsidRPr="002D61F5">
              <w:rPr>
                <w:rFonts w:ascii="Arial Narrow" w:hAnsi="Arial Narrow"/>
                <w:sz w:val="18"/>
                <w:szCs w:val="18"/>
              </w:rPr>
              <w:t>di</w:t>
            </w:r>
            <w:r w:rsidRPr="002D61F5">
              <w:rPr>
                <w:rFonts w:ascii="Arial Narrow" w:hAnsi="Arial Narrow"/>
                <w:spacing w:val="80"/>
                <w:sz w:val="18"/>
                <w:szCs w:val="18"/>
              </w:rPr>
              <w:t xml:space="preserve"> </w:t>
            </w:r>
            <w:r w:rsidRPr="002D61F5">
              <w:rPr>
                <w:rFonts w:ascii="Arial Narrow" w:hAnsi="Arial Narrow"/>
                <w:sz w:val="18"/>
                <w:szCs w:val="18"/>
              </w:rPr>
              <w:t xml:space="preserve">informazioni </w:t>
            </w:r>
            <w:r w:rsidRPr="002D61F5">
              <w:rPr>
                <w:rFonts w:ascii="Arial Narrow" w:hAnsi="Arial Narrow"/>
                <w:spacing w:val="-2"/>
                <w:sz w:val="18"/>
                <w:szCs w:val="18"/>
              </w:rPr>
              <w:t>digitali.</w:t>
            </w:r>
          </w:p>
        </w:tc>
        <w:tc>
          <w:tcPr>
            <w:tcW w:w="3376" w:type="dxa"/>
            <w:shd w:val="clear" w:color="auto" w:fill="D9D9D9" w:themeFill="background1" w:themeFillShade="D9"/>
          </w:tcPr>
          <w:p w14:paraId="0C86BCED"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Sa ricercare semplici informazioni sui libri utilizzando l’indice e le schede bibliografiche.</w:t>
            </w:r>
          </w:p>
          <w:p w14:paraId="280A8526"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Con l’aiuto e la supervisione dell’adulto, ricerca semplici informazioni in rete.</w:t>
            </w:r>
          </w:p>
          <w:p w14:paraId="2C418306" w14:textId="4BB5CE23" w:rsidR="00AF7221" w:rsidRPr="002D61F5" w:rsidRDefault="00AF7221" w:rsidP="00AF7221">
            <w:pPr>
              <w:spacing w:after="120"/>
              <w:rPr>
                <w:rFonts w:ascii="Arial Narrow" w:hAnsi="Arial Narrow" w:cstheme="minorHAnsi"/>
                <w:bCs/>
                <w:sz w:val="18"/>
                <w:szCs w:val="18"/>
              </w:rPr>
            </w:pPr>
          </w:p>
        </w:tc>
        <w:tc>
          <w:tcPr>
            <w:tcW w:w="3516" w:type="dxa"/>
            <w:shd w:val="clear" w:color="auto" w:fill="D9D9D9" w:themeFill="background1" w:themeFillShade="D9"/>
          </w:tcPr>
          <w:p w14:paraId="5823F2AF"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Sa ricercare informazioni in rete, con la diretta supervisione dell’adulto, usando motori di ricerca.</w:t>
            </w:r>
          </w:p>
          <w:p w14:paraId="76221550"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Con indicazioni e diretta supervisione dell’adulto, sa filtrare semplici informazioni provenienti dalla rete e confrontarle con altre fonti: libri, testimonianze orali, regole condivise, esperienza personale …</w:t>
            </w:r>
          </w:p>
          <w:p w14:paraId="1A15E6F4" w14:textId="149893ED" w:rsidR="00AF7221" w:rsidRPr="002D61F5" w:rsidRDefault="00C35973" w:rsidP="00C35973">
            <w:pPr>
              <w:spacing w:after="120"/>
              <w:rPr>
                <w:rFonts w:ascii="Arial Narrow" w:hAnsi="Arial Narrow" w:cstheme="minorHAnsi"/>
                <w:bCs/>
                <w:sz w:val="18"/>
                <w:szCs w:val="18"/>
              </w:rPr>
            </w:pPr>
            <w:r w:rsidRPr="002D61F5">
              <w:rPr>
                <w:rFonts w:ascii="Arial Narrow" w:hAnsi="Arial Narrow" w:cs="Times New Roman"/>
                <w:bCs/>
                <w:sz w:val="18"/>
                <w:szCs w:val="18"/>
              </w:rPr>
              <w:t>Seguendo i criteri dati dall’adulto, distingue elementi palesi di non attendibilità o di eventuale pericolosità nelle informazioni reperite e negli ambienti consultati.</w:t>
            </w:r>
          </w:p>
        </w:tc>
        <w:tc>
          <w:tcPr>
            <w:tcW w:w="2626" w:type="dxa"/>
            <w:shd w:val="clear" w:color="auto" w:fill="D9D9D9" w:themeFill="background1" w:themeFillShade="D9"/>
          </w:tcPr>
          <w:p w14:paraId="29E0EE58" w14:textId="77777777" w:rsidR="00AF7221" w:rsidRPr="002D61F5" w:rsidRDefault="00423130" w:rsidP="00423130">
            <w:pPr>
              <w:rPr>
                <w:rFonts w:ascii="Arial Narrow" w:hAnsi="Arial Narrow" w:cstheme="minorHAnsi"/>
                <w:bCs/>
                <w:sz w:val="18"/>
                <w:szCs w:val="18"/>
              </w:rPr>
            </w:pPr>
            <w:r w:rsidRPr="002D61F5">
              <w:rPr>
                <w:rFonts w:ascii="Arial Narrow" w:hAnsi="Arial Narrow" w:cstheme="minorHAnsi"/>
                <w:bCs/>
                <w:sz w:val="18"/>
                <w:szCs w:val="18"/>
              </w:rPr>
              <w:t>Conosce:</w:t>
            </w:r>
          </w:p>
          <w:p w14:paraId="2E101340" w14:textId="77777777" w:rsidR="00423130" w:rsidRPr="002D61F5" w:rsidRDefault="00423130" w:rsidP="00423130">
            <w:pPr>
              <w:pStyle w:val="Paragrafoelenco"/>
              <w:numPr>
                <w:ilvl w:val="0"/>
                <w:numId w:val="18"/>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i principali motori di ricerca e le loro funzioni essenziali;</w:t>
            </w:r>
          </w:p>
          <w:p w14:paraId="4B88737B" w14:textId="77777777" w:rsidR="00423130" w:rsidRPr="002D61F5" w:rsidRDefault="00423130" w:rsidP="00423130">
            <w:pPr>
              <w:pStyle w:val="Paragrafoelenco"/>
              <w:numPr>
                <w:ilvl w:val="0"/>
                <w:numId w:val="18"/>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il concetto di informazione;</w:t>
            </w:r>
          </w:p>
          <w:p w14:paraId="483F8E29" w14:textId="77777777" w:rsidR="00423130" w:rsidRPr="002D61F5" w:rsidRDefault="00423130" w:rsidP="00423130">
            <w:pPr>
              <w:pStyle w:val="Paragrafoelenco"/>
              <w:numPr>
                <w:ilvl w:val="0"/>
                <w:numId w:val="18"/>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le diverse fonti di informazioni e diverse modalità per reperirle;</w:t>
            </w:r>
          </w:p>
          <w:p w14:paraId="4D89523E" w14:textId="77777777" w:rsidR="00423130" w:rsidRPr="002D61F5" w:rsidRDefault="00423130" w:rsidP="00423130">
            <w:pPr>
              <w:pStyle w:val="Paragrafoelenco"/>
              <w:numPr>
                <w:ilvl w:val="0"/>
                <w:numId w:val="18"/>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concetti di informazione vera, attendibile, improbabile, falsa;</w:t>
            </w:r>
          </w:p>
          <w:p w14:paraId="1A63BAA9" w14:textId="7ABC9127" w:rsidR="00423130" w:rsidRPr="002D61F5" w:rsidRDefault="00423130" w:rsidP="00423130">
            <w:pPr>
              <w:pStyle w:val="Paragrafoelenco"/>
              <w:numPr>
                <w:ilvl w:val="0"/>
                <w:numId w:val="18"/>
              </w:numPr>
              <w:spacing w:after="0" w:line="240" w:lineRule="auto"/>
              <w:ind w:left="321" w:hanging="284"/>
              <w:rPr>
                <w:rFonts w:ascii="Arial Narrow" w:hAnsi="Arial Narrow" w:cstheme="minorHAnsi"/>
                <w:bCs/>
                <w:sz w:val="18"/>
                <w:szCs w:val="18"/>
              </w:rPr>
            </w:pPr>
            <w:r w:rsidRPr="002D61F5">
              <w:rPr>
                <w:rFonts w:ascii="Arial Narrow" w:hAnsi="Arial Narrow" w:cstheme="minorHAnsi"/>
                <w:bCs/>
                <w:sz w:val="18"/>
                <w:szCs w:val="18"/>
              </w:rPr>
              <w:t>concetti di fonte autorevole e fonte non attendibile.</w:t>
            </w:r>
          </w:p>
        </w:tc>
        <w:tc>
          <w:tcPr>
            <w:tcW w:w="2232" w:type="dxa"/>
            <w:shd w:val="clear" w:color="auto" w:fill="D9D9D9" w:themeFill="background1" w:themeFillShade="D9"/>
          </w:tcPr>
          <w:p w14:paraId="51FEA460" w14:textId="4B6ED0AA"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digitale</w:t>
            </w:r>
          </w:p>
          <w:p w14:paraId="52A2F026" w14:textId="728ACD9B"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4FE3D5B8"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70855425" w14:textId="626ED0B1" w:rsidR="00AF7221" w:rsidRPr="002D61F5" w:rsidRDefault="00AF7221" w:rsidP="00AF7221">
            <w:pPr>
              <w:rPr>
                <w:rFonts w:ascii="Arial Narrow" w:hAnsi="Arial Narrow" w:cstheme="minorHAnsi"/>
                <w:b/>
                <w:sz w:val="18"/>
                <w:szCs w:val="18"/>
              </w:rPr>
            </w:pPr>
            <w:r w:rsidRPr="002D61F5">
              <w:rPr>
                <w:rFonts w:ascii="Arial Narrow" w:hAnsi="Arial Narrow" w:cstheme="minorHAnsi"/>
                <w:bCs/>
                <w:sz w:val="18"/>
                <w:szCs w:val="18"/>
              </w:rPr>
              <w:t>Discipline di riferimento: tutte</w:t>
            </w:r>
          </w:p>
        </w:tc>
      </w:tr>
      <w:tr w:rsidR="00047E53" w:rsidRPr="002D61F5" w14:paraId="4695576A" w14:textId="77777777" w:rsidTr="004D6325">
        <w:tc>
          <w:tcPr>
            <w:tcW w:w="2810" w:type="dxa"/>
            <w:shd w:val="clear" w:color="auto" w:fill="D9D9D9" w:themeFill="background1" w:themeFillShade="D9"/>
          </w:tcPr>
          <w:p w14:paraId="75530A7B" w14:textId="0C88330E"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11_Obiettivi</w:t>
            </w:r>
          </w:p>
          <w:p w14:paraId="189CE4C1" w14:textId="77777777" w:rsidR="00AF7221" w:rsidRPr="002D61F5" w:rsidRDefault="002B4997" w:rsidP="000B5AB8">
            <w:pPr>
              <w:spacing w:after="120"/>
              <w:jc w:val="both"/>
              <w:rPr>
                <w:rFonts w:ascii="Arial Narrow" w:hAnsi="Arial Narrow"/>
                <w:sz w:val="18"/>
                <w:szCs w:val="18"/>
              </w:rPr>
            </w:pPr>
            <w:r w:rsidRPr="002D61F5">
              <w:rPr>
                <w:rFonts w:ascii="Arial Narrow" w:hAnsi="Arial Narrow"/>
                <w:spacing w:val="-2"/>
                <w:sz w:val="18"/>
                <w:szCs w:val="18"/>
              </w:rPr>
              <w:t xml:space="preserve">Interagire </w:t>
            </w:r>
            <w:r w:rsidRPr="002D61F5">
              <w:rPr>
                <w:rFonts w:ascii="Arial Narrow" w:hAnsi="Arial Narrow"/>
                <w:spacing w:val="-4"/>
                <w:sz w:val="18"/>
                <w:szCs w:val="18"/>
              </w:rPr>
              <w:t>con</w:t>
            </w:r>
            <w:r w:rsidRPr="002D61F5">
              <w:rPr>
                <w:rFonts w:ascii="Arial Narrow" w:hAnsi="Arial Narrow"/>
                <w:sz w:val="18"/>
                <w:szCs w:val="18"/>
              </w:rPr>
              <w:tab/>
            </w:r>
            <w:r w:rsidRPr="002D61F5">
              <w:rPr>
                <w:rFonts w:ascii="Arial Narrow" w:hAnsi="Arial Narrow"/>
                <w:spacing w:val="-2"/>
                <w:sz w:val="18"/>
                <w:szCs w:val="18"/>
              </w:rPr>
              <w:t xml:space="preserve">strumenti </w:t>
            </w:r>
            <w:r w:rsidRPr="002D61F5">
              <w:rPr>
                <w:rFonts w:ascii="Arial Narrow" w:hAnsi="Arial Narrow"/>
                <w:spacing w:val="-6"/>
                <w:sz w:val="18"/>
                <w:szCs w:val="18"/>
              </w:rPr>
              <w:t xml:space="preserve">di </w:t>
            </w:r>
            <w:r w:rsidRPr="002D61F5">
              <w:rPr>
                <w:rFonts w:ascii="Arial Narrow" w:hAnsi="Arial Narrow"/>
                <w:spacing w:val="-2"/>
                <w:sz w:val="18"/>
                <w:szCs w:val="18"/>
              </w:rPr>
              <w:t xml:space="preserve">comunicazione </w:t>
            </w:r>
            <w:r w:rsidRPr="002D61F5">
              <w:rPr>
                <w:rFonts w:ascii="Arial Narrow" w:hAnsi="Arial Narrow"/>
                <w:sz w:val="18"/>
                <w:szCs w:val="18"/>
              </w:rPr>
              <w:t>digitale, quali tablet e computer.</w:t>
            </w:r>
          </w:p>
          <w:p w14:paraId="2D3F5F5D" w14:textId="77777777" w:rsidR="007C566B" w:rsidRPr="002D61F5" w:rsidRDefault="007C566B" w:rsidP="000B5AB8">
            <w:pPr>
              <w:spacing w:after="120"/>
              <w:jc w:val="both"/>
              <w:rPr>
                <w:rFonts w:ascii="Arial Narrow" w:hAnsi="Arial Narrow"/>
                <w:sz w:val="18"/>
                <w:szCs w:val="18"/>
              </w:rPr>
            </w:pPr>
            <w:r w:rsidRPr="002D61F5">
              <w:rPr>
                <w:rFonts w:ascii="Arial Narrow" w:hAnsi="Arial Narrow"/>
                <w:sz w:val="18"/>
                <w:szCs w:val="18"/>
              </w:rPr>
              <w:t>Conoscere e applicare semplici regole per l’utilizzo corretto di strumenti di comunicazione digitale, quali tablet e computer.</w:t>
            </w:r>
          </w:p>
          <w:p w14:paraId="156092BE" w14:textId="733A2C07" w:rsidR="007C566B" w:rsidRPr="002D61F5" w:rsidRDefault="007C566B" w:rsidP="000B5AB8">
            <w:pPr>
              <w:spacing w:after="120"/>
              <w:jc w:val="both"/>
              <w:rPr>
                <w:rFonts w:ascii="Arial Narrow" w:hAnsi="Arial Narrow" w:cstheme="minorHAnsi"/>
                <w:sz w:val="18"/>
                <w:szCs w:val="18"/>
              </w:rPr>
            </w:pPr>
            <w:r w:rsidRPr="002D61F5">
              <w:rPr>
                <w:rFonts w:ascii="Arial Narrow" w:hAnsi="Arial Narrow"/>
                <w:sz w:val="18"/>
                <w:szCs w:val="18"/>
              </w:rPr>
              <w:t>Conoscere e applicare le principali regole di partecipazione alle classi virtuali e alle piattaforme didattiche.</w:t>
            </w:r>
          </w:p>
        </w:tc>
        <w:tc>
          <w:tcPr>
            <w:tcW w:w="3376" w:type="dxa"/>
            <w:shd w:val="clear" w:color="auto" w:fill="D9D9D9" w:themeFill="background1" w:themeFillShade="D9"/>
          </w:tcPr>
          <w:p w14:paraId="0A0550A0" w14:textId="6262B9BD" w:rsidR="00C35973" w:rsidRPr="002D61F5" w:rsidRDefault="00C35973" w:rsidP="00C35973">
            <w:pPr>
              <w:autoSpaceDE w:val="0"/>
              <w:autoSpaceDN w:val="0"/>
              <w:adjustRightInd w:val="0"/>
              <w:spacing w:after="120"/>
              <w:rPr>
                <w:rFonts w:ascii="Arial Narrow" w:hAnsi="Arial Narrow" w:cs="Times New Roman"/>
                <w:color w:val="231F20"/>
                <w:sz w:val="18"/>
                <w:szCs w:val="18"/>
              </w:rPr>
            </w:pPr>
            <w:r w:rsidRPr="002D61F5">
              <w:rPr>
                <w:rFonts w:ascii="Arial Narrow" w:hAnsi="Arial Narrow" w:cs="Times New Roman"/>
                <w:color w:val="231F20"/>
                <w:sz w:val="18"/>
                <w:szCs w:val="18"/>
              </w:rPr>
              <w:t>Utilizza nelle funzioni principali televisore, videoregistratore, videoproiettore, telecamera.</w:t>
            </w:r>
          </w:p>
          <w:p w14:paraId="08F2B5D0" w14:textId="77777777" w:rsidR="00C35973" w:rsidRPr="002D61F5" w:rsidRDefault="00C35973" w:rsidP="00C35973">
            <w:pPr>
              <w:autoSpaceDE w:val="0"/>
              <w:autoSpaceDN w:val="0"/>
              <w:adjustRightInd w:val="0"/>
              <w:spacing w:after="120"/>
              <w:rPr>
                <w:rFonts w:ascii="Arial Narrow" w:hAnsi="Arial Narrow" w:cs="Times New Roman"/>
                <w:color w:val="231F20"/>
                <w:sz w:val="18"/>
                <w:szCs w:val="18"/>
              </w:rPr>
            </w:pPr>
            <w:r w:rsidRPr="002D61F5">
              <w:rPr>
                <w:rFonts w:ascii="Arial Narrow" w:hAnsi="Arial Narrow" w:cs="Times New Roman"/>
                <w:color w:val="231F20"/>
                <w:sz w:val="18"/>
                <w:szCs w:val="18"/>
              </w:rPr>
              <w:t>Spiega le funzioni principali e il funzionamento elementare degli apparecchi per la comunicazione e l’informazione.</w:t>
            </w:r>
          </w:p>
          <w:p w14:paraId="62359C11"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Distingue le funzioni dei diversi dispositivi tecnologici con cui entra in relazione.</w:t>
            </w:r>
          </w:p>
          <w:p w14:paraId="3DB11829"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Utilizza, con la guida dell’adulto, i dispositivi di lavoro in classe: LIM, tablet, PC…</w:t>
            </w:r>
          </w:p>
          <w:p w14:paraId="34EA335A" w14:textId="42305515" w:rsidR="00AF7221" w:rsidRPr="002D61F5" w:rsidRDefault="00C35973" w:rsidP="00C35973">
            <w:pPr>
              <w:rPr>
                <w:rFonts w:ascii="Arial Narrow" w:hAnsi="Arial Narrow" w:cstheme="minorHAnsi"/>
                <w:bCs/>
                <w:sz w:val="18"/>
                <w:szCs w:val="18"/>
              </w:rPr>
            </w:pPr>
            <w:r w:rsidRPr="002D61F5">
              <w:rPr>
                <w:rFonts w:ascii="Arial Narrow" w:hAnsi="Arial Narrow" w:cs="Times New Roman"/>
                <w:bCs/>
                <w:sz w:val="18"/>
                <w:szCs w:val="18"/>
              </w:rPr>
              <w:t>Con la supervisione dell’adulto, utilizza per scopi di lavoro, di ricerca, di intrattenimento, il tablet, il PC a sua disposizione, osservando le istruzioni date.</w:t>
            </w:r>
          </w:p>
        </w:tc>
        <w:tc>
          <w:tcPr>
            <w:tcW w:w="3516" w:type="dxa"/>
            <w:shd w:val="clear" w:color="auto" w:fill="D9D9D9" w:themeFill="background1" w:themeFillShade="D9"/>
          </w:tcPr>
          <w:p w14:paraId="6156CA86" w14:textId="77777777" w:rsidR="00C35973" w:rsidRPr="002D61F5" w:rsidRDefault="00C35973" w:rsidP="00C35973">
            <w:pPr>
              <w:spacing w:after="120"/>
              <w:rPr>
                <w:rFonts w:ascii="Arial Narrow" w:hAnsi="Arial Narrow" w:cs="Times New Roman"/>
                <w:sz w:val="18"/>
                <w:szCs w:val="18"/>
              </w:rPr>
            </w:pPr>
            <w:r w:rsidRPr="002D61F5">
              <w:rPr>
                <w:rFonts w:ascii="Arial Narrow" w:hAnsi="Arial Narrow" w:cs="Times New Roman"/>
                <w:sz w:val="18"/>
                <w:szCs w:val="18"/>
              </w:rPr>
              <w:t>Individua evidenti rischi fisici nell’utilizzo delle apparecchiature elettriche ed elettroniche e i possibili comportamenti preventivi.</w:t>
            </w:r>
          </w:p>
          <w:p w14:paraId="59A4638D"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Sa utilizzare le principali funzioni dei dispositivi e dei programmi di largo uso per scrivere, disegnare, fare semplici calcoli: avvio, creazione di file, salvataggio, inserimento di immagini, ecc.</w:t>
            </w:r>
          </w:p>
          <w:p w14:paraId="128BEF24"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 xml:space="preserve">Individua i principali e più evidenti rischi dell’utilizzo della rete e della diffusione di informazioni personali proprie e altrui. </w:t>
            </w:r>
          </w:p>
          <w:p w14:paraId="3A4F2396" w14:textId="1D620688" w:rsidR="00AF7221" w:rsidRPr="002D61F5" w:rsidRDefault="00C35973" w:rsidP="00C35973">
            <w:pPr>
              <w:rPr>
                <w:rFonts w:ascii="Arial Narrow" w:hAnsi="Arial Narrow" w:cstheme="minorHAnsi"/>
                <w:bCs/>
                <w:sz w:val="18"/>
                <w:szCs w:val="18"/>
              </w:rPr>
            </w:pPr>
            <w:r w:rsidRPr="002D61F5">
              <w:rPr>
                <w:rFonts w:ascii="Arial Narrow" w:hAnsi="Arial Narrow" w:cs="Times New Roman"/>
                <w:bCs/>
                <w:sz w:val="18"/>
                <w:szCs w:val="18"/>
              </w:rPr>
              <w:t>Con la diretta supervisione e le istruzioni dell’adulto, interagisce e collabora con altri mediante le tecnologie, osservando i comportamenti di netiquette: e-mail, forum e blog scolastici, classi virtuali, piattaforme di e-learning</w:t>
            </w:r>
          </w:p>
        </w:tc>
        <w:tc>
          <w:tcPr>
            <w:tcW w:w="2626" w:type="dxa"/>
            <w:shd w:val="clear" w:color="auto" w:fill="D9D9D9" w:themeFill="background1" w:themeFillShade="D9"/>
          </w:tcPr>
          <w:p w14:paraId="4AE5AB75" w14:textId="77777777" w:rsidR="00423130" w:rsidRPr="002D61F5" w:rsidRDefault="00423130" w:rsidP="00423130">
            <w:pPr>
              <w:rPr>
                <w:rFonts w:ascii="Arial Narrow" w:hAnsi="Arial Narrow" w:cs="Times New Roman"/>
                <w:bCs/>
                <w:sz w:val="18"/>
                <w:szCs w:val="18"/>
              </w:rPr>
            </w:pPr>
            <w:r w:rsidRPr="002D61F5">
              <w:rPr>
                <w:rFonts w:ascii="Arial Narrow" w:hAnsi="Arial Narrow" w:cs="Times New Roman"/>
                <w:bCs/>
                <w:sz w:val="18"/>
                <w:szCs w:val="18"/>
              </w:rPr>
              <w:t>Conosce:</w:t>
            </w:r>
          </w:p>
          <w:p w14:paraId="67EF76ED" w14:textId="77777777" w:rsidR="00423130" w:rsidRPr="002D61F5" w:rsidRDefault="00423130" w:rsidP="00423130">
            <w:pPr>
              <w:pStyle w:val="Paragrafoelenco"/>
              <w:numPr>
                <w:ilvl w:val="0"/>
                <w:numId w:val="9"/>
              </w:numPr>
              <w:spacing w:after="0" w:line="240" w:lineRule="auto"/>
              <w:ind w:left="192" w:hanging="192"/>
              <w:rPr>
                <w:rFonts w:ascii="Arial Narrow" w:hAnsi="Arial Narrow" w:cs="Times New Roman"/>
                <w:bCs/>
                <w:sz w:val="18"/>
                <w:szCs w:val="18"/>
              </w:rPr>
            </w:pPr>
            <w:r w:rsidRPr="002D61F5">
              <w:rPr>
                <w:rFonts w:ascii="Arial Narrow" w:hAnsi="Arial Narrow" w:cs="Times New Roman"/>
                <w:bCs/>
                <w:sz w:val="18"/>
                <w:szCs w:val="18"/>
              </w:rPr>
              <w:t>funzioni e funzionamento dei dispositivi elettrici ed elettronici di più largo uso in casa e a scuola e i rischi più rilevanti connessi al loro uso;</w:t>
            </w:r>
          </w:p>
          <w:p w14:paraId="68B2509D" w14:textId="77777777" w:rsidR="00423130"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il funzionamento dei dispositivi di comunicazione digitale nelle loro funzioni;</w:t>
            </w:r>
          </w:p>
          <w:p w14:paraId="1BCB942B" w14:textId="77777777" w:rsidR="00423130"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l’esistenza della rete, le sue funzioni essenziali; la possibilità di navigazione e di comunicazione a distanza;</w:t>
            </w:r>
          </w:p>
          <w:p w14:paraId="0914F7B4" w14:textId="6BFFF622" w:rsidR="00AF7221"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 principali comportamenti di correttezza e netiquette nell’uso degli strumenti e della rete.</w:t>
            </w:r>
          </w:p>
        </w:tc>
        <w:tc>
          <w:tcPr>
            <w:tcW w:w="2232" w:type="dxa"/>
            <w:shd w:val="clear" w:color="auto" w:fill="D9D9D9" w:themeFill="background1" w:themeFillShade="D9"/>
          </w:tcPr>
          <w:p w14:paraId="738592D3"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digitale</w:t>
            </w:r>
          </w:p>
          <w:p w14:paraId="665EB058"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72885E0B"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personale, sociale e capacità di imparare a imparare</w:t>
            </w:r>
          </w:p>
          <w:p w14:paraId="6765C722" w14:textId="748CB7AA" w:rsidR="00AF7221" w:rsidRPr="002D61F5" w:rsidRDefault="00AF7221" w:rsidP="00AF7221">
            <w:pPr>
              <w:rPr>
                <w:rFonts w:ascii="Arial Narrow" w:hAnsi="Arial Narrow" w:cstheme="minorHAnsi"/>
                <w:b/>
                <w:sz w:val="18"/>
                <w:szCs w:val="18"/>
              </w:rPr>
            </w:pPr>
            <w:r w:rsidRPr="002D61F5">
              <w:rPr>
                <w:rFonts w:ascii="Arial Narrow" w:hAnsi="Arial Narrow" w:cstheme="minorHAnsi"/>
                <w:bCs/>
                <w:sz w:val="18"/>
                <w:szCs w:val="18"/>
              </w:rPr>
              <w:t>Discipline di riferimento: tutte</w:t>
            </w:r>
          </w:p>
        </w:tc>
      </w:tr>
      <w:tr w:rsidR="00047E53" w:rsidRPr="002D61F5" w14:paraId="49C76ADD" w14:textId="77777777" w:rsidTr="004D6325">
        <w:tc>
          <w:tcPr>
            <w:tcW w:w="2810" w:type="dxa"/>
            <w:shd w:val="clear" w:color="auto" w:fill="D9D9D9" w:themeFill="background1" w:themeFillShade="D9"/>
          </w:tcPr>
          <w:p w14:paraId="0DC6031A" w14:textId="6687638F" w:rsidR="002B4997" w:rsidRPr="002D61F5" w:rsidRDefault="002B4997" w:rsidP="000B5AB8">
            <w:pPr>
              <w:spacing w:after="120"/>
              <w:jc w:val="both"/>
              <w:rPr>
                <w:rFonts w:ascii="Arial Narrow" w:hAnsi="Arial Narrow" w:cstheme="minorHAnsi"/>
                <w:b/>
                <w:bCs/>
                <w:sz w:val="18"/>
                <w:szCs w:val="18"/>
              </w:rPr>
            </w:pPr>
            <w:r w:rsidRPr="002D61F5">
              <w:rPr>
                <w:rFonts w:ascii="Arial Narrow" w:hAnsi="Arial Narrow" w:cstheme="minorHAnsi"/>
                <w:b/>
                <w:bCs/>
                <w:sz w:val="18"/>
                <w:szCs w:val="18"/>
              </w:rPr>
              <w:t>Traguardo n. 12_Obiettivi</w:t>
            </w:r>
          </w:p>
          <w:p w14:paraId="7E16E093" w14:textId="77777777" w:rsidR="00AF7221" w:rsidRPr="002D61F5" w:rsidRDefault="007C566B" w:rsidP="000B5AB8">
            <w:pPr>
              <w:autoSpaceDE w:val="0"/>
              <w:autoSpaceDN w:val="0"/>
              <w:adjustRightInd w:val="0"/>
              <w:spacing w:after="120"/>
              <w:jc w:val="both"/>
              <w:rPr>
                <w:rFonts w:ascii="Arial Narrow" w:hAnsi="Arial Narrow"/>
                <w:sz w:val="18"/>
                <w:szCs w:val="18"/>
              </w:rPr>
            </w:pPr>
            <w:r w:rsidRPr="002D61F5">
              <w:rPr>
                <w:rFonts w:ascii="Arial Narrow" w:hAnsi="Arial Narrow"/>
                <w:sz w:val="18"/>
                <w:szCs w:val="18"/>
              </w:rPr>
              <w:t>Conoscere il significato di identità e di informazioni personali in semplici contesti digitali di uso quotidiano.</w:t>
            </w:r>
          </w:p>
          <w:p w14:paraId="442E0CE1" w14:textId="77777777" w:rsidR="007C566B" w:rsidRPr="002D61F5" w:rsidRDefault="007C566B" w:rsidP="000B5AB8">
            <w:pPr>
              <w:autoSpaceDE w:val="0"/>
              <w:autoSpaceDN w:val="0"/>
              <w:adjustRightInd w:val="0"/>
              <w:spacing w:after="120"/>
              <w:jc w:val="both"/>
              <w:rPr>
                <w:rFonts w:ascii="Arial Narrow" w:hAnsi="Arial Narrow"/>
                <w:spacing w:val="-2"/>
                <w:sz w:val="18"/>
                <w:szCs w:val="18"/>
              </w:rPr>
            </w:pPr>
            <w:r w:rsidRPr="002D61F5">
              <w:rPr>
                <w:rFonts w:ascii="Arial Narrow" w:hAnsi="Arial Narrow"/>
                <w:sz w:val="18"/>
                <w:szCs w:val="18"/>
              </w:rPr>
              <w:lastRenderedPageBreak/>
              <w:t xml:space="preserve">Conoscere i rischi connessi con l’utilizzo degli strumenti digitali in termini di sicurezza </w:t>
            </w:r>
            <w:r w:rsidRPr="002D61F5">
              <w:rPr>
                <w:rFonts w:ascii="Arial Narrow" w:hAnsi="Arial Narrow"/>
                <w:spacing w:val="-2"/>
                <w:sz w:val="18"/>
                <w:szCs w:val="18"/>
              </w:rPr>
              <w:t>personale.</w:t>
            </w:r>
          </w:p>
          <w:p w14:paraId="35B0FDD6" w14:textId="77777777" w:rsidR="007C566B" w:rsidRPr="002D61F5" w:rsidRDefault="007C566B" w:rsidP="000B5AB8">
            <w:pPr>
              <w:pStyle w:val="TableParagraph"/>
              <w:spacing w:before="0" w:after="120" w:line="223" w:lineRule="auto"/>
              <w:ind w:left="0"/>
              <w:rPr>
                <w:rFonts w:ascii="Arial Narrow" w:hAnsi="Arial Narrow"/>
                <w:sz w:val="18"/>
                <w:szCs w:val="18"/>
              </w:rPr>
            </w:pPr>
            <w:r w:rsidRPr="002D61F5">
              <w:rPr>
                <w:rFonts w:ascii="Arial Narrow" w:hAnsi="Arial Narrow"/>
                <w:sz w:val="18"/>
                <w:szCs w:val="18"/>
              </w:rPr>
              <w:t>Conoscere semplici modalità per evitare rischi per la salute e minacce al benessere psico-fisico quando si utilizzano le tecnologie digitali.</w:t>
            </w:r>
          </w:p>
          <w:p w14:paraId="6A476535" w14:textId="6206DC5F" w:rsidR="007C566B" w:rsidRPr="002D61F5" w:rsidRDefault="007C566B" w:rsidP="000B5AB8">
            <w:pPr>
              <w:autoSpaceDE w:val="0"/>
              <w:autoSpaceDN w:val="0"/>
              <w:adjustRightInd w:val="0"/>
              <w:spacing w:after="120"/>
              <w:jc w:val="both"/>
              <w:rPr>
                <w:rFonts w:ascii="Arial Narrow" w:hAnsi="Arial Narrow" w:cstheme="minorHAnsi"/>
                <w:sz w:val="18"/>
                <w:szCs w:val="18"/>
              </w:rPr>
            </w:pPr>
            <w:r w:rsidRPr="002D61F5">
              <w:rPr>
                <w:rFonts w:ascii="Arial Narrow" w:hAnsi="Arial Narrow"/>
                <w:sz w:val="18"/>
                <w:szCs w:val="18"/>
              </w:rPr>
              <w:t>Riconoscere,</w:t>
            </w:r>
            <w:r w:rsidRPr="002D61F5">
              <w:rPr>
                <w:rFonts w:ascii="Arial Narrow" w:hAnsi="Arial Narrow"/>
                <w:spacing w:val="-1"/>
                <w:sz w:val="18"/>
                <w:szCs w:val="18"/>
              </w:rPr>
              <w:t xml:space="preserve"> </w:t>
            </w:r>
            <w:r w:rsidRPr="002D61F5">
              <w:rPr>
                <w:rFonts w:ascii="Arial Narrow" w:hAnsi="Arial Narrow"/>
                <w:sz w:val="18"/>
                <w:szCs w:val="18"/>
              </w:rPr>
              <w:t>evitare</w:t>
            </w:r>
            <w:r w:rsidRPr="002D61F5">
              <w:rPr>
                <w:rFonts w:ascii="Arial Narrow" w:hAnsi="Arial Narrow"/>
                <w:spacing w:val="-1"/>
                <w:sz w:val="18"/>
                <w:szCs w:val="18"/>
              </w:rPr>
              <w:t xml:space="preserve"> </w:t>
            </w:r>
            <w:r w:rsidRPr="002D61F5">
              <w:rPr>
                <w:rFonts w:ascii="Arial Narrow" w:hAnsi="Arial Narrow"/>
                <w:sz w:val="18"/>
                <w:szCs w:val="18"/>
              </w:rPr>
              <w:t>e</w:t>
            </w:r>
            <w:r w:rsidRPr="002D61F5">
              <w:rPr>
                <w:rFonts w:ascii="Arial Narrow" w:hAnsi="Arial Narrow"/>
                <w:spacing w:val="-1"/>
                <w:sz w:val="18"/>
                <w:szCs w:val="18"/>
              </w:rPr>
              <w:t xml:space="preserve"> </w:t>
            </w:r>
            <w:r w:rsidRPr="002D61F5">
              <w:rPr>
                <w:rFonts w:ascii="Arial Narrow" w:hAnsi="Arial Narrow"/>
                <w:sz w:val="18"/>
                <w:szCs w:val="18"/>
              </w:rPr>
              <w:t>contrastare</w:t>
            </w:r>
            <w:r w:rsidRPr="002D61F5">
              <w:rPr>
                <w:rFonts w:ascii="Arial Narrow" w:hAnsi="Arial Narrow"/>
                <w:spacing w:val="-1"/>
                <w:sz w:val="18"/>
                <w:szCs w:val="18"/>
              </w:rPr>
              <w:t xml:space="preserve"> </w:t>
            </w:r>
            <w:r w:rsidRPr="002D61F5">
              <w:rPr>
                <w:rFonts w:ascii="Arial Narrow" w:hAnsi="Arial Narrow"/>
                <w:sz w:val="18"/>
                <w:szCs w:val="18"/>
              </w:rPr>
              <w:t>le</w:t>
            </w:r>
            <w:r w:rsidRPr="002D61F5">
              <w:rPr>
                <w:rFonts w:ascii="Arial Narrow" w:hAnsi="Arial Narrow"/>
                <w:spacing w:val="-1"/>
                <w:sz w:val="18"/>
                <w:szCs w:val="18"/>
              </w:rPr>
              <w:t xml:space="preserve"> </w:t>
            </w:r>
            <w:r w:rsidRPr="002D61F5">
              <w:rPr>
                <w:rFonts w:ascii="Arial Narrow" w:hAnsi="Arial Narrow"/>
                <w:sz w:val="18"/>
                <w:szCs w:val="18"/>
              </w:rPr>
              <w:t>varie</w:t>
            </w:r>
            <w:r w:rsidRPr="002D61F5">
              <w:rPr>
                <w:rFonts w:ascii="Arial Narrow" w:hAnsi="Arial Narrow"/>
                <w:spacing w:val="-1"/>
                <w:sz w:val="18"/>
                <w:szCs w:val="18"/>
              </w:rPr>
              <w:t xml:space="preserve"> </w:t>
            </w:r>
            <w:r w:rsidRPr="002D61F5">
              <w:rPr>
                <w:rFonts w:ascii="Arial Narrow" w:hAnsi="Arial Narrow"/>
                <w:sz w:val="18"/>
                <w:szCs w:val="18"/>
              </w:rPr>
              <w:t>forme di bullismo e cyberbullismo.</w:t>
            </w:r>
          </w:p>
        </w:tc>
        <w:tc>
          <w:tcPr>
            <w:tcW w:w="3376" w:type="dxa"/>
            <w:shd w:val="clear" w:color="auto" w:fill="D9D9D9" w:themeFill="background1" w:themeFillShade="D9"/>
          </w:tcPr>
          <w:p w14:paraId="1848BCCB"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lastRenderedPageBreak/>
              <w:t>Osserva le istruzioni e le prescrizioni dell’adulto nell’utilizzo dei dispositivi.</w:t>
            </w:r>
          </w:p>
          <w:p w14:paraId="397F7C88" w14:textId="77777777" w:rsidR="00C35973" w:rsidRPr="002D61F5" w:rsidRDefault="00C35973" w:rsidP="00C35973">
            <w:pPr>
              <w:spacing w:after="120"/>
              <w:rPr>
                <w:rFonts w:ascii="Arial Narrow" w:hAnsi="Arial Narrow" w:cs="Times New Roman"/>
                <w:bCs/>
                <w:sz w:val="18"/>
                <w:szCs w:val="18"/>
              </w:rPr>
            </w:pPr>
            <w:r w:rsidRPr="002D61F5">
              <w:rPr>
                <w:rFonts w:ascii="Arial Narrow" w:hAnsi="Arial Narrow" w:cs="Times New Roman"/>
                <w:bCs/>
                <w:sz w:val="18"/>
                <w:szCs w:val="18"/>
              </w:rPr>
              <w:t>Individua e sa spiegare in modo semplice che cosa sono i dati personali.</w:t>
            </w:r>
          </w:p>
          <w:p w14:paraId="48724222" w14:textId="77777777" w:rsidR="00AF7221" w:rsidRPr="002D61F5" w:rsidRDefault="00C35973" w:rsidP="00AD0DBF">
            <w:pPr>
              <w:spacing w:after="120"/>
              <w:rPr>
                <w:rFonts w:ascii="Arial Narrow" w:hAnsi="Arial Narrow" w:cs="Times New Roman"/>
                <w:bCs/>
                <w:sz w:val="18"/>
                <w:szCs w:val="18"/>
              </w:rPr>
            </w:pPr>
            <w:r w:rsidRPr="002D61F5">
              <w:rPr>
                <w:rFonts w:ascii="Arial Narrow" w:hAnsi="Arial Narrow" w:cs="Times New Roman"/>
                <w:bCs/>
                <w:sz w:val="18"/>
                <w:szCs w:val="18"/>
              </w:rPr>
              <w:lastRenderedPageBreak/>
              <w:t>Individua e sa spiegare in modo semplice alcuni rischi connessi alla diffusione in rete di dati personali propri e altrui.</w:t>
            </w:r>
          </w:p>
          <w:p w14:paraId="6CB16970" w14:textId="77777777" w:rsidR="00AD0DBF" w:rsidRPr="002D61F5" w:rsidRDefault="00AD0DBF" w:rsidP="00AD0DBF">
            <w:pPr>
              <w:spacing w:after="240"/>
              <w:rPr>
                <w:rFonts w:ascii="Arial Narrow" w:hAnsi="Arial Narrow" w:cs="Times New Roman"/>
                <w:bCs/>
                <w:sz w:val="18"/>
                <w:szCs w:val="18"/>
              </w:rPr>
            </w:pPr>
            <w:r w:rsidRPr="002D61F5">
              <w:rPr>
                <w:rFonts w:ascii="Arial Narrow" w:hAnsi="Arial Narrow" w:cs="Times New Roman"/>
                <w:bCs/>
                <w:sz w:val="18"/>
                <w:szCs w:val="18"/>
              </w:rPr>
              <w:t>Individua e sa spiegare in modo semplice le ragioni di alcune elementari misure di prudenza e di sicurezza nella diffusione di dati e informazioni in rete a partire dalle esperienze personali.</w:t>
            </w:r>
          </w:p>
          <w:p w14:paraId="6D26E160" w14:textId="77777777" w:rsidR="00AD0DBF" w:rsidRPr="002D61F5" w:rsidRDefault="00AD0DBF" w:rsidP="00AD0DBF">
            <w:pPr>
              <w:rPr>
                <w:rFonts w:ascii="Arial Narrow" w:hAnsi="Arial Narrow" w:cs="Times New Roman"/>
                <w:bCs/>
                <w:sz w:val="18"/>
                <w:szCs w:val="18"/>
              </w:rPr>
            </w:pPr>
            <w:r w:rsidRPr="002D61F5">
              <w:rPr>
                <w:rFonts w:ascii="Arial Narrow" w:hAnsi="Arial Narrow" w:cs="Times New Roman"/>
                <w:bCs/>
                <w:sz w:val="18"/>
                <w:szCs w:val="18"/>
              </w:rPr>
              <w:t>Sa indicare alcuni dei più elementari rischi connessi alla navigazione in rete con i diversi dispositivi: telefono, PC, tablet… a partire dalla propria esperienza (es. diffusione di foto, diffusione di informazioni personali) e altri rischi per la salute: postura, vista, sedentarietà…</w:t>
            </w:r>
          </w:p>
          <w:p w14:paraId="0C9E5C87" w14:textId="625FE598" w:rsidR="00AD0DBF" w:rsidRPr="002D61F5" w:rsidRDefault="00AD0DBF" w:rsidP="00C35973">
            <w:pPr>
              <w:rPr>
                <w:rFonts w:ascii="Arial Narrow" w:hAnsi="Arial Narrow" w:cstheme="minorHAnsi"/>
                <w:bCs/>
                <w:sz w:val="18"/>
                <w:szCs w:val="18"/>
              </w:rPr>
            </w:pPr>
          </w:p>
        </w:tc>
        <w:tc>
          <w:tcPr>
            <w:tcW w:w="3516" w:type="dxa"/>
            <w:shd w:val="clear" w:color="auto" w:fill="D9D9D9" w:themeFill="background1" w:themeFillShade="D9"/>
          </w:tcPr>
          <w:p w14:paraId="65753D11" w14:textId="77777777" w:rsidR="00AD0DBF" w:rsidRPr="002D61F5" w:rsidRDefault="00AD0DBF" w:rsidP="00AD0DBF">
            <w:pPr>
              <w:spacing w:after="120"/>
              <w:rPr>
                <w:rFonts w:ascii="Arial Narrow" w:hAnsi="Arial Narrow" w:cs="Times New Roman"/>
                <w:bCs/>
                <w:sz w:val="18"/>
                <w:szCs w:val="18"/>
              </w:rPr>
            </w:pPr>
            <w:r w:rsidRPr="002D61F5">
              <w:rPr>
                <w:rFonts w:ascii="Arial Narrow" w:hAnsi="Arial Narrow" w:cs="Times New Roman"/>
                <w:bCs/>
                <w:sz w:val="18"/>
                <w:szCs w:val="18"/>
              </w:rPr>
              <w:lastRenderedPageBreak/>
              <w:t>A partire dall’esperienza personale, sa spiegare in modo essenziale il concetto di identità digitale.</w:t>
            </w:r>
          </w:p>
          <w:p w14:paraId="5DB49708" w14:textId="77777777" w:rsidR="00AD0DBF" w:rsidRPr="002D61F5" w:rsidRDefault="00AD0DBF" w:rsidP="00AD0DBF">
            <w:pPr>
              <w:spacing w:after="120"/>
              <w:rPr>
                <w:rFonts w:ascii="Arial Narrow" w:hAnsi="Arial Narrow" w:cs="Times New Roman"/>
                <w:bCs/>
                <w:sz w:val="18"/>
                <w:szCs w:val="18"/>
              </w:rPr>
            </w:pPr>
            <w:r w:rsidRPr="002D61F5">
              <w:rPr>
                <w:rFonts w:ascii="Arial Narrow" w:hAnsi="Arial Narrow" w:cs="Times New Roman"/>
                <w:bCs/>
                <w:sz w:val="18"/>
                <w:szCs w:val="18"/>
              </w:rPr>
              <w:t>Sa spiegare che cosa sono i dati personali, individuandone alcuni di quelli di natura più riservata.</w:t>
            </w:r>
          </w:p>
          <w:p w14:paraId="079CEF61" w14:textId="77777777" w:rsidR="00AF7221" w:rsidRPr="002D61F5" w:rsidRDefault="00AD0DBF" w:rsidP="00AD0DBF">
            <w:pPr>
              <w:spacing w:after="120"/>
              <w:rPr>
                <w:rFonts w:ascii="Arial Narrow" w:hAnsi="Arial Narrow" w:cs="Times New Roman"/>
                <w:bCs/>
                <w:sz w:val="18"/>
                <w:szCs w:val="18"/>
              </w:rPr>
            </w:pPr>
            <w:r w:rsidRPr="002D61F5">
              <w:rPr>
                <w:rFonts w:ascii="Arial Narrow" w:hAnsi="Arial Narrow" w:cs="Times New Roman"/>
                <w:bCs/>
                <w:sz w:val="18"/>
                <w:szCs w:val="18"/>
              </w:rPr>
              <w:lastRenderedPageBreak/>
              <w:t>Sa spiegare i più comuni rischi di diffusione di dati personali in rete; individua e osserva alcune elementari misure di prudenza e protezione dei dispositivi e durante la navigazione (es. uso e custodia della password, non diffusione di informazioni o immagini personali o altrui…), seguendo le istruzioni degli adulti.</w:t>
            </w:r>
          </w:p>
          <w:p w14:paraId="2A97FE8F" w14:textId="77777777" w:rsidR="00AD0DBF" w:rsidRPr="002D61F5" w:rsidRDefault="00AD0DBF" w:rsidP="00AD0DBF">
            <w:pPr>
              <w:rPr>
                <w:rFonts w:ascii="Arial Narrow" w:hAnsi="Arial Narrow" w:cs="Times New Roman"/>
                <w:bCs/>
                <w:sz w:val="18"/>
                <w:szCs w:val="18"/>
              </w:rPr>
            </w:pPr>
            <w:r w:rsidRPr="002D61F5">
              <w:rPr>
                <w:rFonts w:ascii="Arial Narrow" w:hAnsi="Arial Narrow" w:cs="Times New Roman"/>
                <w:bCs/>
                <w:sz w:val="18"/>
                <w:szCs w:val="18"/>
              </w:rPr>
              <w:t>A partire dai rischi e dalle misure di sicurezza individuati, sa spiegare, con il supporto di opportune domande del docente, le possibili conseguenze derivanti dai rischi della rete e i motivi della necessità di protezione della propria identità digitale e di quella delle altre persone.</w:t>
            </w:r>
          </w:p>
          <w:p w14:paraId="240D6EC5" w14:textId="77777777" w:rsidR="00AD0DBF" w:rsidRPr="002D61F5" w:rsidRDefault="00AD0DBF" w:rsidP="00AD0DBF">
            <w:pPr>
              <w:rPr>
                <w:rFonts w:ascii="Arial Narrow" w:hAnsi="Arial Narrow" w:cs="Times New Roman"/>
                <w:bCs/>
                <w:sz w:val="18"/>
                <w:szCs w:val="18"/>
              </w:rPr>
            </w:pPr>
          </w:p>
          <w:p w14:paraId="4B79E6B8" w14:textId="77777777" w:rsidR="00AD0DBF" w:rsidRPr="002D61F5" w:rsidRDefault="00AD0DBF" w:rsidP="00AD0DBF">
            <w:pPr>
              <w:spacing w:after="120"/>
              <w:rPr>
                <w:rFonts w:ascii="Arial Narrow" w:hAnsi="Arial Narrow" w:cs="Times New Roman"/>
                <w:bCs/>
                <w:sz w:val="18"/>
                <w:szCs w:val="18"/>
              </w:rPr>
            </w:pPr>
            <w:r w:rsidRPr="002D61F5">
              <w:rPr>
                <w:rFonts w:ascii="Arial Narrow" w:hAnsi="Arial Narrow" w:cs="Times New Roman"/>
                <w:bCs/>
                <w:sz w:val="18"/>
                <w:szCs w:val="18"/>
              </w:rPr>
              <w:t>Ha cura della propria riservatezza e di quella altrui.</w:t>
            </w:r>
          </w:p>
          <w:p w14:paraId="1E9501CE" w14:textId="77777777" w:rsidR="00AD0DBF" w:rsidRPr="002D61F5" w:rsidRDefault="00AD0DBF" w:rsidP="00AD0DBF">
            <w:pPr>
              <w:spacing w:after="120"/>
              <w:rPr>
                <w:rFonts w:ascii="Arial Narrow" w:hAnsi="Arial Narrow" w:cs="Times New Roman"/>
                <w:bCs/>
                <w:sz w:val="18"/>
                <w:szCs w:val="18"/>
              </w:rPr>
            </w:pPr>
            <w:r w:rsidRPr="002D61F5">
              <w:rPr>
                <w:rFonts w:ascii="Arial Narrow" w:hAnsi="Arial Narrow" w:cs="Times New Roman"/>
                <w:bCs/>
                <w:sz w:val="18"/>
                <w:szCs w:val="18"/>
              </w:rPr>
              <w:t>A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p>
          <w:p w14:paraId="5293109F" w14:textId="5572F0F6" w:rsidR="00AD0DBF" w:rsidRPr="002D61F5" w:rsidRDefault="00AD0DBF" w:rsidP="00AD0DBF">
            <w:pPr>
              <w:spacing w:after="120"/>
              <w:rPr>
                <w:rFonts w:ascii="Arial Narrow" w:hAnsi="Arial Narrow" w:cstheme="minorHAnsi"/>
                <w:bCs/>
                <w:sz w:val="18"/>
                <w:szCs w:val="18"/>
              </w:rPr>
            </w:pPr>
            <w:r w:rsidRPr="002D61F5">
              <w:rPr>
                <w:rFonts w:ascii="Arial Narrow" w:hAnsi="Arial Narrow" w:cs="Times New Roman"/>
                <w:bCs/>
                <w:sz w:val="18"/>
                <w:szCs w:val="18"/>
              </w:rPr>
              <w:t>Individua e osserva, seguendo le istruzioni ricevute, comportamenti preventivi e improntati a correttezza per sé e nei confronti degli altri.</w:t>
            </w:r>
          </w:p>
        </w:tc>
        <w:tc>
          <w:tcPr>
            <w:tcW w:w="2626" w:type="dxa"/>
            <w:shd w:val="clear" w:color="auto" w:fill="D9D9D9" w:themeFill="background1" w:themeFillShade="D9"/>
          </w:tcPr>
          <w:p w14:paraId="5AE48DE9" w14:textId="77777777" w:rsidR="00423130" w:rsidRPr="002D61F5" w:rsidRDefault="00423130" w:rsidP="00423130">
            <w:pPr>
              <w:rPr>
                <w:rFonts w:ascii="Arial Narrow" w:hAnsi="Arial Narrow" w:cs="Times New Roman"/>
                <w:bCs/>
                <w:sz w:val="18"/>
                <w:szCs w:val="18"/>
              </w:rPr>
            </w:pPr>
            <w:r w:rsidRPr="002D61F5">
              <w:rPr>
                <w:rFonts w:ascii="Arial Narrow" w:hAnsi="Arial Narrow" w:cs="Times New Roman"/>
                <w:bCs/>
                <w:sz w:val="18"/>
                <w:szCs w:val="18"/>
              </w:rPr>
              <w:lastRenderedPageBreak/>
              <w:t>Conosce:</w:t>
            </w:r>
          </w:p>
          <w:p w14:paraId="0D24FB2A" w14:textId="77777777" w:rsidR="00423130"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l’esistenza e le funzioni di ID e password;</w:t>
            </w:r>
          </w:p>
          <w:p w14:paraId="5EC433BA" w14:textId="77777777" w:rsidR="00423130"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il concetto di dato personale e di riservatezza dei dati;</w:t>
            </w:r>
          </w:p>
          <w:p w14:paraId="28014CA0" w14:textId="77777777" w:rsidR="00423130"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 xml:space="preserve">i rischi più evidenti nell’uso della posta elettronica e della rete per </w:t>
            </w:r>
            <w:r w:rsidRPr="002D61F5">
              <w:rPr>
                <w:rFonts w:ascii="Arial Narrow" w:hAnsi="Arial Narrow" w:cs="Times New Roman"/>
                <w:bCs/>
                <w:sz w:val="18"/>
                <w:szCs w:val="18"/>
              </w:rPr>
              <w:lastRenderedPageBreak/>
              <w:t>la riservatezza personale, la sicurezza finanziaria e il benessere personale;</w:t>
            </w:r>
          </w:p>
          <w:p w14:paraId="6EF18817" w14:textId="54E558BC" w:rsidR="00AF7221" w:rsidRPr="002D61F5" w:rsidRDefault="00423130" w:rsidP="00423130">
            <w:pPr>
              <w:pStyle w:val="Paragrafoelenco"/>
              <w:numPr>
                <w:ilvl w:val="0"/>
                <w:numId w:val="9"/>
              </w:numPr>
              <w:spacing w:after="0" w:line="240" w:lineRule="auto"/>
              <w:ind w:left="177" w:hanging="177"/>
              <w:rPr>
                <w:rFonts w:ascii="Arial Narrow" w:hAnsi="Arial Narrow" w:cs="Times New Roman"/>
                <w:bCs/>
                <w:sz w:val="18"/>
                <w:szCs w:val="18"/>
              </w:rPr>
            </w:pPr>
            <w:r w:rsidRPr="002D61F5">
              <w:rPr>
                <w:rFonts w:ascii="Arial Narrow" w:hAnsi="Arial Narrow" w:cs="Times New Roman"/>
                <w:bCs/>
                <w:sz w:val="18"/>
                <w:szCs w:val="18"/>
              </w:rPr>
              <w:t>le persone e le Istituzioni cui rivolgersi in caso di pericolo legato alla rete per sé o per altri.</w:t>
            </w:r>
          </w:p>
        </w:tc>
        <w:tc>
          <w:tcPr>
            <w:tcW w:w="2232" w:type="dxa"/>
            <w:shd w:val="clear" w:color="auto" w:fill="D9D9D9" w:themeFill="background1" w:themeFillShade="D9"/>
          </w:tcPr>
          <w:p w14:paraId="40CCD92E"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lastRenderedPageBreak/>
              <w:t>Competenza digitale</w:t>
            </w:r>
          </w:p>
          <w:p w14:paraId="0DB498CC"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t>Competenza in materia di cittadinanza</w:t>
            </w:r>
          </w:p>
          <w:p w14:paraId="645690D7" w14:textId="77777777" w:rsidR="00AF7221" w:rsidRPr="002D61F5" w:rsidRDefault="00AF7221" w:rsidP="00AF7221">
            <w:pPr>
              <w:spacing w:after="120"/>
              <w:rPr>
                <w:rFonts w:ascii="Arial Narrow" w:hAnsi="Arial Narrow" w:cstheme="minorHAnsi"/>
                <w:bCs/>
                <w:sz w:val="18"/>
                <w:szCs w:val="18"/>
              </w:rPr>
            </w:pPr>
            <w:r w:rsidRPr="002D61F5">
              <w:rPr>
                <w:rFonts w:ascii="Arial Narrow" w:hAnsi="Arial Narrow" w:cstheme="minorHAnsi"/>
                <w:bCs/>
                <w:sz w:val="18"/>
                <w:szCs w:val="18"/>
              </w:rPr>
              <w:lastRenderedPageBreak/>
              <w:t>Competenza personale, sociale e capacità di imparare a imparare</w:t>
            </w:r>
          </w:p>
          <w:p w14:paraId="36B49BBD" w14:textId="67FF73ED" w:rsidR="00AF7221" w:rsidRPr="002D61F5" w:rsidRDefault="00AF7221" w:rsidP="00AF7221">
            <w:pPr>
              <w:rPr>
                <w:rFonts w:ascii="Arial Narrow" w:hAnsi="Arial Narrow" w:cstheme="minorHAnsi"/>
                <w:b/>
                <w:sz w:val="18"/>
                <w:szCs w:val="18"/>
              </w:rPr>
            </w:pPr>
            <w:r w:rsidRPr="002D61F5">
              <w:rPr>
                <w:rFonts w:ascii="Arial Narrow" w:hAnsi="Arial Narrow" w:cstheme="minorHAnsi"/>
                <w:bCs/>
                <w:sz w:val="18"/>
                <w:szCs w:val="18"/>
              </w:rPr>
              <w:t>Discipline di riferimento: tutte</w:t>
            </w:r>
          </w:p>
        </w:tc>
      </w:tr>
    </w:tbl>
    <w:p w14:paraId="025B8BE3" w14:textId="77777777" w:rsidR="002C4290" w:rsidRPr="00423130" w:rsidRDefault="009F7AEE" w:rsidP="00981FA8">
      <w:pPr>
        <w:jc w:val="center"/>
        <w:rPr>
          <w:rFonts w:ascii="Arial Narrow" w:hAnsi="Arial Narrow" w:cs="Times New Roman"/>
          <w:sz w:val="20"/>
          <w:szCs w:val="20"/>
        </w:rPr>
      </w:pPr>
      <w:r w:rsidRPr="00423130">
        <w:rPr>
          <w:rFonts w:ascii="Arial Narrow" w:hAnsi="Arial Narrow" w:cs="Times New Roman"/>
          <w:sz w:val="20"/>
          <w:szCs w:val="20"/>
        </w:rPr>
        <w:lastRenderedPageBreak/>
        <w:br w:type="page"/>
      </w:r>
    </w:p>
    <w:p w14:paraId="0D1230A6" w14:textId="77777777" w:rsidR="002C4290" w:rsidRPr="007C566B" w:rsidRDefault="002C4290" w:rsidP="002C4290">
      <w:pPr>
        <w:jc w:val="center"/>
        <w:rPr>
          <w:rFonts w:ascii="Arial Narrow" w:hAnsi="Arial Narrow" w:cs="Times New Roman"/>
          <w:b/>
          <w:bCs/>
          <w:sz w:val="20"/>
          <w:szCs w:val="20"/>
        </w:rPr>
      </w:pPr>
      <w:r w:rsidRPr="007C566B">
        <w:rPr>
          <w:rFonts w:ascii="Arial Narrow" w:hAnsi="Arial Narrow" w:cs="Times New Roman"/>
          <w:b/>
          <w:bCs/>
          <w:sz w:val="20"/>
          <w:szCs w:val="20"/>
        </w:rPr>
        <w:lastRenderedPageBreak/>
        <w:t>SCUOLA SECONDARIA DI PRIMO GRADO</w:t>
      </w:r>
    </w:p>
    <w:tbl>
      <w:tblPr>
        <w:tblStyle w:val="Grigliatabella"/>
        <w:tblpPr w:leftFromText="141" w:rightFromText="141" w:horzAnchor="margin" w:tblpY="570"/>
        <w:tblW w:w="14596" w:type="dxa"/>
        <w:tblLook w:val="04A0" w:firstRow="1" w:lastRow="0" w:firstColumn="1" w:lastColumn="0" w:noHBand="0" w:noVBand="1"/>
      </w:tblPr>
      <w:tblGrid>
        <w:gridCol w:w="3256"/>
        <w:gridCol w:w="4961"/>
        <w:gridCol w:w="3402"/>
        <w:gridCol w:w="2977"/>
      </w:tblGrid>
      <w:tr w:rsidR="007C566B" w:rsidRPr="009E10A3" w14:paraId="561D4E20" w14:textId="77777777" w:rsidTr="009362C2">
        <w:tc>
          <w:tcPr>
            <w:tcW w:w="3256" w:type="dxa"/>
            <w:tcBorders>
              <w:bottom w:val="single" w:sz="4" w:space="0" w:color="auto"/>
            </w:tcBorders>
          </w:tcPr>
          <w:p w14:paraId="0F65F547" w14:textId="7E19D4D5" w:rsidR="007C566B" w:rsidRPr="009E10A3" w:rsidRDefault="007C566B" w:rsidP="007C566B">
            <w:pPr>
              <w:jc w:val="center"/>
              <w:rPr>
                <w:rFonts w:ascii="Arial Narrow" w:hAnsi="Arial Narrow" w:cs="Times New Roman"/>
                <w:b/>
                <w:sz w:val="18"/>
                <w:szCs w:val="18"/>
              </w:rPr>
            </w:pPr>
            <w:r w:rsidRPr="009E10A3">
              <w:rPr>
                <w:rFonts w:ascii="Arial Narrow" w:hAnsi="Arial Narrow" w:cstheme="minorHAnsi"/>
                <w:b/>
                <w:sz w:val="18"/>
                <w:szCs w:val="18"/>
              </w:rPr>
              <w:t>TRAGUARDI/OBIETTIVI D.M. 183/2024</w:t>
            </w:r>
          </w:p>
        </w:tc>
        <w:tc>
          <w:tcPr>
            <w:tcW w:w="4961" w:type="dxa"/>
            <w:tcBorders>
              <w:bottom w:val="single" w:sz="4" w:space="0" w:color="auto"/>
            </w:tcBorders>
          </w:tcPr>
          <w:p w14:paraId="557F6199" w14:textId="77777777" w:rsidR="007C566B" w:rsidRPr="009E10A3" w:rsidRDefault="007C566B" w:rsidP="007C566B">
            <w:pPr>
              <w:jc w:val="center"/>
              <w:rPr>
                <w:rFonts w:ascii="Arial Narrow" w:hAnsi="Arial Narrow" w:cs="Times New Roman"/>
                <w:b/>
                <w:sz w:val="18"/>
                <w:szCs w:val="18"/>
              </w:rPr>
            </w:pPr>
            <w:r w:rsidRPr="009E10A3">
              <w:rPr>
                <w:rFonts w:ascii="Arial Narrow" w:hAnsi="Arial Narrow" w:cs="Times New Roman"/>
                <w:b/>
                <w:sz w:val="18"/>
                <w:szCs w:val="18"/>
              </w:rPr>
              <w:t xml:space="preserve">ABILITA’/COMPORTAMENTI </w:t>
            </w:r>
          </w:p>
        </w:tc>
        <w:tc>
          <w:tcPr>
            <w:tcW w:w="3402" w:type="dxa"/>
            <w:tcBorders>
              <w:bottom w:val="single" w:sz="4" w:space="0" w:color="auto"/>
            </w:tcBorders>
          </w:tcPr>
          <w:p w14:paraId="12D000A4" w14:textId="77777777" w:rsidR="007C566B" w:rsidRPr="009E10A3" w:rsidRDefault="007C566B" w:rsidP="007C566B">
            <w:pPr>
              <w:jc w:val="center"/>
              <w:rPr>
                <w:rFonts w:ascii="Arial Narrow" w:hAnsi="Arial Narrow" w:cs="Times New Roman"/>
                <w:b/>
                <w:sz w:val="18"/>
                <w:szCs w:val="18"/>
              </w:rPr>
            </w:pPr>
            <w:r w:rsidRPr="009E10A3">
              <w:rPr>
                <w:rFonts w:ascii="Arial Narrow" w:hAnsi="Arial Narrow" w:cs="Times New Roman"/>
                <w:b/>
                <w:sz w:val="18"/>
                <w:szCs w:val="18"/>
              </w:rPr>
              <w:t>CONOSCENZE</w:t>
            </w:r>
          </w:p>
        </w:tc>
        <w:tc>
          <w:tcPr>
            <w:tcW w:w="2977" w:type="dxa"/>
            <w:tcBorders>
              <w:bottom w:val="single" w:sz="4" w:space="0" w:color="auto"/>
            </w:tcBorders>
          </w:tcPr>
          <w:p w14:paraId="50B54B79" w14:textId="77777777" w:rsidR="007C566B" w:rsidRPr="009E10A3" w:rsidRDefault="007C566B" w:rsidP="007C566B">
            <w:pPr>
              <w:rPr>
                <w:rFonts w:ascii="Arial Narrow" w:hAnsi="Arial Narrow" w:cs="Times New Roman"/>
                <w:b/>
                <w:sz w:val="18"/>
                <w:szCs w:val="18"/>
              </w:rPr>
            </w:pPr>
            <w:r w:rsidRPr="009E10A3">
              <w:rPr>
                <w:rFonts w:ascii="Arial Narrow" w:hAnsi="Arial Narrow" w:cs="Times New Roman"/>
                <w:b/>
                <w:sz w:val="18"/>
                <w:szCs w:val="18"/>
              </w:rPr>
              <w:t>COMPETENZE CHIAVE DI RIFERIMENTO/DISCIPLINE COINVOLTE</w:t>
            </w:r>
          </w:p>
        </w:tc>
      </w:tr>
      <w:tr w:rsidR="003264F1" w:rsidRPr="009E10A3" w14:paraId="43563A26" w14:textId="77777777" w:rsidTr="009362C2">
        <w:tc>
          <w:tcPr>
            <w:tcW w:w="3256" w:type="dxa"/>
            <w:shd w:val="clear" w:color="auto" w:fill="66FFFF"/>
          </w:tcPr>
          <w:p w14:paraId="7EC64549" w14:textId="77777777" w:rsidR="003264F1" w:rsidRPr="009E10A3" w:rsidRDefault="003264F1" w:rsidP="003264F1">
            <w:pPr>
              <w:spacing w:after="120"/>
              <w:jc w:val="both"/>
              <w:rPr>
                <w:rFonts w:ascii="Arial Narrow" w:hAnsi="Arial Narrow" w:cstheme="minorHAnsi"/>
                <w:b/>
                <w:sz w:val="18"/>
                <w:szCs w:val="18"/>
              </w:rPr>
            </w:pPr>
            <w:r w:rsidRPr="009E10A3">
              <w:rPr>
                <w:rFonts w:ascii="Arial Narrow" w:hAnsi="Arial Narrow" w:cstheme="minorHAnsi"/>
                <w:b/>
                <w:sz w:val="18"/>
                <w:szCs w:val="18"/>
              </w:rPr>
              <w:t>Traguardo n. 1_ OBIETTIVI</w:t>
            </w:r>
          </w:p>
          <w:p w14:paraId="175CEBD8" w14:textId="7CF14BB1" w:rsidR="003264F1" w:rsidRPr="009E10A3" w:rsidRDefault="003264F1" w:rsidP="003264F1">
            <w:pPr>
              <w:spacing w:after="120"/>
              <w:jc w:val="both"/>
              <w:rPr>
                <w:rFonts w:ascii="Arial Narrow" w:hAnsi="Arial Narrow"/>
                <w:sz w:val="18"/>
                <w:szCs w:val="18"/>
              </w:rPr>
            </w:pPr>
            <w:r w:rsidRPr="009E10A3">
              <w:rPr>
                <w:rFonts w:ascii="Arial Narrow" w:hAnsi="Arial Narrow"/>
                <w:sz w:val="18"/>
                <w:szCs w:val="18"/>
              </w:rPr>
              <w:t>Conoscere la struttura della Costituzione, gli articoli maggiormente connessi con l’esercizio dei diritti/doveri, i rapporti sociali ed economici più direttamente implicati nell’esperienza</w:t>
            </w:r>
            <w:r w:rsidRPr="009E10A3">
              <w:rPr>
                <w:rFonts w:ascii="Arial Narrow" w:hAnsi="Arial Narrow"/>
                <w:spacing w:val="-4"/>
                <w:sz w:val="18"/>
                <w:szCs w:val="18"/>
              </w:rPr>
              <w:t xml:space="preserve"> </w:t>
            </w:r>
            <w:r w:rsidRPr="009E10A3">
              <w:rPr>
                <w:rFonts w:ascii="Arial Narrow" w:hAnsi="Arial Narrow"/>
                <w:sz w:val="18"/>
                <w:szCs w:val="18"/>
              </w:rPr>
              <w:t>personale</w:t>
            </w:r>
            <w:r w:rsidRPr="009E10A3">
              <w:rPr>
                <w:rFonts w:ascii="Arial Narrow" w:hAnsi="Arial Narrow"/>
                <w:spacing w:val="-6"/>
                <w:sz w:val="18"/>
                <w:szCs w:val="18"/>
              </w:rPr>
              <w:t xml:space="preserve"> </w:t>
            </w:r>
            <w:r w:rsidRPr="009E10A3">
              <w:rPr>
                <w:rFonts w:ascii="Arial Narrow" w:hAnsi="Arial Narrow"/>
                <w:sz w:val="18"/>
                <w:szCs w:val="18"/>
              </w:rPr>
              <w:t>e</w:t>
            </w:r>
            <w:r w:rsidRPr="009E10A3">
              <w:rPr>
                <w:rFonts w:ascii="Arial Narrow" w:hAnsi="Arial Narrow"/>
                <w:spacing w:val="-6"/>
                <w:sz w:val="18"/>
                <w:szCs w:val="18"/>
              </w:rPr>
              <w:t xml:space="preserve"> </w:t>
            </w:r>
            <w:r w:rsidRPr="009E10A3">
              <w:rPr>
                <w:rFonts w:ascii="Arial Narrow" w:hAnsi="Arial Narrow"/>
                <w:sz w:val="18"/>
                <w:szCs w:val="18"/>
              </w:rPr>
              <w:t>individuare</w:t>
            </w:r>
            <w:r w:rsidRPr="009E10A3">
              <w:rPr>
                <w:rFonts w:ascii="Arial Narrow" w:hAnsi="Arial Narrow"/>
                <w:spacing w:val="-6"/>
                <w:sz w:val="18"/>
                <w:szCs w:val="18"/>
              </w:rPr>
              <w:t xml:space="preserve"> </w:t>
            </w:r>
            <w:r w:rsidRPr="009E10A3">
              <w:rPr>
                <w:rFonts w:ascii="Arial Narrow" w:hAnsi="Arial Narrow"/>
                <w:sz w:val="18"/>
                <w:szCs w:val="18"/>
              </w:rPr>
              <w:t>nei</w:t>
            </w:r>
            <w:r w:rsidRPr="009E10A3">
              <w:rPr>
                <w:rFonts w:ascii="Arial Narrow" w:hAnsi="Arial Narrow"/>
                <w:spacing w:val="-6"/>
                <w:sz w:val="18"/>
                <w:szCs w:val="18"/>
              </w:rPr>
              <w:t xml:space="preserve"> </w:t>
            </w:r>
            <w:r w:rsidRPr="009E10A3">
              <w:rPr>
                <w:rFonts w:ascii="Arial Narrow" w:hAnsi="Arial Narrow"/>
                <w:sz w:val="18"/>
                <w:szCs w:val="18"/>
              </w:rPr>
              <w:t>comportamenti, nei fatti della vita quotidiana, nei fatti di cronaca le connessioni con il contenuto della Costituzione.</w:t>
            </w:r>
          </w:p>
          <w:p w14:paraId="0658A17F" w14:textId="113835FE" w:rsidR="003264F1" w:rsidRPr="009E10A3" w:rsidRDefault="003264F1" w:rsidP="003264F1">
            <w:pPr>
              <w:spacing w:after="120"/>
              <w:jc w:val="both"/>
              <w:rPr>
                <w:rFonts w:ascii="Arial Narrow" w:hAnsi="Arial Narrow"/>
                <w:sz w:val="18"/>
                <w:szCs w:val="18"/>
              </w:rPr>
            </w:pPr>
            <w:r w:rsidRPr="009E10A3">
              <w:rPr>
                <w:rFonts w:ascii="Arial Narrow" w:hAnsi="Arial Narrow"/>
                <w:sz w:val="18"/>
                <w:szCs w:val="18"/>
              </w:rPr>
              <w:t>Identificare nella vita scolastica, familiare o di prossimità comportamenti idonei a tutelare: i principi di eguaglianza, solidarietà,</w:t>
            </w:r>
            <w:r w:rsidRPr="009E10A3">
              <w:rPr>
                <w:rFonts w:ascii="Arial Narrow" w:hAnsi="Arial Narrow"/>
                <w:spacing w:val="-5"/>
                <w:sz w:val="18"/>
                <w:szCs w:val="18"/>
              </w:rPr>
              <w:t xml:space="preserve"> </w:t>
            </w:r>
            <w:r w:rsidRPr="009E10A3">
              <w:rPr>
                <w:rFonts w:ascii="Arial Narrow" w:hAnsi="Arial Narrow"/>
                <w:sz w:val="18"/>
                <w:szCs w:val="18"/>
              </w:rPr>
              <w:t>libertà</w:t>
            </w:r>
            <w:r w:rsidRPr="009E10A3">
              <w:rPr>
                <w:rFonts w:ascii="Arial Narrow" w:hAnsi="Arial Narrow"/>
                <w:spacing w:val="-4"/>
                <w:sz w:val="18"/>
                <w:szCs w:val="18"/>
              </w:rPr>
              <w:t xml:space="preserve"> </w:t>
            </w:r>
            <w:r w:rsidRPr="009E10A3">
              <w:rPr>
                <w:rFonts w:ascii="Arial Narrow" w:hAnsi="Arial Narrow"/>
                <w:sz w:val="18"/>
                <w:szCs w:val="18"/>
              </w:rPr>
              <w:t>e</w:t>
            </w:r>
            <w:r w:rsidRPr="009E10A3">
              <w:rPr>
                <w:rFonts w:ascii="Arial Narrow" w:hAnsi="Arial Narrow"/>
                <w:spacing w:val="-2"/>
                <w:sz w:val="18"/>
                <w:szCs w:val="18"/>
              </w:rPr>
              <w:t xml:space="preserve"> </w:t>
            </w:r>
            <w:r w:rsidRPr="009E10A3">
              <w:rPr>
                <w:rFonts w:ascii="Arial Narrow" w:hAnsi="Arial Narrow"/>
                <w:sz w:val="18"/>
                <w:szCs w:val="18"/>
              </w:rPr>
              <w:t>responsabilità,</w:t>
            </w:r>
            <w:r w:rsidRPr="009E10A3">
              <w:rPr>
                <w:rFonts w:ascii="Arial Narrow" w:hAnsi="Arial Narrow"/>
                <w:spacing w:val="-5"/>
                <w:sz w:val="18"/>
                <w:szCs w:val="18"/>
              </w:rPr>
              <w:t xml:space="preserve"> </w:t>
            </w:r>
            <w:r w:rsidRPr="009E10A3">
              <w:rPr>
                <w:rFonts w:ascii="Arial Narrow" w:hAnsi="Arial Narrow"/>
                <w:sz w:val="18"/>
                <w:szCs w:val="18"/>
              </w:rPr>
              <w:t>la</w:t>
            </w:r>
            <w:r w:rsidRPr="009E10A3">
              <w:rPr>
                <w:rFonts w:ascii="Arial Narrow" w:hAnsi="Arial Narrow"/>
                <w:spacing w:val="-5"/>
                <w:sz w:val="18"/>
                <w:szCs w:val="18"/>
              </w:rPr>
              <w:t xml:space="preserve"> </w:t>
            </w:r>
            <w:r w:rsidRPr="009E10A3">
              <w:rPr>
                <w:rFonts w:ascii="Arial Narrow" w:hAnsi="Arial Narrow"/>
                <w:sz w:val="18"/>
                <w:szCs w:val="18"/>
              </w:rPr>
              <w:t>consapevolezza</w:t>
            </w:r>
            <w:r w:rsidRPr="009E10A3">
              <w:rPr>
                <w:rFonts w:ascii="Arial Narrow" w:hAnsi="Arial Narrow"/>
                <w:spacing w:val="-4"/>
                <w:sz w:val="18"/>
                <w:szCs w:val="18"/>
              </w:rPr>
              <w:t xml:space="preserve"> </w:t>
            </w:r>
            <w:r w:rsidRPr="009E10A3">
              <w:rPr>
                <w:rFonts w:ascii="Arial Narrow" w:hAnsi="Arial Narrow"/>
                <w:sz w:val="18"/>
                <w:szCs w:val="18"/>
              </w:rPr>
              <w:t>della appartenenza ad una comunità locale, nazionale, europea. Partecipare alla formulazione delle regole della classe e della scuola.</w:t>
            </w:r>
          </w:p>
          <w:p w14:paraId="4AF0B822" w14:textId="77777777" w:rsidR="003264F1" w:rsidRPr="009E10A3" w:rsidRDefault="003264F1" w:rsidP="003264F1">
            <w:pPr>
              <w:pStyle w:val="TableParagraph"/>
              <w:spacing w:before="0" w:after="120"/>
              <w:ind w:left="0"/>
              <w:rPr>
                <w:rFonts w:ascii="Arial Narrow" w:hAnsi="Arial Narrow"/>
                <w:sz w:val="18"/>
                <w:szCs w:val="18"/>
              </w:rPr>
            </w:pPr>
            <w:r w:rsidRPr="009E10A3">
              <w:rPr>
                <w:rFonts w:ascii="Arial Narrow" w:hAnsi="Arial Narrow"/>
                <w:sz w:val="18"/>
                <w:szCs w:val="18"/>
              </w:rPr>
              <w:t>Sviluppare una cultura del rispetto verso ogni persona, secondo il principio di uguaglianza e di non discriminazione di cui all’articolo 3 della Costituzione, educare a corrette relazioni per contrastare ogni forma di violenza e discriminazione.</w:t>
            </w:r>
          </w:p>
          <w:p w14:paraId="0FD4BF08" w14:textId="77777777" w:rsidR="003264F1" w:rsidRPr="009E10A3" w:rsidRDefault="003264F1" w:rsidP="003264F1">
            <w:pPr>
              <w:pStyle w:val="TableParagraph"/>
              <w:spacing w:before="0" w:after="120" w:line="237" w:lineRule="auto"/>
              <w:ind w:left="0"/>
              <w:rPr>
                <w:rFonts w:ascii="Arial Narrow" w:hAnsi="Arial Narrow"/>
                <w:sz w:val="18"/>
                <w:szCs w:val="18"/>
              </w:rPr>
            </w:pPr>
            <w:r w:rsidRPr="009E10A3">
              <w:rPr>
                <w:rFonts w:ascii="Arial Narrow" w:hAnsi="Arial Narrow"/>
                <w:sz w:val="18"/>
                <w:szCs w:val="18"/>
              </w:rPr>
              <w:t>Riconoscere, evitare e contrastare, anche con l’aiuto degli adulti,</w:t>
            </w:r>
            <w:r w:rsidRPr="009E10A3">
              <w:rPr>
                <w:rFonts w:ascii="Arial Narrow" w:hAnsi="Arial Narrow"/>
                <w:spacing w:val="-10"/>
                <w:sz w:val="18"/>
                <w:szCs w:val="18"/>
              </w:rPr>
              <w:t xml:space="preserve"> </w:t>
            </w:r>
            <w:r w:rsidRPr="009E10A3">
              <w:rPr>
                <w:rFonts w:ascii="Arial Narrow" w:hAnsi="Arial Narrow"/>
                <w:sz w:val="18"/>
                <w:szCs w:val="18"/>
              </w:rPr>
              <w:t>le</w:t>
            </w:r>
            <w:r w:rsidRPr="009E10A3">
              <w:rPr>
                <w:rFonts w:ascii="Arial Narrow" w:hAnsi="Arial Narrow"/>
                <w:spacing w:val="-10"/>
                <w:sz w:val="18"/>
                <w:szCs w:val="18"/>
              </w:rPr>
              <w:t xml:space="preserve"> </w:t>
            </w:r>
            <w:r w:rsidRPr="009E10A3">
              <w:rPr>
                <w:rFonts w:ascii="Arial Narrow" w:hAnsi="Arial Narrow"/>
                <w:sz w:val="18"/>
                <w:szCs w:val="18"/>
              </w:rPr>
              <w:t>forme</w:t>
            </w:r>
            <w:r w:rsidRPr="009E10A3">
              <w:rPr>
                <w:rFonts w:ascii="Arial Narrow" w:hAnsi="Arial Narrow"/>
                <w:spacing w:val="-10"/>
                <w:sz w:val="18"/>
                <w:szCs w:val="18"/>
              </w:rPr>
              <w:t xml:space="preserve"> </w:t>
            </w:r>
            <w:r w:rsidRPr="009E10A3">
              <w:rPr>
                <w:rFonts w:ascii="Arial Narrow" w:hAnsi="Arial Narrow"/>
                <w:sz w:val="18"/>
                <w:szCs w:val="18"/>
              </w:rPr>
              <w:t>di</w:t>
            </w:r>
            <w:r w:rsidRPr="009E10A3">
              <w:rPr>
                <w:rFonts w:ascii="Arial Narrow" w:hAnsi="Arial Narrow"/>
                <w:spacing w:val="-10"/>
                <w:sz w:val="18"/>
                <w:szCs w:val="18"/>
              </w:rPr>
              <w:t xml:space="preserve"> </w:t>
            </w:r>
            <w:r w:rsidRPr="009E10A3">
              <w:rPr>
                <w:rFonts w:ascii="Arial Narrow" w:hAnsi="Arial Narrow"/>
                <w:sz w:val="18"/>
                <w:szCs w:val="18"/>
              </w:rPr>
              <w:t>violenza</w:t>
            </w:r>
            <w:r w:rsidRPr="009E10A3">
              <w:rPr>
                <w:rFonts w:ascii="Arial Narrow" w:hAnsi="Arial Narrow"/>
                <w:spacing w:val="-12"/>
                <w:sz w:val="18"/>
                <w:szCs w:val="18"/>
              </w:rPr>
              <w:t xml:space="preserve"> </w:t>
            </w:r>
            <w:r w:rsidRPr="009E10A3">
              <w:rPr>
                <w:rFonts w:ascii="Arial Narrow" w:hAnsi="Arial Narrow"/>
                <w:sz w:val="18"/>
                <w:szCs w:val="18"/>
              </w:rPr>
              <w:t>fisica</w:t>
            </w:r>
            <w:r w:rsidRPr="009E10A3">
              <w:rPr>
                <w:rFonts w:ascii="Arial Narrow" w:hAnsi="Arial Narrow"/>
                <w:spacing w:val="-10"/>
                <w:sz w:val="18"/>
                <w:szCs w:val="18"/>
              </w:rPr>
              <w:t xml:space="preserve"> </w:t>
            </w:r>
            <w:r w:rsidRPr="009E10A3">
              <w:rPr>
                <w:rFonts w:ascii="Arial Narrow" w:hAnsi="Arial Narrow"/>
                <w:sz w:val="18"/>
                <w:szCs w:val="18"/>
              </w:rPr>
              <w:t>e</w:t>
            </w:r>
            <w:r w:rsidRPr="009E10A3">
              <w:rPr>
                <w:rFonts w:ascii="Arial Narrow" w:hAnsi="Arial Narrow"/>
                <w:spacing w:val="-8"/>
                <w:sz w:val="18"/>
                <w:szCs w:val="18"/>
              </w:rPr>
              <w:t xml:space="preserve"> </w:t>
            </w:r>
            <w:r w:rsidRPr="009E10A3">
              <w:rPr>
                <w:rFonts w:ascii="Arial Narrow" w:hAnsi="Arial Narrow"/>
                <w:sz w:val="18"/>
                <w:szCs w:val="18"/>
              </w:rPr>
              <w:t>psicologica,</w:t>
            </w:r>
            <w:r w:rsidRPr="009E10A3">
              <w:rPr>
                <w:rFonts w:ascii="Arial Narrow" w:hAnsi="Arial Narrow"/>
                <w:spacing w:val="-10"/>
                <w:sz w:val="18"/>
                <w:szCs w:val="18"/>
              </w:rPr>
              <w:t xml:space="preserve"> </w:t>
            </w:r>
            <w:r w:rsidRPr="009E10A3">
              <w:rPr>
                <w:rFonts w:ascii="Arial Narrow" w:hAnsi="Arial Narrow"/>
                <w:sz w:val="18"/>
                <w:szCs w:val="18"/>
              </w:rPr>
              <w:t>anche</w:t>
            </w:r>
            <w:r w:rsidRPr="009E10A3">
              <w:rPr>
                <w:rFonts w:ascii="Arial Narrow" w:hAnsi="Arial Narrow"/>
                <w:spacing w:val="-9"/>
                <w:sz w:val="18"/>
                <w:szCs w:val="18"/>
              </w:rPr>
              <w:t xml:space="preserve"> </w:t>
            </w:r>
            <w:r w:rsidRPr="009E10A3">
              <w:rPr>
                <w:rFonts w:ascii="Arial Narrow" w:hAnsi="Arial Narrow"/>
                <w:sz w:val="18"/>
                <w:szCs w:val="18"/>
              </w:rPr>
              <w:t>in</w:t>
            </w:r>
            <w:r w:rsidRPr="009E10A3">
              <w:rPr>
                <w:rFonts w:ascii="Arial Narrow" w:hAnsi="Arial Narrow"/>
                <w:spacing w:val="-11"/>
                <w:sz w:val="18"/>
                <w:szCs w:val="18"/>
              </w:rPr>
              <w:t xml:space="preserve"> </w:t>
            </w:r>
            <w:r w:rsidRPr="009E10A3">
              <w:rPr>
                <w:rFonts w:ascii="Arial Narrow" w:hAnsi="Arial Narrow"/>
                <w:sz w:val="18"/>
                <w:szCs w:val="18"/>
              </w:rPr>
              <w:t>un contesto virtuale.</w:t>
            </w:r>
          </w:p>
          <w:p w14:paraId="3E57D770" w14:textId="6FB13EBD" w:rsidR="003264F1" w:rsidRPr="009E10A3" w:rsidRDefault="003264F1" w:rsidP="003264F1">
            <w:pPr>
              <w:spacing w:after="120"/>
              <w:jc w:val="both"/>
              <w:rPr>
                <w:rFonts w:ascii="Arial Narrow" w:hAnsi="Arial Narrow"/>
                <w:sz w:val="18"/>
                <w:szCs w:val="18"/>
              </w:rPr>
            </w:pPr>
            <w:r w:rsidRPr="009E10A3">
              <w:rPr>
                <w:rFonts w:ascii="Arial Narrow" w:hAnsi="Arial Narrow"/>
                <w:sz w:val="18"/>
                <w:szCs w:val="18"/>
              </w:rPr>
              <w:t>Riconoscere, evitare e contrastare forme di violenza e bullismo presenti nella comunità scolastica.</w:t>
            </w:r>
          </w:p>
          <w:p w14:paraId="0E145873" w14:textId="3D91F8F0" w:rsidR="003264F1" w:rsidRPr="009E10A3" w:rsidRDefault="003264F1" w:rsidP="003264F1">
            <w:pPr>
              <w:spacing w:after="120"/>
              <w:jc w:val="both"/>
              <w:rPr>
                <w:rFonts w:ascii="Arial Narrow" w:hAnsi="Arial Narrow"/>
                <w:spacing w:val="-2"/>
                <w:sz w:val="18"/>
                <w:szCs w:val="18"/>
              </w:rPr>
            </w:pPr>
            <w:r w:rsidRPr="009E10A3">
              <w:rPr>
                <w:rFonts w:ascii="Arial Narrow" w:hAnsi="Arial Narrow"/>
                <w:sz w:val="18"/>
                <w:szCs w:val="18"/>
              </w:rPr>
              <w:t>Curare</w:t>
            </w:r>
            <w:r w:rsidRPr="009E10A3">
              <w:rPr>
                <w:rFonts w:ascii="Arial Narrow" w:hAnsi="Arial Narrow"/>
                <w:spacing w:val="-14"/>
                <w:sz w:val="18"/>
                <w:szCs w:val="18"/>
              </w:rPr>
              <w:t xml:space="preserve"> </w:t>
            </w:r>
            <w:r w:rsidRPr="009E10A3">
              <w:rPr>
                <w:rFonts w:ascii="Arial Narrow" w:hAnsi="Arial Narrow"/>
                <w:sz w:val="18"/>
                <w:szCs w:val="18"/>
              </w:rPr>
              <w:t>gli</w:t>
            </w:r>
            <w:r w:rsidRPr="009E10A3">
              <w:rPr>
                <w:rFonts w:ascii="Arial Narrow" w:hAnsi="Arial Narrow"/>
                <w:spacing w:val="-14"/>
                <w:sz w:val="18"/>
                <w:szCs w:val="18"/>
              </w:rPr>
              <w:t xml:space="preserve"> </w:t>
            </w:r>
            <w:r w:rsidRPr="009E10A3">
              <w:rPr>
                <w:rFonts w:ascii="Arial Narrow" w:hAnsi="Arial Narrow"/>
                <w:sz w:val="18"/>
                <w:szCs w:val="18"/>
              </w:rPr>
              <w:t>ambienti,</w:t>
            </w:r>
            <w:r w:rsidRPr="009E10A3">
              <w:rPr>
                <w:rFonts w:ascii="Arial Narrow" w:hAnsi="Arial Narrow"/>
                <w:spacing w:val="-13"/>
                <w:sz w:val="18"/>
                <w:szCs w:val="18"/>
              </w:rPr>
              <w:t xml:space="preserve"> </w:t>
            </w:r>
            <w:r w:rsidRPr="009E10A3">
              <w:rPr>
                <w:rFonts w:ascii="Arial Narrow" w:hAnsi="Arial Narrow"/>
                <w:sz w:val="18"/>
                <w:szCs w:val="18"/>
              </w:rPr>
              <w:t>rispettare</w:t>
            </w:r>
            <w:r w:rsidRPr="009E10A3">
              <w:rPr>
                <w:rFonts w:ascii="Arial Narrow" w:hAnsi="Arial Narrow"/>
                <w:spacing w:val="-14"/>
                <w:sz w:val="18"/>
                <w:szCs w:val="18"/>
              </w:rPr>
              <w:t xml:space="preserve"> </w:t>
            </w:r>
            <w:r w:rsidRPr="009E10A3">
              <w:rPr>
                <w:rFonts w:ascii="Arial Narrow" w:hAnsi="Arial Narrow"/>
                <w:sz w:val="18"/>
                <w:szCs w:val="18"/>
              </w:rPr>
              <w:t>i</w:t>
            </w:r>
            <w:r w:rsidRPr="009E10A3">
              <w:rPr>
                <w:rFonts w:ascii="Arial Narrow" w:hAnsi="Arial Narrow"/>
                <w:spacing w:val="-14"/>
                <w:sz w:val="18"/>
                <w:szCs w:val="18"/>
              </w:rPr>
              <w:t xml:space="preserve"> </w:t>
            </w:r>
            <w:r w:rsidRPr="009E10A3">
              <w:rPr>
                <w:rFonts w:ascii="Arial Narrow" w:hAnsi="Arial Narrow"/>
                <w:sz w:val="18"/>
                <w:szCs w:val="18"/>
              </w:rPr>
              <w:t>beni</w:t>
            </w:r>
            <w:r w:rsidRPr="009E10A3">
              <w:rPr>
                <w:rFonts w:ascii="Arial Narrow" w:hAnsi="Arial Narrow"/>
                <w:spacing w:val="-12"/>
                <w:sz w:val="18"/>
                <w:szCs w:val="18"/>
              </w:rPr>
              <w:t xml:space="preserve"> </w:t>
            </w:r>
            <w:r w:rsidRPr="009E10A3">
              <w:rPr>
                <w:rFonts w:ascii="Arial Narrow" w:hAnsi="Arial Narrow"/>
                <w:sz w:val="18"/>
                <w:szCs w:val="18"/>
              </w:rPr>
              <w:t>pubblici</w:t>
            </w:r>
            <w:r w:rsidRPr="009E10A3">
              <w:rPr>
                <w:rFonts w:ascii="Arial Narrow" w:hAnsi="Arial Narrow"/>
                <w:spacing w:val="-14"/>
                <w:sz w:val="18"/>
                <w:szCs w:val="18"/>
              </w:rPr>
              <w:t xml:space="preserve"> </w:t>
            </w:r>
            <w:r w:rsidRPr="009E10A3">
              <w:rPr>
                <w:rFonts w:ascii="Arial Narrow" w:hAnsi="Arial Narrow"/>
                <w:sz w:val="18"/>
                <w:szCs w:val="18"/>
              </w:rPr>
              <w:t>e</w:t>
            </w:r>
            <w:r w:rsidRPr="009E10A3">
              <w:rPr>
                <w:rFonts w:ascii="Arial Narrow" w:hAnsi="Arial Narrow"/>
                <w:spacing w:val="-13"/>
                <w:sz w:val="18"/>
                <w:szCs w:val="18"/>
              </w:rPr>
              <w:t xml:space="preserve"> </w:t>
            </w:r>
            <w:r w:rsidRPr="009E10A3">
              <w:rPr>
                <w:rFonts w:ascii="Arial Narrow" w:hAnsi="Arial Narrow"/>
                <w:sz w:val="18"/>
                <w:szCs w:val="18"/>
              </w:rPr>
              <w:t>quelli</w:t>
            </w:r>
            <w:r w:rsidRPr="009E10A3">
              <w:rPr>
                <w:rFonts w:ascii="Arial Narrow" w:hAnsi="Arial Narrow"/>
                <w:spacing w:val="-13"/>
                <w:sz w:val="18"/>
                <w:szCs w:val="18"/>
              </w:rPr>
              <w:t xml:space="preserve"> </w:t>
            </w:r>
            <w:r w:rsidRPr="009E10A3">
              <w:rPr>
                <w:rFonts w:ascii="Arial Narrow" w:hAnsi="Arial Narrow"/>
                <w:sz w:val="18"/>
                <w:szCs w:val="18"/>
              </w:rPr>
              <w:t>privati così come le forme di vita affidate alla responsabilità delle classi;</w:t>
            </w:r>
            <w:r w:rsidRPr="009E10A3">
              <w:rPr>
                <w:rFonts w:ascii="Arial Narrow" w:hAnsi="Arial Narrow"/>
                <w:spacing w:val="-14"/>
                <w:sz w:val="18"/>
                <w:szCs w:val="18"/>
              </w:rPr>
              <w:t xml:space="preserve"> </w:t>
            </w:r>
            <w:r w:rsidRPr="009E10A3">
              <w:rPr>
                <w:rFonts w:ascii="Arial Narrow" w:hAnsi="Arial Narrow"/>
                <w:sz w:val="18"/>
                <w:szCs w:val="18"/>
              </w:rPr>
              <w:t>partecipare</w:t>
            </w:r>
            <w:r w:rsidRPr="009E10A3">
              <w:rPr>
                <w:rFonts w:ascii="Arial Narrow" w:hAnsi="Arial Narrow"/>
                <w:spacing w:val="-14"/>
                <w:sz w:val="18"/>
                <w:szCs w:val="18"/>
              </w:rPr>
              <w:t xml:space="preserve"> </w:t>
            </w:r>
            <w:r w:rsidRPr="009E10A3">
              <w:rPr>
                <w:rFonts w:ascii="Arial Narrow" w:hAnsi="Arial Narrow"/>
                <w:sz w:val="18"/>
                <w:szCs w:val="18"/>
              </w:rPr>
              <w:t>alle</w:t>
            </w:r>
            <w:r w:rsidRPr="009E10A3">
              <w:rPr>
                <w:rFonts w:ascii="Arial Narrow" w:hAnsi="Arial Narrow"/>
                <w:spacing w:val="-14"/>
                <w:sz w:val="18"/>
                <w:szCs w:val="18"/>
              </w:rPr>
              <w:t xml:space="preserve"> </w:t>
            </w:r>
            <w:r w:rsidRPr="009E10A3">
              <w:rPr>
                <w:rFonts w:ascii="Arial Narrow" w:hAnsi="Arial Narrow"/>
                <w:sz w:val="18"/>
                <w:szCs w:val="18"/>
              </w:rPr>
              <w:t>rappresentanze</w:t>
            </w:r>
            <w:r w:rsidRPr="009E10A3">
              <w:rPr>
                <w:rFonts w:ascii="Arial Narrow" w:hAnsi="Arial Narrow"/>
                <w:spacing w:val="-13"/>
                <w:sz w:val="18"/>
                <w:szCs w:val="18"/>
              </w:rPr>
              <w:t xml:space="preserve"> </w:t>
            </w:r>
            <w:r w:rsidRPr="009E10A3">
              <w:rPr>
                <w:rFonts w:ascii="Arial Narrow" w:hAnsi="Arial Narrow"/>
                <w:sz w:val="18"/>
                <w:szCs w:val="18"/>
              </w:rPr>
              <w:t>studentesche</w:t>
            </w:r>
            <w:r w:rsidRPr="009E10A3">
              <w:rPr>
                <w:rFonts w:ascii="Arial Narrow" w:hAnsi="Arial Narrow"/>
                <w:spacing w:val="-14"/>
                <w:sz w:val="18"/>
                <w:szCs w:val="18"/>
              </w:rPr>
              <w:t xml:space="preserve"> </w:t>
            </w:r>
            <w:r w:rsidRPr="009E10A3">
              <w:rPr>
                <w:rFonts w:ascii="Arial Narrow" w:hAnsi="Arial Narrow"/>
                <w:sz w:val="18"/>
                <w:szCs w:val="18"/>
              </w:rPr>
              <w:t>a</w:t>
            </w:r>
            <w:r w:rsidRPr="009E10A3">
              <w:rPr>
                <w:rFonts w:ascii="Arial Narrow" w:hAnsi="Arial Narrow"/>
                <w:spacing w:val="-14"/>
                <w:sz w:val="18"/>
                <w:szCs w:val="18"/>
              </w:rPr>
              <w:t xml:space="preserve"> </w:t>
            </w:r>
            <w:r w:rsidRPr="009E10A3">
              <w:rPr>
                <w:rFonts w:ascii="Arial Narrow" w:hAnsi="Arial Narrow"/>
                <w:sz w:val="18"/>
                <w:szCs w:val="18"/>
              </w:rPr>
              <w:t xml:space="preserve">livello di </w:t>
            </w:r>
            <w:r w:rsidRPr="009E10A3">
              <w:rPr>
                <w:rFonts w:ascii="Arial Narrow" w:hAnsi="Arial Narrow"/>
                <w:sz w:val="18"/>
                <w:szCs w:val="18"/>
              </w:rPr>
              <w:lastRenderedPageBreak/>
              <w:t xml:space="preserve">classe, scuola, territorio (es. Consiglio Comunale dei </w:t>
            </w:r>
            <w:r w:rsidRPr="009E10A3">
              <w:rPr>
                <w:rFonts w:ascii="Arial Narrow" w:hAnsi="Arial Narrow"/>
                <w:spacing w:val="-2"/>
                <w:sz w:val="18"/>
                <w:szCs w:val="18"/>
              </w:rPr>
              <w:t>Ragazzi).</w:t>
            </w:r>
          </w:p>
          <w:p w14:paraId="2815453E" w14:textId="77777777" w:rsidR="003264F1" w:rsidRPr="009E10A3" w:rsidRDefault="003264F1" w:rsidP="003264F1">
            <w:pPr>
              <w:pStyle w:val="TableParagraph"/>
              <w:spacing w:before="0" w:after="120"/>
              <w:ind w:left="0"/>
              <w:rPr>
                <w:rFonts w:ascii="Arial Narrow" w:hAnsi="Arial Narrow"/>
                <w:sz w:val="18"/>
                <w:szCs w:val="18"/>
              </w:rPr>
            </w:pPr>
            <w:r w:rsidRPr="009E10A3">
              <w:rPr>
                <w:rFonts w:ascii="Arial Narrow" w:hAnsi="Arial Narrow"/>
                <w:sz w:val="18"/>
                <w:szCs w:val="18"/>
              </w:rPr>
              <w:t>Aiutare, singolarmente e in gruppo, persone in difficoltà, per</w:t>
            </w:r>
            <w:r w:rsidRPr="009E10A3">
              <w:rPr>
                <w:rFonts w:ascii="Arial Narrow" w:hAnsi="Arial Narrow"/>
                <w:spacing w:val="-14"/>
                <w:sz w:val="18"/>
                <w:szCs w:val="18"/>
              </w:rPr>
              <w:t xml:space="preserve"> </w:t>
            </w:r>
            <w:r w:rsidRPr="009E10A3">
              <w:rPr>
                <w:rFonts w:ascii="Arial Narrow" w:hAnsi="Arial Narrow"/>
                <w:sz w:val="18"/>
                <w:szCs w:val="18"/>
              </w:rPr>
              <w:t>incrementare</w:t>
            </w:r>
            <w:r w:rsidRPr="009E10A3">
              <w:rPr>
                <w:rFonts w:ascii="Arial Narrow" w:hAnsi="Arial Narrow"/>
                <w:spacing w:val="-14"/>
                <w:sz w:val="18"/>
                <w:szCs w:val="18"/>
              </w:rPr>
              <w:t xml:space="preserve"> </w:t>
            </w:r>
            <w:r w:rsidRPr="009E10A3">
              <w:rPr>
                <w:rFonts w:ascii="Arial Narrow" w:hAnsi="Arial Narrow"/>
                <w:sz w:val="18"/>
                <w:szCs w:val="18"/>
              </w:rPr>
              <w:t>la</w:t>
            </w:r>
            <w:r w:rsidRPr="009E10A3">
              <w:rPr>
                <w:rFonts w:ascii="Arial Narrow" w:hAnsi="Arial Narrow"/>
                <w:spacing w:val="-14"/>
                <w:sz w:val="18"/>
                <w:szCs w:val="18"/>
              </w:rPr>
              <w:t xml:space="preserve"> </w:t>
            </w:r>
            <w:r w:rsidRPr="009E10A3">
              <w:rPr>
                <w:rFonts w:ascii="Arial Narrow" w:hAnsi="Arial Narrow"/>
                <w:sz w:val="18"/>
                <w:szCs w:val="18"/>
              </w:rPr>
              <w:t>collaborazione</w:t>
            </w:r>
            <w:r w:rsidRPr="009E10A3">
              <w:rPr>
                <w:rFonts w:ascii="Arial Narrow" w:hAnsi="Arial Narrow"/>
                <w:spacing w:val="-13"/>
                <w:sz w:val="18"/>
                <w:szCs w:val="18"/>
              </w:rPr>
              <w:t xml:space="preserve"> </w:t>
            </w:r>
            <w:r w:rsidRPr="009E10A3">
              <w:rPr>
                <w:rFonts w:ascii="Arial Narrow" w:hAnsi="Arial Narrow"/>
                <w:sz w:val="18"/>
                <w:szCs w:val="18"/>
              </w:rPr>
              <w:t>e</w:t>
            </w:r>
            <w:r w:rsidRPr="009E10A3">
              <w:rPr>
                <w:rFonts w:ascii="Arial Narrow" w:hAnsi="Arial Narrow"/>
                <w:spacing w:val="-14"/>
                <w:sz w:val="18"/>
                <w:szCs w:val="18"/>
              </w:rPr>
              <w:t xml:space="preserve"> </w:t>
            </w:r>
            <w:r w:rsidRPr="009E10A3">
              <w:rPr>
                <w:rFonts w:ascii="Arial Narrow" w:hAnsi="Arial Narrow"/>
                <w:sz w:val="18"/>
                <w:szCs w:val="18"/>
              </w:rPr>
              <w:t>l’inclusione</w:t>
            </w:r>
            <w:r w:rsidRPr="009E10A3">
              <w:rPr>
                <w:rFonts w:ascii="Arial Narrow" w:hAnsi="Arial Narrow"/>
                <w:spacing w:val="-14"/>
                <w:sz w:val="18"/>
                <w:szCs w:val="18"/>
              </w:rPr>
              <w:t xml:space="preserve"> </w:t>
            </w:r>
            <w:r w:rsidRPr="009E10A3">
              <w:rPr>
                <w:rFonts w:ascii="Arial Narrow" w:hAnsi="Arial Narrow"/>
                <w:sz w:val="18"/>
                <w:szCs w:val="18"/>
              </w:rPr>
              <w:t>di</w:t>
            </w:r>
            <w:r w:rsidRPr="009E10A3">
              <w:rPr>
                <w:rFonts w:ascii="Arial Narrow" w:hAnsi="Arial Narrow"/>
                <w:spacing w:val="-14"/>
                <w:sz w:val="18"/>
                <w:szCs w:val="18"/>
              </w:rPr>
              <w:t xml:space="preserve"> </w:t>
            </w:r>
            <w:r w:rsidRPr="009E10A3">
              <w:rPr>
                <w:rFonts w:ascii="Arial Narrow" w:hAnsi="Arial Narrow"/>
                <w:sz w:val="18"/>
                <w:szCs w:val="18"/>
              </w:rPr>
              <w:t>tutti</w:t>
            </w:r>
            <w:r w:rsidRPr="009E10A3">
              <w:rPr>
                <w:rFonts w:ascii="Arial Narrow" w:hAnsi="Arial Narrow"/>
                <w:spacing w:val="-13"/>
                <w:sz w:val="18"/>
                <w:szCs w:val="18"/>
              </w:rPr>
              <w:t xml:space="preserve"> </w:t>
            </w:r>
            <w:r w:rsidRPr="009E10A3">
              <w:rPr>
                <w:rFonts w:ascii="Arial Narrow" w:hAnsi="Arial Narrow"/>
                <w:sz w:val="18"/>
                <w:szCs w:val="18"/>
              </w:rPr>
              <w:t>(es. nei</w:t>
            </w:r>
            <w:r w:rsidRPr="009E10A3">
              <w:rPr>
                <w:rFonts w:ascii="Arial Narrow" w:hAnsi="Arial Narrow"/>
                <w:spacing w:val="-7"/>
                <w:sz w:val="18"/>
                <w:szCs w:val="18"/>
              </w:rPr>
              <w:t xml:space="preserve"> </w:t>
            </w:r>
            <w:r w:rsidRPr="009E10A3">
              <w:rPr>
                <w:rFonts w:ascii="Arial Narrow" w:hAnsi="Arial Narrow"/>
                <w:sz w:val="18"/>
                <w:szCs w:val="18"/>
              </w:rPr>
              <w:t>gruppi</w:t>
            </w:r>
            <w:r w:rsidRPr="009E10A3">
              <w:rPr>
                <w:rFonts w:ascii="Arial Narrow" w:hAnsi="Arial Narrow"/>
                <w:spacing w:val="-7"/>
                <w:sz w:val="18"/>
                <w:szCs w:val="18"/>
              </w:rPr>
              <w:t xml:space="preserve"> </w:t>
            </w:r>
            <w:r w:rsidRPr="009E10A3">
              <w:rPr>
                <w:rFonts w:ascii="Arial Narrow" w:hAnsi="Arial Narrow"/>
                <w:sz w:val="18"/>
                <w:szCs w:val="18"/>
              </w:rPr>
              <w:t>di</w:t>
            </w:r>
            <w:r w:rsidRPr="009E10A3">
              <w:rPr>
                <w:rFonts w:ascii="Arial Narrow" w:hAnsi="Arial Narrow"/>
                <w:spacing w:val="-10"/>
                <w:sz w:val="18"/>
                <w:szCs w:val="18"/>
              </w:rPr>
              <w:t xml:space="preserve"> </w:t>
            </w:r>
            <w:r w:rsidRPr="009E10A3">
              <w:rPr>
                <w:rFonts w:ascii="Arial Narrow" w:hAnsi="Arial Narrow"/>
                <w:sz w:val="18"/>
                <w:szCs w:val="18"/>
              </w:rPr>
              <w:t>lavoro,</w:t>
            </w:r>
            <w:r w:rsidRPr="009E10A3">
              <w:rPr>
                <w:rFonts w:ascii="Arial Narrow" w:hAnsi="Arial Narrow"/>
                <w:spacing w:val="-11"/>
                <w:sz w:val="18"/>
                <w:szCs w:val="18"/>
              </w:rPr>
              <w:t xml:space="preserve"> </w:t>
            </w:r>
            <w:r w:rsidRPr="009E10A3">
              <w:rPr>
                <w:rFonts w:ascii="Arial Narrow" w:hAnsi="Arial Narrow"/>
                <w:sz w:val="18"/>
                <w:szCs w:val="18"/>
              </w:rPr>
              <w:t>in</w:t>
            </w:r>
            <w:r w:rsidRPr="009E10A3">
              <w:rPr>
                <w:rFonts w:ascii="Arial Narrow" w:hAnsi="Arial Narrow"/>
                <w:spacing w:val="-8"/>
                <w:sz w:val="18"/>
                <w:szCs w:val="18"/>
              </w:rPr>
              <w:t xml:space="preserve"> </w:t>
            </w:r>
            <w:r w:rsidRPr="009E10A3">
              <w:rPr>
                <w:rFonts w:ascii="Arial Narrow" w:hAnsi="Arial Narrow"/>
                <w:sz w:val="18"/>
                <w:szCs w:val="18"/>
              </w:rPr>
              <w:t>attività</w:t>
            </w:r>
            <w:r w:rsidRPr="009E10A3">
              <w:rPr>
                <w:rFonts w:ascii="Arial Narrow" w:hAnsi="Arial Narrow"/>
                <w:spacing w:val="-8"/>
                <w:sz w:val="18"/>
                <w:szCs w:val="18"/>
              </w:rPr>
              <w:t xml:space="preserve"> </w:t>
            </w:r>
            <w:r w:rsidRPr="009E10A3">
              <w:rPr>
                <w:rFonts w:ascii="Arial Narrow" w:hAnsi="Arial Narrow"/>
                <w:sz w:val="18"/>
                <w:szCs w:val="18"/>
              </w:rPr>
              <w:t>di</w:t>
            </w:r>
            <w:r w:rsidRPr="009E10A3">
              <w:rPr>
                <w:rFonts w:ascii="Arial Narrow" w:hAnsi="Arial Narrow"/>
                <w:spacing w:val="-7"/>
                <w:sz w:val="18"/>
                <w:szCs w:val="18"/>
              </w:rPr>
              <w:t xml:space="preserve"> </w:t>
            </w:r>
            <w:r w:rsidRPr="009E10A3">
              <w:rPr>
                <w:rFonts w:ascii="Arial Narrow" w:hAnsi="Arial Narrow"/>
                <w:sz w:val="18"/>
                <w:szCs w:val="18"/>
              </w:rPr>
              <w:t>tutoraggio,</w:t>
            </w:r>
            <w:r w:rsidRPr="009E10A3">
              <w:rPr>
                <w:rFonts w:ascii="Arial Narrow" w:hAnsi="Arial Narrow"/>
                <w:spacing w:val="-11"/>
                <w:sz w:val="18"/>
                <w:szCs w:val="18"/>
              </w:rPr>
              <w:t xml:space="preserve"> </w:t>
            </w:r>
            <w:r w:rsidRPr="009E10A3">
              <w:rPr>
                <w:rFonts w:ascii="Arial Narrow" w:hAnsi="Arial Narrow"/>
                <w:sz w:val="18"/>
                <w:szCs w:val="18"/>
              </w:rPr>
              <w:t>in</w:t>
            </w:r>
            <w:r w:rsidRPr="009E10A3">
              <w:rPr>
                <w:rFonts w:ascii="Arial Narrow" w:hAnsi="Arial Narrow"/>
                <w:spacing w:val="-8"/>
                <w:sz w:val="18"/>
                <w:szCs w:val="18"/>
              </w:rPr>
              <w:t xml:space="preserve"> </w:t>
            </w:r>
            <w:r w:rsidRPr="009E10A3">
              <w:rPr>
                <w:rFonts w:ascii="Arial Narrow" w:hAnsi="Arial Narrow"/>
                <w:sz w:val="18"/>
                <w:szCs w:val="18"/>
              </w:rPr>
              <w:t>iniziative</w:t>
            </w:r>
            <w:r w:rsidRPr="009E10A3">
              <w:rPr>
                <w:rFonts w:ascii="Arial Narrow" w:hAnsi="Arial Narrow"/>
                <w:spacing w:val="-8"/>
                <w:sz w:val="18"/>
                <w:szCs w:val="18"/>
              </w:rPr>
              <w:t xml:space="preserve"> </w:t>
            </w:r>
            <w:r w:rsidRPr="009E10A3">
              <w:rPr>
                <w:rFonts w:ascii="Arial Narrow" w:hAnsi="Arial Narrow"/>
                <w:sz w:val="18"/>
                <w:szCs w:val="18"/>
              </w:rPr>
              <w:t>di solidarietà nella scuola e nella comunità).</w:t>
            </w:r>
          </w:p>
          <w:p w14:paraId="4ED04C8B" w14:textId="530E1FB5" w:rsidR="003264F1" w:rsidRPr="009E10A3" w:rsidRDefault="003264F1" w:rsidP="003264F1">
            <w:pPr>
              <w:spacing w:after="120"/>
              <w:jc w:val="both"/>
              <w:rPr>
                <w:rFonts w:ascii="Arial Narrow" w:hAnsi="Arial Narrow" w:cs="Times New Roman"/>
                <w:b/>
                <w:sz w:val="18"/>
                <w:szCs w:val="18"/>
              </w:rPr>
            </w:pPr>
            <w:r w:rsidRPr="009E10A3">
              <w:rPr>
                <w:rFonts w:ascii="Arial Narrow" w:hAnsi="Arial Narrow"/>
                <w:sz w:val="18"/>
                <w:szCs w:val="18"/>
              </w:rPr>
              <w:t>Sostenere</w:t>
            </w:r>
            <w:r w:rsidRPr="009E10A3">
              <w:rPr>
                <w:rFonts w:ascii="Arial Narrow" w:hAnsi="Arial Narrow"/>
                <w:spacing w:val="-3"/>
                <w:sz w:val="18"/>
                <w:szCs w:val="18"/>
              </w:rPr>
              <w:t xml:space="preserve"> </w:t>
            </w:r>
            <w:r w:rsidRPr="009E10A3">
              <w:rPr>
                <w:rFonts w:ascii="Arial Narrow" w:hAnsi="Arial Narrow"/>
                <w:sz w:val="18"/>
                <w:szCs w:val="18"/>
              </w:rPr>
              <w:t>e</w:t>
            </w:r>
            <w:r w:rsidRPr="009E10A3">
              <w:rPr>
                <w:rFonts w:ascii="Arial Narrow" w:hAnsi="Arial Narrow"/>
                <w:spacing w:val="-4"/>
                <w:sz w:val="18"/>
                <w:szCs w:val="18"/>
              </w:rPr>
              <w:t xml:space="preserve"> </w:t>
            </w:r>
            <w:r w:rsidRPr="009E10A3">
              <w:rPr>
                <w:rFonts w:ascii="Arial Narrow" w:hAnsi="Arial Narrow"/>
                <w:sz w:val="18"/>
                <w:szCs w:val="18"/>
              </w:rPr>
              <w:t>supportare,</w:t>
            </w:r>
            <w:r w:rsidRPr="009E10A3">
              <w:rPr>
                <w:rFonts w:ascii="Arial Narrow" w:hAnsi="Arial Narrow"/>
                <w:spacing w:val="-4"/>
                <w:sz w:val="18"/>
                <w:szCs w:val="18"/>
              </w:rPr>
              <w:t xml:space="preserve"> </w:t>
            </w:r>
            <w:r w:rsidRPr="009E10A3">
              <w:rPr>
                <w:rFonts w:ascii="Arial Narrow" w:hAnsi="Arial Narrow"/>
                <w:sz w:val="18"/>
                <w:szCs w:val="18"/>
              </w:rPr>
              <w:t>singolarmente</w:t>
            </w:r>
            <w:r w:rsidRPr="009E10A3">
              <w:rPr>
                <w:rFonts w:ascii="Arial Narrow" w:hAnsi="Arial Narrow"/>
                <w:spacing w:val="-3"/>
                <w:sz w:val="18"/>
                <w:szCs w:val="18"/>
              </w:rPr>
              <w:t xml:space="preserve"> </w:t>
            </w:r>
            <w:r w:rsidRPr="009E10A3">
              <w:rPr>
                <w:rFonts w:ascii="Arial Narrow" w:hAnsi="Arial Narrow"/>
                <w:sz w:val="18"/>
                <w:szCs w:val="18"/>
              </w:rPr>
              <w:t>e</w:t>
            </w:r>
            <w:r w:rsidRPr="009E10A3">
              <w:rPr>
                <w:rFonts w:ascii="Arial Narrow" w:hAnsi="Arial Narrow"/>
                <w:spacing w:val="-4"/>
                <w:sz w:val="18"/>
                <w:szCs w:val="18"/>
              </w:rPr>
              <w:t xml:space="preserve"> </w:t>
            </w:r>
            <w:r w:rsidRPr="009E10A3">
              <w:rPr>
                <w:rFonts w:ascii="Arial Narrow" w:hAnsi="Arial Narrow"/>
                <w:sz w:val="18"/>
                <w:szCs w:val="18"/>
              </w:rPr>
              <w:t>in</w:t>
            </w:r>
            <w:r w:rsidRPr="009E10A3">
              <w:rPr>
                <w:rFonts w:ascii="Arial Narrow" w:hAnsi="Arial Narrow"/>
                <w:spacing w:val="-3"/>
                <w:sz w:val="18"/>
                <w:szCs w:val="18"/>
              </w:rPr>
              <w:t xml:space="preserve"> </w:t>
            </w:r>
            <w:r w:rsidRPr="009E10A3">
              <w:rPr>
                <w:rFonts w:ascii="Arial Narrow" w:hAnsi="Arial Narrow"/>
                <w:sz w:val="18"/>
                <w:szCs w:val="18"/>
              </w:rPr>
              <w:t>gruppo,</w:t>
            </w:r>
            <w:r w:rsidRPr="009E10A3">
              <w:rPr>
                <w:rFonts w:ascii="Arial Narrow" w:hAnsi="Arial Narrow"/>
                <w:spacing w:val="-5"/>
                <w:sz w:val="18"/>
                <w:szCs w:val="18"/>
              </w:rPr>
              <w:t xml:space="preserve"> </w:t>
            </w:r>
            <w:r w:rsidRPr="009E10A3">
              <w:rPr>
                <w:rFonts w:ascii="Arial Narrow" w:hAnsi="Arial Narrow"/>
                <w:sz w:val="18"/>
                <w:szCs w:val="18"/>
              </w:rPr>
              <w:t>persone in difficoltà, sia all’interno</w:t>
            </w:r>
            <w:r w:rsidRPr="009E10A3">
              <w:rPr>
                <w:rFonts w:ascii="Arial Narrow" w:hAnsi="Arial Narrow"/>
                <w:spacing w:val="-2"/>
                <w:sz w:val="18"/>
                <w:szCs w:val="18"/>
              </w:rPr>
              <w:t xml:space="preserve"> </w:t>
            </w:r>
            <w:r w:rsidRPr="009E10A3">
              <w:rPr>
                <w:rFonts w:ascii="Arial Narrow" w:hAnsi="Arial Narrow"/>
                <w:sz w:val="18"/>
                <w:szCs w:val="18"/>
              </w:rPr>
              <w:t>della scuola, sia nella</w:t>
            </w:r>
            <w:r w:rsidRPr="009E10A3">
              <w:rPr>
                <w:rFonts w:ascii="Arial Narrow" w:hAnsi="Arial Narrow"/>
                <w:spacing w:val="-2"/>
                <w:sz w:val="18"/>
                <w:szCs w:val="18"/>
              </w:rPr>
              <w:t xml:space="preserve"> </w:t>
            </w:r>
            <w:r w:rsidRPr="009E10A3">
              <w:rPr>
                <w:rFonts w:ascii="Arial Narrow" w:hAnsi="Arial Narrow"/>
                <w:sz w:val="18"/>
                <w:szCs w:val="18"/>
              </w:rPr>
              <w:t>comunità (gruppi</w:t>
            </w:r>
            <w:r w:rsidRPr="009E10A3">
              <w:rPr>
                <w:rFonts w:ascii="Arial Narrow" w:hAnsi="Arial Narrow"/>
                <w:spacing w:val="-4"/>
                <w:sz w:val="18"/>
                <w:szCs w:val="18"/>
              </w:rPr>
              <w:t xml:space="preserve"> </w:t>
            </w:r>
            <w:r w:rsidRPr="009E10A3">
              <w:rPr>
                <w:rFonts w:ascii="Arial Narrow" w:hAnsi="Arial Narrow"/>
                <w:sz w:val="18"/>
                <w:szCs w:val="18"/>
              </w:rPr>
              <w:t>di</w:t>
            </w:r>
            <w:r w:rsidRPr="009E10A3">
              <w:rPr>
                <w:rFonts w:ascii="Arial Narrow" w:hAnsi="Arial Narrow"/>
                <w:spacing w:val="-4"/>
                <w:sz w:val="18"/>
                <w:szCs w:val="18"/>
              </w:rPr>
              <w:t xml:space="preserve"> </w:t>
            </w:r>
            <w:r w:rsidRPr="009E10A3">
              <w:rPr>
                <w:rFonts w:ascii="Arial Narrow" w:hAnsi="Arial Narrow"/>
                <w:sz w:val="18"/>
                <w:szCs w:val="18"/>
              </w:rPr>
              <w:t>lavoro,</w:t>
            </w:r>
            <w:r w:rsidRPr="009E10A3">
              <w:rPr>
                <w:rFonts w:ascii="Arial Narrow" w:hAnsi="Arial Narrow"/>
                <w:spacing w:val="-5"/>
                <w:sz w:val="18"/>
                <w:szCs w:val="18"/>
              </w:rPr>
              <w:t xml:space="preserve"> </w:t>
            </w:r>
            <w:r w:rsidRPr="009E10A3">
              <w:rPr>
                <w:rFonts w:ascii="Arial Narrow" w:hAnsi="Arial Narrow"/>
                <w:sz w:val="18"/>
                <w:szCs w:val="18"/>
              </w:rPr>
              <w:t>tutoraggio,</w:t>
            </w:r>
            <w:r w:rsidRPr="009E10A3">
              <w:rPr>
                <w:rFonts w:ascii="Arial Narrow" w:hAnsi="Arial Narrow"/>
                <w:spacing w:val="-5"/>
                <w:sz w:val="18"/>
                <w:szCs w:val="18"/>
              </w:rPr>
              <w:t xml:space="preserve"> </w:t>
            </w:r>
            <w:r w:rsidRPr="009E10A3">
              <w:rPr>
                <w:rFonts w:ascii="Arial Narrow" w:hAnsi="Arial Narrow"/>
                <w:sz w:val="18"/>
                <w:szCs w:val="18"/>
              </w:rPr>
              <w:t>supporto</w:t>
            </w:r>
            <w:r w:rsidRPr="009E10A3">
              <w:rPr>
                <w:rFonts w:ascii="Arial Narrow" w:hAnsi="Arial Narrow"/>
                <w:spacing w:val="-8"/>
                <w:sz w:val="18"/>
                <w:szCs w:val="18"/>
              </w:rPr>
              <w:t xml:space="preserve"> </w:t>
            </w:r>
            <w:r w:rsidRPr="009E10A3">
              <w:rPr>
                <w:rFonts w:ascii="Arial Narrow" w:hAnsi="Arial Narrow"/>
                <w:sz w:val="18"/>
                <w:szCs w:val="18"/>
              </w:rPr>
              <w:t>ad</w:t>
            </w:r>
            <w:r w:rsidRPr="009E10A3">
              <w:rPr>
                <w:rFonts w:ascii="Arial Narrow" w:hAnsi="Arial Narrow"/>
                <w:spacing w:val="-5"/>
                <w:sz w:val="18"/>
                <w:szCs w:val="18"/>
              </w:rPr>
              <w:t xml:space="preserve"> </w:t>
            </w:r>
            <w:r w:rsidRPr="009E10A3">
              <w:rPr>
                <w:rFonts w:ascii="Arial Narrow" w:hAnsi="Arial Narrow"/>
                <w:sz w:val="18"/>
                <w:szCs w:val="18"/>
              </w:rPr>
              <w:t>altri,</w:t>
            </w:r>
            <w:r w:rsidRPr="009E10A3">
              <w:rPr>
                <w:rFonts w:ascii="Arial Narrow" w:hAnsi="Arial Narrow"/>
                <w:spacing w:val="-7"/>
                <w:sz w:val="18"/>
                <w:szCs w:val="18"/>
              </w:rPr>
              <w:t xml:space="preserve"> </w:t>
            </w:r>
            <w:r w:rsidRPr="009E10A3">
              <w:rPr>
                <w:rFonts w:ascii="Arial Narrow" w:hAnsi="Arial Narrow"/>
                <w:sz w:val="18"/>
                <w:szCs w:val="18"/>
              </w:rPr>
              <w:t>iniziative</w:t>
            </w:r>
            <w:r w:rsidRPr="009E10A3">
              <w:rPr>
                <w:rFonts w:ascii="Arial Narrow" w:hAnsi="Arial Narrow"/>
                <w:spacing w:val="-4"/>
                <w:sz w:val="18"/>
                <w:szCs w:val="18"/>
              </w:rPr>
              <w:t xml:space="preserve"> </w:t>
            </w:r>
            <w:r w:rsidRPr="009E10A3">
              <w:rPr>
                <w:rFonts w:ascii="Arial Narrow" w:hAnsi="Arial Narrow"/>
                <w:sz w:val="18"/>
                <w:szCs w:val="18"/>
              </w:rPr>
              <w:t xml:space="preserve">di </w:t>
            </w:r>
            <w:r w:rsidRPr="009E10A3">
              <w:rPr>
                <w:rFonts w:ascii="Arial Narrow" w:hAnsi="Arial Narrow"/>
                <w:spacing w:val="-2"/>
                <w:sz w:val="18"/>
                <w:szCs w:val="18"/>
              </w:rPr>
              <w:t>volontariato).</w:t>
            </w:r>
          </w:p>
          <w:p w14:paraId="045B0AD7" w14:textId="5FEFD1E5" w:rsidR="003264F1" w:rsidRPr="009E10A3" w:rsidRDefault="003264F1" w:rsidP="003264F1">
            <w:pPr>
              <w:spacing w:after="120"/>
              <w:jc w:val="both"/>
              <w:rPr>
                <w:rFonts w:ascii="Arial Narrow" w:hAnsi="Arial Narrow" w:cs="Times New Roman"/>
                <w:b/>
                <w:sz w:val="18"/>
                <w:szCs w:val="18"/>
              </w:rPr>
            </w:pPr>
          </w:p>
        </w:tc>
        <w:tc>
          <w:tcPr>
            <w:tcW w:w="4961" w:type="dxa"/>
            <w:shd w:val="clear" w:color="auto" w:fill="66FFFF"/>
          </w:tcPr>
          <w:p w14:paraId="1AD9E0C3" w14:textId="77777777"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lastRenderedPageBreak/>
              <w:t>Individua ruoli e funzioni delle persone nella società, inquadrandoli nei servizi, nelle strutture produttive e nelle professioni.</w:t>
            </w:r>
          </w:p>
          <w:p w14:paraId="33904D97" w14:textId="08296A5D"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Individua, nel testo della Costituzione, l’affermazione dei diritti fondamentali delle persone; i principi di eguaglianza sostanziale, solidarietà, mutualismo, responsabilità sociale e le implicazioni nella vita quotidiana e nelle relazioni con gli altri; riconosce nella realtà alcune strutture e circostanze che contribuiscono ad attuare tali principi.</w:t>
            </w:r>
          </w:p>
          <w:p w14:paraId="623CFEF9" w14:textId="77777777"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 xml:space="preserve">Alla luce del testo della Costituzione, individua i diritti e i doveri che interessano anche i cittadini più giovani; partecipa alla definizione delle regole comuni condivise e ad eventuali forme di rappresentanza alla sua portata (rappresentanze a livello scolastico; Consigli Comunali dei ragazzi; Associazionismo giovanile). </w:t>
            </w:r>
          </w:p>
          <w:p w14:paraId="41FD6EE6" w14:textId="19A1F000"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 xml:space="preserve">Individua gli elementi che possono caratterizzare </w:t>
            </w:r>
            <w:r w:rsidR="00256EAD">
              <w:rPr>
                <w:rFonts w:ascii="Arial Narrow" w:hAnsi="Arial Narrow" w:cs="Times New Roman"/>
                <w:sz w:val="18"/>
                <w:szCs w:val="18"/>
              </w:rPr>
              <w:t>l’</w:t>
            </w:r>
            <w:r w:rsidRPr="009E10A3">
              <w:rPr>
                <w:rFonts w:ascii="Arial Narrow" w:hAnsi="Arial Narrow" w:cs="Times New Roman"/>
                <w:sz w:val="18"/>
                <w:szCs w:val="18"/>
              </w:rPr>
              <w:t xml:space="preserve"> appartenenza ad una comunità locale, nazionale, europea, globale.</w:t>
            </w:r>
          </w:p>
          <w:p w14:paraId="32944D9D" w14:textId="77777777"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 xml:space="preserve">Individua le circostanze che favoriscono od ostacolano le pari opportunità delle persone nella scuola, nella comunità e nel Paese, anche alla luce dei principi fondamentali della Costituzione e si adopera, nella misura delle sue possibilità, per il miglioramento. </w:t>
            </w:r>
          </w:p>
          <w:p w14:paraId="1661E368" w14:textId="39E4006D"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Assume spontaneamente incarichi e responsabilità, si adopera per il buon andamento del lavoro, la cura degli ambienti e dei beni comuni, di forme di vita affidate.</w:t>
            </w:r>
          </w:p>
          <w:p w14:paraId="7E7254A0" w14:textId="2626B36D"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Presta aiuto a persone in difficoltà, collabora con i compagni nel gioco e nel lavoro, si presta a forme di mutuo aiuto (peer tutoring, gruppi collaborativi), per l’inclusione di tutti.</w:t>
            </w:r>
          </w:p>
          <w:p w14:paraId="776C27A6" w14:textId="2AD0E022"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Individua forme di prepotenza, bullismo, cyberbullismo, violenza, le segnala agli adulti, adotta misure di contrasto alla sua portata.</w:t>
            </w:r>
          </w:p>
          <w:p w14:paraId="2EFC45C6" w14:textId="0522A34D" w:rsidR="003264F1" w:rsidRPr="009E10A3" w:rsidRDefault="003264F1" w:rsidP="003264F1">
            <w:pPr>
              <w:spacing w:after="120"/>
              <w:jc w:val="both"/>
              <w:rPr>
                <w:rFonts w:ascii="Arial Narrow" w:hAnsi="Arial Narrow" w:cs="Times New Roman"/>
                <w:sz w:val="18"/>
                <w:szCs w:val="18"/>
              </w:rPr>
            </w:pPr>
            <w:r w:rsidRPr="009E10A3">
              <w:rPr>
                <w:rFonts w:ascii="Arial Narrow" w:hAnsi="Arial Narrow" w:cs="Times New Roman"/>
                <w:sz w:val="18"/>
                <w:szCs w:val="18"/>
              </w:rPr>
              <w:t>Ricerca, individua, riconosce forme di supporto e sostegno ad associazioni umanitarie, di solidarietà sociale e di salvaguardia dell’ambiente e della natura, di volontariato in generale. Ne assume qualcuna alla sua portata.</w:t>
            </w:r>
          </w:p>
          <w:p w14:paraId="4750A1BA" w14:textId="150E154B" w:rsidR="003264F1" w:rsidRPr="009E10A3" w:rsidRDefault="003264F1" w:rsidP="003264F1">
            <w:pPr>
              <w:jc w:val="both"/>
              <w:rPr>
                <w:rFonts w:ascii="Arial Narrow" w:hAnsi="Arial Narrow" w:cs="Times New Roman"/>
                <w:b/>
                <w:sz w:val="18"/>
                <w:szCs w:val="18"/>
              </w:rPr>
            </w:pPr>
          </w:p>
        </w:tc>
        <w:tc>
          <w:tcPr>
            <w:tcW w:w="3402" w:type="dxa"/>
            <w:shd w:val="clear" w:color="auto" w:fill="66FFFF"/>
          </w:tcPr>
          <w:p w14:paraId="434682FD" w14:textId="77777777" w:rsidR="003264F1" w:rsidRPr="009E10A3" w:rsidRDefault="003264F1" w:rsidP="003264F1">
            <w:pPr>
              <w:pStyle w:val="Paragrafoelenco"/>
              <w:spacing w:after="0" w:line="240" w:lineRule="auto"/>
              <w:ind w:left="145"/>
              <w:rPr>
                <w:rFonts w:ascii="Arial Narrow" w:hAnsi="Arial Narrow" w:cs="Times New Roman"/>
                <w:bCs/>
                <w:sz w:val="18"/>
                <w:szCs w:val="18"/>
              </w:rPr>
            </w:pPr>
            <w:r w:rsidRPr="009E10A3">
              <w:rPr>
                <w:rFonts w:ascii="Arial Narrow" w:hAnsi="Arial Narrow" w:cs="Times New Roman"/>
                <w:bCs/>
                <w:sz w:val="18"/>
                <w:szCs w:val="18"/>
              </w:rPr>
              <w:t>Conosce:</w:t>
            </w:r>
          </w:p>
          <w:p w14:paraId="6EF6423E" w14:textId="77777777"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la struttura della Costituzione, in particolare i principi fondamentali e la  la prima parte;</w:t>
            </w:r>
          </w:p>
          <w:p w14:paraId="24876C78" w14:textId="77777777"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le forme di rappresentanza a livello scolastico, locale, regionale, nazionale;</w:t>
            </w:r>
          </w:p>
          <w:p w14:paraId="439203EF" w14:textId="6574A910"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 concetti di democrazia diretta e democrazia rappresentativa;</w:t>
            </w:r>
          </w:p>
          <w:p w14:paraId="174AB9D5" w14:textId="57AE28EC"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le forme di esercizio della rappresentanza a scuola, a livello locale, regionale, nazionale;</w:t>
            </w:r>
          </w:p>
          <w:p w14:paraId="2A71EFD0" w14:textId="06AEB850"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le forme di rappresentanza a cui possono avere accesso anche i minori di età;</w:t>
            </w:r>
          </w:p>
          <w:p w14:paraId="157574AD" w14:textId="6840AD53"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 concetti di uguaglianza, solidarietà, equità, pari opportunità e l’art. 3 Cost.;</w:t>
            </w:r>
          </w:p>
          <w:p w14:paraId="6625C8FD" w14:textId="2EEA0736" w:rsidR="003264F1" w:rsidRPr="009E10A3" w:rsidRDefault="003264F1" w:rsidP="003264F1">
            <w:pPr>
              <w:pStyle w:val="Paragrafoelenco"/>
              <w:numPr>
                <w:ilvl w:val="0"/>
                <w:numId w:val="9"/>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il concetto di bene privato e bene pubblico.</w:t>
            </w:r>
          </w:p>
          <w:p w14:paraId="7561D41B" w14:textId="77777777" w:rsidR="003264F1" w:rsidRPr="009E10A3" w:rsidRDefault="003264F1" w:rsidP="003264F1">
            <w:pPr>
              <w:ind w:left="319" w:hanging="319"/>
              <w:rPr>
                <w:rFonts w:ascii="Arial Narrow" w:hAnsi="Arial Narrow" w:cs="Times New Roman"/>
                <w:bCs/>
                <w:sz w:val="18"/>
                <w:szCs w:val="18"/>
              </w:rPr>
            </w:pPr>
          </w:p>
          <w:p w14:paraId="08DC9407" w14:textId="0B2D5724" w:rsidR="003264F1" w:rsidRPr="009E10A3" w:rsidRDefault="003264F1" w:rsidP="003264F1">
            <w:pPr>
              <w:rPr>
                <w:rFonts w:ascii="Arial Narrow" w:hAnsi="Arial Narrow" w:cs="Times New Roman"/>
                <w:bCs/>
                <w:sz w:val="18"/>
                <w:szCs w:val="18"/>
              </w:rPr>
            </w:pPr>
          </w:p>
        </w:tc>
        <w:tc>
          <w:tcPr>
            <w:tcW w:w="2977" w:type="dxa"/>
            <w:shd w:val="clear" w:color="auto" w:fill="66FFFF"/>
          </w:tcPr>
          <w:p w14:paraId="4A26CAE9" w14:textId="77777777" w:rsidR="003264F1" w:rsidRPr="009E10A3" w:rsidRDefault="003264F1" w:rsidP="003264F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4D4318FF" w14:textId="77777777" w:rsidR="003264F1" w:rsidRPr="009E10A3" w:rsidRDefault="003264F1" w:rsidP="003264F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2222CC00" w14:textId="77777777" w:rsidR="003264F1" w:rsidRPr="009E10A3" w:rsidRDefault="003264F1" w:rsidP="003264F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2BF8DBEA" w14:textId="77777777" w:rsidR="003264F1" w:rsidRPr="009E10A3" w:rsidRDefault="003264F1" w:rsidP="003264F1">
            <w:pPr>
              <w:spacing w:after="120"/>
              <w:rPr>
                <w:rFonts w:ascii="Arial Narrow" w:hAnsi="Arial Narrow" w:cstheme="minorHAnsi"/>
                <w:bCs/>
                <w:sz w:val="18"/>
                <w:szCs w:val="18"/>
              </w:rPr>
            </w:pPr>
          </w:p>
          <w:p w14:paraId="05197787" w14:textId="77777777" w:rsidR="003264F1" w:rsidRPr="009E10A3" w:rsidRDefault="003264F1" w:rsidP="003264F1">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storia, geografia</w:t>
            </w:r>
          </w:p>
          <w:p w14:paraId="461589DA" w14:textId="3D0B2F83" w:rsidR="003264F1" w:rsidRPr="009E10A3" w:rsidRDefault="003264F1" w:rsidP="003264F1">
            <w:pPr>
              <w:rPr>
                <w:rFonts w:ascii="Arial Narrow" w:hAnsi="Arial Narrow" w:cs="Times New Roman"/>
                <w:bCs/>
                <w:sz w:val="18"/>
                <w:szCs w:val="18"/>
              </w:rPr>
            </w:pPr>
            <w:r w:rsidRPr="009E10A3">
              <w:rPr>
                <w:rFonts w:ascii="Arial Narrow" w:hAnsi="Arial Narrow" w:cstheme="minorHAnsi"/>
                <w:bCs/>
                <w:sz w:val="18"/>
                <w:szCs w:val="18"/>
              </w:rPr>
              <w:t>Discipline concorrenti: tutte</w:t>
            </w:r>
          </w:p>
        </w:tc>
      </w:tr>
      <w:tr w:rsidR="00053BBC" w:rsidRPr="009E10A3" w14:paraId="5DBA65D0" w14:textId="77777777" w:rsidTr="009362C2">
        <w:tc>
          <w:tcPr>
            <w:tcW w:w="3256" w:type="dxa"/>
            <w:shd w:val="clear" w:color="auto" w:fill="66FFFF"/>
          </w:tcPr>
          <w:p w14:paraId="2108591A" w14:textId="77777777" w:rsidR="00053BBC" w:rsidRPr="009E10A3" w:rsidRDefault="00053BBC" w:rsidP="00053BBC">
            <w:pPr>
              <w:autoSpaceDE w:val="0"/>
              <w:autoSpaceDN w:val="0"/>
              <w:adjustRightInd w:val="0"/>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2_Obiettivi</w:t>
            </w:r>
          </w:p>
          <w:p w14:paraId="48744FD5" w14:textId="77777777" w:rsidR="00053BBC" w:rsidRPr="009E10A3" w:rsidRDefault="00053BBC" w:rsidP="00053BBC">
            <w:pPr>
              <w:pStyle w:val="TableParagraph"/>
              <w:spacing w:before="0" w:after="120" w:line="237" w:lineRule="auto"/>
              <w:ind w:left="0"/>
              <w:rPr>
                <w:rFonts w:ascii="Arial Narrow" w:hAnsi="Arial Narrow"/>
                <w:sz w:val="18"/>
                <w:szCs w:val="18"/>
              </w:rPr>
            </w:pPr>
            <w:r w:rsidRPr="009E10A3">
              <w:rPr>
                <w:rFonts w:ascii="Arial Narrow" w:hAnsi="Arial Narrow"/>
                <w:sz w:val="18"/>
                <w:szCs w:val="18"/>
              </w:rPr>
              <w:t>Conoscere gli Organi e le funzioni del Comune, degli Enti locali e della Regione.</w:t>
            </w:r>
          </w:p>
          <w:p w14:paraId="31278A6D" w14:textId="77777777" w:rsidR="00053BBC" w:rsidRPr="009E10A3" w:rsidRDefault="00053BBC" w:rsidP="00053BBC">
            <w:pPr>
              <w:pStyle w:val="TableParagraph"/>
              <w:spacing w:before="0" w:after="120" w:line="237" w:lineRule="auto"/>
              <w:ind w:left="0"/>
              <w:rPr>
                <w:rFonts w:ascii="Arial Narrow" w:hAnsi="Arial Narrow"/>
                <w:sz w:val="18"/>
                <w:szCs w:val="18"/>
              </w:rPr>
            </w:pPr>
            <w:r w:rsidRPr="009E10A3">
              <w:rPr>
                <w:rFonts w:ascii="Arial Narrow" w:hAnsi="Arial Narrow"/>
                <w:sz w:val="18"/>
                <w:szCs w:val="18"/>
              </w:rPr>
              <w:t>Conoscere i servizi pubblici presenti nel territorio, le loro funzioni e da chi sono erogati.</w:t>
            </w:r>
          </w:p>
          <w:p w14:paraId="61177ABD" w14:textId="54F64E97" w:rsidR="00053BBC" w:rsidRPr="009E10A3" w:rsidRDefault="00053BBC" w:rsidP="00053BBC">
            <w:pPr>
              <w:autoSpaceDE w:val="0"/>
              <w:autoSpaceDN w:val="0"/>
              <w:adjustRightInd w:val="0"/>
              <w:spacing w:after="120"/>
              <w:jc w:val="both"/>
              <w:rPr>
                <w:rFonts w:ascii="Arial Narrow" w:hAnsi="Arial Narrow"/>
                <w:spacing w:val="-2"/>
                <w:sz w:val="18"/>
                <w:szCs w:val="18"/>
              </w:rPr>
            </w:pPr>
            <w:r w:rsidRPr="009E10A3">
              <w:rPr>
                <w:rFonts w:ascii="Arial Narrow" w:hAnsi="Arial Narrow"/>
                <w:sz w:val="18"/>
                <w:szCs w:val="18"/>
              </w:rPr>
              <w:t>Saperli</w:t>
            </w:r>
            <w:r w:rsidRPr="009E10A3">
              <w:rPr>
                <w:rFonts w:ascii="Arial Narrow" w:hAnsi="Arial Narrow"/>
                <w:spacing w:val="-16"/>
                <w:sz w:val="18"/>
                <w:szCs w:val="18"/>
              </w:rPr>
              <w:t xml:space="preserve"> </w:t>
            </w:r>
            <w:r w:rsidRPr="009E10A3">
              <w:rPr>
                <w:rFonts w:ascii="Arial Narrow" w:hAnsi="Arial Narrow"/>
                <w:sz w:val="18"/>
                <w:szCs w:val="18"/>
              </w:rPr>
              <w:t>illustrare</w:t>
            </w:r>
            <w:r w:rsidRPr="009E10A3">
              <w:rPr>
                <w:rFonts w:ascii="Arial Narrow" w:hAnsi="Arial Narrow"/>
                <w:spacing w:val="-14"/>
                <w:sz w:val="18"/>
                <w:szCs w:val="18"/>
              </w:rPr>
              <w:t xml:space="preserve"> </w:t>
            </w:r>
            <w:r w:rsidRPr="009E10A3">
              <w:rPr>
                <w:rFonts w:ascii="Arial Narrow" w:hAnsi="Arial Narrow"/>
                <w:sz w:val="18"/>
                <w:szCs w:val="18"/>
              </w:rPr>
              <w:t>in</w:t>
            </w:r>
            <w:r w:rsidRPr="009E10A3">
              <w:rPr>
                <w:rFonts w:ascii="Arial Narrow" w:hAnsi="Arial Narrow"/>
                <w:spacing w:val="-17"/>
                <w:sz w:val="18"/>
                <w:szCs w:val="18"/>
              </w:rPr>
              <w:t xml:space="preserve"> </w:t>
            </w:r>
            <w:r w:rsidRPr="009E10A3">
              <w:rPr>
                <w:rFonts w:ascii="Arial Narrow" w:hAnsi="Arial Narrow"/>
                <w:sz w:val="18"/>
                <w:szCs w:val="18"/>
              </w:rPr>
              <w:t>modo</w:t>
            </w:r>
            <w:r w:rsidRPr="009E10A3">
              <w:rPr>
                <w:rFonts w:ascii="Arial Narrow" w:hAnsi="Arial Narrow"/>
                <w:spacing w:val="-14"/>
                <w:sz w:val="18"/>
                <w:szCs w:val="18"/>
              </w:rPr>
              <w:t xml:space="preserve"> </w:t>
            </w:r>
            <w:r w:rsidRPr="009E10A3">
              <w:rPr>
                <w:rFonts w:ascii="Arial Narrow" w:hAnsi="Arial Narrow"/>
                <w:sz w:val="18"/>
                <w:szCs w:val="18"/>
              </w:rPr>
              <w:t>generale,</w:t>
            </w:r>
            <w:r w:rsidRPr="009E10A3">
              <w:rPr>
                <w:rFonts w:ascii="Arial Narrow" w:hAnsi="Arial Narrow"/>
                <w:spacing w:val="-16"/>
                <w:sz w:val="18"/>
                <w:szCs w:val="18"/>
              </w:rPr>
              <w:t xml:space="preserve"> </w:t>
            </w:r>
            <w:r w:rsidRPr="009E10A3">
              <w:rPr>
                <w:rFonts w:ascii="Arial Narrow" w:hAnsi="Arial Narrow"/>
                <w:sz w:val="18"/>
                <w:szCs w:val="18"/>
              </w:rPr>
              <w:t>anche</w:t>
            </w:r>
            <w:r w:rsidRPr="009E10A3">
              <w:rPr>
                <w:rFonts w:ascii="Arial Narrow" w:hAnsi="Arial Narrow"/>
                <w:spacing w:val="-14"/>
                <w:sz w:val="18"/>
                <w:szCs w:val="18"/>
              </w:rPr>
              <w:t xml:space="preserve"> </w:t>
            </w:r>
            <w:r w:rsidRPr="009E10A3">
              <w:rPr>
                <w:rFonts w:ascii="Arial Narrow" w:hAnsi="Arial Narrow"/>
                <w:sz w:val="18"/>
                <w:szCs w:val="18"/>
              </w:rPr>
              <w:t>con</w:t>
            </w:r>
            <w:r w:rsidRPr="009E10A3">
              <w:rPr>
                <w:rFonts w:ascii="Arial Narrow" w:hAnsi="Arial Narrow"/>
                <w:spacing w:val="-17"/>
                <w:sz w:val="18"/>
                <w:szCs w:val="18"/>
              </w:rPr>
              <w:t xml:space="preserve"> </w:t>
            </w:r>
            <w:r w:rsidRPr="009E10A3">
              <w:rPr>
                <w:rFonts w:ascii="Arial Narrow" w:hAnsi="Arial Narrow"/>
                <w:sz w:val="18"/>
                <w:szCs w:val="18"/>
              </w:rPr>
              <w:t>esempi</w:t>
            </w:r>
            <w:r w:rsidRPr="009E10A3">
              <w:rPr>
                <w:rFonts w:ascii="Arial Narrow" w:hAnsi="Arial Narrow"/>
                <w:spacing w:val="-14"/>
                <w:sz w:val="18"/>
                <w:szCs w:val="18"/>
              </w:rPr>
              <w:t xml:space="preserve"> </w:t>
            </w:r>
            <w:r w:rsidRPr="009E10A3">
              <w:rPr>
                <w:rFonts w:ascii="Arial Narrow" w:hAnsi="Arial Narrow"/>
                <w:sz w:val="18"/>
                <w:szCs w:val="18"/>
              </w:rPr>
              <w:t xml:space="preserve">riferiti </w:t>
            </w:r>
            <w:r w:rsidRPr="009E10A3">
              <w:rPr>
                <w:rFonts w:ascii="Arial Narrow" w:hAnsi="Arial Narrow"/>
                <w:spacing w:val="-2"/>
                <w:sz w:val="18"/>
                <w:szCs w:val="18"/>
              </w:rPr>
              <w:t>all’esperienza.</w:t>
            </w:r>
          </w:p>
          <w:p w14:paraId="1A7C8024" w14:textId="77777777" w:rsidR="00053BBC" w:rsidRPr="009E10A3" w:rsidRDefault="00053BBC" w:rsidP="00053BBC">
            <w:pPr>
              <w:pStyle w:val="TableParagraph"/>
              <w:spacing w:before="0" w:after="120"/>
              <w:ind w:left="0" w:right="49"/>
              <w:rPr>
                <w:rFonts w:ascii="Arial Narrow" w:hAnsi="Arial Narrow"/>
                <w:sz w:val="18"/>
                <w:szCs w:val="18"/>
              </w:rPr>
            </w:pPr>
            <w:r w:rsidRPr="009E10A3">
              <w:rPr>
                <w:rFonts w:ascii="Arial Narrow" w:hAnsi="Arial Narrow"/>
                <w:sz w:val="18"/>
                <w:szCs w:val="18"/>
              </w:rPr>
              <w:t>Conoscere il valore e il significato della appartenenza alla comunità locale e a quella nazionale e sapere spiegare in modo essenziale la suddivisione dei poteri dello Stato, gli Organi</w:t>
            </w:r>
            <w:r w:rsidRPr="009E10A3">
              <w:rPr>
                <w:rFonts w:ascii="Arial Narrow" w:hAnsi="Arial Narrow"/>
                <w:spacing w:val="-3"/>
                <w:sz w:val="18"/>
                <w:szCs w:val="18"/>
              </w:rPr>
              <w:t xml:space="preserve"> </w:t>
            </w:r>
            <w:r w:rsidRPr="009E10A3">
              <w:rPr>
                <w:rFonts w:ascii="Arial Narrow" w:hAnsi="Arial Narrow"/>
                <w:sz w:val="18"/>
                <w:szCs w:val="18"/>
              </w:rPr>
              <w:t>che</w:t>
            </w:r>
            <w:r w:rsidRPr="009E10A3">
              <w:rPr>
                <w:rFonts w:ascii="Arial Narrow" w:hAnsi="Arial Narrow"/>
                <w:spacing w:val="-4"/>
                <w:sz w:val="18"/>
                <w:szCs w:val="18"/>
              </w:rPr>
              <w:t xml:space="preserve"> </w:t>
            </w:r>
            <w:r w:rsidRPr="009E10A3">
              <w:rPr>
                <w:rFonts w:ascii="Arial Narrow" w:hAnsi="Arial Narrow"/>
                <w:sz w:val="18"/>
                <w:szCs w:val="18"/>
              </w:rPr>
              <w:t>la</w:t>
            </w:r>
            <w:r w:rsidRPr="009E10A3">
              <w:rPr>
                <w:rFonts w:ascii="Arial Narrow" w:hAnsi="Arial Narrow"/>
                <w:spacing w:val="-4"/>
                <w:sz w:val="18"/>
                <w:szCs w:val="18"/>
              </w:rPr>
              <w:t xml:space="preserve"> </w:t>
            </w:r>
            <w:r w:rsidRPr="009E10A3">
              <w:rPr>
                <w:rFonts w:ascii="Arial Narrow" w:hAnsi="Arial Narrow"/>
                <w:sz w:val="18"/>
                <w:szCs w:val="18"/>
              </w:rPr>
              <w:t>presiedono,</w:t>
            </w:r>
            <w:r w:rsidRPr="009E10A3">
              <w:rPr>
                <w:rFonts w:ascii="Arial Narrow" w:hAnsi="Arial Narrow"/>
                <w:spacing w:val="-2"/>
                <w:sz w:val="18"/>
                <w:szCs w:val="18"/>
              </w:rPr>
              <w:t xml:space="preserve"> </w:t>
            </w:r>
            <w:r w:rsidRPr="009E10A3">
              <w:rPr>
                <w:rFonts w:ascii="Arial Narrow" w:hAnsi="Arial Narrow"/>
                <w:sz w:val="18"/>
                <w:szCs w:val="18"/>
              </w:rPr>
              <w:t>le</w:t>
            </w:r>
            <w:r w:rsidRPr="009E10A3">
              <w:rPr>
                <w:rFonts w:ascii="Arial Narrow" w:hAnsi="Arial Narrow"/>
                <w:spacing w:val="-2"/>
                <w:sz w:val="18"/>
                <w:szCs w:val="18"/>
              </w:rPr>
              <w:t xml:space="preserve"> </w:t>
            </w:r>
            <w:r w:rsidRPr="009E10A3">
              <w:rPr>
                <w:rFonts w:ascii="Arial Narrow" w:hAnsi="Arial Narrow"/>
                <w:sz w:val="18"/>
                <w:szCs w:val="18"/>
              </w:rPr>
              <w:t>loro</w:t>
            </w:r>
            <w:r w:rsidRPr="009E10A3">
              <w:rPr>
                <w:rFonts w:ascii="Arial Narrow" w:hAnsi="Arial Narrow"/>
                <w:spacing w:val="-4"/>
                <w:sz w:val="18"/>
                <w:szCs w:val="18"/>
              </w:rPr>
              <w:t xml:space="preserve"> </w:t>
            </w:r>
            <w:r w:rsidRPr="009E10A3">
              <w:rPr>
                <w:rFonts w:ascii="Arial Narrow" w:hAnsi="Arial Narrow"/>
                <w:sz w:val="18"/>
                <w:szCs w:val="18"/>
              </w:rPr>
              <w:t>funzioni,</w:t>
            </w:r>
            <w:r w:rsidRPr="009E10A3">
              <w:rPr>
                <w:rFonts w:ascii="Arial Narrow" w:hAnsi="Arial Narrow"/>
                <w:spacing w:val="-2"/>
                <w:sz w:val="18"/>
                <w:szCs w:val="18"/>
              </w:rPr>
              <w:t xml:space="preserve"> </w:t>
            </w:r>
            <w:r w:rsidRPr="009E10A3">
              <w:rPr>
                <w:rFonts w:ascii="Arial Narrow" w:hAnsi="Arial Narrow"/>
                <w:sz w:val="18"/>
                <w:szCs w:val="18"/>
              </w:rPr>
              <w:t>la</w:t>
            </w:r>
            <w:r w:rsidRPr="009E10A3">
              <w:rPr>
                <w:rFonts w:ascii="Arial Narrow" w:hAnsi="Arial Narrow"/>
                <w:spacing w:val="-2"/>
                <w:sz w:val="18"/>
                <w:szCs w:val="18"/>
              </w:rPr>
              <w:t xml:space="preserve"> </w:t>
            </w:r>
            <w:r w:rsidRPr="009E10A3">
              <w:rPr>
                <w:rFonts w:ascii="Arial Narrow" w:hAnsi="Arial Narrow"/>
                <w:sz w:val="18"/>
                <w:szCs w:val="18"/>
              </w:rPr>
              <w:t>composizione del Parlamento.</w:t>
            </w:r>
          </w:p>
          <w:p w14:paraId="1847EDDA" w14:textId="354CA48B" w:rsidR="00053BBC" w:rsidRPr="009E10A3" w:rsidRDefault="00053BBC" w:rsidP="00053BBC">
            <w:pPr>
              <w:autoSpaceDE w:val="0"/>
              <w:autoSpaceDN w:val="0"/>
              <w:adjustRightInd w:val="0"/>
              <w:spacing w:after="120"/>
              <w:jc w:val="both"/>
              <w:rPr>
                <w:rFonts w:ascii="Arial Narrow" w:hAnsi="Arial Narrow"/>
                <w:spacing w:val="-2"/>
                <w:sz w:val="18"/>
                <w:szCs w:val="18"/>
              </w:rPr>
            </w:pPr>
            <w:r w:rsidRPr="009E10A3">
              <w:rPr>
                <w:rFonts w:ascii="Arial Narrow" w:hAnsi="Arial Narrow"/>
                <w:sz w:val="18"/>
                <w:szCs w:val="18"/>
              </w:rPr>
              <w:t xml:space="preserve">Sperimentare le regole di democrazia diretta e </w:t>
            </w:r>
            <w:r w:rsidRPr="009E10A3">
              <w:rPr>
                <w:rFonts w:ascii="Arial Narrow" w:hAnsi="Arial Narrow"/>
                <w:spacing w:val="-2"/>
                <w:sz w:val="18"/>
                <w:szCs w:val="18"/>
              </w:rPr>
              <w:t>rappresentativa.</w:t>
            </w:r>
          </w:p>
          <w:p w14:paraId="7F295776" w14:textId="77777777" w:rsidR="00053BBC" w:rsidRPr="009E10A3" w:rsidRDefault="00053BBC" w:rsidP="00053BBC">
            <w:pPr>
              <w:pStyle w:val="TableParagraph"/>
              <w:spacing w:before="0" w:after="120"/>
              <w:ind w:left="0" w:right="163"/>
              <w:rPr>
                <w:rFonts w:ascii="Arial Narrow" w:hAnsi="Arial Narrow"/>
                <w:sz w:val="18"/>
                <w:szCs w:val="18"/>
              </w:rPr>
            </w:pPr>
            <w:r w:rsidRPr="009E10A3">
              <w:rPr>
                <w:rFonts w:ascii="Arial Narrow" w:hAnsi="Arial Narrow"/>
                <w:sz w:val="18"/>
                <w:szCs w:val="18"/>
              </w:rPr>
              <w:t>Conoscere la storia e il significato della bandiera italiana, della bandiera della regione, della bandiera dell’Unione europea e dello stemma comunale; conoscere l’inno nazionale e la sua origine; conoscere l’inno europeo e la sua origine.</w:t>
            </w:r>
          </w:p>
          <w:p w14:paraId="3424B465" w14:textId="700D42B9" w:rsidR="00053BBC" w:rsidRPr="009E10A3" w:rsidRDefault="00053BBC" w:rsidP="00053BBC">
            <w:pPr>
              <w:autoSpaceDE w:val="0"/>
              <w:autoSpaceDN w:val="0"/>
              <w:adjustRightInd w:val="0"/>
              <w:spacing w:after="120"/>
              <w:jc w:val="both"/>
              <w:rPr>
                <w:rFonts w:ascii="Arial Narrow" w:hAnsi="Arial Narrow"/>
                <w:sz w:val="18"/>
                <w:szCs w:val="18"/>
              </w:rPr>
            </w:pPr>
            <w:r w:rsidRPr="009E10A3">
              <w:rPr>
                <w:rFonts w:ascii="Arial Narrow" w:hAnsi="Arial Narrow"/>
                <w:sz w:val="18"/>
                <w:szCs w:val="18"/>
              </w:rPr>
              <w:t xml:space="preserve">Approfondire la storia della comunità locale. Approfondire la storia della comunità </w:t>
            </w:r>
            <w:r w:rsidRPr="009E10A3">
              <w:rPr>
                <w:rFonts w:ascii="Arial Narrow" w:hAnsi="Arial Narrow"/>
                <w:sz w:val="18"/>
                <w:szCs w:val="18"/>
              </w:rPr>
              <w:lastRenderedPageBreak/>
              <w:t>nazionale. Approfondire</w:t>
            </w:r>
            <w:r w:rsidRPr="009E10A3">
              <w:rPr>
                <w:rFonts w:ascii="Arial Narrow" w:hAnsi="Arial Narrow"/>
                <w:spacing w:val="40"/>
                <w:sz w:val="18"/>
                <w:szCs w:val="18"/>
              </w:rPr>
              <w:t xml:space="preserve"> </w:t>
            </w:r>
            <w:r w:rsidRPr="009E10A3">
              <w:rPr>
                <w:rFonts w:ascii="Arial Narrow" w:hAnsi="Arial Narrow"/>
                <w:sz w:val="18"/>
                <w:szCs w:val="18"/>
              </w:rPr>
              <w:t>il</w:t>
            </w:r>
            <w:r w:rsidRPr="009E10A3">
              <w:rPr>
                <w:rFonts w:ascii="Arial Narrow" w:hAnsi="Arial Narrow"/>
                <w:spacing w:val="40"/>
                <w:sz w:val="18"/>
                <w:szCs w:val="18"/>
              </w:rPr>
              <w:t xml:space="preserve"> </w:t>
            </w:r>
            <w:r w:rsidRPr="009E10A3">
              <w:rPr>
                <w:rFonts w:ascii="Arial Narrow" w:hAnsi="Arial Narrow"/>
                <w:sz w:val="18"/>
                <w:szCs w:val="18"/>
              </w:rPr>
              <w:t>significato</w:t>
            </w:r>
            <w:r w:rsidRPr="009E10A3">
              <w:rPr>
                <w:rFonts w:ascii="Arial Narrow" w:hAnsi="Arial Narrow"/>
                <w:spacing w:val="40"/>
                <w:sz w:val="18"/>
                <w:szCs w:val="18"/>
              </w:rPr>
              <w:t xml:space="preserve"> </w:t>
            </w:r>
            <w:r w:rsidRPr="009E10A3">
              <w:rPr>
                <w:rFonts w:ascii="Arial Narrow" w:hAnsi="Arial Narrow"/>
                <w:sz w:val="18"/>
                <w:szCs w:val="18"/>
              </w:rPr>
              <w:t>di</w:t>
            </w:r>
            <w:r w:rsidRPr="009E10A3">
              <w:rPr>
                <w:rFonts w:ascii="Arial Narrow" w:hAnsi="Arial Narrow"/>
                <w:spacing w:val="40"/>
                <w:sz w:val="18"/>
                <w:szCs w:val="18"/>
              </w:rPr>
              <w:t xml:space="preserve"> </w:t>
            </w:r>
            <w:r w:rsidRPr="009E10A3">
              <w:rPr>
                <w:rFonts w:ascii="Arial Narrow" w:hAnsi="Arial Narrow"/>
                <w:sz w:val="18"/>
                <w:szCs w:val="18"/>
              </w:rPr>
              <w:t>Patria</w:t>
            </w:r>
            <w:r w:rsidRPr="009E10A3">
              <w:rPr>
                <w:rFonts w:ascii="Arial Narrow" w:hAnsi="Arial Narrow"/>
                <w:spacing w:val="40"/>
                <w:sz w:val="18"/>
                <w:szCs w:val="18"/>
              </w:rPr>
              <w:t xml:space="preserve"> </w:t>
            </w:r>
            <w:r w:rsidRPr="009E10A3">
              <w:rPr>
                <w:rFonts w:ascii="Arial Narrow" w:hAnsi="Arial Narrow"/>
                <w:sz w:val="18"/>
                <w:szCs w:val="18"/>
              </w:rPr>
              <w:t>e</w:t>
            </w:r>
            <w:r w:rsidRPr="009E10A3">
              <w:rPr>
                <w:rFonts w:ascii="Arial Narrow" w:hAnsi="Arial Narrow"/>
                <w:spacing w:val="40"/>
                <w:sz w:val="18"/>
                <w:szCs w:val="18"/>
              </w:rPr>
              <w:t xml:space="preserve"> </w:t>
            </w:r>
            <w:r w:rsidRPr="009E10A3">
              <w:rPr>
                <w:rFonts w:ascii="Arial Narrow" w:hAnsi="Arial Narrow"/>
                <w:sz w:val="18"/>
                <w:szCs w:val="18"/>
              </w:rPr>
              <w:t>le</w:t>
            </w:r>
            <w:r w:rsidRPr="009E10A3">
              <w:rPr>
                <w:rFonts w:ascii="Arial Narrow" w:hAnsi="Arial Narrow"/>
                <w:spacing w:val="40"/>
                <w:sz w:val="18"/>
                <w:szCs w:val="18"/>
              </w:rPr>
              <w:t xml:space="preserve"> </w:t>
            </w:r>
            <w:r w:rsidRPr="009E10A3">
              <w:rPr>
                <w:rFonts w:ascii="Arial Narrow" w:hAnsi="Arial Narrow"/>
                <w:sz w:val="18"/>
                <w:szCs w:val="18"/>
              </w:rPr>
              <w:t>relative</w:t>
            </w:r>
            <w:r w:rsidRPr="009E10A3">
              <w:rPr>
                <w:rFonts w:ascii="Arial Narrow" w:hAnsi="Arial Narrow"/>
                <w:spacing w:val="40"/>
                <w:sz w:val="18"/>
                <w:szCs w:val="18"/>
              </w:rPr>
              <w:t xml:space="preserve"> </w:t>
            </w:r>
            <w:r w:rsidRPr="009E10A3">
              <w:rPr>
                <w:rFonts w:ascii="Arial Narrow" w:hAnsi="Arial Narrow"/>
                <w:sz w:val="18"/>
                <w:szCs w:val="18"/>
              </w:rPr>
              <w:t>fonti costituzionali (articolo 52).</w:t>
            </w:r>
          </w:p>
          <w:p w14:paraId="00A4A220" w14:textId="3D6A13C6" w:rsidR="00053BBC" w:rsidRPr="009E10A3" w:rsidRDefault="00053BBC" w:rsidP="00053BBC">
            <w:pPr>
              <w:autoSpaceDE w:val="0"/>
              <w:autoSpaceDN w:val="0"/>
              <w:adjustRightInd w:val="0"/>
              <w:spacing w:after="120"/>
              <w:jc w:val="both"/>
              <w:rPr>
                <w:rFonts w:ascii="Arial Narrow" w:hAnsi="Arial Narrow" w:cstheme="minorHAnsi"/>
                <w:b/>
                <w:bCs/>
                <w:sz w:val="18"/>
                <w:szCs w:val="18"/>
              </w:rPr>
            </w:pPr>
            <w:r w:rsidRPr="009E10A3">
              <w:rPr>
                <w:rFonts w:ascii="Arial Narrow" w:hAnsi="Arial Narrow"/>
                <w:sz w:val="18"/>
                <w:szCs w:val="18"/>
              </w:rPr>
              <w:t>Conoscere la Carta dei diritti fondamentali dell’Unione Europea (“Costituzione europea”). Conoscere il processo di formazione dell’Unione europea lo spirito del Trattato di Roma, la composizione dell’Unione, le Istituzioni europee e le loro funzioni. Individuare nella Costituzione gli articoli che regolano i rapporti internazionali. Conoscere i principali Organismi internazionali, con particolare riguardo all’ONU e il contenuto delle Dichiarazioni internazionali dei diritti umani e dei diritti dell’infanzia</w:t>
            </w:r>
            <w:r w:rsidRPr="009E10A3">
              <w:rPr>
                <w:rFonts w:ascii="Arial Narrow" w:hAnsi="Arial Narrow"/>
                <w:spacing w:val="-11"/>
                <w:sz w:val="18"/>
                <w:szCs w:val="18"/>
              </w:rPr>
              <w:t xml:space="preserve"> </w:t>
            </w:r>
            <w:r w:rsidRPr="009E10A3">
              <w:rPr>
                <w:rFonts w:ascii="Arial Narrow" w:hAnsi="Arial Narrow"/>
                <w:sz w:val="18"/>
                <w:szCs w:val="18"/>
              </w:rPr>
              <w:t>e</w:t>
            </w:r>
            <w:r w:rsidRPr="009E10A3">
              <w:rPr>
                <w:rFonts w:ascii="Arial Narrow" w:hAnsi="Arial Narrow"/>
                <w:spacing w:val="-13"/>
                <w:sz w:val="18"/>
                <w:szCs w:val="18"/>
              </w:rPr>
              <w:t xml:space="preserve"> </w:t>
            </w:r>
            <w:r w:rsidRPr="009E10A3">
              <w:rPr>
                <w:rFonts w:ascii="Arial Narrow" w:hAnsi="Arial Narrow"/>
                <w:sz w:val="18"/>
                <w:szCs w:val="18"/>
              </w:rPr>
              <w:t>rintracciarne</w:t>
            </w:r>
            <w:r w:rsidRPr="009E10A3">
              <w:rPr>
                <w:rFonts w:ascii="Arial Narrow" w:hAnsi="Arial Narrow"/>
                <w:spacing w:val="-13"/>
                <w:sz w:val="18"/>
                <w:szCs w:val="18"/>
              </w:rPr>
              <w:t xml:space="preserve"> </w:t>
            </w:r>
            <w:r w:rsidRPr="009E10A3">
              <w:rPr>
                <w:rFonts w:ascii="Arial Narrow" w:hAnsi="Arial Narrow"/>
                <w:sz w:val="18"/>
                <w:szCs w:val="18"/>
              </w:rPr>
              <w:t>la</w:t>
            </w:r>
            <w:r w:rsidRPr="009E10A3">
              <w:rPr>
                <w:rFonts w:ascii="Arial Narrow" w:hAnsi="Arial Narrow"/>
                <w:spacing w:val="-11"/>
                <w:sz w:val="18"/>
                <w:szCs w:val="18"/>
              </w:rPr>
              <w:t xml:space="preserve"> </w:t>
            </w:r>
            <w:r w:rsidRPr="009E10A3">
              <w:rPr>
                <w:rFonts w:ascii="Arial Narrow" w:hAnsi="Arial Narrow"/>
                <w:sz w:val="18"/>
                <w:szCs w:val="18"/>
              </w:rPr>
              <w:t>coerenza</w:t>
            </w:r>
            <w:r w:rsidRPr="009E10A3">
              <w:rPr>
                <w:rFonts w:ascii="Arial Narrow" w:hAnsi="Arial Narrow"/>
                <w:spacing w:val="-11"/>
                <w:sz w:val="18"/>
                <w:szCs w:val="18"/>
              </w:rPr>
              <w:t xml:space="preserve"> </w:t>
            </w:r>
            <w:r w:rsidRPr="009E10A3">
              <w:rPr>
                <w:rFonts w:ascii="Arial Narrow" w:hAnsi="Arial Narrow"/>
                <w:sz w:val="18"/>
                <w:szCs w:val="18"/>
              </w:rPr>
              <w:t>con</w:t>
            </w:r>
            <w:r w:rsidRPr="009E10A3">
              <w:rPr>
                <w:rFonts w:ascii="Arial Narrow" w:hAnsi="Arial Narrow"/>
                <w:spacing w:val="-13"/>
                <w:sz w:val="18"/>
                <w:szCs w:val="18"/>
              </w:rPr>
              <w:t xml:space="preserve"> </w:t>
            </w:r>
            <w:r w:rsidRPr="009E10A3">
              <w:rPr>
                <w:rFonts w:ascii="Arial Narrow" w:hAnsi="Arial Narrow"/>
                <w:sz w:val="18"/>
                <w:szCs w:val="18"/>
              </w:rPr>
              <w:t>i</w:t>
            </w:r>
            <w:r w:rsidRPr="009E10A3">
              <w:rPr>
                <w:rFonts w:ascii="Arial Narrow" w:hAnsi="Arial Narrow"/>
                <w:spacing w:val="-13"/>
                <w:sz w:val="18"/>
                <w:szCs w:val="18"/>
              </w:rPr>
              <w:t xml:space="preserve"> </w:t>
            </w:r>
            <w:r w:rsidRPr="009E10A3">
              <w:rPr>
                <w:rFonts w:ascii="Arial Narrow" w:hAnsi="Arial Narrow"/>
                <w:sz w:val="18"/>
                <w:szCs w:val="18"/>
              </w:rPr>
              <w:t>principi</w:t>
            </w:r>
            <w:r w:rsidRPr="009E10A3">
              <w:rPr>
                <w:rFonts w:ascii="Arial Narrow" w:hAnsi="Arial Narrow"/>
                <w:spacing w:val="-11"/>
                <w:sz w:val="18"/>
                <w:szCs w:val="18"/>
              </w:rPr>
              <w:t xml:space="preserve"> </w:t>
            </w:r>
            <w:r w:rsidRPr="009E10A3">
              <w:rPr>
                <w:rFonts w:ascii="Arial Narrow" w:hAnsi="Arial Narrow"/>
                <w:spacing w:val="-4"/>
                <w:sz w:val="18"/>
                <w:szCs w:val="18"/>
              </w:rPr>
              <w:t xml:space="preserve">della </w:t>
            </w:r>
            <w:r w:rsidRPr="009E10A3">
              <w:rPr>
                <w:rFonts w:ascii="Arial Narrow" w:hAnsi="Arial Narrow"/>
                <w:sz w:val="18"/>
                <w:szCs w:val="18"/>
              </w:rPr>
              <w:t>Costituzione; individuarne l’applicazione o la violazione nell’esperienza o in circostanze note o studiate.</w:t>
            </w:r>
          </w:p>
        </w:tc>
        <w:tc>
          <w:tcPr>
            <w:tcW w:w="4961" w:type="dxa"/>
            <w:shd w:val="clear" w:color="auto" w:fill="66FFFF"/>
          </w:tcPr>
          <w:p w14:paraId="76272E27"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lastRenderedPageBreak/>
              <w:t>Distingue gli Organi e le funzioni del Comune, degli Ambiti Territoriali e della Regione e il nome delle persone che assolvono il ruolo di Organi di vertice e di rappresentanza negli Enti del proprio territorio e regione.</w:t>
            </w:r>
          </w:p>
          <w:p w14:paraId="58227232"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Distingue la forma di Stato e la forma di governo - e la relativa differenza - della Repubblica Italiana e di altri Paesi dell’Europa e del mondo.</w:t>
            </w:r>
          </w:p>
          <w:p w14:paraId="3C83D4E3"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Individua la suddivisione dei poteri dello Stato, gli Organi che li presidiano, le loro funzioni; la composizione del Parlamento; i nomi delle persone deputate alle alte cariche dello Stato (Presidente della Repubblica, Presidenti delle Camere, Presidente del Consiglio).</w:t>
            </w:r>
          </w:p>
          <w:p w14:paraId="429EA409" w14:textId="3D9373BD"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Individua e distingue, alla luce della Costituzione, le regole della democrazia diretta e rappresentativa e i modi di elezione o designazione dei diversi Organi dello Stato, dei Presidenti delle regioni e del Sindaco.</w:t>
            </w:r>
          </w:p>
          <w:p w14:paraId="5B07CC21"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Riferisce in modo essenziale il meccanismo di formazione delle leggi costituzionali e ordinarie, comprese quelle di iniziativa popolare e i casi di ricorso e le modalità di indizione dei referendum.</w:t>
            </w:r>
          </w:p>
          <w:p w14:paraId="552EE62E"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Riferisce la storia e il significato della bandiera italiana, della bandiera della regione, della bandiera dell’Unione europea e dello stemma comunale; conosce e sa cantare l’inno Nazionale; conosce l’Inno europeo e la sua origine.</w:t>
            </w:r>
          </w:p>
          <w:p w14:paraId="03414489"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Sa riferire per cenni essenziali storia e la composizione e le principali funzioni dell’Unione europea e gli Organi di governo e i meccanismi di elezione. Distingue tra Unione politica e Unione monetaria (Paesi dell’UE e Paese dell’area Euro).</w:t>
            </w:r>
          </w:p>
          <w:p w14:paraId="79EEFCBB"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lastRenderedPageBreak/>
              <w:t>Individua i principali Organismi internazionali, con particolare riguardo all’ONU, la sua storia, le funzioni, la composizione.</w:t>
            </w:r>
          </w:p>
          <w:p w14:paraId="48C085F1" w14:textId="1D79AC7D" w:rsidR="00053BBC" w:rsidRPr="009E10A3" w:rsidRDefault="00053BBC" w:rsidP="00053BBC">
            <w:pPr>
              <w:spacing w:after="120"/>
              <w:rPr>
                <w:rFonts w:ascii="Arial Narrow" w:hAnsi="Arial Narrow" w:cs="Times New Roman"/>
                <w:i/>
                <w:iCs/>
                <w:sz w:val="18"/>
                <w:szCs w:val="18"/>
              </w:rPr>
            </w:pPr>
            <w:r w:rsidRPr="009E10A3">
              <w:rPr>
                <w:rFonts w:ascii="Arial Narrow" w:hAnsi="Arial Narrow" w:cs="Times New Roman"/>
                <w:sz w:val="18"/>
                <w:szCs w:val="18"/>
              </w:rPr>
              <w:t>Conosce e sa illustrare i contenuti più significativi delle Dichiarazioni internazionali dei diritti umani e dei diritti dell’infanzia e ne rintraccia la coerenza con i principi della nostra Costituzione</w:t>
            </w:r>
            <w:r w:rsidR="002C346D">
              <w:rPr>
                <w:rFonts w:ascii="Arial Narrow" w:hAnsi="Arial Narrow" w:cs="Times New Roman"/>
                <w:sz w:val="18"/>
                <w:szCs w:val="18"/>
              </w:rPr>
              <w:t xml:space="preserve"> e i risvolti nell’esperienza.</w:t>
            </w:r>
            <w:r w:rsidRPr="009E10A3">
              <w:rPr>
                <w:rFonts w:ascii="Arial Narrow" w:hAnsi="Arial Narrow" w:cs="Times New Roman"/>
                <w:sz w:val="18"/>
                <w:szCs w:val="18"/>
              </w:rPr>
              <w:t>.</w:t>
            </w:r>
          </w:p>
        </w:tc>
        <w:tc>
          <w:tcPr>
            <w:tcW w:w="3402" w:type="dxa"/>
            <w:shd w:val="clear" w:color="auto" w:fill="66FFFF"/>
          </w:tcPr>
          <w:p w14:paraId="1F826F9A" w14:textId="77777777" w:rsidR="00053BBC" w:rsidRPr="009E10A3" w:rsidRDefault="00053BBC" w:rsidP="00053BBC">
            <w:pPr>
              <w:autoSpaceDE w:val="0"/>
              <w:autoSpaceDN w:val="0"/>
              <w:adjustRightInd w:val="0"/>
              <w:spacing w:after="120"/>
              <w:ind w:right="180"/>
              <w:jc w:val="both"/>
              <w:rPr>
                <w:rFonts w:ascii="Arial Narrow" w:hAnsi="Arial Narrow" w:cs="Times New Roman"/>
                <w:sz w:val="18"/>
                <w:szCs w:val="18"/>
              </w:rPr>
            </w:pPr>
            <w:r w:rsidRPr="009E10A3">
              <w:rPr>
                <w:rFonts w:ascii="Arial Narrow" w:hAnsi="Arial Narrow" w:cs="Times New Roman"/>
                <w:sz w:val="18"/>
                <w:szCs w:val="18"/>
              </w:rPr>
              <w:lastRenderedPageBreak/>
              <w:t>Conosce:</w:t>
            </w:r>
          </w:p>
          <w:p w14:paraId="4AB210FB" w14:textId="4EB4D653"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sz w:val="18"/>
                <w:szCs w:val="18"/>
              </w:rPr>
              <w:t>gli Organi e le funzioni del Comune, degli Enti locali e della Regione;</w:t>
            </w:r>
          </w:p>
          <w:p w14:paraId="2BD3A838" w14:textId="38024944"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sz w:val="18"/>
                <w:szCs w:val="18"/>
              </w:rPr>
              <w:t>i servizi pubblici presenti nel territorio, le loro funzioni e da chi sono erogati;</w:t>
            </w:r>
          </w:p>
          <w:p w14:paraId="7B98FC9A" w14:textId="09E10E61"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il concetto e significato di appartenenza ad una comunità locale, nazionale, globale;</w:t>
            </w:r>
          </w:p>
          <w:p w14:paraId="585B5B08" w14:textId="279AC055"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la suddivisione dei poteri dello Stato; gli Organi e le loro funzioni;</w:t>
            </w:r>
          </w:p>
          <w:p w14:paraId="55AE3CE6" w14:textId="6120E7F0"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sz w:val="18"/>
                <w:szCs w:val="18"/>
              </w:rPr>
              <w:t>la storia e il significato della bandiera italiana, della bandiera della regione, della bandiera dell’Unione europea e dello stemma comunale; l’inno nazionale e la sua origine; l’inno europeo e la sua origine;</w:t>
            </w:r>
          </w:p>
          <w:p w14:paraId="22106021" w14:textId="54E54920"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i significati di Patria e l’art. 52 della Costituzione;</w:t>
            </w:r>
          </w:p>
          <w:p w14:paraId="77E20704" w14:textId="6AF48F58"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aspetti di storia locale</w:t>
            </w:r>
          </w:p>
          <w:p w14:paraId="0D1ABA15" w14:textId="386FE3B2"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la storia nazionale;</w:t>
            </w:r>
          </w:p>
          <w:p w14:paraId="1B68EB37" w14:textId="42A3251C"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 xml:space="preserve">la Carta dei </w:t>
            </w:r>
            <w:r w:rsidRPr="009E10A3">
              <w:rPr>
                <w:rFonts w:ascii="Arial Narrow" w:hAnsi="Arial Narrow"/>
                <w:sz w:val="18"/>
                <w:szCs w:val="18"/>
              </w:rPr>
              <w:t>diritti fondamentali dell’Unione Europea e i principi generali;</w:t>
            </w:r>
          </w:p>
          <w:p w14:paraId="5EC34641" w14:textId="2BCDFA1E"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il processo di formazione dell’Unione Europea, la sua composizione, le Istituzioni europee e gli articoli della Costituzione che regolano i rapporti internazionali;</w:t>
            </w:r>
          </w:p>
          <w:p w14:paraId="7F2D8DB3" w14:textId="0D3802FE"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lastRenderedPageBreak/>
              <w:t>le Nazioni Unite, la llro composizione e funzioni;</w:t>
            </w:r>
          </w:p>
          <w:p w14:paraId="424C4C98" w14:textId="46910DCF" w:rsidR="00053BBC" w:rsidRPr="009E10A3" w:rsidRDefault="00053BBC" w:rsidP="00053BBC">
            <w:pPr>
              <w:pStyle w:val="Paragrafoelenco"/>
              <w:numPr>
                <w:ilvl w:val="0"/>
                <w:numId w:val="20"/>
              </w:numPr>
              <w:autoSpaceDE w:val="0"/>
              <w:autoSpaceDN w:val="0"/>
              <w:adjustRightInd w:val="0"/>
              <w:spacing w:after="120" w:line="240" w:lineRule="auto"/>
              <w:ind w:left="319" w:right="180" w:hanging="283"/>
              <w:jc w:val="both"/>
              <w:rPr>
                <w:rFonts w:ascii="Arial Narrow" w:hAnsi="Arial Narrow" w:cs="Times New Roman"/>
                <w:sz w:val="18"/>
                <w:szCs w:val="18"/>
              </w:rPr>
            </w:pPr>
            <w:r w:rsidRPr="009E10A3">
              <w:rPr>
                <w:rFonts w:ascii="Arial Narrow" w:hAnsi="Arial Narrow" w:cs="Times New Roman"/>
                <w:sz w:val="18"/>
                <w:szCs w:val="18"/>
              </w:rPr>
              <w:t>il contenuto generale delle Dichiarazioni Internazionali dei diritti umani e dei diritti dell’infanzia;</w:t>
            </w:r>
          </w:p>
          <w:p w14:paraId="52390880" w14:textId="1598BA7D" w:rsidR="00053BBC" w:rsidRPr="009E10A3" w:rsidRDefault="00053BBC" w:rsidP="00053BBC">
            <w:pPr>
              <w:autoSpaceDE w:val="0"/>
              <w:autoSpaceDN w:val="0"/>
              <w:adjustRightInd w:val="0"/>
              <w:spacing w:after="120"/>
              <w:ind w:left="319" w:right="180" w:hanging="283"/>
              <w:jc w:val="both"/>
              <w:rPr>
                <w:rFonts w:ascii="Arial Narrow" w:hAnsi="Arial Narrow" w:cs="Times New Roman"/>
                <w:sz w:val="18"/>
                <w:szCs w:val="18"/>
              </w:rPr>
            </w:pPr>
          </w:p>
        </w:tc>
        <w:tc>
          <w:tcPr>
            <w:tcW w:w="2977" w:type="dxa"/>
            <w:shd w:val="clear" w:color="auto" w:fill="66FFFF"/>
          </w:tcPr>
          <w:p w14:paraId="47C70E2A"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lastRenderedPageBreak/>
              <w:t>Competenza in materia di cittadinanza</w:t>
            </w:r>
          </w:p>
          <w:p w14:paraId="3A772A2A"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08995CFC"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7E90ED36" w14:textId="77777777" w:rsidR="00053BBC" w:rsidRPr="009E10A3" w:rsidRDefault="00053BBC" w:rsidP="00053BBC">
            <w:pPr>
              <w:spacing w:after="120"/>
              <w:rPr>
                <w:rFonts w:ascii="Arial Narrow" w:hAnsi="Arial Narrow" w:cstheme="minorHAnsi"/>
                <w:bCs/>
                <w:sz w:val="18"/>
                <w:szCs w:val="18"/>
              </w:rPr>
            </w:pPr>
          </w:p>
          <w:p w14:paraId="18E91D44"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storia, geografia</w:t>
            </w:r>
          </w:p>
          <w:p w14:paraId="044ECA7A" w14:textId="42147BDD" w:rsidR="00053BBC" w:rsidRPr="009E10A3" w:rsidRDefault="00053BBC" w:rsidP="00053BBC">
            <w:pPr>
              <w:rPr>
                <w:rFonts w:ascii="Arial Narrow" w:hAnsi="Arial Narrow" w:cs="Times New Roman"/>
                <w:sz w:val="18"/>
                <w:szCs w:val="18"/>
              </w:rPr>
            </w:pPr>
            <w:r w:rsidRPr="009E10A3">
              <w:rPr>
                <w:rFonts w:ascii="Arial Narrow" w:hAnsi="Arial Narrow" w:cstheme="minorHAnsi"/>
                <w:bCs/>
                <w:sz w:val="18"/>
                <w:szCs w:val="18"/>
              </w:rPr>
              <w:t>Discipline concorrenti: tutte</w:t>
            </w:r>
          </w:p>
        </w:tc>
      </w:tr>
      <w:tr w:rsidR="00053BBC" w:rsidRPr="009E10A3" w14:paraId="00182896" w14:textId="77777777" w:rsidTr="009362C2">
        <w:tc>
          <w:tcPr>
            <w:tcW w:w="3256" w:type="dxa"/>
            <w:shd w:val="clear" w:color="auto" w:fill="66FFFF"/>
          </w:tcPr>
          <w:p w14:paraId="401452B1" w14:textId="77777777" w:rsidR="00053BBC" w:rsidRPr="009E10A3" w:rsidRDefault="00053BBC" w:rsidP="00053BBC">
            <w:pPr>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3_Obiettivi</w:t>
            </w:r>
          </w:p>
          <w:p w14:paraId="66B51921" w14:textId="15FB3A9F" w:rsidR="00053BBC" w:rsidRPr="009E10A3" w:rsidRDefault="00053BBC" w:rsidP="00053BBC">
            <w:pPr>
              <w:pStyle w:val="TableParagraph"/>
              <w:spacing w:before="0" w:after="120"/>
              <w:ind w:left="0" w:right="160"/>
              <w:rPr>
                <w:rFonts w:ascii="Arial Narrow" w:hAnsi="Arial Narrow"/>
                <w:sz w:val="18"/>
                <w:szCs w:val="18"/>
              </w:rPr>
            </w:pPr>
            <w:r w:rsidRPr="009E10A3">
              <w:rPr>
                <w:rFonts w:ascii="Arial Narrow" w:hAnsi="Arial Narrow"/>
                <w:sz w:val="18"/>
                <w:szCs w:val="18"/>
              </w:rPr>
              <w:t>Conoscere</w:t>
            </w:r>
            <w:r w:rsidRPr="009E10A3">
              <w:rPr>
                <w:rFonts w:ascii="Arial Narrow" w:hAnsi="Arial Narrow"/>
                <w:spacing w:val="-14"/>
                <w:sz w:val="18"/>
                <w:szCs w:val="18"/>
              </w:rPr>
              <w:t xml:space="preserve"> </w:t>
            </w:r>
            <w:r w:rsidRPr="009E10A3">
              <w:rPr>
                <w:rFonts w:ascii="Arial Narrow" w:hAnsi="Arial Narrow"/>
                <w:sz w:val="18"/>
                <w:szCs w:val="18"/>
              </w:rPr>
              <w:t>ed</w:t>
            </w:r>
            <w:r w:rsidRPr="009E10A3">
              <w:rPr>
                <w:rFonts w:ascii="Arial Narrow" w:hAnsi="Arial Narrow"/>
                <w:spacing w:val="-14"/>
                <w:sz w:val="18"/>
                <w:szCs w:val="18"/>
              </w:rPr>
              <w:t xml:space="preserve"> </w:t>
            </w:r>
            <w:r w:rsidRPr="009E10A3">
              <w:rPr>
                <w:rFonts w:ascii="Arial Narrow" w:hAnsi="Arial Narrow"/>
                <w:sz w:val="18"/>
                <w:szCs w:val="18"/>
              </w:rPr>
              <w:t>applicare</w:t>
            </w:r>
            <w:r w:rsidRPr="009E10A3">
              <w:rPr>
                <w:rFonts w:ascii="Arial Narrow" w:hAnsi="Arial Narrow"/>
                <w:spacing w:val="-14"/>
                <w:sz w:val="18"/>
                <w:szCs w:val="18"/>
              </w:rPr>
              <w:t xml:space="preserve"> </w:t>
            </w:r>
            <w:r w:rsidRPr="009E10A3">
              <w:rPr>
                <w:rFonts w:ascii="Arial Narrow" w:hAnsi="Arial Narrow"/>
                <w:sz w:val="18"/>
                <w:szCs w:val="18"/>
              </w:rPr>
              <w:t>i</w:t>
            </w:r>
            <w:r w:rsidRPr="009E10A3">
              <w:rPr>
                <w:rFonts w:ascii="Arial Narrow" w:hAnsi="Arial Narrow"/>
                <w:spacing w:val="-13"/>
                <w:sz w:val="18"/>
                <w:szCs w:val="18"/>
              </w:rPr>
              <w:t xml:space="preserve"> </w:t>
            </w:r>
            <w:r w:rsidRPr="009E10A3">
              <w:rPr>
                <w:rFonts w:ascii="Arial Narrow" w:hAnsi="Arial Narrow"/>
                <w:sz w:val="18"/>
                <w:szCs w:val="18"/>
              </w:rPr>
              <w:t>Regolamenti</w:t>
            </w:r>
            <w:r w:rsidRPr="009E10A3">
              <w:rPr>
                <w:rFonts w:ascii="Arial Narrow" w:hAnsi="Arial Narrow"/>
                <w:spacing w:val="-14"/>
                <w:sz w:val="18"/>
                <w:szCs w:val="18"/>
              </w:rPr>
              <w:t xml:space="preserve"> </w:t>
            </w:r>
            <w:r w:rsidRPr="009E10A3">
              <w:rPr>
                <w:rFonts w:ascii="Arial Narrow" w:hAnsi="Arial Narrow"/>
                <w:sz w:val="18"/>
                <w:szCs w:val="18"/>
              </w:rPr>
              <w:t>scolastici</w:t>
            </w:r>
            <w:r w:rsidRPr="009E10A3">
              <w:rPr>
                <w:rFonts w:ascii="Arial Narrow" w:hAnsi="Arial Narrow"/>
                <w:spacing w:val="-14"/>
                <w:sz w:val="18"/>
                <w:szCs w:val="18"/>
              </w:rPr>
              <w:t xml:space="preserve"> </w:t>
            </w:r>
            <w:r w:rsidRPr="009E10A3">
              <w:rPr>
                <w:rFonts w:ascii="Arial Narrow" w:hAnsi="Arial Narrow"/>
                <w:sz w:val="18"/>
                <w:szCs w:val="18"/>
              </w:rPr>
              <w:t>nelle</w:t>
            </w:r>
            <w:r w:rsidRPr="009E10A3">
              <w:rPr>
                <w:rFonts w:ascii="Arial Narrow" w:hAnsi="Arial Narrow"/>
                <w:spacing w:val="-14"/>
                <w:sz w:val="18"/>
                <w:szCs w:val="18"/>
              </w:rPr>
              <w:t xml:space="preserve"> </w:t>
            </w:r>
            <w:r w:rsidRPr="009E10A3">
              <w:rPr>
                <w:rFonts w:ascii="Arial Narrow" w:hAnsi="Arial Narrow"/>
                <w:sz w:val="18"/>
                <w:szCs w:val="18"/>
              </w:rPr>
              <w:t>parti che regolano la convivenza a scuola, i diritti e i doveri degli</w:t>
            </w:r>
            <w:r w:rsidRPr="009E10A3">
              <w:rPr>
                <w:rFonts w:ascii="Arial Narrow" w:hAnsi="Arial Narrow"/>
                <w:spacing w:val="-14"/>
                <w:sz w:val="18"/>
                <w:szCs w:val="18"/>
              </w:rPr>
              <w:t xml:space="preserve"> </w:t>
            </w:r>
            <w:r w:rsidRPr="009E10A3">
              <w:rPr>
                <w:rFonts w:ascii="Arial Narrow" w:hAnsi="Arial Narrow"/>
                <w:sz w:val="18"/>
                <w:szCs w:val="18"/>
              </w:rPr>
              <w:t>alunni</w:t>
            </w:r>
            <w:r w:rsidRPr="009E10A3">
              <w:rPr>
                <w:rFonts w:ascii="Arial Narrow" w:hAnsi="Arial Narrow"/>
                <w:spacing w:val="-14"/>
                <w:sz w:val="18"/>
                <w:szCs w:val="18"/>
              </w:rPr>
              <w:t xml:space="preserve"> </w:t>
            </w:r>
            <w:r w:rsidRPr="009E10A3">
              <w:rPr>
                <w:rFonts w:ascii="Arial Narrow" w:hAnsi="Arial Narrow"/>
                <w:sz w:val="18"/>
                <w:szCs w:val="18"/>
              </w:rPr>
              <w:t>e</w:t>
            </w:r>
            <w:r w:rsidRPr="009E10A3">
              <w:rPr>
                <w:rFonts w:ascii="Arial Narrow" w:hAnsi="Arial Narrow"/>
                <w:spacing w:val="-14"/>
                <w:sz w:val="18"/>
                <w:szCs w:val="18"/>
              </w:rPr>
              <w:t xml:space="preserve"> </w:t>
            </w:r>
            <w:r w:rsidRPr="009E10A3">
              <w:rPr>
                <w:rFonts w:ascii="Arial Narrow" w:hAnsi="Arial Narrow"/>
                <w:sz w:val="18"/>
                <w:szCs w:val="18"/>
              </w:rPr>
              <w:t>osservarne</w:t>
            </w:r>
            <w:r w:rsidRPr="009E10A3">
              <w:rPr>
                <w:rFonts w:ascii="Arial Narrow" w:hAnsi="Arial Narrow"/>
                <w:spacing w:val="-13"/>
                <w:sz w:val="18"/>
                <w:szCs w:val="18"/>
              </w:rPr>
              <w:t xml:space="preserve"> </w:t>
            </w:r>
            <w:r w:rsidRPr="009E10A3">
              <w:rPr>
                <w:rFonts w:ascii="Arial Narrow" w:hAnsi="Arial Narrow"/>
                <w:sz w:val="18"/>
                <w:szCs w:val="18"/>
              </w:rPr>
              <w:t>le</w:t>
            </w:r>
            <w:r w:rsidRPr="009E10A3">
              <w:rPr>
                <w:rFonts w:ascii="Arial Narrow" w:hAnsi="Arial Narrow"/>
                <w:spacing w:val="-14"/>
                <w:sz w:val="18"/>
                <w:szCs w:val="18"/>
              </w:rPr>
              <w:t xml:space="preserve"> </w:t>
            </w:r>
            <w:r w:rsidRPr="009E10A3">
              <w:rPr>
                <w:rFonts w:ascii="Arial Narrow" w:hAnsi="Arial Narrow"/>
                <w:sz w:val="18"/>
                <w:szCs w:val="18"/>
              </w:rPr>
              <w:t>disposizioni,</w:t>
            </w:r>
            <w:r w:rsidRPr="009E10A3">
              <w:rPr>
                <w:rFonts w:ascii="Arial Narrow" w:hAnsi="Arial Narrow"/>
                <w:spacing w:val="-14"/>
                <w:sz w:val="18"/>
                <w:szCs w:val="18"/>
              </w:rPr>
              <w:t xml:space="preserve"> </w:t>
            </w:r>
            <w:r w:rsidRPr="009E10A3">
              <w:rPr>
                <w:rFonts w:ascii="Arial Narrow" w:hAnsi="Arial Narrow"/>
                <w:sz w:val="18"/>
                <w:szCs w:val="18"/>
              </w:rPr>
              <w:t>partecipando</w:t>
            </w:r>
            <w:r w:rsidRPr="009E10A3">
              <w:rPr>
                <w:rFonts w:ascii="Arial Narrow" w:hAnsi="Arial Narrow"/>
                <w:spacing w:val="-14"/>
                <w:sz w:val="18"/>
                <w:szCs w:val="18"/>
              </w:rPr>
              <w:t xml:space="preserve"> </w:t>
            </w:r>
            <w:r w:rsidRPr="009E10A3">
              <w:rPr>
                <w:rFonts w:ascii="Arial Narrow" w:hAnsi="Arial Narrow"/>
                <w:sz w:val="18"/>
                <w:szCs w:val="18"/>
              </w:rPr>
              <w:t>alla loro</w:t>
            </w:r>
            <w:r w:rsidRPr="009E10A3">
              <w:rPr>
                <w:rFonts w:ascii="Arial Narrow" w:hAnsi="Arial Narrow"/>
                <w:spacing w:val="-1"/>
                <w:sz w:val="18"/>
                <w:szCs w:val="18"/>
              </w:rPr>
              <w:t xml:space="preserve"> </w:t>
            </w:r>
            <w:r w:rsidRPr="009E10A3">
              <w:rPr>
                <w:rFonts w:ascii="Arial Narrow" w:hAnsi="Arial Narrow"/>
                <w:sz w:val="18"/>
                <w:szCs w:val="18"/>
              </w:rPr>
              <w:t>eventuale</w:t>
            </w:r>
            <w:r w:rsidRPr="009E10A3">
              <w:rPr>
                <w:rFonts w:ascii="Arial Narrow" w:hAnsi="Arial Narrow"/>
                <w:spacing w:val="-1"/>
                <w:sz w:val="18"/>
                <w:szCs w:val="18"/>
              </w:rPr>
              <w:t xml:space="preserve"> </w:t>
            </w:r>
            <w:r w:rsidRPr="009E10A3">
              <w:rPr>
                <w:rFonts w:ascii="Arial Narrow" w:hAnsi="Arial Narrow"/>
                <w:sz w:val="18"/>
                <w:szCs w:val="18"/>
              </w:rPr>
              <w:t>definizione</w:t>
            </w:r>
            <w:r w:rsidRPr="009E10A3">
              <w:rPr>
                <w:rFonts w:ascii="Arial Narrow" w:hAnsi="Arial Narrow"/>
                <w:spacing w:val="-3"/>
                <w:sz w:val="18"/>
                <w:szCs w:val="18"/>
              </w:rPr>
              <w:t xml:space="preserve"> </w:t>
            </w:r>
            <w:r w:rsidRPr="009E10A3">
              <w:rPr>
                <w:rFonts w:ascii="Arial Narrow" w:hAnsi="Arial Narrow"/>
                <w:sz w:val="18"/>
                <w:szCs w:val="18"/>
              </w:rPr>
              <w:t>o revisione</w:t>
            </w:r>
            <w:r w:rsidRPr="009E10A3">
              <w:rPr>
                <w:rFonts w:ascii="Arial Narrow" w:hAnsi="Arial Narrow"/>
                <w:spacing w:val="-1"/>
                <w:sz w:val="18"/>
                <w:szCs w:val="18"/>
              </w:rPr>
              <w:t xml:space="preserve"> </w:t>
            </w:r>
            <w:r w:rsidRPr="009E10A3">
              <w:rPr>
                <w:rFonts w:ascii="Arial Narrow" w:hAnsi="Arial Narrow"/>
                <w:sz w:val="18"/>
                <w:szCs w:val="18"/>
              </w:rPr>
              <w:t>attraverso</w:t>
            </w:r>
            <w:r w:rsidRPr="009E10A3">
              <w:rPr>
                <w:rFonts w:ascii="Arial Narrow" w:hAnsi="Arial Narrow"/>
                <w:spacing w:val="-1"/>
                <w:sz w:val="18"/>
                <w:szCs w:val="18"/>
              </w:rPr>
              <w:t xml:space="preserve"> </w:t>
            </w:r>
            <w:r w:rsidRPr="009E10A3">
              <w:rPr>
                <w:rFonts w:ascii="Arial Narrow" w:hAnsi="Arial Narrow"/>
                <w:sz w:val="18"/>
                <w:szCs w:val="18"/>
              </w:rPr>
              <w:t>le forme previste dall’Istituzione. Conoscere i principi costituzionali di uguaglianza, solidarietà e libertà per favorire il pieno rispetto e la piena valorizzazione della persona umana.</w:t>
            </w:r>
          </w:p>
          <w:p w14:paraId="0E82AFB9" w14:textId="469BFA5D" w:rsidR="00053BBC" w:rsidRPr="009E10A3" w:rsidRDefault="00053BBC" w:rsidP="00053BBC">
            <w:pPr>
              <w:pStyle w:val="TableParagraph"/>
              <w:spacing w:before="0" w:after="120"/>
              <w:ind w:left="0" w:right="160"/>
              <w:rPr>
                <w:rFonts w:ascii="Arial Narrow" w:hAnsi="Arial Narrow"/>
                <w:sz w:val="18"/>
                <w:szCs w:val="18"/>
              </w:rPr>
            </w:pPr>
            <w:r w:rsidRPr="009E10A3">
              <w:rPr>
                <w:rFonts w:ascii="Arial Narrow" w:hAnsi="Arial Narrow"/>
                <w:sz w:val="18"/>
                <w:szCs w:val="18"/>
              </w:rPr>
              <w:t>Conoscere i principali fattori di rischio dell’ambiente scolastico,</w:t>
            </w:r>
            <w:r w:rsidRPr="009E10A3">
              <w:rPr>
                <w:rFonts w:ascii="Arial Narrow" w:hAnsi="Arial Narrow"/>
                <w:spacing w:val="-14"/>
                <w:sz w:val="18"/>
                <w:szCs w:val="18"/>
              </w:rPr>
              <w:t xml:space="preserve"> </w:t>
            </w:r>
            <w:r w:rsidRPr="009E10A3">
              <w:rPr>
                <w:rFonts w:ascii="Arial Narrow" w:hAnsi="Arial Narrow"/>
                <w:sz w:val="18"/>
                <w:szCs w:val="18"/>
              </w:rPr>
              <w:t>adottare</w:t>
            </w:r>
            <w:r w:rsidRPr="009E10A3">
              <w:rPr>
                <w:rFonts w:ascii="Arial Narrow" w:hAnsi="Arial Narrow"/>
                <w:spacing w:val="-14"/>
                <w:sz w:val="18"/>
                <w:szCs w:val="18"/>
              </w:rPr>
              <w:t xml:space="preserve"> </w:t>
            </w:r>
            <w:r w:rsidRPr="009E10A3">
              <w:rPr>
                <w:rFonts w:ascii="Arial Narrow" w:hAnsi="Arial Narrow"/>
                <w:sz w:val="18"/>
                <w:szCs w:val="18"/>
              </w:rPr>
              <w:t>comportamenti</w:t>
            </w:r>
            <w:r w:rsidRPr="009E10A3">
              <w:rPr>
                <w:rFonts w:ascii="Arial Narrow" w:hAnsi="Arial Narrow"/>
                <w:spacing w:val="-14"/>
                <w:sz w:val="18"/>
                <w:szCs w:val="18"/>
              </w:rPr>
              <w:t xml:space="preserve"> </w:t>
            </w:r>
            <w:r w:rsidRPr="009E10A3">
              <w:rPr>
                <w:rFonts w:ascii="Arial Narrow" w:hAnsi="Arial Narrow"/>
                <w:sz w:val="18"/>
                <w:szCs w:val="18"/>
              </w:rPr>
              <w:t>idonei</w:t>
            </w:r>
            <w:r w:rsidRPr="009E10A3">
              <w:rPr>
                <w:rFonts w:ascii="Arial Narrow" w:hAnsi="Arial Narrow"/>
                <w:spacing w:val="-13"/>
                <w:sz w:val="18"/>
                <w:szCs w:val="18"/>
              </w:rPr>
              <w:t xml:space="preserve"> </w:t>
            </w:r>
            <w:r w:rsidRPr="009E10A3">
              <w:rPr>
                <w:rFonts w:ascii="Arial Narrow" w:hAnsi="Arial Narrow"/>
                <w:sz w:val="18"/>
                <w:szCs w:val="18"/>
              </w:rPr>
              <w:t>a</w:t>
            </w:r>
            <w:r w:rsidRPr="009E10A3">
              <w:rPr>
                <w:rFonts w:ascii="Arial Narrow" w:hAnsi="Arial Narrow"/>
                <w:spacing w:val="-14"/>
                <w:sz w:val="18"/>
                <w:szCs w:val="18"/>
              </w:rPr>
              <w:t xml:space="preserve"> </w:t>
            </w:r>
            <w:r w:rsidRPr="009E10A3">
              <w:rPr>
                <w:rFonts w:ascii="Arial Narrow" w:hAnsi="Arial Narrow"/>
                <w:sz w:val="18"/>
                <w:szCs w:val="18"/>
              </w:rPr>
              <w:t>salvaguardare la salute e la sicurezza proprie e altrui, contribuire a individuare i rischi e a definire comportamenti di prevenzione in tutti i contesti.</w:t>
            </w:r>
          </w:p>
          <w:p w14:paraId="478E38F5" w14:textId="362BFAFA" w:rsidR="00053BBC" w:rsidRPr="009E10A3" w:rsidRDefault="00053BBC" w:rsidP="00053BBC">
            <w:pPr>
              <w:pStyle w:val="TableParagraph"/>
              <w:spacing w:before="0" w:after="120"/>
              <w:ind w:left="0" w:right="160"/>
              <w:rPr>
                <w:rFonts w:ascii="Arial Narrow" w:hAnsi="Arial Narrow"/>
                <w:sz w:val="18"/>
                <w:szCs w:val="18"/>
              </w:rPr>
            </w:pPr>
            <w:r w:rsidRPr="009E10A3">
              <w:rPr>
                <w:rFonts w:ascii="Arial Narrow" w:hAnsi="Arial Narrow"/>
                <w:sz w:val="18"/>
                <w:szCs w:val="18"/>
              </w:rPr>
              <w:t>Conoscere e applicare le norme di circolazione stradale, adottando comportamenti rispettosi della salute e della sicurezza per sé e per gli altri.</w:t>
            </w:r>
          </w:p>
          <w:p w14:paraId="130A105A" w14:textId="6B976F75" w:rsidR="00053BBC" w:rsidRPr="009E10A3" w:rsidRDefault="00053BBC" w:rsidP="00053BBC">
            <w:pPr>
              <w:spacing w:after="120"/>
              <w:jc w:val="both"/>
              <w:rPr>
                <w:rFonts w:ascii="Arial Narrow" w:hAnsi="Arial Narrow" w:cs="Times New Roman"/>
                <w:sz w:val="18"/>
                <w:szCs w:val="18"/>
              </w:rPr>
            </w:pPr>
          </w:p>
        </w:tc>
        <w:tc>
          <w:tcPr>
            <w:tcW w:w="4961" w:type="dxa"/>
            <w:shd w:val="clear" w:color="auto" w:fill="66FFFF"/>
          </w:tcPr>
          <w:p w14:paraId="2B8B69DC"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lastRenderedPageBreak/>
              <w:t>Osserva le disposizioni del Regolamento scolastico, nelle parti che regolano la convivenza a scuola, i diritti e i doveri degli alunni, sapendone spiegare significato e funzioni, anche in relazione allo Statuto delle Studentesse e degli Studenti.</w:t>
            </w:r>
          </w:p>
          <w:p w14:paraId="1E68EAA0"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Osserva le regole vigenti in classe e nelle varie parti della scuola (mensa, palestra, laboratori, cortili) e partecipa alla loro eventuale definizione o revisione.</w:t>
            </w:r>
          </w:p>
          <w:p w14:paraId="400138C4" w14:textId="6D3C055A" w:rsidR="00053BBC" w:rsidRPr="009E10A3" w:rsidRDefault="00053BBC" w:rsidP="00053BBC">
            <w:pPr>
              <w:spacing w:after="120"/>
              <w:rPr>
                <w:rFonts w:ascii="Arial Narrow" w:hAnsi="Arial Narrow"/>
                <w:sz w:val="18"/>
                <w:szCs w:val="18"/>
              </w:rPr>
            </w:pPr>
            <w:r w:rsidRPr="009E10A3">
              <w:rPr>
                <w:rFonts w:ascii="Arial Narrow" w:hAnsi="Arial Narrow" w:cs="Times New Roman"/>
                <w:sz w:val="18"/>
                <w:szCs w:val="18"/>
              </w:rPr>
              <w:t xml:space="preserve">A partire dall’analisi e riflessione sull’esperienza quotidiana, individua nei principi fondamentali della Costituzione, i concetti di </w:t>
            </w:r>
            <w:r w:rsidRPr="009E10A3">
              <w:rPr>
                <w:rFonts w:ascii="Arial Narrow" w:hAnsi="Arial Narrow"/>
                <w:sz w:val="18"/>
                <w:szCs w:val="18"/>
              </w:rPr>
              <w:t xml:space="preserve">uguaglianza, solidarietà e libertà che contribuiscono al rispetto e alla valorizzazione della persona umana </w:t>
            </w:r>
          </w:p>
          <w:p w14:paraId="09EB8069"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 xml:space="preserve">Osserva comportamenti rispettosi della propria sicurezza e salute nel gioco, nel lavoro, nell’alimentazione, ne spiega le motivazioni riferendosi anche a contenuti e concetti studiati. </w:t>
            </w:r>
          </w:p>
          <w:p w14:paraId="2AAA0161"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Ha cura della propria persona; rispetta le proprie cose e le tiene in ordine; ne dispone al bisogno; rispetta i materiali, le cose altrui, i beni comuni.</w:t>
            </w:r>
          </w:p>
          <w:p w14:paraId="5703B9C8"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Assume spontaneamente comportamenti e incarichi all’interno della classe, della scuola, della comunità, per la cura degli ambienti, dei beni comuni, di forme di vita (piante, animali) che sono state affidate alla sua responsabilità.</w:t>
            </w:r>
          </w:p>
          <w:p w14:paraId="44FB1BCD"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lastRenderedPageBreak/>
              <w:t>Osserva comportamenti idonei a salvaguardare la salute e la sicurezza, in relazione ai principali fattori di rischio dell’ambiente domestico, scolastico e del contesto di vita, riferendosi anche a documenti di organizzazione (es. il DVR della scuola) e a contenuti e concetti pertinenti studiati.</w:t>
            </w:r>
          </w:p>
          <w:p w14:paraId="706661C2"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Osserva le procedure previste per le diverse emergenze.</w:t>
            </w:r>
          </w:p>
          <w:p w14:paraId="22C14AF6"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Osserva il codice della strada come pedone e come ciclista e ne spiega le motivazioni; pratica elementari misure di primo soccorso.</w:t>
            </w:r>
          </w:p>
          <w:p w14:paraId="7C8A3CDF" w14:textId="3E7BC08D"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Individua i principali servizi offerti dalle strutture che tutelano la salute, la sicurezza e il benessere delle persone (sanità, protezione civile, vigili del fuoco, forze dell’ordine, ecc.).</w:t>
            </w:r>
          </w:p>
        </w:tc>
        <w:tc>
          <w:tcPr>
            <w:tcW w:w="3402" w:type="dxa"/>
            <w:shd w:val="clear" w:color="auto" w:fill="66FFFF"/>
          </w:tcPr>
          <w:p w14:paraId="094C7EFF" w14:textId="77777777" w:rsidR="00053BBC" w:rsidRPr="009E10A3" w:rsidRDefault="00053BBC" w:rsidP="00053BBC">
            <w:pPr>
              <w:spacing w:after="120"/>
              <w:ind w:left="319" w:hanging="316"/>
              <w:rPr>
                <w:rFonts w:ascii="Arial Narrow" w:hAnsi="Arial Narrow" w:cs="Times New Roman"/>
                <w:sz w:val="18"/>
                <w:szCs w:val="18"/>
              </w:rPr>
            </w:pPr>
            <w:r w:rsidRPr="009E10A3">
              <w:rPr>
                <w:rFonts w:ascii="Arial Narrow" w:hAnsi="Arial Narrow" w:cs="Times New Roman"/>
                <w:sz w:val="18"/>
                <w:szCs w:val="18"/>
              </w:rPr>
              <w:lastRenderedPageBreak/>
              <w:t>Conosce:</w:t>
            </w:r>
          </w:p>
          <w:p w14:paraId="17F19A2B" w14:textId="0A91A50B"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il contenuto dei regolamenti scolastici che interessano gli studenti;</w:t>
            </w:r>
          </w:p>
          <w:p w14:paraId="71D0EF13" w14:textId="77777777"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lo Statuto delle Studentesse e degli Studenti;</w:t>
            </w:r>
          </w:p>
          <w:p w14:paraId="79A4C6D2" w14:textId="3545AE5B"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 principi fondamentali della Costituzione;</w:t>
            </w:r>
          </w:p>
          <w:p w14:paraId="263E98BB" w14:textId="2D756FE2"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 concetti di sicurezza, pericolo, rischio;</w:t>
            </w:r>
          </w:p>
          <w:p w14:paraId="1B97FDF9" w14:textId="5AFB0B4B"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 rischi legati all’ambiente e agli difici e quelli legati ai comportamenti;</w:t>
            </w:r>
          </w:p>
          <w:p w14:paraId="04777902" w14:textId="35891DDE"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le regole in caso di emergenza ed evacuazione;</w:t>
            </w:r>
          </w:p>
          <w:p w14:paraId="3A177011" w14:textId="0619A564"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 piani e i percorsi di evacuazione a scuola;</w:t>
            </w:r>
          </w:p>
          <w:p w14:paraId="655E428A" w14:textId="028AACFA"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i principi essenziali del primo soccorso;</w:t>
            </w:r>
          </w:p>
          <w:p w14:paraId="20343CC3" w14:textId="3EB95F37"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le regole di igiene della persona, della corretta alimentazione, della conservazione della salute;</w:t>
            </w:r>
          </w:p>
          <w:p w14:paraId="5BEBDF31" w14:textId="77777777"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le regole di circolazione stradale;</w:t>
            </w:r>
          </w:p>
          <w:p w14:paraId="26ADB95A" w14:textId="59F314EE" w:rsidR="00053BBC" w:rsidRPr="009E10A3" w:rsidRDefault="00053BBC" w:rsidP="00053BBC">
            <w:pPr>
              <w:pStyle w:val="Paragrafoelenco"/>
              <w:numPr>
                <w:ilvl w:val="0"/>
                <w:numId w:val="20"/>
              </w:numPr>
              <w:spacing w:after="120" w:line="240" w:lineRule="auto"/>
              <w:ind w:left="319" w:hanging="316"/>
              <w:rPr>
                <w:rFonts w:ascii="Arial Narrow" w:hAnsi="Arial Narrow" w:cs="Times New Roman"/>
                <w:sz w:val="18"/>
                <w:szCs w:val="18"/>
              </w:rPr>
            </w:pPr>
            <w:r w:rsidRPr="009E10A3">
              <w:rPr>
                <w:rFonts w:ascii="Arial Narrow" w:hAnsi="Arial Narrow" w:cs="Times New Roman"/>
                <w:sz w:val="18"/>
                <w:szCs w:val="18"/>
              </w:rPr>
              <w:t>le strutture e i servizi a tutela della salute e della sicurezza delle persone e delle comunità</w:t>
            </w:r>
          </w:p>
        </w:tc>
        <w:tc>
          <w:tcPr>
            <w:tcW w:w="2977" w:type="dxa"/>
            <w:shd w:val="clear" w:color="auto" w:fill="66FFFF"/>
          </w:tcPr>
          <w:p w14:paraId="2312CC9B"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2340121A"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6C034755"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54D48A8E" w14:textId="77777777" w:rsidR="00053BBC" w:rsidRPr="009E10A3" w:rsidRDefault="00053BBC" w:rsidP="00053BBC">
            <w:pPr>
              <w:spacing w:after="120"/>
              <w:rPr>
                <w:rFonts w:ascii="Arial Narrow" w:hAnsi="Arial Narrow" w:cstheme="minorHAnsi"/>
                <w:bCs/>
                <w:sz w:val="18"/>
                <w:szCs w:val="18"/>
              </w:rPr>
            </w:pPr>
          </w:p>
          <w:p w14:paraId="78D43B08"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storia, geografia</w:t>
            </w:r>
          </w:p>
          <w:p w14:paraId="1BAABCC2" w14:textId="00E98CC2" w:rsidR="00053BBC" w:rsidRPr="009E10A3" w:rsidRDefault="00053BBC" w:rsidP="00053BBC">
            <w:pPr>
              <w:rPr>
                <w:rFonts w:ascii="Arial Narrow" w:hAnsi="Arial Narrow" w:cs="Times New Roman"/>
                <w:sz w:val="18"/>
                <w:szCs w:val="18"/>
              </w:rPr>
            </w:pPr>
            <w:r w:rsidRPr="009E10A3">
              <w:rPr>
                <w:rFonts w:ascii="Arial Narrow" w:hAnsi="Arial Narrow" w:cstheme="minorHAnsi"/>
                <w:bCs/>
                <w:sz w:val="18"/>
                <w:szCs w:val="18"/>
              </w:rPr>
              <w:t>Discipline concorrenti: tutte</w:t>
            </w:r>
          </w:p>
        </w:tc>
      </w:tr>
      <w:tr w:rsidR="00053BBC" w:rsidRPr="009E10A3" w14:paraId="7AEB840A" w14:textId="77777777" w:rsidTr="009362C2">
        <w:tc>
          <w:tcPr>
            <w:tcW w:w="3256" w:type="dxa"/>
            <w:tcBorders>
              <w:bottom w:val="single" w:sz="4" w:space="0" w:color="auto"/>
            </w:tcBorders>
            <w:shd w:val="clear" w:color="auto" w:fill="66FFFF"/>
          </w:tcPr>
          <w:p w14:paraId="34113954" w14:textId="77777777" w:rsidR="00053BBC" w:rsidRPr="009E10A3" w:rsidRDefault="00053BBC" w:rsidP="00053BBC">
            <w:pPr>
              <w:spacing w:after="120"/>
              <w:rPr>
                <w:rFonts w:ascii="Arial Narrow" w:hAnsi="Arial Narrow" w:cstheme="minorHAnsi"/>
                <w:b/>
                <w:bCs/>
                <w:sz w:val="18"/>
                <w:szCs w:val="18"/>
              </w:rPr>
            </w:pPr>
            <w:r w:rsidRPr="009E10A3">
              <w:rPr>
                <w:rFonts w:ascii="Arial Narrow" w:hAnsi="Arial Narrow" w:cstheme="minorHAnsi"/>
                <w:b/>
                <w:bCs/>
                <w:sz w:val="18"/>
                <w:szCs w:val="18"/>
              </w:rPr>
              <w:t>Traguardo n. 4_Obiettivi</w:t>
            </w:r>
          </w:p>
          <w:p w14:paraId="0CCBC8E9" w14:textId="77777777" w:rsidR="00053BBC" w:rsidRPr="009E10A3" w:rsidRDefault="00053BBC" w:rsidP="00053BBC">
            <w:pPr>
              <w:pStyle w:val="TableParagraph"/>
              <w:spacing w:before="0" w:after="120"/>
              <w:ind w:left="34" w:right="122"/>
              <w:rPr>
                <w:rFonts w:ascii="Arial Narrow" w:hAnsi="Arial Narrow"/>
                <w:sz w:val="18"/>
                <w:szCs w:val="18"/>
              </w:rPr>
            </w:pPr>
            <w:r w:rsidRPr="009E10A3">
              <w:rPr>
                <w:rFonts w:ascii="Arial Narrow" w:hAnsi="Arial Narrow"/>
                <w:sz w:val="18"/>
                <w:szCs w:val="18"/>
              </w:rPr>
              <w:t>Conoscere i rischi e gli effetti dannosi del consumo delle varie</w:t>
            </w:r>
            <w:r w:rsidRPr="009E10A3">
              <w:rPr>
                <w:rFonts w:ascii="Arial Narrow" w:hAnsi="Arial Narrow"/>
                <w:spacing w:val="-6"/>
                <w:sz w:val="18"/>
                <w:szCs w:val="18"/>
              </w:rPr>
              <w:t xml:space="preserve"> </w:t>
            </w:r>
            <w:r w:rsidRPr="009E10A3">
              <w:rPr>
                <w:rFonts w:ascii="Arial Narrow" w:hAnsi="Arial Narrow"/>
                <w:sz w:val="18"/>
                <w:szCs w:val="18"/>
              </w:rPr>
              <w:t>tipologie</w:t>
            </w:r>
            <w:r w:rsidRPr="009E10A3">
              <w:rPr>
                <w:rFonts w:ascii="Arial Narrow" w:hAnsi="Arial Narrow"/>
                <w:spacing w:val="-6"/>
                <w:sz w:val="18"/>
                <w:szCs w:val="18"/>
              </w:rPr>
              <w:t xml:space="preserve"> </w:t>
            </w:r>
            <w:r w:rsidRPr="009E10A3">
              <w:rPr>
                <w:rFonts w:ascii="Arial Narrow" w:hAnsi="Arial Narrow"/>
                <w:sz w:val="18"/>
                <w:szCs w:val="18"/>
              </w:rPr>
              <w:t>di</w:t>
            </w:r>
            <w:r w:rsidRPr="009E10A3">
              <w:rPr>
                <w:rFonts w:ascii="Arial Narrow" w:hAnsi="Arial Narrow"/>
                <w:spacing w:val="-3"/>
                <w:sz w:val="18"/>
                <w:szCs w:val="18"/>
              </w:rPr>
              <w:t xml:space="preserve"> </w:t>
            </w:r>
            <w:r w:rsidRPr="009E10A3">
              <w:rPr>
                <w:rFonts w:ascii="Arial Narrow" w:hAnsi="Arial Narrow"/>
                <w:sz w:val="18"/>
                <w:szCs w:val="18"/>
              </w:rPr>
              <w:t>droghe,</w:t>
            </w:r>
            <w:r w:rsidRPr="009E10A3">
              <w:rPr>
                <w:rFonts w:ascii="Arial Narrow" w:hAnsi="Arial Narrow"/>
                <w:spacing w:val="-4"/>
                <w:sz w:val="18"/>
                <w:szCs w:val="18"/>
              </w:rPr>
              <w:t xml:space="preserve"> </w:t>
            </w:r>
            <w:r w:rsidRPr="009E10A3">
              <w:rPr>
                <w:rFonts w:ascii="Arial Narrow" w:hAnsi="Arial Narrow"/>
                <w:sz w:val="18"/>
                <w:szCs w:val="18"/>
              </w:rPr>
              <w:t>comprese</w:t>
            </w:r>
            <w:r w:rsidRPr="009E10A3">
              <w:rPr>
                <w:rFonts w:ascii="Arial Narrow" w:hAnsi="Arial Narrow"/>
                <w:spacing w:val="-6"/>
                <w:sz w:val="18"/>
                <w:szCs w:val="18"/>
              </w:rPr>
              <w:t xml:space="preserve"> </w:t>
            </w:r>
            <w:r w:rsidRPr="009E10A3">
              <w:rPr>
                <w:rFonts w:ascii="Arial Narrow" w:hAnsi="Arial Narrow"/>
                <w:sz w:val="18"/>
                <w:szCs w:val="18"/>
              </w:rPr>
              <w:t>le</w:t>
            </w:r>
            <w:r w:rsidRPr="009E10A3">
              <w:rPr>
                <w:rFonts w:ascii="Arial Narrow" w:hAnsi="Arial Narrow"/>
                <w:spacing w:val="-4"/>
                <w:sz w:val="18"/>
                <w:szCs w:val="18"/>
              </w:rPr>
              <w:t xml:space="preserve"> </w:t>
            </w:r>
            <w:r w:rsidRPr="009E10A3">
              <w:rPr>
                <w:rFonts w:ascii="Arial Narrow" w:hAnsi="Arial Narrow"/>
                <w:sz w:val="18"/>
                <w:szCs w:val="18"/>
              </w:rPr>
              <w:t>droghe</w:t>
            </w:r>
            <w:r w:rsidRPr="009E10A3">
              <w:rPr>
                <w:rFonts w:ascii="Arial Narrow" w:hAnsi="Arial Narrow"/>
                <w:spacing w:val="-6"/>
                <w:sz w:val="18"/>
                <w:szCs w:val="18"/>
              </w:rPr>
              <w:t xml:space="preserve"> </w:t>
            </w:r>
            <w:r w:rsidRPr="009E10A3">
              <w:rPr>
                <w:rFonts w:ascii="Arial Narrow" w:hAnsi="Arial Narrow"/>
                <w:sz w:val="18"/>
                <w:szCs w:val="18"/>
              </w:rPr>
              <w:t>sintetiche,</w:t>
            </w:r>
            <w:r w:rsidRPr="009E10A3">
              <w:rPr>
                <w:rFonts w:ascii="Arial Narrow" w:hAnsi="Arial Narrow"/>
                <w:spacing w:val="-4"/>
                <w:sz w:val="18"/>
                <w:szCs w:val="18"/>
              </w:rPr>
              <w:t xml:space="preserve"> </w:t>
            </w:r>
            <w:r w:rsidRPr="009E10A3">
              <w:rPr>
                <w:rFonts w:ascii="Arial Narrow" w:hAnsi="Arial Narrow"/>
                <w:sz w:val="18"/>
                <w:szCs w:val="18"/>
              </w:rPr>
              <w:t>e di altre sostanze psicoattive, nonché dei rischi derivanti dalla loro dipendenza, anche attraverso l’informazione delle evidenze scientifiche circa i loro effetti per la salute e per le gravi interferenze nella crescita sana e nell’armonico sviluppo psico-fisico sociale e affettivo.</w:t>
            </w:r>
          </w:p>
          <w:p w14:paraId="79D21DBD" w14:textId="00E73FD5" w:rsidR="00053BBC" w:rsidRPr="009E10A3" w:rsidRDefault="00053BBC" w:rsidP="00053BBC">
            <w:pPr>
              <w:spacing w:after="120"/>
              <w:ind w:left="34"/>
              <w:jc w:val="both"/>
              <w:rPr>
                <w:rFonts w:ascii="Arial Narrow" w:hAnsi="Arial Narrow" w:cstheme="minorHAnsi"/>
                <w:b/>
                <w:bCs/>
                <w:sz w:val="18"/>
                <w:szCs w:val="18"/>
              </w:rPr>
            </w:pPr>
            <w:r w:rsidRPr="009E10A3">
              <w:rPr>
                <w:rFonts w:ascii="Arial Narrow" w:hAnsi="Arial Narrow"/>
                <w:sz w:val="18"/>
                <w:szCs w:val="18"/>
              </w:rPr>
              <w:t>Individuare i principi, e i comportamenti individuali e collettivi</w:t>
            </w:r>
            <w:r w:rsidRPr="009E10A3">
              <w:rPr>
                <w:rFonts w:ascii="Arial Narrow" w:hAnsi="Arial Narrow"/>
                <w:spacing w:val="-14"/>
                <w:sz w:val="18"/>
                <w:szCs w:val="18"/>
              </w:rPr>
              <w:t xml:space="preserve"> </w:t>
            </w:r>
            <w:r w:rsidRPr="009E10A3">
              <w:rPr>
                <w:rFonts w:ascii="Arial Narrow" w:hAnsi="Arial Narrow"/>
                <w:sz w:val="18"/>
                <w:szCs w:val="18"/>
              </w:rPr>
              <w:t>per</w:t>
            </w:r>
            <w:r w:rsidRPr="009E10A3">
              <w:rPr>
                <w:rFonts w:ascii="Arial Narrow" w:hAnsi="Arial Narrow"/>
                <w:spacing w:val="-14"/>
                <w:sz w:val="18"/>
                <w:szCs w:val="18"/>
              </w:rPr>
              <w:t xml:space="preserve"> </w:t>
            </w:r>
            <w:r w:rsidRPr="009E10A3">
              <w:rPr>
                <w:rFonts w:ascii="Arial Narrow" w:hAnsi="Arial Narrow"/>
                <w:sz w:val="18"/>
                <w:szCs w:val="18"/>
              </w:rPr>
              <w:t>la</w:t>
            </w:r>
            <w:r w:rsidRPr="009E10A3">
              <w:rPr>
                <w:rFonts w:ascii="Arial Narrow" w:hAnsi="Arial Narrow"/>
                <w:spacing w:val="-14"/>
                <w:sz w:val="18"/>
                <w:szCs w:val="18"/>
              </w:rPr>
              <w:t xml:space="preserve"> </w:t>
            </w:r>
            <w:r w:rsidRPr="009E10A3">
              <w:rPr>
                <w:rFonts w:ascii="Arial Narrow" w:hAnsi="Arial Narrow"/>
                <w:sz w:val="18"/>
                <w:szCs w:val="18"/>
              </w:rPr>
              <w:t>salute,</w:t>
            </w:r>
            <w:r w:rsidRPr="009E10A3">
              <w:rPr>
                <w:rFonts w:ascii="Arial Narrow" w:hAnsi="Arial Narrow"/>
                <w:spacing w:val="-13"/>
                <w:sz w:val="18"/>
                <w:szCs w:val="18"/>
              </w:rPr>
              <w:t xml:space="preserve"> </w:t>
            </w:r>
            <w:r w:rsidRPr="009E10A3">
              <w:rPr>
                <w:rFonts w:ascii="Arial Narrow" w:hAnsi="Arial Narrow"/>
                <w:sz w:val="18"/>
                <w:szCs w:val="18"/>
              </w:rPr>
              <w:t>la</w:t>
            </w:r>
            <w:r w:rsidRPr="009E10A3">
              <w:rPr>
                <w:rFonts w:ascii="Arial Narrow" w:hAnsi="Arial Narrow"/>
                <w:spacing w:val="-14"/>
                <w:sz w:val="18"/>
                <w:szCs w:val="18"/>
              </w:rPr>
              <w:t xml:space="preserve"> </w:t>
            </w:r>
            <w:r w:rsidRPr="009E10A3">
              <w:rPr>
                <w:rFonts w:ascii="Arial Narrow" w:hAnsi="Arial Narrow"/>
                <w:sz w:val="18"/>
                <w:szCs w:val="18"/>
              </w:rPr>
              <w:t>sicurezza,</w:t>
            </w:r>
            <w:r w:rsidRPr="009E10A3">
              <w:rPr>
                <w:rFonts w:ascii="Arial Narrow" w:hAnsi="Arial Narrow"/>
                <w:spacing w:val="-14"/>
                <w:sz w:val="18"/>
                <w:szCs w:val="18"/>
              </w:rPr>
              <w:t xml:space="preserve"> </w:t>
            </w:r>
            <w:r w:rsidRPr="009E10A3">
              <w:rPr>
                <w:rFonts w:ascii="Arial Narrow" w:hAnsi="Arial Narrow"/>
                <w:sz w:val="18"/>
                <w:szCs w:val="18"/>
              </w:rPr>
              <w:t>il</w:t>
            </w:r>
            <w:r w:rsidRPr="009E10A3">
              <w:rPr>
                <w:rFonts w:ascii="Arial Narrow" w:hAnsi="Arial Narrow"/>
                <w:spacing w:val="-14"/>
                <w:sz w:val="18"/>
                <w:szCs w:val="18"/>
              </w:rPr>
              <w:t xml:space="preserve"> </w:t>
            </w:r>
            <w:r w:rsidRPr="009E10A3">
              <w:rPr>
                <w:rFonts w:ascii="Arial Narrow" w:hAnsi="Arial Narrow"/>
                <w:sz w:val="18"/>
                <w:szCs w:val="18"/>
              </w:rPr>
              <w:t>benessere</w:t>
            </w:r>
            <w:r w:rsidRPr="009E10A3">
              <w:rPr>
                <w:rFonts w:ascii="Arial Narrow" w:hAnsi="Arial Narrow"/>
                <w:spacing w:val="-13"/>
                <w:sz w:val="18"/>
                <w:szCs w:val="18"/>
              </w:rPr>
              <w:t xml:space="preserve"> </w:t>
            </w:r>
            <w:r w:rsidRPr="009E10A3">
              <w:rPr>
                <w:rFonts w:ascii="Arial Narrow" w:hAnsi="Arial Narrow"/>
                <w:sz w:val="18"/>
                <w:szCs w:val="18"/>
              </w:rPr>
              <w:t>psicofisico delle</w:t>
            </w:r>
            <w:r w:rsidRPr="009E10A3">
              <w:rPr>
                <w:rFonts w:ascii="Arial Narrow" w:hAnsi="Arial Narrow"/>
                <w:spacing w:val="-4"/>
                <w:sz w:val="18"/>
                <w:szCs w:val="18"/>
              </w:rPr>
              <w:t xml:space="preserve"> </w:t>
            </w:r>
            <w:r w:rsidRPr="009E10A3">
              <w:rPr>
                <w:rFonts w:ascii="Arial Narrow" w:hAnsi="Arial Narrow"/>
                <w:sz w:val="18"/>
                <w:szCs w:val="18"/>
              </w:rPr>
              <w:t>persone;</w:t>
            </w:r>
            <w:r w:rsidRPr="009E10A3">
              <w:rPr>
                <w:rFonts w:ascii="Arial Narrow" w:hAnsi="Arial Narrow"/>
                <w:spacing w:val="-3"/>
                <w:sz w:val="18"/>
                <w:szCs w:val="18"/>
              </w:rPr>
              <w:t xml:space="preserve"> </w:t>
            </w:r>
            <w:r w:rsidRPr="009E10A3">
              <w:rPr>
                <w:rFonts w:ascii="Arial Narrow" w:hAnsi="Arial Narrow"/>
                <w:sz w:val="18"/>
                <w:szCs w:val="18"/>
              </w:rPr>
              <w:t>apprendere</w:t>
            </w:r>
            <w:r w:rsidRPr="009E10A3">
              <w:rPr>
                <w:rFonts w:ascii="Arial Narrow" w:hAnsi="Arial Narrow"/>
                <w:spacing w:val="-3"/>
                <w:sz w:val="18"/>
                <w:szCs w:val="18"/>
              </w:rPr>
              <w:t xml:space="preserve"> </w:t>
            </w:r>
            <w:r w:rsidRPr="009E10A3">
              <w:rPr>
                <w:rFonts w:ascii="Arial Narrow" w:hAnsi="Arial Narrow"/>
                <w:sz w:val="18"/>
                <w:szCs w:val="18"/>
              </w:rPr>
              <w:t>un</w:t>
            </w:r>
            <w:r w:rsidRPr="009E10A3">
              <w:rPr>
                <w:rFonts w:ascii="Arial Narrow" w:hAnsi="Arial Narrow"/>
                <w:spacing w:val="-4"/>
                <w:sz w:val="18"/>
                <w:szCs w:val="18"/>
              </w:rPr>
              <w:t xml:space="preserve"> </w:t>
            </w:r>
            <w:r w:rsidRPr="009E10A3">
              <w:rPr>
                <w:rFonts w:ascii="Arial Narrow" w:hAnsi="Arial Narrow"/>
                <w:sz w:val="18"/>
                <w:szCs w:val="18"/>
              </w:rPr>
              <w:t>salutare</w:t>
            </w:r>
            <w:r w:rsidRPr="009E10A3">
              <w:rPr>
                <w:rFonts w:ascii="Arial Narrow" w:hAnsi="Arial Narrow"/>
                <w:spacing w:val="-4"/>
                <w:sz w:val="18"/>
                <w:szCs w:val="18"/>
              </w:rPr>
              <w:t xml:space="preserve"> </w:t>
            </w:r>
            <w:r w:rsidRPr="009E10A3">
              <w:rPr>
                <w:rFonts w:ascii="Arial Narrow" w:hAnsi="Arial Narrow"/>
                <w:sz w:val="18"/>
                <w:szCs w:val="18"/>
              </w:rPr>
              <w:t>stile</w:t>
            </w:r>
            <w:r w:rsidRPr="009E10A3">
              <w:rPr>
                <w:rFonts w:ascii="Arial Narrow" w:hAnsi="Arial Narrow"/>
                <w:spacing w:val="-4"/>
                <w:sz w:val="18"/>
                <w:szCs w:val="18"/>
              </w:rPr>
              <w:t xml:space="preserve"> </w:t>
            </w:r>
            <w:r w:rsidRPr="009E10A3">
              <w:rPr>
                <w:rFonts w:ascii="Arial Narrow" w:hAnsi="Arial Narrow"/>
                <w:sz w:val="18"/>
                <w:szCs w:val="18"/>
              </w:rPr>
              <w:t>di</w:t>
            </w:r>
            <w:r w:rsidRPr="009E10A3">
              <w:rPr>
                <w:rFonts w:ascii="Arial Narrow" w:hAnsi="Arial Narrow"/>
                <w:spacing w:val="-3"/>
                <w:sz w:val="18"/>
                <w:szCs w:val="18"/>
              </w:rPr>
              <w:t xml:space="preserve"> </w:t>
            </w:r>
            <w:r w:rsidRPr="009E10A3">
              <w:rPr>
                <w:rFonts w:ascii="Arial Narrow" w:hAnsi="Arial Narrow"/>
                <w:sz w:val="18"/>
                <w:szCs w:val="18"/>
              </w:rPr>
              <w:t>vita</w:t>
            </w:r>
            <w:r w:rsidRPr="009E10A3">
              <w:rPr>
                <w:rFonts w:ascii="Arial Narrow" w:hAnsi="Arial Narrow"/>
                <w:spacing w:val="-5"/>
                <w:sz w:val="18"/>
                <w:szCs w:val="18"/>
              </w:rPr>
              <w:t xml:space="preserve"> </w:t>
            </w:r>
            <w:r w:rsidRPr="009E10A3">
              <w:rPr>
                <w:rFonts w:ascii="Arial Narrow" w:hAnsi="Arial Narrow"/>
                <w:sz w:val="18"/>
                <w:szCs w:val="18"/>
              </w:rPr>
              <w:t>anche</w:t>
            </w:r>
            <w:r w:rsidRPr="009E10A3">
              <w:rPr>
                <w:rFonts w:ascii="Arial Narrow" w:hAnsi="Arial Narrow"/>
                <w:spacing w:val="-6"/>
                <w:sz w:val="18"/>
                <w:szCs w:val="18"/>
              </w:rPr>
              <w:t xml:space="preserve"> </w:t>
            </w:r>
            <w:r w:rsidRPr="009E10A3">
              <w:rPr>
                <w:rFonts w:ascii="Arial Narrow" w:hAnsi="Arial Narrow"/>
                <w:sz w:val="18"/>
                <w:szCs w:val="18"/>
              </w:rPr>
              <w:t>in ambienti sani ed un corretto regime alimentare.</w:t>
            </w:r>
          </w:p>
          <w:p w14:paraId="6E18B46E" w14:textId="7B22CE81" w:rsidR="00053BBC" w:rsidRPr="009E10A3" w:rsidRDefault="00053BBC" w:rsidP="00053BBC">
            <w:pPr>
              <w:spacing w:after="120"/>
              <w:rPr>
                <w:rFonts w:ascii="Arial Narrow" w:hAnsi="Arial Narrow" w:cs="Times New Roman"/>
                <w:sz w:val="18"/>
                <w:szCs w:val="18"/>
              </w:rPr>
            </w:pPr>
          </w:p>
        </w:tc>
        <w:tc>
          <w:tcPr>
            <w:tcW w:w="4961" w:type="dxa"/>
            <w:tcBorders>
              <w:bottom w:val="single" w:sz="4" w:space="0" w:color="auto"/>
            </w:tcBorders>
            <w:shd w:val="clear" w:color="auto" w:fill="66FFFF"/>
          </w:tcPr>
          <w:p w14:paraId="099DA4ED" w14:textId="77777777" w:rsidR="00053BBC" w:rsidRPr="009E10A3" w:rsidRDefault="00053BBC" w:rsidP="00053BBC">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Mette in atto i più comuni comportamenti di cura della propria salute, dal punto di vista igienico-sanitario, alimentare e motorio e sa portarne le motivazioni con opportune spiegazioni scientifiche; evita comportamenti che possono mettere a rischio salute e sicurezza.</w:t>
            </w:r>
          </w:p>
          <w:p w14:paraId="41320681"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Sa illustrare gli effetti nocivi per la salute di alcune sostanze e comportamenti che possono anche ingenerare dipendenza: fumo, alcool, droghe, gaming, disordini alimentari, shopping compulsivo…</w:t>
            </w:r>
          </w:p>
          <w:p w14:paraId="536BE00D" w14:textId="361C9866"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Sa illustrare gli aspetti generali delle norme che regolano l’assunzione di sostanze psicotrope (fumo nei locali pubblici, alcool alla guida, droghe…)</w:t>
            </w:r>
          </w:p>
          <w:p w14:paraId="77134A6A"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Individua nel territorio strutture che possono sostenere le persone che soffrono di tali dipendenze.</w:t>
            </w:r>
          </w:p>
          <w:p w14:paraId="541348BD" w14:textId="0C1DE047" w:rsidR="00053BBC" w:rsidRPr="009E10A3" w:rsidRDefault="00053BBC" w:rsidP="00053BBC">
            <w:pPr>
              <w:spacing w:after="120"/>
              <w:rPr>
                <w:rFonts w:ascii="Arial Narrow" w:hAnsi="Arial Narrow" w:cs="Times New Roman"/>
                <w:sz w:val="18"/>
                <w:szCs w:val="18"/>
              </w:rPr>
            </w:pPr>
          </w:p>
        </w:tc>
        <w:tc>
          <w:tcPr>
            <w:tcW w:w="3402" w:type="dxa"/>
            <w:tcBorders>
              <w:bottom w:val="single" w:sz="4" w:space="0" w:color="auto"/>
            </w:tcBorders>
            <w:shd w:val="clear" w:color="auto" w:fill="66FFFF"/>
          </w:tcPr>
          <w:p w14:paraId="7FDBBF36" w14:textId="77777777" w:rsidR="00053BBC" w:rsidRPr="009E10A3" w:rsidRDefault="00053BBC" w:rsidP="00053BBC">
            <w:pPr>
              <w:spacing w:after="120"/>
              <w:rPr>
                <w:rFonts w:ascii="Arial Narrow" w:hAnsi="Arial Narrow" w:cs="Times New Roman"/>
                <w:sz w:val="18"/>
                <w:szCs w:val="18"/>
              </w:rPr>
            </w:pPr>
            <w:r w:rsidRPr="009E10A3">
              <w:rPr>
                <w:rFonts w:ascii="Arial Narrow" w:hAnsi="Arial Narrow" w:cs="Times New Roman"/>
                <w:sz w:val="18"/>
                <w:szCs w:val="18"/>
              </w:rPr>
              <w:t>Conosce:</w:t>
            </w:r>
          </w:p>
          <w:p w14:paraId="5B4F832B" w14:textId="77777777"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i principi di igiene e le misure di tutela della salute;</w:t>
            </w:r>
          </w:p>
          <w:p w14:paraId="36254593" w14:textId="77777777"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i principi di corretta alimentazione e i vantaggi dell’attività fisica;</w:t>
            </w:r>
          </w:p>
          <w:p w14:paraId="31AAFDAF" w14:textId="77777777"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le più comuni sostanze nocive per la salute che possono anche generare dipendenza e i loro effetti;</w:t>
            </w:r>
          </w:p>
          <w:p w14:paraId="6C19B8CE" w14:textId="5F280329"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altre forme di dipendenza non connesse all’uso di sostanze;</w:t>
            </w:r>
          </w:p>
          <w:p w14:paraId="115FF93D" w14:textId="77777777"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le strutture socio-sanitarie a sostegno delle persone in difficoltà;</w:t>
            </w:r>
          </w:p>
          <w:p w14:paraId="1F32C972" w14:textId="2E28A7CF" w:rsidR="00053BBC" w:rsidRPr="009E10A3" w:rsidRDefault="00053BBC" w:rsidP="00053BBC">
            <w:pPr>
              <w:pStyle w:val="Paragrafoelenco"/>
              <w:numPr>
                <w:ilvl w:val="0"/>
                <w:numId w:val="20"/>
              </w:numPr>
              <w:spacing w:after="120" w:line="240" w:lineRule="auto"/>
              <w:rPr>
                <w:rFonts w:ascii="Arial Narrow" w:hAnsi="Arial Narrow" w:cs="Times New Roman"/>
                <w:sz w:val="18"/>
                <w:szCs w:val="18"/>
              </w:rPr>
            </w:pPr>
            <w:r w:rsidRPr="009E10A3">
              <w:rPr>
                <w:rFonts w:ascii="Arial Narrow" w:hAnsi="Arial Narrow" w:cs="Times New Roman"/>
                <w:sz w:val="18"/>
                <w:szCs w:val="18"/>
              </w:rPr>
              <w:t>gli aspetti generali delle norme che regolano l’assunzione di sostanze psicotrope (droghe, assunzione di alcool alla guida, fumo nei locali pubblici…)</w:t>
            </w:r>
          </w:p>
        </w:tc>
        <w:tc>
          <w:tcPr>
            <w:tcW w:w="2977" w:type="dxa"/>
            <w:tcBorders>
              <w:bottom w:val="single" w:sz="4" w:space="0" w:color="auto"/>
            </w:tcBorders>
            <w:shd w:val="clear" w:color="auto" w:fill="66FFFF"/>
          </w:tcPr>
          <w:p w14:paraId="62CBE7DC" w14:textId="77777777" w:rsidR="00053BBC" w:rsidRPr="009E10A3" w:rsidRDefault="00053BBC" w:rsidP="00053BBC">
            <w:pPr>
              <w:spacing w:after="6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438ACDC5" w14:textId="77777777" w:rsidR="00053BBC" w:rsidRPr="009E10A3" w:rsidRDefault="00053BBC" w:rsidP="00053BBC">
            <w:pPr>
              <w:spacing w:after="6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3F04D928" w14:textId="77777777" w:rsidR="00053BBC" w:rsidRPr="009E10A3" w:rsidRDefault="00053BBC" w:rsidP="00053BBC">
            <w:pPr>
              <w:spacing w:after="60"/>
              <w:rPr>
                <w:rFonts w:ascii="Arial Narrow" w:hAnsi="Arial Narrow" w:cstheme="minorHAnsi"/>
                <w:bCs/>
                <w:sz w:val="18"/>
                <w:szCs w:val="18"/>
              </w:rPr>
            </w:pPr>
            <w:r w:rsidRPr="009E10A3">
              <w:rPr>
                <w:rFonts w:ascii="Arial Narrow" w:hAnsi="Arial Narrow" w:cstheme="minorHAnsi"/>
                <w:bCs/>
                <w:sz w:val="18"/>
                <w:szCs w:val="18"/>
              </w:rPr>
              <w:t>Competenza in matematica, scienze, tecnologia e ingegneria</w:t>
            </w:r>
          </w:p>
          <w:p w14:paraId="380B9E29" w14:textId="77777777" w:rsidR="00053BBC" w:rsidRPr="009E10A3" w:rsidRDefault="00053BBC" w:rsidP="00053BBC">
            <w:pPr>
              <w:spacing w:after="60"/>
              <w:rPr>
                <w:rFonts w:ascii="Arial Narrow" w:hAnsi="Arial Narrow" w:cstheme="minorHAnsi"/>
                <w:bCs/>
                <w:sz w:val="18"/>
                <w:szCs w:val="18"/>
              </w:rPr>
            </w:pPr>
            <w:r w:rsidRPr="009E10A3">
              <w:rPr>
                <w:rFonts w:ascii="Arial Narrow" w:hAnsi="Arial Narrow" w:cstheme="minorHAnsi"/>
                <w:bCs/>
                <w:sz w:val="18"/>
                <w:szCs w:val="18"/>
              </w:rPr>
              <w:t>Discipline di riferimento: Scienze, tecnologia, educazione fisica</w:t>
            </w:r>
          </w:p>
          <w:p w14:paraId="2BD3E456" w14:textId="30BF6170" w:rsidR="00053BBC" w:rsidRPr="009E10A3" w:rsidRDefault="00053BBC" w:rsidP="00053BBC">
            <w:pPr>
              <w:rPr>
                <w:rFonts w:ascii="Arial Narrow" w:hAnsi="Arial Narrow" w:cs="Times New Roman"/>
                <w:sz w:val="18"/>
                <w:szCs w:val="18"/>
              </w:rPr>
            </w:pPr>
            <w:r w:rsidRPr="009E10A3">
              <w:rPr>
                <w:rFonts w:ascii="Arial Narrow" w:hAnsi="Arial Narrow" w:cstheme="minorHAnsi"/>
                <w:bCs/>
                <w:sz w:val="18"/>
                <w:szCs w:val="18"/>
              </w:rPr>
              <w:t>Discipline concorrenti: tutte</w:t>
            </w:r>
          </w:p>
        </w:tc>
      </w:tr>
      <w:tr w:rsidR="00053BBC" w:rsidRPr="009E10A3" w14:paraId="780C966D" w14:textId="77777777" w:rsidTr="009362C2">
        <w:tc>
          <w:tcPr>
            <w:tcW w:w="3256" w:type="dxa"/>
            <w:shd w:val="clear" w:color="auto" w:fill="99FFCC"/>
          </w:tcPr>
          <w:p w14:paraId="75E768D0" w14:textId="77777777" w:rsidR="00053BBC" w:rsidRPr="009E10A3" w:rsidRDefault="00053BBC" w:rsidP="00053BBC">
            <w:pPr>
              <w:spacing w:after="120"/>
              <w:rPr>
                <w:rFonts w:ascii="Arial Narrow" w:hAnsi="Arial Narrow" w:cstheme="minorHAnsi"/>
                <w:b/>
                <w:bCs/>
                <w:sz w:val="18"/>
                <w:szCs w:val="18"/>
              </w:rPr>
            </w:pPr>
            <w:r w:rsidRPr="009E10A3">
              <w:rPr>
                <w:rFonts w:ascii="Arial Narrow" w:hAnsi="Arial Narrow" w:cstheme="minorHAnsi"/>
                <w:b/>
                <w:bCs/>
                <w:sz w:val="18"/>
                <w:szCs w:val="18"/>
              </w:rPr>
              <w:t>Traguardo n. 5_Obiettivi</w:t>
            </w:r>
          </w:p>
          <w:p w14:paraId="26B4B94E" w14:textId="77777777" w:rsidR="00053BBC" w:rsidRPr="009E10A3" w:rsidRDefault="00053BBC" w:rsidP="00053BBC">
            <w:pPr>
              <w:pStyle w:val="TableParagraph"/>
              <w:spacing w:before="0" w:after="120" w:line="242" w:lineRule="auto"/>
              <w:ind w:left="0" w:right="134"/>
              <w:jc w:val="left"/>
              <w:rPr>
                <w:rFonts w:ascii="Arial Narrow" w:hAnsi="Arial Narrow"/>
                <w:sz w:val="18"/>
                <w:szCs w:val="18"/>
              </w:rPr>
            </w:pPr>
            <w:r w:rsidRPr="009E10A3">
              <w:rPr>
                <w:rFonts w:ascii="Arial Narrow" w:hAnsi="Arial Narrow"/>
                <w:sz w:val="18"/>
                <w:szCs w:val="18"/>
              </w:rPr>
              <w:t>Conoscere le condizioni della crescita economica. Comprenderne l’importanza per il miglioramento della qualità della vita e ai fini della lotta alla povertà.</w:t>
            </w:r>
          </w:p>
          <w:p w14:paraId="7E35A146" w14:textId="77777777" w:rsidR="00053BBC" w:rsidRPr="009E10A3" w:rsidRDefault="00053BBC" w:rsidP="00053BBC">
            <w:pPr>
              <w:pStyle w:val="TableParagraph"/>
              <w:spacing w:before="0" w:after="120" w:line="242" w:lineRule="auto"/>
              <w:ind w:left="0" w:right="135"/>
              <w:jc w:val="left"/>
              <w:rPr>
                <w:rFonts w:ascii="Arial Narrow" w:hAnsi="Arial Narrow"/>
                <w:sz w:val="18"/>
                <w:szCs w:val="18"/>
              </w:rPr>
            </w:pPr>
            <w:r w:rsidRPr="009E10A3">
              <w:rPr>
                <w:rFonts w:ascii="Arial Narrow" w:hAnsi="Arial Narrow"/>
                <w:sz w:val="18"/>
                <w:szCs w:val="18"/>
              </w:rPr>
              <w:t xml:space="preserve">Conoscere il valore costituzionale del lavoro, i settori economici e le principali attività lavorative connesse, individuandone </w:t>
            </w:r>
            <w:r w:rsidRPr="009E10A3">
              <w:rPr>
                <w:rFonts w:ascii="Arial Narrow" w:hAnsi="Arial Narrow"/>
                <w:sz w:val="18"/>
                <w:szCs w:val="18"/>
              </w:rPr>
              <w:lastRenderedPageBreak/>
              <w:t xml:space="preserve">forme e organizzazioni nel proprio </w:t>
            </w:r>
            <w:r w:rsidRPr="009E10A3">
              <w:rPr>
                <w:rFonts w:ascii="Arial Narrow" w:hAnsi="Arial Narrow"/>
                <w:spacing w:val="-2"/>
                <w:sz w:val="18"/>
                <w:szCs w:val="18"/>
              </w:rPr>
              <w:t>territorio.</w:t>
            </w:r>
          </w:p>
          <w:p w14:paraId="6A79069E" w14:textId="72013190" w:rsidR="00053BBC" w:rsidRPr="009E10A3" w:rsidRDefault="00053BBC" w:rsidP="00053BBC">
            <w:pPr>
              <w:pStyle w:val="TableParagraph"/>
              <w:spacing w:before="0" w:after="120"/>
              <w:ind w:left="0" w:right="131"/>
              <w:jc w:val="left"/>
              <w:rPr>
                <w:rFonts w:ascii="Arial Narrow" w:hAnsi="Arial Narrow"/>
                <w:sz w:val="18"/>
                <w:szCs w:val="18"/>
              </w:rPr>
            </w:pPr>
            <w:r w:rsidRPr="009E10A3">
              <w:rPr>
                <w:rFonts w:ascii="Arial Narrow" w:hAnsi="Arial Narrow"/>
                <w:sz w:val="18"/>
                <w:szCs w:val="18"/>
              </w:rPr>
              <w:t xml:space="preserve">Conoscere l’esistenza di alcune norme e regole fondamentali che disciplinano il lavoro e alcune produzioni, in particolare a tutela dei lavoratori, della comunità, dell’ambiente e saperne spiegare le finalità in modo </w:t>
            </w:r>
            <w:r w:rsidRPr="009E10A3">
              <w:rPr>
                <w:rFonts w:ascii="Arial Narrow" w:hAnsi="Arial Narrow"/>
                <w:spacing w:val="-2"/>
                <w:sz w:val="18"/>
                <w:szCs w:val="18"/>
              </w:rPr>
              <w:t>generale.</w:t>
            </w:r>
          </w:p>
          <w:p w14:paraId="463629EF" w14:textId="77777777" w:rsidR="00053BBC" w:rsidRPr="009E10A3" w:rsidRDefault="00053BBC" w:rsidP="00053BBC">
            <w:pPr>
              <w:spacing w:after="120"/>
              <w:rPr>
                <w:rFonts w:ascii="Arial Narrow" w:hAnsi="Arial Narrow"/>
                <w:sz w:val="18"/>
                <w:szCs w:val="18"/>
              </w:rPr>
            </w:pPr>
            <w:r w:rsidRPr="009E10A3">
              <w:rPr>
                <w:rFonts w:ascii="Arial Narrow" w:hAnsi="Arial Narrow"/>
                <w:sz w:val="18"/>
                <w:szCs w:val="18"/>
              </w:rPr>
              <w:t>Conoscere,</w:t>
            </w:r>
            <w:r w:rsidRPr="009E10A3">
              <w:rPr>
                <w:rFonts w:ascii="Arial Narrow" w:hAnsi="Arial Narrow"/>
                <w:spacing w:val="-1"/>
                <w:sz w:val="18"/>
                <w:szCs w:val="18"/>
              </w:rPr>
              <w:t xml:space="preserve"> </w:t>
            </w:r>
            <w:r w:rsidRPr="009E10A3">
              <w:rPr>
                <w:rFonts w:ascii="Arial Narrow" w:hAnsi="Arial Narrow"/>
                <w:sz w:val="18"/>
                <w:szCs w:val="18"/>
              </w:rPr>
              <w:t>attraverso</w:t>
            </w:r>
            <w:r w:rsidRPr="009E10A3">
              <w:rPr>
                <w:rFonts w:ascii="Arial Narrow" w:hAnsi="Arial Narrow"/>
                <w:spacing w:val="-1"/>
                <w:sz w:val="18"/>
                <w:szCs w:val="18"/>
              </w:rPr>
              <w:t xml:space="preserve"> </w:t>
            </w:r>
            <w:r w:rsidRPr="009E10A3">
              <w:rPr>
                <w:rFonts w:ascii="Arial Narrow" w:hAnsi="Arial Narrow"/>
                <w:sz w:val="18"/>
                <w:szCs w:val="18"/>
              </w:rPr>
              <w:t>lo studio</w:t>
            </w:r>
            <w:r w:rsidRPr="009E10A3">
              <w:rPr>
                <w:rFonts w:ascii="Arial Narrow" w:hAnsi="Arial Narrow"/>
                <w:spacing w:val="-1"/>
                <w:sz w:val="18"/>
                <w:szCs w:val="18"/>
              </w:rPr>
              <w:t xml:space="preserve"> </w:t>
            </w:r>
            <w:r w:rsidRPr="009E10A3">
              <w:rPr>
                <w:rFonts w:ascii="Arial Narrow" w:hAnsi="Arial Narrow"/>
                <w:sz w:val="18"/>
                <w:szCs w:val="18"/>
              </w:rPr>
              <w:t>e la ricerca,</w:t>
            </w:r>
            <w:r w:rsidRPr="009E10A3">
              <w:rPr>
                <w:rFonts w:ascii="Arial Narrow" w:hAnsi="Arial Narrow"/>
                <w:spacing w:val="-1"/>
                <w:sz w:val="18"/>
                <w:szCs w:val="18"/>
              </w:rPr>
              <w:t xml:space="preserve"> </w:t>
            </w:r>
            <w:r w:rsidRPr="009E10A3">
              <w:rPr>
                <w:rFonts w:ascii="Arial Narrow" w:hAnsi="Arial Narrow"/>
                <w:sz w:val="18"/>
                <w:szCs w:val="18"/>
              </w:rPr>
              <w:t>le</w:t>
            </w:r>
            <w:r w:rsidRPr="009E10A3">
              <w:rPr>
                <w:rFonts w:ascii="Arial Narrow" w:hAnsi="Arial Narrow"/>
                <w:spacing w:val="-1"/>
                <w:sz w:val="18"/>
                <w:szCs w:val="18"/>
              </w:rPr>
              <w:t xml:space="preserve"> </w:t>
            </w:r>
            <w:r w:rsidRPr="009E10A3">
              <w:rPr>
                <w:rFonts w:ascii="Arial Narrow" w:hAnsi="Arial Narrow"/>
                <w:sz w:val="18"/>
                <w:szCs w:val="18"/>
              </w:rPr>
              <w:t>cause dello sviluppo economico e delle arretratezze sociali ed economiche in Italia ed in Europa.</w:t>
            </w:r>
          </w:p>
          <w:p w14:paraId="07D576B7" w14:textId="77777777" w:rsidR="00053BBC" w:rsidRPr="009E10A3" w:rsidRDefault="00053BBC" w:rsidP="00053BBC">
            <w:pPr>
              <w:spacing w:after="120"/>
              <w:rPr>
                <w:rFonts w:ascii="Arial Narrow" w:hAnsi="Arial Narrow"/>
                <w:sz w:val="18"/>
                <w:szCs w:val="18"/>
              </w:rPr>
            </w:pPr>
            <w:r w:rsidRPr="009E10A3">
              <w:rPr>
                <w:rFonts w:ascii="Arial Narrow" w:hAnsi="Arial Narrow"/>
                <w:sz w:val="18"/>
                <w:szCs w:val="18"/>
              </w:rPr>
              <w:t>Conoscere</w:t>
            </w:r>
            <w:r w:rsidRPr="009E10A3">
              <w:rPr>
                <w:rFonts w:ascii="Arial Narrow" w:hAnsi="Arial Narrow"/>
                <w:spacing w:val="-14"/>
                <w:sz w:val="18"/>
                <w:szCs w:val="18"/>
              </w:rPr>
              <w:t xml:space="preserve"> </w:t>
            </w:r>
            <w:r w:rsidRPr="009E10A3">
              <w:rPr>
                <w:rFonts w:ascii="Arial Narrow" w:hAnsi="Arial Narrow"/>
                <w:sz w:val="18"/>
                <w:szCs w:val="18"/>
              </w:rPr>
              <w:t>l’impatto</w:t>
            </w:r>
            <w:r w:rsidRPr="009E10A3">
              <w:rPr>
                <w:rFonts w:ascii="Arial Narrow" w:hAnsi="Arial Narrow"/>
                <w:spacing w:val="-14"/>
                <w:sz w:val="18"/>
                <w:szCs w:val="18"/>
              </w:rPr>
              <w:t xml:space="preserve"> </w:t>
            </w:r>
            <w:r w:rsidRPr="009E10A3">
              <w:rPr>
                <w:rFonts w:ascii="Arial Narrow" w:hAnsi="Arial Narrow"/>
                <w:sz w:val="18"/>
                <w:szCs w:val="18"/>
              </w:rPr>
              <w:t>del</w:t>
            </w:r>
            <w:r w:rsidRPr="009E10A3">
              <w:rPr>
                <w:rFonts w:ascii="Arial Narrow" w:hAnsi="Arial Narrow"/>
                <w:spacing w:val="-14"/>
                <w:sz w:val="18"/>
                <w:szCs w:val="18"/>
              </w:rPr>
              <w:t xml:space="preserve"> </w:t>
            </w:r>
            <w:r w:rsidRPr="009E10A3">
              <w:rPr>
                <w:rFonts w:ascii="Arial Narrow" w:hAnsi="Arial Narrow"/>
                <w:sz w:val="18"/>
                <w:szCs w:val="18"/>
              </w:rPr>
              <w:t>progresso</w:t>
            </w:r>
            <w:r w:rsidRPr="009E10A3">
              <w:rPr>
                <w:rFonts w:ascii="Arial Narrow" w:hAnsi="Arial Narrow"/>
                <w:spacing w:val="-13"/>
                <w:sz w:val="18"/>
                <w:szCs w:val="18"/>
              </w:rPr>
              <w:t xml:space="preserve"> </w:t>
            </w:r>
            <w:r w:rsidRPr="009E10A3">
              <w:rPr>
                <w:rFonts w:ascii="Arial Narrow" w:hAnsi="Arial Narrow"/>
                <w:sz w:val="18"/>
                <w:szCs w:val="18"/>
              </w:rPr>
              <w:t>scientifico-tecnologico su persone, ambienti e territori per ipotizzare soluzioni responsabili per la tutela della biodiversità e dei diversi ecosistemi come richiamato dall’articolo 9, comma 3, della Costituzione: risparmio energetico, smaltimento e riuso</w:t>
            </w:r>
            <w:r w:rsidRPr="009E10A3">
              <w:rPr>
                <w:rFonts w:ascii="Arial Narrow" w:hAnsi="Arial Narrow"/>
                <w:spacing w:val="-3"/>
                <w:sz w:val="18"/>
                <w:szCs w:val="18"/>
              </w:rPr>
              <w:t xml:space="preserve"> </w:t>
            </w:r>
            <w:r w:rsidRPr="009E10A3">
              <w:rPr>
                <w:rFonts w:ascii="Arial Narrow" w:hAnsi="Arial Narrow"/>
                <w:sz w:val="18"/>
                <w:szCs w:val="18"/>
              </w:rPr>
              <w:t>dei</w:t>
            </w:r>
            <w:r w:rsidRPr="009E10A3">
              <w:rPr>
                <w:rFonts w:ascii="Arial Narrow" w:hAnsi="Arial Narrow"/>
                <w:spacing w:val="-2"/>
                <w:sz w:val="18"/>
                <w:szCs w:val="18"/>
              </w:rPr>
              <w:t xml:space="preserve"> </w:t>
            </w:r>
            <w:r w:rsidRPr="009E10A3">
              <w:rPr>
                <w:rFonts w:ascii="Arial Narrow" w:hAnsi="Arial Narrow"/>
                <w:sz w:val="18"/>
                <w:szCs w:val="18"/>
              </w:rPr>
              <w:t>rifiuti,</w:t>
            </w:r>
            <w:r w:rsidRPr="009E10A3">
              <w:rPr>
                <w:rFonts w:ascii="Arial Narrow" w:hAnsi="Arial Narrow"/>
                <w:spacing w:val="-3"/>
                <w:sz w:val="18"/>
                <w:szCs w:val="18"/>
              </w:rPr>
              <w:t xml:space="preserve"> </w:t>
            </w:r>
            <w:r w:rsidRPr="009E10A3">
              <w:rPr>
                <w:rFonts w:ascii="Arial Narrow" w:hAnsi="Arial Narrow"/>
                <w:sz w:val="18"/>
                <w:szCs w:val="18"/>
              </w:rPr>
              <w:t>forme</w:t>
            </w:r>
            <w:r w:rsidRPr="009E10A3">
              <w:rPr>
                <w:rFonts w:ascii="Arial Narrow" w:hAnsi="Arial Narrow"/>
                <w:spacing w:val="-3"/>
                <w:sz w:val="18"/>
                <w:szCs w:val="18"/>
              </w:rPr>
              <w:t xml:space="preserve"> </w:t>
            </w:r>
            <w:r w:rsidRPr="009E10A3">
              <w:rPr>
                <w:rFonts w:ascii="Arial Narrow" w:hAnsi="Arial Narrow"/>
                <w:sz w:val="18"/>
                <w:szCs w:val="18"/>
              </w:rPr>
              <w:t>di</w:t>
            </w:r>
            <w:r w:rsidRPr="009E10A3">
              <w:rPr>
                <w:rFonts w:ascii="Arial Narrow" w:hAnsi="Arial Narrow"/>
                <w:spacing w:val="-2"/>
                <w:sz w:val="18"/>
                <w:szCs w:val="18"/>
              </w:rPr>
              <w:t xml:space="preserve"> </w:t>
            </w:r>
            <w:r w:rsidRPr="009E10A3">
              <w:rPr>
                <w:rFonts w:ascii="Arial Narrow" w:hAnsi="Arial Narrow"/>
                <w:sz w:val="18"/>
                <w:szCs w:val="18"/>
              </w:rPr>
              <w:t>economia</w:t>
            </w:r>
            <w:r w:rsidRPr="009E10A3">
              <w:rPr>
                <w:rFonts w:ascii="Arial Narrow" w:hAnsi="Arial Narrow"/>
                <w:spacing w:val="-3"/>
                <w:sz w:val="18"/>
                <w:szCs w:val="18"/>
              </w:rPr>
              <w:t xml:space="preserve"> </w:t>
            </w:r>
            <w:r w:rsidRPr="009E10A3">
              <w:rPr>
                <w:rFonts w:ascii="Arial Narrow" w:hAnsi="Arial Narrow"/>
                <w:sz w:val="18"/>
                <w:szCs w:val="18"/>
              </w:rPr>
              <w:t>circolare.</w:t>
            </w:r>
            <w:r w:rsidRPr="009E10A3">
              <w:rPr>
                <w:rFonts w:ascii="Arial Narrow" w:hAnsi="Arial Narrow"/>
                <w:spacing w:val="-3"/>
                <w:sz w:val="18"/>
                <w:szCs w:val="18"/>
              </w:rPr>
              <w:t xml:space="preserve"> </w:t>
            </w:r>
            <w:r w:rsidRPr="009E10A3">
              <w:rPr>
                <w:rFonts w:ascii="Arial Narrow" w:hAnsi="Arial Narrow"/>
                <w:sz w:val="18"/>
                <w:szCs w:val="18"/>
              </w:rPr>
              <w:t>Individuare e</w:t>
            </w:r>
            <w:r w:rsidRPr="009E10A3">
              <w:rPr>
                <w:rFonts w:ascii="Arial Narrow" w:hAnsi="Arial Narrow"/>
                <w:spacing w:val="-1"/>
                <w:sz w:val="18"/>
                <w:szCs w:val="18"/>
              </w:rPr>
              <w:t xml:space="preserve"> </w:t>
            </w:r>
            <w:r w:rsidRPr="009E10A3">
              <w:rPr>
                <w:rFonts w:ascii="Arial Narrow" w:hAnsi="Arial Narrow"/>
                <w:sz w:val="18"/>
                <w:szCs w:val="18"/>
              </w:rPr>
              <w:t>mettere</w:t>
            </w:r>
            <w:r w:rsidRPr="009E10A3">
              <w:rPr>
                <w:rFonts w:ascii="Arial Narrow" w:hAnsi="Arial Narrow"/>
                <w:spacing w:val="-3"/>
                <w:sz w:val="18"/>
                <w:szCs w:val="18"/>
              </w:rPr>
              <w:t xml:space="preserve"> </w:t>
            </w:r>
            <w:r w:rsidRPr="009E10A3">
              <w:rPr>
                <w:rFonts w:ascii="Arial Narrow" w:hAnsi="Arial Narrow"/>
                <w:sz w:val="18"/>
                <w:szCs w:val="18"/>
              </w:rPr>
              <w:t>in</w:t>
            </w:r>
            <w:r w:rsidRPr="009E10A3">
              <w:rPr>
                <w:rFonts w:ascii="Arial Narrow" w:hAnsi="Arial Narrow"/>
                <w:spacing w:val="-1"/>
                <w:sz w:val="18"/>
                <w:szCs w:val="18"/>
              </w:rPr>
              <w:t xml:space="preserve"> </w:t>
            </w:r>
            <w:r w:rsidRPr="009E10A3">
              <w:rPr>
                <w:rFonts w:ascii="Arial Narrow" w:hAnsi="Arial Narrow"/>
                <w:sz w:val="18"/>
                <w:szCs w:val="18"/>
              </w:rPr>
              <w:t>atto,</w:t>
            </w:r>
            <w:r w:rsidRPr="009E10A3">
              <w:rPr>
                <w:rFonts w:ascii="Arial Narrow" w:hAnsi="Arial Narrow"/>
                <w:spacing w:val="-1"/>
                <w:sz w:val="18"/>
                <w:szCs w:val="18"/>
              </w:rPr>
              <w:t xml:space="preserve"> </w:t>
            </w:r>
            <w:r w:rsidRPr="009E10A3">
              <w:rPr>
                <w:rFonts w:ascii="Arial Narrow" w:hAnsi="Arial Narrow"/>
                <w:sz w:val="18"/>
                <w:szCs w:val="18"/>
              </w:rPr>
              <w:t>per ciò</w:t>
            </w:r>
            <w:r w:rsidRPr="009E10A3">
              <w:rPr>
                <w:rFonts w:ascii="Arial Narrow" w:hAnsi="Arial Narrow"/>
                <w:spacing w:val="-1"/>
                <w:sz w:val="18"/>
                <w:szCs w:val="18"/>
              </w:rPr>
              <w:t xml:space="preserve"> </w:t>
            </w:r>
            <w:r w:rsidRPr="009E10A3">
              <w:rPr>
                <w:rFonts w:ascii="Arial Narrow" w:hAnsi="Arial Narrow"/>
                <w:sz w:val="18"/>
                <w:szCs w:val="18"/>
              </w:rPr>
              <w:t>che</w:t>
            </w:r>
            <w:r w:rsidRPr="009E10A3">
              <w:rPr>
                <w:rFonts w:ascii="Arial Narrow" w:hAnsi="Arial Narrow"/>
                <w:spacing w:val="-1"/>
                <w:sz w:val="18"/>
                <w:szCs w:val="18"/>
              </w:rPr>
              <w:t xml:space="preserve"> </w:t>
            </w:r>
            <w:r w:rsidRPr="009E10A3">
              <w:rPr>
                <w:rFonts w:ascii="Arial Narrow" w:hAnsi="Arial Narrow"/>
                <w:sz w:val="18"/>
                <w:szCs w:val="18"/>
              </w:rPr>
              <w:t>è</w:t>
            </w:r>
            <w:r w:rsidRPr="009E10A3">
              <w:rPr>
                <w:rFonts w:ascii="Arial Narrow" w:hAnsi="Arial Narrow"/>
                <w:spacing w:val="-1"/>
                <w:sz w:val="18"/>
                <w:szCs w:val="18"/>
              </w:rPr>
              <w:t xml:space="preserve"> </w:t>
            </w:r>
            <w:r w:rsidRPr="009E10A3">
              <w:rPr>
                <w:rFonts w:ascii="Arial Narrow" w:hAnsi="Arial Narrow"/>
                <w:sz w:val="18"/>
                <w:szCs w:val="18"/>
              </w:rPr>
              <w:t>alla</w:t>
            </w:r>
            <w:r w:rsidRPr="009E10A3">
              <w:rPr>
                <w:rFonts w:ascii="Arial Narrow" w:hAnsi="Arial Narrow"/>
                <w:spacing w:val="-1"/>
                <w:sz w:val="18"/>
                <w:szCs w:val="18"/>
              </w:rPr>
              <w:t xml:space="preserve"> </w:t>
            </w:r>
            <w:r w:rsidRPr="009E10A3">
              <w:rPr>
                <w:rFonts w:ascii="Arial Narrow" w:hAnsi="Arial Narrow"/>
                <w:sz w:val="18"/>
                <w:szCs w:val="18"/>
              </w:rPr>
              <w:t>propria</w:t>
            </w:r>
            <w:r w:rsidRPr="009E10A3">
              <w:rPr>
                <w:rFonts w:ascii="Arial Narrow" w:hAnsi="Arial Narrow"/>
                <w:spacing w:val="-1"/>
                <w:sz w:val="18"/>
                <w:szCs w:val="18"/>
              </w:rPr>
              <w:t xml:space="preserve"> </w:t>
            </w:r>
            <w:r w:rsidRPr="009E10A3">
              <w:rPr>
                <w:rFonts w:ascii="Arial Narrow" w:hAnsi="Arial Narrow"/>
                <w:sz w:val="18"/>
                <w:szCs w:val="18"/>
              </w:rPr>
              <w:t>portata, azioni e comportamenti per ridurre o contenere l’inquinamento dell’aria e dell’acqua, per salvaguardare il benessere umano,</w:t>
            </w:r>
            <w:r w:rsidRPr="009E10A3">
              <w:rPr>
                <w:rFonts w:ascii="Arial Narrow" w:hAnsi="Arial Narrow"/>
                <w:spacing w:val="-14"/>
                <w:sz w:val="18"/>
                <w:szCs w:val="18"/>
              </w:rPr>
              <w:t xml:space="preserve"> </w:t>
            </w:r>
            <w:r w:rsidRPr="009E10A3">
              <w:rPr>
                <w:rFonts w:ascii="Arial Narrow" w:hAnsi="Arial Narrow"/>
                <w:sz w:val="18"/>
                <w:szCs w:val="18"/>
              </w:rPr>
              <w:t>animale</w:t>
            </w:r>
            <w:r w:rsidRPr="009E10A3">
              <w:rPr>
                <w:rFonts w:ascii="Arial Narrow" w:hAnsi="Arial Narrow"/>
                <w:spacing w:val="-14"/>
                <w:sz w:val="18"/>
                <w:szCs w:val="18"/>
              </w:rPr>
              <w:t xml:space="preserve"> </w:t>
            </w:r>
            <w:r w:rsidRPr="009E10A3">
              <w:rPr>
                <w:rFonts w:ascii="Arial Narrow" w:hAnsi="Arial Narrow"/>
                <w:sz w:val="18"/>
                <w:szCs w:val="18"/>
              </w:rPr>
              <w:t>e</w:t>
            </w:r>
            <w:r w:rsidRPr="009E10A3">
              <w:rPr>
                <w:rFonts w:ascii="Arial Narrow" w:hAnsi="Arial Narrow"/>
                <w:spacing w:val="-14"/>
                <w:sz w:val="18"/>
                <w:szCs w:val="18"/>
              </w:rPr>
              <w:t xml:space="preserve"> </w:t>
            </w:r>
            <w:r w:rsidRPr="009E10A3">
              <w:rPr>
                <w:rFonts w:ascii="Arial Narrow" w:hAnsi="Arial Narrow"/>
                <w:sz w:val="18"/>
                <w:szCs w:val="18"/>
              </w:rPr>
              <w:t>per</w:t>
            </w:r>
            <w:r w:rsidRPr="009E10A3">
              <w:rPr>
                <w:rFonts w:ascii="Arial Narrow" w:hAnsi="Arial Narrow"/>
                <w:spacing w:val="-13"/>
                <w:sz w:val="18"/>
                <w:szCs w:val="18"/>
              </w:rPr>
              <w:t xml:space="preserve"> </w:t>
            </w:r>
            <w:r w:rsidRPr="009E10A3">
              <w:rPr>
                <w:rFonts w:ascii="Arial Narrow" w:hAnsi="Arial Narrow"/>
                <w:sz w:val="18"/>
                <w:szCs w:val="18"/>
              </w:rPr>
              <w:t>tutelare</w:t>
            </w:r>
            <w:r w:rsidRPr="009E10A3">
              <w:rPr>
                <w:rFonts w:ascii="Arial Narrow" w:hAnsi="Arial Narrow"/>
                <w:spacing w:val="-14"/>
                <w:sz w:val="18"/>
                <w:szCs w:val="18"/>
              </w:rPr>
              <w:t xml:space="preserve"> </w:t>
            </w:r>
            <w:r w:rsidRPr="009E10A3">
              <w:rPr>
                <w:rFonts w:ascii="Arial Narrow" w:hAnsi="Arial Narrow"/>
                <w:sz w:val="18"/>
                <w:szCs w:val="18"/>
              </w:rPr>
              <w:t>gli</w:t>
            </w:r>
            <w:r w:rsidRPr="009E10A3">
              <w:rPr>
                <w:rFonts w:ascii="Arial Narrow" w:hAnsi="Arial Narrow"/>
                <w:spacing w:val="-14"/>
                <w:sz w:val="18"/>
                <w:szCs w:val="18"/>
              </w:rPr>
              <w:t xml:space="preserve"> </w:t>
            </w:r>
            <w:r w:rsidRPr="009E10A3">
              <w:rPr>
                <w:rFonts w:ascii="Arial Narrow" w:hAnsi="Arial Narrow"/>
                <w:sz w:val="18"/>
                <w:szCs w:val="18"/>
              </w:rPr>
              <w:t>ambienti</w:t>
            </w:r>
            <w:r w:rsidRPr="009E10A3">
              <w:rPr>
                <w:rFonts w:ascii="Arial Narrow" w:hAnsi="Arial Narrow"/>
                <w:spacing w:val="-14"/>
                <w:sz w:val="18"/>
                <w:szCs w:val="18"/>
              </w:rPr>
              <w:t xml:space="preserve"> </w:t>
            </w:r>
            <w:r w:rsidRPr="009E10A3">
              <w:rPr>
                <w:rFonts w:ascii="Arial Narrow" w:hAnsi="Arial Narrow"/>
                <w:sz w:val="18"/>
                <w:szCs w:val="18"/>
              </w:rPr>
              <w:t>e</w:t>
            </w:r>
            <w:r w:rsidRPr="009E10A3">
              <w:rPr>
                <w:rFonts w:ascii="Arial Narrow" w:hAnsi="Arial Narrow"/>
                <w:spacing w:val="-13"/>
                <w:sz w:val="18"/>
                <w:szCs w:val="18"/>
              </w:rPr>
              <w:t xml:space="preserve"> </w:t>
            </w:r>
            <w:r w:rsidRPr="009E10A3">
              <w:rPr>
                <w:rFonts w:ascii="Arial Narrow" w:hAnsi="Arial Narrow"/>
                <w:sz w:val="18"/>
                <w:szCs w:val="18"/>
              </w:rPr>
              <w:t>il</w:t>
            </w:r>
            <w:r w:rsidRPr="009E10A3">
              <w:rPr>
                <w:rFonts w:ascii="Arial Narrow" w:hAnsi="Arial Narrow"/>
                <w:spacing w:val="-14"/>
                <w:sz w:val="18"/>
                <w:szCs w:val="18"/>
              </w:rPr>
              <w:t xml:space="preserve"> </w:t>
            </w:r>
            <w:r w:rsidRPr="009E10A3">
              <w:rPr>
                <w:rFonts w:ascii="Arial Narrow" w:hAnsi="Arial Narrow"/>
                <w:sz w:val="18"/>
                <w:szCs w:val="18"/>
              </w:rPr>
              <w:t>loro</w:t>
            </w:r>
            <w:r w:rsidRPr="009E10A3">
              <w:rPr>
                <w:rFonts w:ascii="Arial Narrow" w:hAnsi="Arial Narrow"/>
                <w:spacing w:val="-14"/>
                <w:sz w:val="18"/>
                <w:szCs w:val="18"/>
              </w:rPr>
              <w:t xml:space="preserve"> </w:t>
            </w:r>
            <w:r w:rsidRPr="009E10A3">
              <w:rPr>
                <w:rFonts w:ascii="Arial Narrow" w:hAnsi="Arial Narrow"/>
                <w:sz w:val="18"/>
                <w:szCs w:val="18"/>
              </w:rPr>
              <w:t>decoro. Analizzare e conoscere il funzionamento degli strumenti predisposti dallo Stato e dalle Istituzioni per tutelare salute,</w:t>
            </w:r>
            <w:r w:rsidRPr="009E10A3">
              <w:rPr>
                <w:rFonts w:ascii="Arial Narrow" w:hAnsi="Arial Narrow"/>
                <w:spacing w:val="-5"/>
                <w:sz w:val="18"/>
                <w:szCs w:val="18"/>
              </w:rPr>
              <w:t xml:space="preserve"> </w:t>
            </w:r>
            <w:r w:rsidRPr="009E10A3">
              <w:rPr>
                <w:rFonts w:ascii="Arial Narrow" w:hAnsi="Arial Narrow"/>
                <w:sz w:val="18"/>
                <w:szCs w:val="18"/>
              </w:rPr>
              <w:t>sicurezza</w:t>
            </w:r>
            <w:r w:rsidRPr="009E10A3">
              <w:rPr>
                <w:rFonts w:ascii="Arial Narrow" w:hAnsi="Arial Narrow"/>
                <w:spacing w:val="-4"/>
                <w:sz w:val="18"/>
                <w:szCs w:val="18"/>
              </w:rPr>
              <w:t xml:space="preserve"> </w:t>
            </w:r>
            <w:r w:rsidRPr="009E10A3">
              <w:rPr>
                <w:rFonts w:ascii="Arial Narrow" w:hAnsi="Arial Narrow"/>
                <w:sz w:val="18"/>
                <w:szCs w:val="18"/>
              </w:rPr>
              <w:t>e</w:t>
            </w:r>
            <w:r w:rsidRPr="009E10A3">
              <w:rPr>
                <w:rFonts w:ascii="Arial Narrow" w:hAnsi="Arial Narrow"/>
                <w:spacing w:val="-5"/>
                <w:sz w:val="18"/>
                <w:szCs w:val="18"/>
              </w:rPr>
              <w:t xml:space="preserve"> </w:t>
            </w:r>
            <w:r w:rsidRPr="009E10A3">
              <w:rPr>
                <w:rFonts w:ascii="Arial Narrow" w:hAnsi="Arial Narrow"/>
                <w:sz w:val="18"/>
                <w:szCs w:val="18"/>
              </w:rPr>
              <w:t>benessere</w:t>
            </w:r>
            <w:r w:rsidRPr="009E10A3">
              <w:rPr>
                <w:rFonts w:ascii="Arial Narrow" w:hAnsi="Arial Narrow"/>
                <w:spacing w:val="-2"/>
                <w:sz w:val="18"/>
                <w:szCs w:val="18"/>
              </w:rPr>
              <w:t xml:space="preserve"> </w:t>
            </w:r>
            <w:r w:rsidRPr="009E10A3">
              <w:rPr>
                <w:rFonts w:ascii="Arial Narrow" w:hAnsi="Arial Narrow"/>
                <w:sz w:val="18"/>
                <w:szCs w:val="18"/>
              </w:rPr>
              <w:t>collettivo,</w:t>
            </w:r>
            <w:r w:rsidRPr="009E10A3">
              <w:rPr>
                <w:rFonts w:ascii="Arial Narrow" w:hAnsi="Arial Narrow"/>
                <w:spacing w:val="-5"/>
                <w:sz w:val="18"/>
                <w:szCs w:val="18"/>
              </w:rPr>
              <w:t xml:space="preserve"> </w:t>
            </w:r>
            <w:r w:rsidRPr="009E10A3">
              <w:rPr>
                <w:rFonts w:ascii="Arial Narrow" w:hAnsi="Arial Narrow"/>
                <w:sz w:val="18"/>
                <w:szCs w:val="18"/>
              </w:rPr>
              <w:t>ed</w:t>
            </w:r>
            <w:r w:rsidRPr="009E10A3">
              <w:rPr>
                <w:rFonts w:ascii="Arial Narrow" w:hAnsi="Arial Narrow"/>
                <w:spacing w:val="-5"/>
                <w:sz w:val="18"/>
                <w:szCs w:val="18"/>
              </w:rPr>
              <w:t xml:space="preserve"> </w:t>
            </w:r>
            <w:r w:rsidRPr="009E10A3">
              <w:rPr>
                <w:rFonts w:ascii="Arial Narrow" w:hAnsi="Arial Narrow"/>
                <w:sz w:val="18"/>
                <w:szCs w:val="18"/>
              </w:rPr>
              <w:t>individuarne</w:t>
            </w:r>
            <w:r w:rsidRPr="009E10A3">
              <w:rPr>
                <w:rFonts w:ascii="Arial Narrow" w:hAnsi="Arial Narrow"/>
                <w:spacing w:val="-3"/>
                <w:sz w:val="18"/>
                <w:szCs w:val="18"/>
              </w:rPr>
              <w:t xml:space="preserve"> </w:t>
            </w:r>
            <w:r w:rsidRPr="009E10A3">
              <w:rPr>
                <w:rFonts w:ascii="Arial Narrow" w:hAnsi="Arial Narrow"/>
                <w:sz w:val="18"/>
                <w:szCs w:val="18"/>
              </w:rPr>
              <w:t>il significato in relazione ai principi costituzionali di responsabilità, solidarietà e sicurezza.</w:t>
            </w:r>
          </w:p>
          <w:p w14:paraId="577F05F7" w14:textId="77777777" w:rsidR="00053BBC" w:rsidRPr="009E10A3" w:rsidRDefault="00053BBC" w:rsidP="00053BBC">
            <w:pPr>
              <w:spacing w:after="120"/>
              <w:rPr>
                <w:rFonts w:ascii="Arial Narrow" w:hAnsi="Arial Narrow"/>
                <w:sz w:val="18"/>
                <w:szCs w:val="18"/>
              </w:rPr>
            </w:pPr>
            <w:r w:rsidRPr="009E10A3">
              <w:rPr>
                <w:rFonts w:ascii="Arial Narrow" w:hAnsi="Arial Narrow"/>
                <w:sz w:val="18"/>
                <w:szCs w:val="18"/>
              </w:rPr>
              <w:t>Conoscere i sistemi regolatori che tutelano i beni artistici, culturali ed ambientali, nonché quelli che contrastano il maltrattamento</w:t>
            </w:r>
            <w:r w:rsidRPr="009E10A3">
              <w:rPr>
                <w:rFonts w:ascii="Arial Narrow" w:hAnsi="Arial Narrow"/>
                <w:spacing w:val="-7"/>
                <w:sz w:val="18"/>
                <w:szCs w:val="18"/>
              </w:rPr>
              <w:t xml:space="preserve"> </w:t>
            </w:r>
            <w:r w:rsidRPr="009E10A3">
              <w:rPr>
                <w:rFonts w:ascii="Arial Narrow" w:hAnsi="Arial Narrow"/>
                <w:sz w:val="18"/>
                <w:szCs w:val="18"/>
              </w:rPr>
              <w:t>degli</w:t>
            </w:r>
            <w:r w:rsidRPr="009E10A3">
              <w:rPr>
                <w:rFonts w:ascii="Arial Narrow" w:hAnsi="Arial Narrow"/>
                <w:spacing w:val="-6"/>
                <w:sz w:val="18"/>
                <w:szCs w:val="18"/>
              </w:rPr>
              <w:t xml:space="preserve"> </w:t>
            </w:r>
            <w:r w:rsidRPr="009E10A3">
              <w:rPr>
                <w:rFonts w:ascii="Arial Narrow" w:hAnsi="Arial Narrow"/>
                <w:sz w:val="18"/>
                <w:szCs w:val="18"/>
              </w:rPr>
              <w:t>animali,</w:t>
            </w:r>
            <w:r w:rsidRPr="009E10A3">
              <w:rPr>
                <w:rFonts w:ascii="Arial Narrow" w:hAnsi="Arial Narrow"/>
                <w:spacing w:val="-7"/>
                <w:sz w:val="18"/>
                <w:szCs w:val="18"/>
              </w:rPr>
              <w:t xml:space="preserve"> </w:t>
            </w:r>
            <w:r w:rsidRPr="009E10A3">
              <w:rPr>
                <w:rFonts w:ascii="Arial Narrow" w:hAnsi="Arial Narrow"/>
                <w:sz w:val="18"/>
                <w:szCs w:val="18"/>
              </w:rPr>
              <w:t>al</w:t>
            </w:r>
            <w:r w:rsidRPr="009E10A3">
              <w:rPr>
                <w:rFonts w:ascii="Arial Narrow" w:hAnsi="Arial Narrow"/>
                <w:spacing w:val="-8"/>
                <w:sz w:val="18"/>
                <w:szCs w:val="18"/>
              </w:rPr>
              <w:t xml:space="preserve"> </w:t>
            </w:r>
            <w:r w:rsidRPr="009E10A3">
              <w:rPr>
                <w:rFonts w:ascii="Arial Narrow" w:hAnsi="Arial Narrow"/>
                <w:sz w:val="18"/>
                <w:szCs w:val="18"/>
              </w:rPr>
              <w:t>fine</w:t>
            </w:r>
            <w:r w:rsidRPr="009E10A3">
              <w:rPr>
                <w:rFonts w:ascii="Arial Narrow" w:hAnsi="Arial Narrow"/>
                <w:spacing w:val="-6"/>
                <w:sz w:val="18"/>
                <w:szCs w:val="18"/>
              </w:rPr>
              <w:t xml:space="preserve"> </w:t>
            </w:r>
            <w:r w:rsidRPr="009E10A3">
              <w:rPr>
                <w:rFonts w:ascii="Arial Narrow" w:hAnsi="Arial Narrow"/>
                <w:sz w:val="18"/>
                <w:szCs w:val="18"/>
              </w:rPr>
              <w:t>di</w:t>
            </w:r>
            <w:r w:rsidRPr="009E10A3">
              <w:rPr>
                <w:rFonts w:ascii="Arial Narrow" w:hAnsi="Arial Narrow"/>
                <w:spacing w:val="-6"/>
                <w:sz w:val="18"/>
                <w:szCs w:val="18"/>
              </w:rPr>
              <w:t xml:space="preserve"> </w:t>
            </w:r>
            <w:r w:rsidRPr="009E10A3">
              <w:rPr>
                <w:rFonts w:ascii="Arial Narrow" w:hAnsi="Arial Narrow"/>
                <w:sz w:val="18"/>
                <w:szCs w:val="18"/>
              </w:rPr>
              <w:t>promuovere</w:t>
            </w:r>
            <w:r w:rsidRPr="009E10A3">
              <w:rPr>
                <w:rFonts w:ascii="Arial Narrow" w:hAnsi="Arial Narrow"/>
                <w:spacing w:val="-5"/>
                <w:sz w:val="18"/>
                <w:szCs w:val="18"/>
              </w:rPr>
              <w:t xml:space="preserve"> </w:t>
            </w:r>
            <w:r w:rsidRPr="009E10A3">
              <w:rPr>
                <w:rFonts w:ascii="Arial Narrow" w:hAnsi="Arial Narrow"/>
                <w:sz w:val="18"/>
                <w:szCs w:val="18"/>
              </w:rPr>
              <w:t>la</w:t>
            </w:r>
            <w:r w:rsidRPr="009E10A3">
              <w:rPr>
                <w:rFonts w:ascii="Arial Narrow" w:hAnsi="Arial Narrow"/>
                <w:spacing w:val="-9"/>
                <w:sz w:val="18"/>
                <w:szCs w:val="18"/>
              </w:rPr>
              <w:t xml:space="preserve"> </w:t>
            </w:r>
            <w:r w:rsidRPr="009E10A3">
              <w:rPr>
                <w:rFonts w:ascii="Arial Narrow" w:hAnsi="Arial Narrow"/>
                <w:sz w:val="18"/>
                <w:szCs w:val="18"/>
              </w:rPr>
              <w:t>loro protezione e il loro benessere.</w:t>
            </w:r>
          </w:p>
          <w:p w14:paraId="76B4FE62" w14:textId="3F14A8E0" w:rsidR="00053BBC" w:rsidRPr="009E10A3" w:rsidRDefault="00053BBC" w:rsidP="00053BBC">
            <w:pPr>
              <w:spacing w:after="120"/>
              <w:rPr>
                <w:rFonts w:ascii="Arial Narrow" w:hAnsi="Arial Narrow" w:cs="Times New Roman"/>
                <w:sz w:val="18"/>
                <w:szCs w:val="18"/>
              </w:rPr>
            </w:pPr>
            <w:r w:rsidRPr="009E10A3">
              <w:rPr>
                <w:rFonts w:ascii="Arial Narrow" w:hAnsi="Arial Narrow"/>
                <w:sz w:val="18"/>
                <w:szCs w:val="18"/>
              </w:rPr>
              <w:t xml:space="preserve">Mettere in relazione gli stili di vita delle persone e delle comunità con il loro impatto sociale, economico ed </w:t>
            </w:r>
            <w:r w:rsidRPr="009E10A3">
              <w:rPr>
                <w:rFonts w:ascii="Arial Narrow" w:hAnsi="Arial Narrow"/>
                <w:spacing w:val="-2"/>
                <w:sz w:val="18"/>
                <w:szCs w:val="18"/>
              </w:rPr>
              <w:t>ambientale.</w:t>
            </w:r>
          </w:p>
        </w:tc>
        <w:tc>
          <w:tcPr>
            <w:tcW w:w="4961" w:type="dxa"/>
            <w:shd w:val="clear" w:color="auto" w:fill="99FFCC"/>
          </w:tcPr>
          <w:p w14:paraId="55DFB075" w14:textId="2D5F7D90" w:rsidR="001D179A" w:rsidRPr="009E10A3" w:rsidRDefault="001D179A" w:rsidP="001D179A">
            <w:pPr>
              <w:spacing w:after="120"/>
              <w:rPr>
                <w:rFonts w:ascii="Arial Narrow" w:hAnsi="Arial Narrow" w:cs="Times New Roman"/>
                <w:sz w:val="18"/>
                <w:szCs w:val="18"/>
              </w:rPr>
            </w:pPr>
            <w:r w:rsidRPr="009E10A3">
              <w:rPr>
                <w:rFonts w:ascii="Arial Narrow" w:hAnsi="Arial Narrow" w:cs="Times New Roman"/>
                <w:sz w:val="18"/>
                <w:szCs w:val="18"/>
              </w:rPr>
              <w:lastRenderedPageBreak/>
              <w:t>Riferendosi allo studio, individua e riferisce i fattori che hanno contribuito alla crescita economica del Paese e dell’Europa; individua i miglioramenti alle condizioni generali di vita, alla salute, al livello culturale delle popolazioni che tale sviluppo ha generato, rispetto al pass</w:t>
            </w:r>
            <w:r w:rsidR="00A841A1" w:rsidRPr="009E10A3">
              <w:rPr>
                <w:rFonts w:ascii="Arial Narrow" w:hAnsi="Arial Narrow" w:cs="Times New Roman"/>
                <w:sz w:val="18"/>
                <w:szCs w:val="18"/>
              </w:rPr>
              <w:t>ato.</w:t>
            </w:r>
          </w:p>
          <w:p w14:paraId="615A97F6" w14:textId="3EDF6B53" w:rsidR="001D179A" w:rsidRPr="009E10A3" w:rsidRDefault="001D179A" w:rsidP="001D179A">
            <w:pPr>
              <w:spacing w:after="120"/>
              <w:rPr>
                <w:rFonts w:ascii="Arial Narrow" w:hAnsi="Arial Narrow" w:cs="Times New Roman"/>
                <w:sz w:val="18"/>
                <w:szCs w:val="18"/>
              </w:rPr>
            </w:pPr>
            <w:r w:rsidRPr="009E10A3">
              <w:rPr>
                <w:rFonts w:ascii="Arial Narrow" w:hAnsi="Arial Narrow" w:cs="Times New Roman"/>
                <w:sz w:val="18"/>
                <w:szCs w:val="18"/>
              </w:rPr>
              <w:t>Sa ricondurre il tema del lavoro alle parti della Costituzione che lo trattano, in particolare gli artt. 1 e 4 e quelli riguardanti i rapporti economici della Parte I (artt. 35-</w:t>
            </w:r>
            <w:r w:rsidR="00A841A1" w:rsidRPr="009E10A3">
              <w:rPr>
                <w:rFonts w:ascii="Arial Narrow" w:hAnsi="Arial Narrow" w:cs="Times New Roman"/>
                <w:sz w:val="18"/>
                <w:szCs w:val="18"/>
              </w:rPr>
              <w:t>47)</w:t>
            </w:r>
          </w:p>
          <w:p w14:paraId="6029FF6F" w14:textId="2943767E" w:rsidR="001D179A" w:rsidRPr="009E10A3" w:rsidRDefault="001D179A" w:rsidP="001D179A">
            <w:pPr>
              <w:spacing w:after="120"/>
              <w:rPr>
                <w:rFonts w:ascii="Arial Narrow" w:hAnsi="Arial Narrow" w:cs="Times New Roman"/>
                <w:sz w:val="18"/>
                <w:szCs w:val="18"/>
              </w:rPr>
            </w:pPr>
            <w:r w:rsidRPr="009E10A3">
              <w:rPr>
                <w:rFonts w:ascii="Arial Narrow" w:hAnsi="Arial Narrow" w:cs="Times New Roman"/>
                <w:sz w:val="18"/>
                <w:szCs w:val="18"/>
              </w:rPr>
              <w:lastRenderedPageBreak/>
              <w:t xml:space="preserve">Distingue i settori economici e le principali attività lavorative connesse; ne individua forme e organizzazioni nel proprio territorio. Basandosi </w:t>
            </w:r>
            <w:r w:rsidR="007B77EC">
              <w:rPr>
                <w:rFonts w:ascii="Arial Narrow" w:hAnsi="Arial Narrow" w:cs="Times New Roman"/>
                <w:sz w:val="18"/>
                <w:szCs w:val="18"/>
              </w:rPr>
              <w:t>sull</w:t>
            </w:r>
            <w:r w:rsidRPr="009E10A3">
              <w:rPr>
                <w:rFonts w:ascii="Arial Narrow" w:hAnsi="Arial Narrow" w:cs="Times New Roman"/>
                <w:sz w:val="18"/>
                <w:szCs w:val="18"/>
              </w:rPr>
              <w:t xml:space="preserve">’esperienza e </w:t>
            </w:r>
            <w:r w:rsidR="007B77EC">
              <w:rPr>
                <w:rFonts w:ascii="Arial Narrow" w:hAnsi="Arial Narrow" w:cs="Times New Roman"/>
                <w:sz w:val="18"/>
                <w:szCs w:val="18"/>
              </w:rPr>
              <w:t>sullo</w:t>
            </w:r>
            <w:r w:rsidRPr="009E10A3">
              <w:rPr>
                <w:rFonts w:ascii="Arial Narrow" w:hAnsi="Arial Narrow" w:cs="Times New Roman"/>
                <w:sz w:val="18"/>
                <w:szCs w:val="18"/>
              </w:rPr>
              <w:t xml:space="preserve"> studio, sa ri</w:t>
            </w:r>
            <w:r w:rsidR="007B77EC">
              <w:rPr>
                <w:rFonts w:ascii="Arial Narrow" w:hAnsi="Arial Narrow" w:cs="Times New Roman"/>
                <w:sz w:val="18"/>
                <w:szCs w:val="18"/>
              </w:rPr>
              <w:t xml:space="preserve">salire </w:t>
            </w:r>
            <w:r w:rsidRPr="009E10A3">
              <w:rPr>
                <w:rFonts w:ascii="Arial Narrow" w:hAnsi="Arial Narrow" w:cs="Times New Roman"/>
                <w:sz w:val="18"/>
                <w:szCs w:val="18"/>
              </w:rPr>
              <w:t>all’esistenza e alle finalità generali di alcune norme e regole fondamentali che disciplinano il lavoro e alcune produzioni, in particolare a tutela dei lavoratori, della comunità, dell’ambiente, della sicurezza.</w:t>
            </w:r>
          </w:p>
          <w:p w14:paraId="0A6E2020" w14:textId="0D2C6AF8" w:rsidR="002B489E" w:rsidRPr="009E10A3" w:rsidRDefault="002B489E" w:rsidP="001D179A">
            <w:pPr>
              <w:spacing w:after="120"/>
              <w:rPr>
                <w:rFonts w:ascii="Arial Narrow" w:hAnsi="Arial Narrow" w:cs="Times New Roman"/>
                <w:sz w:val="18"/>
                <w:szCs w:val="18"/>
              </w:rPr>
            </w:pPr>
            <w:r w:rsidRPr="009E10A3">
              <w:rPr>
                <w:rFonts w:ascii="Arial Narrow" w:hAnsi="Arial Narrow" w:cs="Times New Roman"/>
                <w:sz w:val="18"/>
                <w:szCs w:val="18"/>
              </w:rPr>
              <w:t>Sa indicare in termini generali le norme, le Istituzioni, le Organizzazioni che si occupano di sicurezza delle persone, del lavoro, delle comunità, di tutela del paesaggio, dell’ambiente, dei beni culturali, degli animali.</w:t>
            </w:r>
          </w:p>
          <w:p w14:paraId="308D03BB" w14:textId="5D4A4C97" w:rsidR="00053BBC" w:rsidRPr="009E10A3" w:rsidRDefault="00A841A1" w:rsidP="00053BBC">
            <w:pPr>
              <w:spacing w:after="120"/>
              <w:rPr>
                <w:rFonts w:ascii="Arial Narrow" w:hAnsi="Arial Narrow" w:cs="Times New Roman"/>
                <w:bCs/>
                <w:sz w:val="18"/>
                <w:szCs w:val="18"/>
              </w:rPr>
            </w:pPr>
            <w:r w:rsidRPr="009E10A3">
              <w:rPr>
                <w:rFonts w:ascii="Arial Narrow" w:hAnsi="Arial Narrow" w:cs="Times New Roman"/>
                <w:bCs/>
                <w:sz w:val="18"/>
                <w:szCs w:val="18"/>
              </w:rPr>
              <w:t xml:space="preserve">Riferendosi allo studio e alla ricerca, sa individuare le condizioni di arretratezza sociale ed economica ancora presenti in Italia, in Europa e nel mondo, spiegandone alcuni motivi possibili e ipotizzando </w:t>
            </w:r>
            <w:r w:rsidR="007B77EC">
              <w:rPr>
                <w:rFonts w:ascii="Arial Narrow" w:hAnsi="Arial Narrow" w:cs="Times New Roman"/>
                <w:bCs/>
                <w:sz w:val="18"/>
                <w:szCs w:val="18"/>
              </w:rPr>
              <w:t xml:space="preserve">con semplicità </w:t>
            </w:r>
            <w:r w:rsidRPr="009E10A3">
              <w:rPr>
                <w:rFonts w:ascii="Arial Narrow" w:hAnsi="Arial Narrow" w:cs="Times New Roman"/>
                <w:bCs/>
                <w:sz w:val="18"/>
                <w:szCs w:val="18"/>
              </w:rPr>
              <w:t xml:space="preserve">alcune misure di intervento. </w:t>
            </w:r>
          </w:p>
          <w:p w14:paraId="1961C935" w14:textId="77777777" w:rsidR="00A841A1" w:rsidRPr="009E10A3" w:rsidRDefault="00A841A1" w:rsidP="00053BBC">
            <w:pPr>
              <w:spacing w:after="120"/>
              <w:rPr>
                <w:rFonts w:ascii="Arial Narrow" w:hAnsi="Arial Narrow" w:cs="Times New Roman"/>
                <w:bCs/>
                <w:sz w:val="18"/>
                <w:szCs w:val="18"/>
              </w:rPr>
            </w:pPr>
            <w:r w:rsidRPr="009E10A3">
              <w:rPr>
                <w:rFonts w:ascii="Arial Narrow" w:hAnsi="Arial Narrow" w:cs="Times New Roman"/>
                <w:bCs/>
                <w:sz w:val="18"/>
                <w:szCs w:val="18"/>
              </w:rPr>
              <w:t>Alla luce dello studio, della ricerca e dell’esperienza personale, individua gli effetti portati nella vita quotidiana dallo sviluppo scientifico-tecnologico, valutandone i benefici e i rischi reali e potenziali.</w:t>
            </w:r>
          </w:p>
          <w:p w14:paraId="52EEBD21" w14:textId="77777777" w:rsidR="00A841A1" w:rsidRPr="009E10A3" w:rsidRDefault="00A841A1" w:rsidP="00A841A1">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Analizza il proprio territorio, con riferimento a: verde, trasporti, ciclo dei rifiuti, fonti di energia, servendosi anche di carte tematiche, mappe, fonti di dati, strumenti di geolocalizzazione e di rilevazione statistica.</w:t>
            </w:r>
          </w:p>
          <w:p w14:paraId="2BDA75BA" w14:textId="77777777" w:rsidR="00A841A1" w:rsidRPr="009E10A3" w:rsidRDefault="00A841A1" w:rsidP="00A841A1">
            <w:pPr>
              <w:spacing w:after="120"/>
              <w:rPr>
                <w:rFonts w:ascii="Arial Narrow" w:hAnsi="Arial Narrow" w:cs="Times New Roman"/>
                <w:sz w:val="18"/>
                <w:szCs w:val="18"/>
              </w:rPr>
            </w:pPr>
            <w:r w:rsidRPr="009E10A3">
              <w:rPr>
                <w:rFonts w:ascii="Arial Narrow" w:hAnsi="Arial Narrow" w:cs="Times New Roman"/>
                <w:sz w:val="18"/>
                <w:szCs w:val="18"/>
              </w:rPr>
              <w:t>Individua, con riferimento all’esperienza del proprio territorio e a quanto appreso nello studio, le attività e le scelte umane a maggiore o minore impatto ambientale, su scala locale, nazionale, mondiale.</w:t>
            </w:r>
          </w:p>
          <w:p w14:paraId="528D71F5" w14:textId="77777777" w:rsidR="00A841A1" w:rsidRPr="009E10A3" w:rsidRDefault="00A841A1" w:rsidP="00A841A1">
            <w:pPr>
              <w:spacing w:after="120"/>
              <w:rPr>
                <w:rFonts w:ascii="Arial Narrow" w:hAnsi="Arial Narrow" w:cs="Times New Roman"/>
                <w:sz w:val="18"/>
                <w:szCs w:val="18"/>
              </w:rPr>
            </w:pPr>
            <w:r w:rsidRPr="009E10A3">
              <w:rPr>
                <w:rFonts w:ascii="Arial Narrow" w:hAnsi="Arial Narrow" w:cs="Times New Roman"/>
                <w:sz w:val="18"/>
                <w:szCs w:val="18"/>
              </w:rPr>
              <w:t>Osserva e individua, a partire dal proprio territorio e fino al Pianeta, le trasformazioni am</w:t>
            </w:r>
            <w:r w:rsidRPr="009E10A3">
              <w:rPr>
                <w:rFonts w:ascii="Arial Narrow" w:hAnsi="Arial Narrow" w:cs="Times New Roman"/>
                <w:sz w:val="18"/>
                <w:szCs w:val="18"/>
              </w:rPr>
              <w:softHyphen/>
              <w:t>bientali dovute agli interventi dell’uomo e le conseguenze del progresso scientifico-tecnologico. Propone, pianifica, mette in atto comportamenti che riducono l’impatto delle attività quotidiane sull’ambiente e ne suggerisce nei contesti dove può partecipare (casa, scuola, gruppi di lavoro, CCR…).</w:t>
            </w:r>
          </w:p>
          <w:p w14:paraId="1759B825"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 xml:space="preserve">Spiega il concetto di energia nei diversi contesti in cui viene impiegato. </w:t>
            </w:r>
          </w:p>
          <w:p w14:paraId="67FA2BBF"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 xml:space="preserve">Individua le principali fonti di energia, le forme di approvvigionamento e produzione, l’impiego nelle attività umane. </w:t>
            </w:r>
          </w:p>
          <w:p w14:paraId="036D2318"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Distingue tra fonti rinnovabili e non rinnovabili e sa spiegare le differenze di impatto ambientale.</w:t>
            </w:r>
          </w:p>
          <w:p w14:paraId="0CE807FE"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Sa indicare comportamenti individuali e collettivi per il loro utilizzo consapevole e osserva quelli alla sua portata.</w:t>
            </w:r>
          </w:p>
          <w:p w14:paraId="3C875E8F"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lastRenderedPageBreak/>
              <w:t>Analizza e distingue utilizzi del suolo a maggiore o minore impatto ambientale a partire dal proprio territorio e in dividua alcune criticità nell’approvvigionamento delle materie prime a livello locale e planetario.</w:t>
            </w:r>
          </w:p>
          <w:p w14:paraId="30437223" w14:textId="77777777"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Differenzia correttamente i rifiuti che produce e sa spiegarne le motivazioni, facendo riferimento anche al ciclo del trattamento dei rifiuti e alle diverse modalità di stoccaggio, smaltimento, riciclaggio.</w:t>
            </w:r>
          </w:p>
          <w:p w14:paraId="267E688E" w14:textId="5B904F2E" w:rsidR="00A841A1" w:rsidRPr="009E10A3" w:rsidRDefault="00A841A1"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Individua comportamenti di consumo consapevole che riducono la produzione di rifiuti, specie non riciclabili, e lo spreco</w:t>
            </w:r>
            <w:r w:rsidR="00142B00">
              <w:rPr>
                <w:rFonts w:ascii="Arial Narrow" w:hAnsi="Arial Narrow" w:cs="Times New Roman"/>
                <w:bCs/>
                <w:sz w:val="18"/>
                <w:szCs w:val="18"/>
              </w:rPr>
              <w:t xml:space="preserve"> e mette in atto quelli alla sua portata.</w:t>
            </w:r>
          </w:p>
          <w:p w14:paraId="07DDD19C" w14:textId="78FF3C9E" w:rsidR="002B489E" w:rsidRPr="009E10A3" w:rsidRDefault="002B489E"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Individua forme di economia circolare attuabili in prima persona e su scala più vasta e mette in atto quelle alla sua portata.</w:t>
            </w:r>
          </w:p>
          <w:p w14:paraId="196FE1CE" w14:textId="18D59A9D" w:rsidR="002B489E" w:rsidRPr="009E10A3" w:rsidRDefault="002B489E" w:rsidP="00A841A1">
            <w:pPr>
              <w:spacing w:after="120"/>
              <w:jc w:val="both"/>
              <w:rPr>
                <w:rFonts w:ascii="Arial Narrow" w:hAnsi="Arial Narrow" w:cs="Times New Roman"/>
                <w:bCs/>
                <w:sz w:val="18"/>
                <w:szCs w:val="18"/>
              </w:rPr>
            </w:pPr>
            <w:r w:rsidRPr="009E10A3">
              <w:rPr>
                <w:rFonts w:ascii="Arial Narrow" w:hAnsi="Arial Narrow" w:cs="Times New Roman"/>
                <w:bCs/>
                <w:sz w:val="18"/>
                <w:szCs w:val="18"/>
              </w:rPr>
              <w:t xml:space="preserve">Collega i comportamenti umani </w:t>
            </w:r>
            <w:r w:rsidR="007D44E4" w:rsidRPr="009E10A3">
              <w:rPr>
                <w:rFonts w:ascii="Arial Narrow" w:hAnsi="Arial Narrow" w:cs="Times New Roman"/>
                <w:bCs/>
                <w:sz w:val="18"/>
                <w:szCs w:val="18"/>
              </w:rPr>
              <w:t xml:space="preserve">non responsabili e gli stili si vita ad alto impatto ambientale </w:t>
            </w:r>
            <w:r w:rsidRPr="009E10A3">
              <w:rPr>
                <w:rFonts w:ascii="Arial Narrow" w:hAnsi="Arial Narrow" w:cs="Times New Roman"/>
                <w:bCs/>
                <w:sz w:val="18"/>
                <w:szCs w:val="18"/>
              </w:rPr>
              <w:t xml:space="preserve">ai loro possibili effetti </w:t>
            </w:r>
            <w:r w:rsidR="007D44E4" w:rsidRPr="009E10A3">
              <w:rPr>
                <w:rFonts w:ascii="Arial Narrow" w:hAnsi="Arial Narrow" w:cs="Times New Roman"/>
                <w:bCs/>
                <w:sz w:val="18"/>
                <w:szCs w:val="18"/>
              </w:rPr>
              <w:t xml:space="preserve">dannosi </w:t>
            </w:r>
            <w:r w:rsidRPr="009E10A3">
              <w:rPr>
                <w:rFonts w:ascii="Arial Narrow" w:hAnsi="Arial Narrow" w:cs="Times New Roman"/>
                <w:bCs/>
                <w:sz w:val="18"/>
                <w:szCs w:val="18"/>
              </w:rPr>
              <w:t>sull’ambiente</w:t>
            </w:r>
            <w:r w:rsidR="007D44E4" w:rsidRPr="009E10A3">
              <w:rPr>
                <w:rFonts w:ascii="Arial Narrow" w:hAnsi="Arial Narrow" w:cs="Times New Roman"/>
                <w:bCs/>
                <w:sz w:val="18"/>
                <w:szCs w:val="18"/>
              </w:rPr>
              <w:t xml:space="preserve">, </w:t>
            </w:r>
            <w:r w:rsidRPr="009E10A3">
              <w:rPr>
                <w:rFonts w:ascii="Arial Narrow" w:hAnsi="Arial Narrow" w:cs="Times New Roman"/>
                <w:bCs/>
                <w:sz w:val="18"/>
                <w:szCs w:val="18"/>
              </w:rPr>
              <w:t>sulla sicurezza, sul benessere delle persone e degli animali</w:t>
            </w:r>
            <w:r w:rsidR="007D44E4" w:rsidRPr="009E10A3">
              <w:rPr>
                <w:rFonts w:ascii="Arial Narrow" w:hAnsi="Arial Narrow" w:cs="Times New Roman"/>
                <w:bCs/>
                <w:sz w:val="18"/>
                <w:szCs w:val="18"/>
              </w:rPr>
              <w:t>, sia su scala locale che globale</w:t>
            </w:r>
            <w:r w:rsidRPr="009E10A3">
              <w:rPr>
                <w:rFonts w:ascii="Arial Narrow" w:hAnsi="Arial Narrow" w:cs="Times New Roman"/>
                <w:bCs/>
                <w:sz w:val="18"/>
                <w:szCs w:val="18"/>
              </w:rPr>
              <w:t>; rintraccia nei comportamenti e nelle misure a contenimento e contrasto</w:t>
            </w:r>
            <w:r w:rsidR="007D44E4" w:rsidRPr="009E10A3">
              <w:rPr>
                <w:rFonts w:ascii="Arial Narrow" w:hAnsi="Arial Narrow" w:cs="Times New Roman"/>
                <w:bCs/>
                <w:sz w:val="18"/>
                <w:szCs w:val="18"/>
              </w:rPr>
              <w:t xml:space="preserve"> di tali comportamenti i principi costituzionali di solidarietà, responsabilità, tutela delle persone, della salute, della sicurezza, degli animali, del paesaggio e dei beni comuni.</w:t>
            </w:r>
          </w:p>
          <w:p w14:paraId="63C6F777" w14:textId="4480093C" w:rsidR="00A841A1" w:rsidRPr="009E10A3" w:rsidRDefault="005A240C" w:rsidP="005A240C">
            <w:pPr>
              <w:spacing w:after="120"/>
              <w:rPr>
                <w:rFonts w:ascii="Arial Narrow" w:hAnsi="Arial Narrow" w:cs="Times New Roman"/>
                <w:sz w:val="18"/>
                <w:szCs w:val="18"/>
              </w:rPr>
            </w:pPr>
            <w:r w:rsidRPr="009E10A3">
              <w:rPr>
                <w:rFonts w:ascii="Arial Narrow" w:hAnsi="Arial Narrow" w:cs="Times New Roman"/>
                <w:sz w:val="18"/>
                <w:szCs w:val="18"/>
              </w:rPr>
              <w:t>Ricerca, individua, riconosce forme di supporto e sostegno ad associazioni umanitarie, di solidarietà sociale e di salvaguardia dell’ambiente e della natura</w:t>
            </w:r>
            <w:r w:rsidR="00142B00">
              <w:rPr>
                <w:rFonts w:ascii="Arial Narrow" w:hAnsi="Arial Narrow" w:cs="Times New Roman"/>
                <w:sz w:val="18"/>
                <w:szCs w:val="18"/>
              </w:rPr>
              <w:t xml:space="preserve"> e partecipa ad alcune azioni alla sua portata.</w:t>
            </w:r>
          </w:p>
        </w:tc>
        <w:tc>
          <w:tcPr>
            <w:tcW w:w="3402" w:type="dxa"/>
            <w:shd w:val="clear" w:color="auto" w:fill="99FFCC"/>
          </w:tcPr>
          <w:p w14:paraId="7B5A9A9A" w14:textId="77777777" w:rsidR="00053BBC" w:rsidRPr="009E10A3" w:rsidRDefault="00825F8F" w:rsidP="00053BBC">
            <w:pPr>
              <w:rPr>
                <w:rFonts w:ascii="Arial Narrow" w:hAnsi="Arial Narrow" w:cs="Times New Roman"/>
                <w:sz w:val="18"/>
                <w:szCs w:val="18"/>
              </w:rPr>
            </w:pPr>
            <w:r w:rsidRPr="009E10A3">
              <w:rPr>
                <w:rFonts w:ascii="Arial Narrow" w:hAnsi="Arial Narrow" w:cs="Times New Roman"/>
                <w:sz w:val="18"/>
                <w:szCs w:val="18"/>
              </w:rPr>
              <w:lastRenderedPageBreak/>
              <w:t>Conosce:</w:t>
            </w:r>
          </w:p>
          <w:p w14:paraId="3B770225" w14:textId="71CB0FA0"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i concetti di crescita economica, sviluppo economico e gli elementi che li contraddistinguono;</w:t>
            </w:r>
          </w:p>
          <w:p w14:paraId="66D5B077" w14:textId="77777777"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gli articoli della Costituzione che trattano di lavoro e rapporti economici;</w:t>
            </w:r>
          </w:p>
          <w:p w14:paraId="22FADB00" w14:textId="77777777"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i settori economici e le principali attività economiche del proprio territorio;</w:t>
            </w:r>
          </w:p>
          <w:p w14:paraId="3BE29294" w14:textId="77777777"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lastRenderedPageBreak/>
              <w:t>norme fondamentali di tutela del lavoro, della sicurezza, dell’ambiente;</w:t>
            </w:r>
          </w:p>
          <w:p w14:paraId="7A99DEA5" w14:textId="0631EE04"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 xml:space="preserve">Istituzioni e Organizzazioni </w:t>
            </w:r>
            <w:r w:rsidR="003724DD" w:rsidRPr="009E10A3">
              <w:rPr>
                <w:rFonts w:ascii="Arial Narrow" w:hAnsi="Arial Narrow" w:cs="Times New Roman"/>
                <w:bCs/>
                <w:sz w:val="18"/>
                <w:szCs w:val="18"/>
              </w:rPr>
              <w:t xml:space="preserve">nazionali e internazionali </w:t>
            </w:r>
            <w:r w:rsidRPr="009E10A3">
              <w:rPr>
                <w:rFonts w:ascii="Arial Narrow" w:hAnsi="Arial Narrow" w:cs="Times New Roman"/>
                <w:bCs/>
                <w:sz w:val="18"/>
                <w:szCs w:val="18"/>
              </w:rPr>
              <w:t>che su occupano di tutela del lavoro</w:t>
            </w:r>
            <w:r w:rsidR="003724DD" w:rsidRPr="009E10A3">
              <w:rPr>
                <w:rFonts w:ascii="Arial Narrow" w:hAnsi="Arial Narrow" w:cs="Times New Roman"/>
                <w:bCs/>
                <w:sz w:val="18"/>
                <w:szCs w:val="18"/>
              </w:rPr>
              <w:t>, dei lavoratori, della sicurezza</w:t>
            </w:r>
            <w:r w:rsidRPr="009E10A3">
              <w:rPr>
                <w:rFonts w:ascii="Arial Narrow" w:hAnsi="Arial Narrow" w:cs="Times New Roman"/>
                <w:bCs/>
                <w:sz w:val="18"/>
                <w:szCs w:val="18"/>
              </w:rPr>
              <w:t>;</w:t>
            </w:r>
          </w:p>
          <w:p w14:paraId="21BBACC1" w14:textId="2B49179B" w:rsidR="003724DD" w:rsidRPr="009E10A3" w:rsidRDefault="003724DD" w:rsidP="003724DD">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Istituzioni e Organizzazioni nazionali e internazionali che su occupano di tutela dell’ambiente e degli animali;</w:t>
            </w:r>
          </w:p>
          <w:p w14:paraId="4FC70946" w14:textId="492A5096" w:rsidR="003724DD" w:rsidRPr="009E10A3" w:rsidRDefault="003724DD" w:rsidP="003724DD">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Istituzioni e Organizzazioni nazionali e internazionali che su occupano di lotta alla povertà;</w:t>
            </w:r>
          </w:p>
          <w:p w14:paraId="7FEF842F" w14:textId="77777777" w:rsidR="00825F8F" w:rsidRPr="009E10A3" w:rsidRDefault="00825F8F"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Concetti di ecosistema e biodiversità</w:t>
            </w:r>
            <w:r w:rsidR="003724DD" w:rsidRPr="009E10A3">
              <w:rPr>
                <w:rFonts w:ascii="Arial Narrow" w:hAnsi="Arial Narrow" w:cs="Times New Roman"/>
                <w:bCs/>
                <w:sz w:val="18"/>
                <w:szCs w:val="18"/>
              </w:rPr>
              <w:t xml:space="preserve">; impronte ecologiche, idriche, del carbonio; </w:t>
            </w:r>
          </w:p>
          <w:p w14:paraId="552FC618" w14:textId="3F4E2A37" w:rsidR="003724DD" w:rsidRPr="009E10A3" w:rsidRDefault="003724DD"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l’</w:t>
            </w:r>
            <w:r w:rsidR="00675DB1" w:rsidRPr="009E10A3">
              <w:rPr>
                <w:rFonts w:ascii="Arial Narrow" w:hAnsi="Arial Narrow" w:cs="Times New Roman"/>
                <w:bCs/>
                <w:sz w:val="18"/>
                <w:szCs w:val="18"/>
              </w:rPr>
              <w:t>e</w:t>
            </w:r>
            <w:r w:rsidRPr="009E10A3">
              <w:rPr>
                <w:rFonts w:ascii="Arial Narrow" w:hAnsi="Arial Narrow" w:cs="Times New Roman"/>
                <w:bCs/>
                <w:sz w:val="18"/>
                <w:szCs w:val="18"/>
              </w:rPr>
              <w:t>conomia circolare e il suo funzionamento;</w:t>
            </w:r>
          </w:p>
          <w:p w14:paraId="02B2B730" w14:textId="77777777" w:rsidR="003724DD" w:rsidRPr="009E10A3" w:rsidRDefault="003724DD"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Concetti di sostenibilità ambientale, economica, sociale;</w:t>
            </w:r>
          </w:p>
          <w:p w14:paraId="5B79C745" w14:textId="77777777" w:rsidR="003724DD" w:rsidRPr="009E10A3" w:rsidRDefault="003724DD"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Agenda 2030;</w:t>
            </w:r>
          </w:p>
          <w:p w14:paraId="4272D82B" w14:textId="07CC075A" w:rsidR="003724DD" w:rsidRPr="009E10A3" w:rsidRDefault="003724DD"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le fonti di energia rinnovabile e non rinnovabile e le loro forme di generazione e approvvigionamento;</w:t>
            </w:r>
          </w:p>
          <w:p w14:paraId="5166CF31" w14:textId="3942CEA7" w:rsidR="003724DD" w:rsidRPr="009E10A3" w:rsidRDefault="003724DD" w:rsidP="00825F8F">
            <w:pPr>
              <w:pStyle w:val="Paragrafoelenco"/>
              <w:numPr>
                <w:ilvl w:val="0"/>
                <w:numId w:val="20"/>
              </w:numPr>
              <w:spacing w:after="0" w:line="240" w:lineRule="auto"/>
              <w:rPr>
                <w:rFonts w:ascii="Arial Narrow" w:hAnsi="Arial Narrow" w:cs="Times New Roman"/>
                <w:bCs/>
                <w:sz w:val="18"/>
                <w:szCs w:val="18"/>
              </w:rPr>
            </w:pPr>
            <w:r w:rsidRPr="009E10A3">
              <w:rPr>
                <w:rFonts w:ascii="Arial Narrow" w:hAnsi="Arial Narrow" w:cs="Times New Roman"/>
                <w:bCs/>
                <w:sz w:val="18"/>
                <w:szCs w:val="18"/>
              </w:rPr>
              <w:t>il ciclo dei rifiuti.</w:t>
            </w:r>
          </w:p>
        </w:tc>
        <w:tc>
          <w:tcPr>
            <w:tcW w:w="2977" w:type="dxa"/>
            <w:shd w:val="clear" w:color="auto" w:fill="99FFCC"/>
          </w:tcPr>
          <w:p w14:paraId="7239BB44"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lastRenderedPageBreak/>
              <w:t>Competenza in materia di cittadinanza</w:t>
            </w:r>
          </w:p>
          <w:p w14:paraId="2BD220CE"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3741577A"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60C5B896"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matematica, scienze, tecnologia e ingegneria</w:t>
            </w:r>
          </w:p>
          <w:p w14:paraId="1C474775"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lastRenderedPageBreak/>
              <w:t>Discipline di riferimento: Italiano, storia, geografia, matematica, scienze, tecnologia, arte, musica</w:t>
            </w:r>
          </w:p>
          <w:p w14:paraId="08EC9B40" w14:textId="758D1BBB" w:rsidR="00053BBC" w:rsidRPr="009E10A3" w:rsidRDefault="00053BBC" w:rsidP="00053BBC">
            <w:pPr>
              <w:rPr>
                <w:rFonts w:ascii="Arial Narrow" w:hAnsi="Arial Narrow" w:cs="Times New Roman"/>
                <w:bCs/>
                <w:sz w:val="18"/>
                <w:szCs w:val="18"/>
              </w:rPr>
            </w:pPr>
            <w:r w:rsidRPr="009E10A3">
              <w:rPr>
                <w:rFonts w:ascii="Arial Narrow" w:hAnsi="Arial Narrow" w:cstheme="minorHAnsi"/>
                <w:bCs/>
                <w:sz w:val="18"/>
                <w:szCs w:val="18"/>
              </w:rPr>
              <w:t>Discipline concorrenti: tutte</w:t>
            </w:r>
          </w:p>
        </w:tc>
      </w:tr>
      <w:tr w:rsidR="00053BBC" w:rsidRPr="009E10A3" w14:paraId="39CAF4F1" w14:textId="77777777" w:rsidTr="009362C2">
        <w:tc>
          <w:tcPr>
            <w:tcW w:w="3256" w:type="dxa"/>
            <w:shd w:val="clear" w:color="auto" w:fill="99FFCC"/>
          </w:tcPr>
          <w:p w14:paraId="75476CFC" w14:textId="77777777" w:rsidR="00053BBC" w:rsidRPr="009E10A3" w:rsidRDefault="00053BBC" w:rsidP="00053BBC">
            <w:pPr>
              <w:spacing w:after="120"/>
              <w:jc w:val="both"/>
              <w:rPr>
                <w:rFonts w:ascii="Arial Narrow" w:hAnsi="Arial Narrow" w:cstheme="minorHAnsi"/>
                <w:b/>
                <w:bCs/>
                <w:sz w:val="18"/>
                <w:szCs w:val="18"/>
              </w:rPr>
            </w:pPr>
            <w:r w:rsidRPr="009E10A3">
              <w:rPr>
                <w:rFonts w:ascii="Arial Narrow" w:hAnsi="Arial Narrow" w:cstheme="minorHAnsi"/>
                <w:b/>
                <w:bCs/>
                <w:sz w:val="18"/>
                <w:szCs w:val="18"/>
              </w:rPr>
              <w:lastRenderedPageBreak/>
              <w:t>Traguardo n. 6_Obiettivi</w:t>
            </w:r>
          </w:p>
          <w:p w14:paraId="2A8B04A1" w14:textId="77777777" w:rsidR="00053BBC" w:rsidRPr="009E10A3" w:rsidRDefault="00053BBC" w:rsidP="00053BBC">
            <w:pPr>
              <w:spacing w:after="120"/>
              <w:jc w:val="both"/>
              <w:rPr>
                <w:rFonts w:ascii="Arial Narrow" w:hAnsi="Arial Narrow"/>
                <w:sz w:val="18"/>
                <w:szCs w:val="18"/>
              </w:rPr>
            </w:pPr>
            <w:r w:rsidRPr="009E10A3">
              <w:rPr>
                <w:rFonts w:ascii="Arial Narrow" w:hAnsi="Arial Narrow"/>
                <w:sz w:val="18"/>
                <w:szCs w:val="18"/>
              </w:rPr>
              <w:t>Riconoscere</w:t>
            </w:r>
            <w:r w:rsidRPr="009E10A3">
              <w:rPr>
                <w:rFonts w:ascii="Arial Narrow" w:hAnsi="Arial Narrow"/>
                <w:spacing w:val="-3"/>
                <w:sz w:val="18"/>
                <w:szCs w:val="18"/>
              </w:rPr>
              <w:t xml:space="preserve"> </w:t>
            </w:r>
            <w:r w:rsidRPr="009E10A3">
              <w:rPr>
                <w:rFonts w:ascii="Arial Narrow" w:hAnsi="Arial Narrow"/>
                <w:sz w:val="18"/>
                <w:szCs w:val="18"/>
              </w:rPr>
              <w:t>situazioni di pericolo</w:t>
            </w:r>
            <w:r w:rsidRPr="009E10A3">
              <w:rPr>
                <w:rFonts w:ascii="Arial Narrow" w:hAnsi="Arial Narrow"/>
                <w:spacing w:val="-4"/>
                <w:sz w:val="18"/>
                <w:szCs w:val="18"/>
              </w:rPr>
              <w:t xml:space="preserve"> </w:t>
            </w:r>
            <w:r w:rsidRPr="009E10A3">
              <w:rPr>
                <w:rFonts w:ascii="Arial Narrow" w:hAnsi="Arial Narrow"/>
                <w:sz w:val="18"/>
                <w:szCs w:val="18"/>
              </w:rPr>
              <w:t>ambientale,</w:t>
            </w:r>
            <w:r w:rsidRPr="009E10A3">
              <w:rPr>
                <w:rFonts w:ascii="Arial Narrow" w:hAnsi="Arial Narrow"/>
                <w:spacing w:val="-1"/>
                <w:sz w:val="18"/>
                <w:szCs w:val="18"/>
              </w:rPr>
              <w:t xml:space="preserve"> </w:t>
            </w:r>
            <w:r w:rsidRPr="009E10A3">
              <w:rPr>
                <w:rFonts w:ascii="Arial Narrow" w:hAnsi="Arial Narrow"/>
                <w:sz w:val="18"/>
                <w:szCs w:val="18"/>
              </w:rPr>
              <w:t>assumendo comportamenti corretti nei diversi contesti di vita, prevedendo collaborazioni con la Protezione civile e con organizzazioni del terzo settore.</w:t>
            </w:r>
          </w:p>
          <w:p w14:paraId="44E35EE0" w14:textId="098BB04F" w:rsidR="00053BBC" w:rsidRPr="009E10A3" w:rsidRDefault="00053BBC" w:rsidP="00053BBC">
            <w:pPr>
              <w:spacing w:after="120"/>
              <w:jc w:val="both"/>
              <w:rPr>
                <w:rFonts w:ascii="Arial Narrow" w:hAnsi="Arial Narrow" w:cs="Times New Roman"/>
                <w:sz w:val="18"/>
                <w:szCs w:val="18"/>
              </w:rPr>
            </w:pPr>
            <w:r w:rsidRPr="009E10A3">
              <w:rPr>
                <w:rFonts w:ascii="Arial Narrow" w:hAnsi="Arial Narrow"/>
                <w:sz w:val="18"/>
                <w:szCs w:val="18"/>
              </w:rPr>
              <w:t>Individuare, analizzare, illustrare le cause delle trasformazioni ambientali e gli effetti del cambiamento climatico.</w:t>
            </w:r>
          </w:p>
        </w:tc>
        <w:tc>
          <w:tcPr>
            <w:tcW w:w="4961" w:type="dxa"/>
            <w:shd w:val="clear" w:color="auto" w:fill="99FFCC"/>
          </w:tcPr>
          <w:p w14:paraId="4D50C42A" w14:textId="30B1FBE3" w:rsidR="002B489E" w:rsidRPr="009E10A3" w:rsidRDefault="002B489E" w:rsidP="002B489E">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Distingue diverse possibili situazioni di pericoli ambientali (rischio sismico, vulcanico, nubi tossiche, esondazioni e alluvioni, frane, ecc.).</w:t>
            </w:r>
          </w:p>
          <w:p w14:paraId="4A86F099" w14:textId="553790FE" w:rsidR="002B489E" w:rsidRPr="009E10A3" w:rsidRDefault="002B489E" w:rsidP="002B489E">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Assume comportamenti adegua</w:t>
            </w:r>
            <w:r w:rsidRPr="009E10A3">
              <w:rPr>
                <w:rFonts w:ascii="Arial Narrow" w:hAnsi="Arial Narrow" w:cs="Times New Roman"/>
                <w:sz w:val="18"/>
                <w:szCs w:val="18"/>
              </w:rPr>
              <w:softHyphen/>
              <w:t>ti a varie condizioni di rischio (sismico, vulcanico, idrogeo</w:t>
            </w:r>
            <w:r w:rsidRPr="009E10A3">
              <w:rPr>
                <w:rFonts w:ascii="Arial Narrow" w:hAnsi="Arial Narrow" w:cs="Times New Roman"/>
                <w:sz w:val="18"/>
                <w:szCs w:val="18"/>
              </w:rPr>
              <w:softHyphen/>
              <w:t>lo</w:t>
            </w:r>
            <w:r w:rsidRPr="009E10A3">
              <w:rPr>
                <w:rFonts w:ascii="Arial Narrow" w:hAnsi="Arial Narrow" w:cs="Times New Roman"/>
                <w:sz w:val="18"/>
                <w:szCs w:val="18"/>
              </w:rPr>
              <w:softHyphen/>
              <w:t>gi</w:t>
            </w:r>
            <w:r w:rsidRPr="009E10A3">
              <w:rPr>
                <w:rFonts w:ascii="Arial Narrow" w:hAnsi="Arial Narrow" w:cs="Times New Roman"/>
                <w:sz w:val="18"/>
                <w:szCs w:val="18"/>
              </w:rPr>
              <w:softHyphen/>
              <w:t>co, climatico, …) in ambiente sco</w:t>
            </w:r>
            <w:r w:rsidRPr="009E10A3">
              <w:rPr>
                <w:rFonts w:ascii="Arial Narrow" w:hAnsi="Arial Narrow" w:cs="Times New Roman"/>
                <w:sz w:val="18"/>
                <w:szCs w:val="18"/>
              </w:rPr>
              <w:softHyphen/>
              <w:t>lastico e di comunità, anche in collabora</w:t>
            </w:r>
            <w:r w:rsidRPr="009E10A3">
              <w:rPr>
                <w:rFonts w:ascii="Arial Narrow" w:hAnsi="Arial Narrow" w:cs="Times New Roman"/>
                <w:sz w:val="18"/>
                <w:szCs w:val="18"/>
              </w:rPr>
              <w:softHyphen/>
              <w:t>zio</w:t>
            </w:r>
            <w:r w:rsidRPr="009E10A3">
              <w:rPr>
                <w:rFonts w:ascii="Arial Narrow" w:hAnsi="Arial Narrow" w:cs="Times New Roman"/>
                <w:sz w:val="18"/>
                <w:szCs w:val="18"/>
              </w:rPr>
              <w:softHyphen/>
              <w:t>ne con la Protezione civile.</w:t>
            </w:r>
          </w:p>
          <w:p w14:paraId="3778BD34" w14:textId="44A82B39" w:rsidR="007D44E4" w:rsidRPr="009E10A3" w:rsidRDefault="007D44E4" w:rsidP="007D44E4">
            <w:pPr>
              <w:spacing w:after="120"/>
              <w:rPr>
                <w:rFonts w:ascii="Arial Narrow" w:hAnsi="Arial Narrow" w:cs="Times New Roman"/>
                <w:sz w:val="18"/>
                <w:szCs w:val="18"/>
              </w:rPr>
            </w:pPr>
            <w:r w:rsidRPr="009E10A3">
              <w:rPr>
                <w:rFonts w:ascii="Arial Narrow" w:hAnsi="Arial Narrow" w:cs="Times New Roman"/>
                <w:sz w:val="18"/>
                <w:szCs w:val="18"/>
              </w:rPr>
              <w:t>A partire dall’esperienza, dalla cronaca e dallo studio, sa riferire quali sono i principali cambiamenti climatici che interessano l’attualità; individua alcuni fattori che li influenzano e alcuni eventi acuiti o generati dagli stessi, con riguardo al nostro territorio e al Pianeta e sa dare semplici spiegazioni scientifiche.</w:t>
            </w:r>
          </w:p>
          <w:p w14:paraId="2DFF4FE7" w14:textId="77777777" w:rsidR="007D44E4" w:rsidRPr="009E10A3" w:rsidRDefault="007D44E4" w:rsidP="007D44E4">
            <w:pPr>
              <w:spacing w:after="120"/>
              <w:rPr>
                <w:rFonts w:ascii="Arial Narrow" w:hAnsi="Arial Narrow" w:cs="Times New Roman"/>
                <w:sz w:val="18"/>
                <w:szCs w:val="18"/>
              </w:rPr>
            </w:pPr>
            <w:r w:rsidRPr="009E10A3">
              <w:rPr>
                <w:rFonts w:ascii="Arial Narrow" w:hAnsi="Arial Narrow" w:cs="Times New Roman"/>
                <w:sz w:val="18"/>
                <w:szCs w:val="18"/>
              </w:rPr>
              <w:t>Ipotizza possibili misure di contenimento attuabili in generale.</w:t>
            </w:r>
          </w:p>
          <w:p w14:paraId="74DF5AA0" w14:textId="77777777" w:rsidR="007D44E4" w:rsidRPr="009E10A3" w:rsidRDefault="007D44E4" w:rsidP="002B489E">
            <w:pPr>
              <w:autoSpaceDE w:val="0"/>
              <w:autoSpaceDN w:val="0"/>
              <w:adjustRightInd w:val="0"/>
              <w:spacing w:after="120"/>
              <w:jc w:val="both"/>
              <w:rPr>
                <w:rFonts w:ascii="Arial Narrow" w:hAnsi="Arial Narrow" w:cs="Times New Roman"/>
                <w:sz w:val="18"/>
                <w:szCs w:val="18"/>
              </w:rPr>
            </w:pPr>
          </w:p>
          <w:p w14:paraId="6AAC2BA7" w14:textId="77777777" w:rsidR="002B489E" w:rsidRPr="009E10A3" w:rsidRDefault="002B489E" w:rsidP="002B489E">
            <w:pPr>
              <w:autoSpaceDE w:val="0"/>
              <w:autoSpaceDN w:val="0"/>
              <w:adjustRightInd w:val="0"/>
              <w:spacing w:after="120"/>
              <w:jc w:val="both"/>
              <w:rPr>
                <w:rFonts w:ascii="Arial Narrow" w:hAnsi="Arial Narrow" w:cs="Times New Roman"/>
                <w:sz w:val="18"/>
                <w:szCs w:val="18"/>
              </w:rPr>
            </w:pPr>
          </w:p>
          <w:p w14:paraId="0462096E" w14:textId="6DF8AA74" w:rsidR="00053BBC" w:rsidRPr="009E10A3" w:rsidRDefault="00053BBC" w:rsidP="00053BBC">
            <w:pPr>
              <w:autoSpaceDE w:val="0"/>
              <w:autoSpaceDN w:val="0"/>
              <w:adjustRightInd w:val="0"/>
              <w:spacing w:after="120"/>
              <w:jc w:val="both"/>
              <w:rPr>
                <w:rFonts w:ascii="Arial Narrow" w:hAnsi="Arial Narrow" w:cs="Times New Roman"/>
                <w:sz w:val="18"/>
                <w:szCs w:val="18"/>
              </w:rPr>
            </w:pPr>
          </w:p>
        </w:tc>
        <w:tc>
          <w:tcPr>
            <w:tcW w:w="3402" w:type="dxa"/>
            <w:shd w:val="clear" w:color="auto" w:fill="99FFCC"/>
          </w:tcPr>
          <w:p w14:paraId="16F3507C" w14:textId="77777777" w:rsidR="00053BBC" w:rsidRPr="009E10A3" w:rsidRDefault="003724DD" w:rsidP="00053BBC">
            <w:pPr>
              <w:autoSpaceDE w:val="0"/>
              <w:autoSpaceDN w:val="0"/>
              <w:adjustRightInd w:val="0"/>
              <w:spacing w:after="120"/>
              <w:ind w:left="3" w:right="566"/>
              <w:jc w:val="both"/>
              <w:rPr>
                <w:rFonts w:ascii="Arial Narrow" w:hAnsi="Arial Narrow" w:cs="Times New Roman"/>
                <w:bCs/>
                <w:sz w:val="18"/>
                <w:szCs w:val="18"/>
              </w:rPr>
            </w:pPr>
            <w:r w:rsidRPr="009E10A3">
              <w:rPr>
                <w:rFonts w:ascii="Arial Narrow" w:hAnsi="Arial Narrow" w:cs="Times New Roman"/>
                <w:bCs/>
                <w:sz w:val="18"/>
                <w:szCs w:val="18"/>
              </w:rPr>
              <w:t>Conosce:</w:t>
            </w:r>
          </w:p>
          <w:p w14:paraId="1278A119" w14:textId="77777777" w:rsidR="003724DD" w:rsidRPr="009E10A3" w:rsidRDefault="003724DD" w:rsidP="003724DD">
            <w:pPr>
              <w:pStyle w:val="Paragrafoelenco"/>
              <w:numPr>
                <w:ilvl w:val="0"/>
                <w:numId w:val="20"/>
              </w:numPr>
              <w:autoSpaceDE w:val="0"/>
              <w:autoSpaceDN w:val="0"/>
              <w:adjustRightInd w:val="0"/>
              <w:spacing w:after="120" w:line="240" w:lineRule="auto"/>
              <w:ind w:right="566"/>
              <w:jc w:val="both"/>
              <w:rPr>
                <w:rFonts w:ascii="Arial Narrow" w:hAnsi="Arial Narrow" w:cs="Times New Roman"/>
                <w:bCs/>
                <w:sz w:val="18"/>
                <w:szCs w:val="18"/>
              </w:rPr>
            </w:pPr>
            <w:r w:rsidRPr="009E10A3">
              <w:rPr>
                <w:rFonts w:ascii="Arial Narrow" w:hAnsi="Arial Narrow" w:cs="Times New Roman"/>
                <w:bCs/>
                <w:sz w:val="18"/>
                <w:szCs w:val="18"/>
              </w:rPr>
              <w:t>i concetti di pericolo e di rischio;</w:t>
            </w:r>
          </w:p>
          <w:p w14:paraId="68253AB3" w14:textId="62897498" w:rsidR="003724DD" w:rsidRPr="009E10A3" w:rsidRDefault="003724DD" w:rsidP="003724DD">
            <w:pPr>
              <w:pStyle w:val="Paragrafoelenco"/>
              <w:numPr>
                <w:ilvl w:val="0"/>
                <w:numId w:val="20"/>
              </w:numPr>
              <w:autoSpaceDE w:val="0"/>
              <w:autoSpaceDN w:val="0"/>
              <w:adjustRightInd w:val="0"/>
              <w:spacing w:after="120" w:line="240" w:lineRule="auto"/>
              <w:ind w:right="566"/>
              <w:jc w:val="both"/>
              <w:rPr>
                <w:rFonts w:ascii="Arial Narrow" w:hAnsi="Arial Narrow" w:cs="Times New Roman"/>
                <w:bCs/>
                <w:sz w:val="18"/>
                <w:szCs w:val="18"/>
              </w:rPr>
            </w:pPr>
            <w:r w:rsidRPr="009E10A3">
              <w:rPr>
                <w:rFonts w:ascii="Arial Narrow" w:hAnsi="Arial Narrow" w:cs="Times New Roman"/>
                <w:bCs/>
                <w:sz w:val="18"/>
                <w:szCs w:val="18"/>
              </w:rPr>
              <w:t>i diversi tipi di rischio ambientale;</w:t>
            </w:r>
          </w:p>
          <w:p w14:paraId="29C39097" w14:textId="77777777" w:rsidR="003724DD" w:rsidRPr="009E10A3" w:rsidRDefault="003724DD" w:rsidP="003724DD">
            <w:pPr>
              <w:pStyle w:val="Paragrafoelenco"/>
              <w:numPr>
                <w:ilvl w:val="0"/>
                <w:numId w:val="20"/>
              </w:numPr>
              <w:autoSpaceDE w:val="0"/>
              <w:autoSpaceDN w:val="0"/>
              <w:adjustRightInd w:val="0"/>
              <w:spacing w:after="120" w:line="240" w:lineRule="auto"/>
              <w:ind w:right="566"/>
              <w:jc w:val="both"/>
              <w:rPr>
                <w:rFonts w:ascii="Arial Narrow" w:hAnsi="Arial Narrow" w:cs="Times New Roman"/>
                <w:bCs/>
                <w:sz w:val="18"/>
                <w:szCs w:val="18"/>
              </w:rPr>
            </w:pPr>
            <w:r w:rsidRPr="009E10A3">
              <w:rPr>
                <w:rFonts w:ascii="Arial Narrow" w:hAnsi="Arial Narrow" w:cs="Times New Roman"/>
                <w:bCs/>
                <w:sz w:val="18"/>
                <w:szCs w:val="18"/>
              </w:rPr>
              <w:t>i comportamenti corretti per i diversi rischi ambientali;</w:t>
            </w:r>
          </w:p>
          <w:p w14:paraId="117EA79E" w14:textId="490B9581" w:rsidR="003724DD" w:rsidRPr="009E10A3" w:rsidRDefault="003724DD" w:rsidP="003724DD">
            <w:pPr>
              <w:pStyle w:val="Paragrafoelenco"/>
              <w:numPr>
                <w:ilvl w:val="0"/>
                <w:numId w:val="20"/>
              </w:numPr>
              <w:autoSpaceDE w:val="0"/>
              <w:autoSpaceDN w:val="0"/>
              <w:adjustRightInd w:val="0"/>
              <w:spacing w:after="120" w:line="240" w:lineRule="auto"/>
              <w:ind w:right="566"/>
              <w:jc w:val="both"/>
              <w:rPr>
                <w:rFonts w:ascii="Arial Narrow" w:hAnsi="Arial Narrow" w:cs="Times New Roman"/>
                <w:bCs/>
                <w:sz w:val="18"/>
                <w:szCs w:val="18"/>
              </w:rPr>
            </w:pPr>
            <w:r w:rsidRPr="009E10A3">
              <w:rPr>
                <w:rFonts w:ascii="Arial Narrow" w:hAnsi="Arial Narrow" w:cs="Times New Roman"/>
                <w:bCs/>
                <w:sz w:val="18"/>
                <w:szCs w:val="18"/>
              </w:rPr>
              <w:t>la Protezione Civile e le sue funzioni.</w:t>
            </w:r>
          </w:p>
        </w:tc>
        <w:tc>
          <w:tcPr>
            <w:tcW w:w="2977" w:type="dxa"/>
            <w:shd w:val="clear" w:color="auto" w:fill="99FFCC"/>
          </w:tcPr>
          <w:p w14:paraId="4D618789"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31998449"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6974C579"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3FC8B4CF"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matematica, scienze, tecnologia e ingegneria</w:t>
            </w:r>
          </w:p>
          <w:p w14:paraId="11CD3AB9"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storia, geografia, matematica, scienze, tecnologia.</w:t>
            </w:r>
          </w:p>
          <w:p w14:paraId="40DEAE21" w14:textId="095296AA" w:rsidR="00053BBC" w:rsidRPr="009E10A3" w:rsidRDefault="00053BBC" w:rsidP="00053BBC">
            <w:pPr>
              <w:rPr>
                <w:rFonts w:ascii="Arial Narrow" w:hAnsi="Arial Narrow" w:cs="Times New Roman"/>
                <w:b/>
                <w:sz w:val="18"/>
                <w:szCs w:val="18"/>
              </w:rPr>
            </w:pPr>
            <w:r w:rsidRPr="009E10A3">
              <w:rPr>
                <w:rFonts w:ascii="Arial Narrow" w:hAnsi="Arial Narrow" w:cstheme="minorHAnsi"/>
                <w:bCs/>
                <w:sz w:val="18"/>
                <w:szCs w:val="18"/>
              </w:rPr>
              <w:t>Discipline concorrenti: tutte</w:t>
            </w:r>
          </w:p>
        </w:tc>
      </w:tr>
      <w:tr w:rsidR="00053BBC" w:rsidRPr="009E10A3" w14:paraId="4858CB1B" w14:textId="77777777" w:rsidTr="009362C2">
        <w:tc>
          <w:tcPr>
            <w:tcW w:w="3256" w:type="dxa"/>
            <w:shd w:val="clear" w:color="auto" w:fill="99FFCC"/>
          </w:tcPr>
          <w:p w14:paraId="00A2817F" w14:textId="77777777" w:rsidR="00053BBC" w:rsidRPr="009E10A3" w:rsidRDefault="00053BBC" w:rsidP="00053BBC">
            <w:pPr>
              <w:spacing w:after="120"/>
              <w:jc w:val="both"/>
              <w:rPr>
                <w:rFonts w:ascii="Arial Narrow" w:hAnsi="Arial Narrow" w:cstheme="minorHAnsi"/>
                <w:b/>
                <w:bCs/>
                <w:sz w:val="18"/>
                <w:szCs w:val="18"/>
              </w:rPr>
            </w:pPr>
            <w:r w:rsidRPr="009E10A3">
              <w:rPr>
                <w:rFonts w:ascii="Arial Narrow" w:hAnsi="Arial Narrow" w:cstheme="minorHAnsi"/>
                <w:b/>
                <w:bCs/>
                <w:sz w:val="18"/>
                <w:szCs w:val="18"/>
              </w:rPr>
              <w:lastRenderedPageBreak/>
              <w:t>Traguardo n. 7_Obiettivi</w:t>
            </w:r>
          </w:p>
          <w:p w14:paraId="2FF0913D" w14:textId="77777777" w:rsidR="00053BBC" w:rsidRPr="009E10A3" w:rsidRDefault="00053BBC" w:rsidP="00053BBC">
            <w:pPr>
              <w:spacing w:after="120"/>
              <w:jc w:val="both"/>
              <w:rPr>
                <w:rFonts w:ascii="Arial Narrow" w:hAnsi="Arial Narrow"/>
                <w:sz w:val="18"/>
                <w:szCs w:val="18"/>
              </w:rPr>
            </w:pPr>
            <w:r w:rsidRPr="009E10A3">
              <w:rPr>
                <w:rFonts w:ascii="Arial Narrow" w:hAnsi="Arial Narrow"/>
                <w:sz w:val="18"/>
                <w:szCs w:val="18"/>
              </w:rPr>
              <w:t>Identificare gli elementi che costituiscono il patrimonio artistico e culturale, materiale e immateriale e le specificità turistiche e agroalimentari, ipotizzando e sperimentando azioni di tutela e di valorizzazione, anche con la propria partecipazione attiva.</w:t>
            </w:r>
          </w:p>
          <w:p w14:paraId="006F5B23" w14:textId="560E1358" w:rsidR="00053BBC" w:rsidRPr="009E10A3" w:rsidRDefault="00053BBC" w:rsidP="00053BBC">
            <w:pPr>
              <w:spacing w:after="120"/>
              <w:jc w:val="both"/>
              <w:rPr>
                <w:rFonts w:ascii="Arial Narrow" w:hAnsi="Arial Narrow" w:cs="Times New Roman"/>
                <w:sz w:val="18"/>
                <w:szCs w:val="18"/>
              </w:rPr>
            </w:pPr>
            <w:r w:rsidRPr="009E10A3">
              <w:rPr>
                <w:rFonts w:ascii="Arial Narrow" w:hAnsi="Arial Narrow"/>
                <w:sz w:val="18"/>
                <w:szCs w:val="18"/>
              </w:rPr>
              <w:t>Conoscere e confrontare temi e problemi di tutela di ambienti e paesaggi italiani, europei e mondiali nella consapevolezza della finitezza delle risorse e della importanza di un loro uso responsabile, individuando allo scopo coerenti comportamenti personali e mettendo in atto quelli alla propria portata.</w:t>
            </w:r>
          </w:p>
        </w:tc>
        <w:tc>
          <w:tcPr>
            <w:tcW w:w="4961" w:type="dxa"/>
            <w:shd w:val="clear" w:color="auto" w:fill="99FFCC"/>
          </w:tcPr>
          <w:p w14:paraId="65A21C19" w14:textId="77777777" w:rsidR="007D44E4" w:rsidRPr="009E10A3" w:rsidRDefault="007D44E4" w:rsidP="007D44E4">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Identifica nel proprio ambiente di vita, in ambito nazionale e, in forma essenziale, a livello più vasto, gli elementi che costituiscono il patrimonio artistico e culturale materiale e immateriale, anche con riferi</w:t>
            </w:r>
            <w:r w:rsidRPr="009E10A3">
              <w:rPr>
                <w:rFonts w:ascii="Arial Narrow" w:hAnsi="Arial Narrow" w:cs="Times New Roman"/>
                <w:sz w:val="18"/>
                <w:szCs w:val="18"/>
              </w:rPr>
              <w:softHyphen/>
              <w:t>mento agli usi e alle tradizioni locali; ipotizza azioni per la salvaguardia e partecipa ad alcune alla propria portata, anche con la consultazione di siti utili (es. il FAI).</w:t>
            </w:r>
          </w:p>
          <w:p w14:paraId="171CCD9E" w14:textId="77777777" w:rsidR="007D44E4" w:rsidRPr="009E10A3" w:rsidRDefault="007D44E4" w:rsidP="007D44E4">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Individua, anche con l’ausilio di ricerche in rete nei siti più opportuni (es. UNESCO), contesti che costituiscono patrimonio culturale dell’umanità.</w:t>
            </w:r>
          </w:p>
          <w:p w14:paraId="44EA2534" w14:textId="36FDC432" w:rsidR="007D44E4" w:rsidRPr="009E10A3" w:rsidRDefault="007D44E4" w:rsidP="007D44E4">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Contribuisce, con ricerche individuali e in gruppo e con il supporto dei docenti, all’arricchimento di pagine pubbliche su beni culturali o ambientali, personaggi, storia e tradizioni del proprio territorio (es. Wikipedia; siti locali, ecc.).</w:t>
            </w:r>
          </w:p>
          <w:p w14:paraId="37884A27" w14:textId="3CEEC1B2" w:rsidR="007D44E4" w:rsidRPr="009E10A3" w:rsidRDefault="007D44E4" w:rsidP="007D44E4">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Progetta, mediante lavori collaborativi in classe, possibili forme di pubblicizzazione, valorizzazione, sostegno al patrimonio culturale,</w:t>
            </w:r>
            <w:r w:rsidR="005A240C" w:rsidRPr="009E10A3">
              <w:rPr>
                <w:rFonts w:ascii="Arial Narrow" w:hAnsi="Arial Narrow" w:cs="Times New Roman"/>
                <w:sz w:val="18"/>
                <w:szCs w:val="18"/>
              </w:rPr>
              <w:t xml:space="preserve"> </w:t>
            </w:r>
            <w:r w:rsidRPr="009E10A3">
              <w:rPr>
                <w:rFonts w:ascii="Arial Narrow" w:hAnsi="Arial Narrow" w:cs="Times New Roman"/>
                <w:sz w:val="18"/>
                <w:szCs w:val="18"/>
              </w:rPr>
              <w:t>alle tradizioni locali</w:t>
            </w:r>
            <w:r w:rsidR="005A240C" w:rsidRPr="009E10A3">
              <w:rPr>
                <w:rFonts w:ascii="Arial Narrow" w:hAnsi="Arial Narrow" w:cs="Times New Roman"/>
                <w:sz w:val="18"/>
                <w:szCs w:val="18"/>
              </w:rPr>
              <w:t>, alle produzioni tipiche e di eccellenza del territorio eventualmente da proporre alle Istituzioni locali o partecipando a eventi organizzati dalle stesse.</w:t>
            </w:r>
          </w:p>
          <w:p w14:paraId="44A476BA" w14:textId="2DF1F9E2" w:rsidR="007D44E4" w:rsidRPr="009E10A3" w:rsidRDefault="007D44E4" w:rsidP="007D44E4">
            <w:pPr>
              <w:autoSpaceDE w:val="0"/>
              <w:autoSpaceDN w:val="0"/>
              <w:adjustRightInd w:val="0"/>
              <w:spacing w:after="120"/>
              <w:jc w:val="both"/>
              <w:rPr>
                <w:rFonts w:ascii="Arial Narrow" w:hAnsi="Arial Narrow" w:cs="Times New Roman"/>
                <w:sz w:val="18"/>
                <w:szCs w:val="18"/>
              </w:rPr>
            </w:pPr>
            <w:r w:rsidRPr="009E10A3">
              <w:rPr>
                <w:rFonts w:ascii="Arial Narrow" w:hAnsi="Arial Narrow" w:cs="Times New Roman"/>
                <w:sz w:val="18"/>
                <w:szCs w:val="18"/>
              </w:rPr>
              <w:t>Individua, nel proprio ambiente di vita e su scala più vasta, servendosi delle ricerche in rete, di documentari, di servizi giornalistici, gli elementi di degrado, trascuratezza, incuria</w:t>
            </w:r>
            <w:r w:rsidR="005A240C" w:rsidRPr="009E10A3">
              <w:rPr>
                <w:rFonts w:ascii="Arial Narrow" w:hAnsi="Arial Narrow" w:cs="Times New Roman"/>
                <w:sz w:val="18"/>
                <w:szCs w:val="18"/>
              </w:rPr>
              <w:t xml:space="preserve"> del paesaggio</w:t>
            </w:r>
            <w:r w:rsidRPr="009E10A3">
              <w:rPr>
                <w:rFonts w:ascii="Arial Narrow" w:hAnsi="Arial Narrow" w:cs="Times New Roman"/>
                <w:sz w:val="18"/>
                <w:szCs w:val="18"/>
              </w:rPr>
              <w:t>: formula ipotesi risolutive/correttive/preventive e di intervento alla propria portata.</w:t>
            </w:r>
          </w:p>
          <w:p w14:paraId="61076DD3" w14:textId="77777777" w:rsidR="00053BBC" w:rsidRPr="009E10A3" w:rsidRDefault="00053BBC" w:rsidP="00053BBC">
            <w:pPr>
              <w:jc w:val="both"/>
              <w:rPr>
                <w:rFonts w:ascii="Arial Narrow" w:hAnsi="Arial Narrow" w:cs="Times New Roman"/>
                <w:bCs/>
                <w:sz w:val="18"/>
                <w:szCs w:val="18"/>
              </w:rPr>
            </w:pPr>
          </w:p>
        </w:tc>
        <w:tc>
          <w:tcPr>
            <w:tcW w:w="3402" w:type="dxa"/>
            <w:shd w:val="clear" w:color="auto" w:fill="99FFCC"/>
          </w:tcPr>
          <w:p w14:paraId="17667803" w14:textId="77777777" w:rsidR="00053BBC" w:rsidRPr="009E10A3" w:rsidRDefault="003724DD" w:rsidP="00053BBC">
            <w:pPr>
              <w:ind w:left="3"/>
              <w:rPr>
                <w:rFonts w:ascii="Arial Narrow" w:hAnsi="Arial Narrow" w:cs="Times New Roman"/>
                <w:bCs/>
                <w:sz w:val="18"/>
                <w:szCs w:val="18"/>
              </w:rPr>
            </w:pPr>
            <w:r w:rsidRPr="009E10A3">
              <w:rPr>
                <w:rFonts w:ascii="Arial Narrow" w:hAnsi="Arial Narrow" w:cs="Times New Roman"/>
                <w:bCs/>
                <w:sz w:val="18"/>
                <w:szCs w:val="18"/>
              </w:rPr>
              <w:t>Conosce:</w:t>
            </w:r>
          </w:p>
          <w:p w14:paraId="6F006570" w14:textId="77777777" w:rsidR="003724DD" w:rsidRPr="009E10A3" w:rsidRDefault="003724DD"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 concetti di bene culturale materiale e immateriale;</w:t>
            </w:r>
          </w:p>
          <w:p w14:paraId="23FFB074" w14:textId="23210E76" w:rsidR="003724DD" w:rsidRPr="009E10A3" w:rsidRDefault="003724DD"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 beni culturali del proprio territorio e quelli più rappresentativi della propria regione e del Paese;</w:t>
            </w:r>
          </w:p>
          <w:p w14:paraId="673E6B06" w14:textId="124D9240" w:rsidR="003724DD" w:rsidRPr="009E10A3" w:rsidRDefault="003724DD"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le produzioni di eccellenza del proprio territorio e alcune del Paese;</w:t>
            </w:r>
          </w:p>
          <w:p w14:paraId="53902E00" w14:textId="3B5C178C" w:rsidR="003724DD" w:rsidRPr="009E10A3" w:rsidRDefault="00675DB1"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il concetto di “patrimonio dell’umanità” e l’UNESCO;</w:t>
            </w:r>
          </w:p>
          <w:p w14:paraId="3D0D5962" w14:textId="3F79D8B9" w:rsidR="00675DB1" w:rsidRPr="009E10A3" w:rsidRDefault="00675DB1"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alcuni beni “UNESCO” del proprio territorio e del Paese, sia materiali che immateriali;</w:t>
            </w:r>
          </w:p>
          <w:p w14:paraId="716D40C7" w14:textId="10375862" w:rsidR="00675DB1" w:rsidRPr="009E10A3" w:rsidRDefault="00675DB1" w:rsidP="007704B5">
            <w:pPr>
              <w:pStyle w:val="Paragrafoelenco"/>
              <w:numPr>
                <w:ilvl w:val="0"/>
                <w:numId w:val="20"/>
              </w:numPr>
              <w:spacing w:after="0" w:line="240" w:lineRule="auto"/>
              <w:ind w:left="319" w:hanging="319"/>
              <w:rPr>
                <w:rFonts w:ascii="Arial Narrow" w:hAnsi="Arial Narrow" w:cs="Times New Roman"/>
                <w:bCs/>
                <w:sz w:val="18"/>
                <w:szCs w:val="18"/>
              </w:rPr>
            </w:pPr>
            <w:r w:rsidRPr="009E10A3">
              <w:rPr>
                <w:rFonts w:ascii="Arial Narrow" w:hAnsi="Arial Narrow" w:cs="Times New Roman"/>
                <w:bCs/>
                <w:sz w:val="18"/>
                <w:szCs w:val="18"/>
              </w:rPr>
              <w:t>l’art. 9 della Costituzione e le Istituzioni e Organizzazioni che si occupano di conservazione, tutela e salvaguardia dei beni culturali.</w:t>
            </w:r>
          </w:p>
          <w:p w14:paraId="26151855" w14:textId="1B472F92" w:rsidR="003724DD" w:rsidRPr="009E10A3" w:rsidRDefault="003724DD" w:rsidP="00675DB1">
            <w:pPr>
              <w:ind w:left="363"/>
              <w:rPr>
                <w:rFonts w:ascii="Arial Narrow" w:hAnsi="Arial Narrow" w:cs="Times New Roman"/>
                <w:bCs/>
                <w:sz w:val="18"/>
                <w:szCs w:val="18"/>
              </w:rPr>
            </w:pPr>
          </w:p>
        </w:tc>
        <w:tc>
          <w:tcPr>
            <w:tcW w:w="2977" w:type="dxa"/>
            <w:shd w:val="clear" w:color="auto" w:fill="99FFCC"/>
          </w:tcPr>
          <w:p w14:paraId="406AA7DD"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56B6944A"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3563ADE8"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imprenditoriale</w:t>
            </w:r>
          </w:p>
          <w:p w14:paraId="4C135AA6"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consapevolezza ed espressione culturali</w:t>
            </w:r>
          </w:p>
          <w:p w14:paraId="1D896314" w14:textId="77777777" w:rsidR="00053BBC" w:rsidRPr="009E10A3" w:rsidRDefault="00053BBC" w:rsidP="00053BBC">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storia, geografia, matematica, scienze, tecnologia, arte, musica</w:t>
            </w:r>
          </w:p>
          <w:p w14:paraId="28C5D3BD" w14:textId="3AAAC8C3" w:rsidR="00053BBC" w:rsidRPr="009E10A3" w:rsidRDefault="00053BBC" w:rsidP="00053BBC">
            <w:pPr>
              <w:rPr>
                <w:rFonts w:ascii="Arial Narrow" w:hAnsi="Arial Narrow" w:cs="Times New Roman"/>
                <w:b/>
                <w:sz w:val="18"/>
                <w:szCs w:val="18"/>
              </w:rPr>
            </w:pPr>
            <w:r w:rsidRPr="009E10A3">
              <w:rPr>
                <w:rFonts w:ascii="Arial Narrow" w:hAnsi="Arial Narrow" w:cstheme="minorHAnsi"/>
                <w:bCs/>
                <w:sz w:val="18"/>
                <w:szCs w:val="18"/>
              </w:rPr>
              <w:t>Discipline concorrenti: tutte</w:t>
            </w:r>
          </w:p>
        </w:tc>
      </w:tr>
      <w:tr w:rsidR="00675DB1" w:rsidRPr="009E10A3" w14:paraId="5FDB4E93" w14:textId="77777777" w:rsidTr="009362C2">
        <w:tc>
          <w:tcPr>
            <w:tcW w:w="3256" w:type="dxa"/>
            <w:shd w:val="clear" w:color="auto" w:fill="99FFCC"/>
          </w:tcPr>
          <w:p w14:paraId="2465E2A7" w14:textId="77777777" w:rsidR="00675DB1" w:rsidRPr="009E10A3" w:rsidRDefault="00675DB1" w:rsidP="00675DB1">
            <w:pPr>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8_Obiettivi</w:t>
            </w:r>
          </w:p>
          <w:p w14:paraId="24A12658" w14:textId="77777777" w:rsidR="00675DB1" w:rsidRPr="009E10A3" w:rsidRDefault="00675DB1" w:rsidP="00675DB1">
            <w:pPr>
              <w:pStyle w:val="TableParagraph"/>
              <w:spacing w:before="0" w:after="120" w:line="242" w:lineRule="auto"/>
              <w:ind w:left="0" w:right="64"/>
              <w:rPr>
                <w:rFonts w:ascii="Arial Narrow" w:hAnsi="Arial Narrow"/>
                <w:sz w:val="18"/>
                <w:szCs w:val="18"/>
              </w:rPr>
            </w:pPr>
            <w:r w:rsidRPr="009E10A3">
              <w:rPr>
                <w:rFonts w:ascii="Arial Narrow" w:hAnsi="Arial Narrow"/>
                <w:sz w:val="18"/>
                <w:szCs w:val="18"/>
              </w:rPr>
              <w:t>Pianificare l’utilizzo delle proprie disponibilità economiche, progettare semplici piani e preventivi di spesa, conoscere le funzioni principali degli istituti bancari e assicurativi; conoscere e applicare forme di risparmio, gestire acquisti effettuando semplici forme di comparazione tra prodotti e individuando diversi tipi di pagamento.</w:t>
            </w:r>
          </w:p>
          <w:p w14:paraId="5548B650" w14:textId="77777777" w:rsidR="00675DB1" w:rsidRPr="009E10A3" w:rsidRDefault="00675DB1" w:rsidP="00675DB1">
            <w:pPr>
              <w:pStyle w:val="TableParagraph"/>
              <w:spacing w:before="0" w:after="120" w:line="237" w:lineRule="auto"/>
              <w:ind w:left="0" w:right="68"/>
              <w:rPr>
                <w:rFonts w:ascii="Arial Narrow" w:hAnsi="Arial Narrow"/>
                <w:sz w:val="18"/>
                <w:szCs w:val="18"/>
              </w:rPr>
            </w:pPr>
            <w:r w:rsidRPr="009E10A3">
              <w:rPr>
                <w:rFonts w:ascii="Arial Narrow" w:hAnsi="Arial Narrow"/>
                <w:sz w:val="18"/>
                <w:szCs w:val="18"/>
              </w:rPr>
              <w:t>Applicare nell’esperienza concreta, nella gestione delle proprie risorse, i concetti di guadagno/ricavo, spesa, risparmio, investimento.</w:t>
            </w:r>
          </w:p>
          <w:p w14:paraId="61870BAE" w14:textId="77777777" w:rsidR="00675DB1" w:rsidRPr="009E10A3" w:rsidRDefault="00675DB1" w:rsidP="00675DB1">
            <w:pPr>
              <w:pStyle w:val="TableParagraph"/>
              <w:spacing w:before="0" w:after="120"/>
              <w:ind w:left="0"/>
              <w:rPr>
                <w:rFonts w:ascii="Arial Narrow" w:hAnsi="Arial Narrow"/>
                <w:spacing w:val="-2"/>
                <w:sz w:val="18"/>
                <w:szCs w:val="18"/>
              </w:rPr>
            </w:pPr>
            <w:r w:rsidRPr="009E10A3">
              <w:rPr>
                <w:rFonts w:ascii="Arial Narrow" w:hAnsi="Arial Narrow"/>
                <w:sz w:val="18"/>
                <w:szCs w:val="18"/>
              </w:rPr>
              <w:t>Conoscere</w:t>
            </w:r>
            <w:r w:rsidRPr="009E10A3">
              <w:rPr>
                <w:rFonts w:ascii="Arial Narrow" w:hAnsi="Arial Narrow"/>
                <w:spacing w:val="-6"/>
                <w:sz w:val="18"/>
                <w:szCs w:val="18"/>
              </w:rPr>
              <w:t xml:space="preserve"> </w:t>
            </w:r>
            <w:r w:rsidRPr="009E10A3">
              <w:rPr>
                <w:rFonts w:ascii="Arial Narrow" w:hAnsi="Arial Narrow"/>
                <w:sz w:val="18"/>
                <w:szCs w:val="18"/>
              </w:rPr>
              <w:t>il</w:t>
            </w:r>
            <w:r w:rsidRPr="009E10A3">
              <w:rPr>
                <w:rFonts w:ascii="Arial Narrow" w:hAnsi="Arial Narrow"/>
                <w:spacing w:val="-1"/>
                <w:sz w:val="18"/>
                <w:szCs w:val="18"/>
              </w:rPr>
              <w:t xml:space="preserve"> </w:t>
            </w:r>
            <w:r w:rsidRPr="009E10A3">
              <w:rPr>
                <w:rFonts w:ascii="Arial Narrow" w:hAnsi="Arial Narrow"/>
                <w:sz w:val="18"/>
                <w:szCs w:val="18"/>
              </w:rPr>
              <w:t>valore</w:t>
            </w:r>
            <w:r w:rsidRPr="009E10A3">
              <w:rPr>
                <w:rFonts w:ascii="Arial Narrow" w:hAnsi="Arial Narrow"/>
                <w:spacing w:val="-4"/>
                <w:sz w:val="18"/>
                <w:szCs w:val="18"/>
              </w:rPr>
              <w:t xml:space="preserve"> </w:t>
            </w:r>
            <w:r w:rsidRPr="009E10A3">
              <w:rPr>
                <w:rFonts w:ascii="Arial Narrow" w:hAnsi="Arial Narrow"/>
                <w:sz w:val="18"/>
                <w:szCs w:val="18"/>
              </w:rPr>
              <w:t>della</w:t>
            </w:r>
            <w:r w:rsidRPr="009E10A3">
              <w:rPr>
                <w:rFonts w:ascii="Arial Narrow" w:hAnsi="Arial Narrow"/>
                <w:spacing w:val="-3"/>
                <w:sz w:val="18"/>
                <w:szCs w:val="18"/>
              </w:rPr>
              <w:t xml:space="preserve"> </w:t>
            </w:r>
            <w:r w:rsidRPr="009E10A3">
              <w:rPr>
                <w:rFonts w:ascii="Arial Narrow" w:hAnsi="Arial Narrow"/>
                <w:sz w:val="18"/>
                <w:szCs w:val="18"/>
              </w:rPr>
              <w:t>proprietà</w:t>
            </w:r>
            <w:r w:rsidRPr="009E10A3">
              <w:rPr>
                <w:rFonts w:ascii="Arial Narrow" w:hAnsi="Arial Narrow"/>
                <w:spacing w:val="-5"/>
                <w:sz w:val="18"/>
                <w:szCs w:val="18"/>
              </w:rPr>
              <w:t xml:space="preserve"> </w:t>
            </w:r>
            <w:r w:rsidRPr="009E10A3">
              <w:rPr>
                <w:rFonts w:ascii="Arial Narrow" w:hAnsi="Arial Narrow"/>
                <w:spacing w:val="-2"/>
                <w:sz w:val="18"/>
                <w:szCs w:val="18"/>
              </w:rPr>
              <w:t>privata.</w:t>
            </w:r>
          </w:p>
          <w:p w14:paraId="4569C89F" w14:textId="1212AEDC" w:rsidR="00675DB1" w:rsidRPr="009E10A3" w:rsidRDefault="00675DB1" w:rsidP="00675DB1">
            <w:pPr>
              <w:pStyle w:val="TableParagraph"/>
              <w:spacing w:before="0" w:after="120"/>
              <w:ind w:left="0"/>
              <w:rPr>
                <w:rFonts w:ascii="Arial Narrow" w:hAnsi="Arial Narrow"/>
                <w:sz w:val="18"/>
                <w:szCs w:val="18"/>
              </w:rPr>
            </w:pPr>
            <w:r w:rsidRPr="009E10A3">
              <w:rPr>
                <w:rFonts w:ascii="Arial Narrow" w:hAnsi="Arial Narrow"/>
                <w:sz w:val="18"/>
                <w:szCs w:val="18"/>
              </w:rPr>
              <w:t xml:space="preserve">Riconoscere l’importanza e la funzione del denaro, riflettendo sulle scelte individuali in </w:t>
            </w:r>
            <w:r w:rsidRPr="009E10A3">
              <w:rPr>
                <w:rFonts w:ascii="Arial Narrow" w:hAnsi="Arial Narrow"/>
                <w:sz w:val="18"/>
                <w:szCs w:val="18"/>
              </w:rPr>
              <w:lastRenderedPageBreak/>
              <w:t>situazioni pratiche e di diretta esperienza.</w:t>
            </w:r>
          </w:p>
        </w:tc>
        <w:tc>
          <w:tcPr>
            <w:tcW w:w="4961" w:type="dxa"/>
            <w:shd w:val="clear" w:color="auto" w:fill="99FFCC"/>
          </w:tcPr>
          <w:p w14:paraId="7BF39E16" w14:textId="0057402E"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lastRenderedPageBreak/>
              <w:t>Sa pianificare l’utilizzo delle proprie disponibilità economiche; redige semplici piani e preventivi di spesa relativi ad attività o progetti. Distingue tra spese di natura corrente e spese per investimento (risparmio, acquisto di beni durevoli ad alto valore…).</w:t>
            </w:r>
          </w:p>
          <w:p w14:paraId="6FA8D243" w14:textId="3A975A9D"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Sa gestire acquisti effettuando semplici forme di comparazione tra prodotti. Individua nell’esperienza concreta e sa applicare in forme di scambio e compravendita simulate o reali, i concetti di spesa, guadagno, ricavo, sconto, disavanzo.</w:t>
            </w:r>
          </w:p>
          <w:p w14:paraId="3D3E4E44" w14:textId="74A76825"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Realizza forme di risparmio rispetto alle proprie disponibilità economiche, anche ricorrendo a depositi bancari, postali, assicurativi, con l’assistenza dei genitori.</w:t>
            </w:r>
          </w:p>
          <w:p w14:paraId="3F0D0E28" w14:textId="0F8240A6"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Individua e sa spiegare forme di acquisto a credito o in forma rateale, spiegandone le opportunità e i rischi.</w:t>
            </w:r>
          </w:p>
          <w:p w14:paraId="21B196A2" w14:textId="3B8A0BCE"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 xml:space="preserve">Individua e spiega forme di pagamento diverse: contanti, carte di pagamento, carte di debito, assegni, bonifici, versamenti su conto </w:t>
            </w:r>
            <w:r w:rsidRPr="009E10A3">
              <w:rPr>
                <w:rFonts w:ascii="Arial Narrow" w:hAnsi="Arial Narrow" w:cs="Times New Roman"/>
                <w:sz w:val="18"/>
                <w:szCs w:val="18"/>
              </w:rPr>
              <w:lastRenderedPageBreak/>
              <w:t>corrente, rilevando vantaggi e svantaggi di ciascuna anche rispetto all’economia generale.</w:t>
            </w:r>
          </w:p>
          <w:p w14:paraId="53C67172" w14:textId="7CD0A066"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Spiega il funzionamento delle spese on line e le forme di pagamento e le misure di cautela e sicurezza da adottare.</w:t>
            </w:r>
          </w:p>
          <w:p w14:paraId="75447AB9" w14:textId="535E6FB6"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Indica le funzioni delle banche e delle Assicurazioni, distinguendo le funzioni di credito, investimento, risparmio, capitalizzazione, da quelle di previdenza.</w:t>
            </w:r>
          </w:p>
          <w:p w14:paraId="6D03A0D4" w14:textId="5E931866"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 xml:space="preserve">Individua le principali forme di assistenza e previdenza esistenti in Italia (SSN, istituti previdenziali e pensionistici) e alcune forme di assicurazione obbligatoria (contributo previdenziali, assicurazione infortuni INAIL, RCA…) rintracciandone i principi costituzionali di solidarietà e tutela della salute e della sicurezza. </w:t>
            </w:r>
          </w:p>
          <w:p w14:paraId="3FE1097E" w14:textId="77777777"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Individua forme di consumo non sostenibile e di spreco a partire da esperienze concerete proprie e del contesto di vita (sprechi alimentari; spese superflue; incuria delle cose proprie e comuni …) e adotta comportamenti di contenimento di esse.</w:t>
            </w:r>
          </w:p>
          <w:p w14:paraId="1B0AE62F" w14:textId="64713995"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Individua la funzione dell</w:t>
            </w:r>
            <w:r w:rsidR="00BF7388" w:rsidRPr="009E10A3">
              <w:rPr>
                <w:rFonts w:ascii="Arial Narrow" w:hAnsi="Arial Narrow" w:cs="Times New Roman"/>
                <w:sz w:val="18"/>
                <w:szCs w:val="18"/>
              </w:rPr>
              <w:t>’imposizione</w:t>
            </w:r>
            <w:r w:rsidRPr="009E10A3">
              <w:rPr>
                <w:rFonts w:ascii="Arial Narrow" w:hAnsi="Arial Narrow" w:cs="Times New Roman"/>
                <w:sz w:val="18"/>
                <w:szCs w:val="18"/>
              </w:rPr>
              <w:t xml:space="preserve"> fiscale e previdenziale </w:t>
            </w:r>
            <w:r w:rsidR="00BF7388" w:rsidRPr="009E10A3">
              <w:rPr>
                <w:rFonts w:ascii="Arial Narrow" w:hAnsi="Arial Narrow" w:cs="Times New Roman"/>
                <w:sz w:val="18"/>
                <w:szCs w:val="18"/>
              </w:rPr>
              <w:t>e le collega alla previsione costituzionale (art. 53) e ai concetti di “dovere inderogabile”, mutualismo e solidarietà sociale</w:t>
            </w:r>
          </w:p>
          <w:p w14:paraId="1BA25F85" w14:textId="34A582AA" w:rsidR="00675DB1" w:rsidRPr="009E10A3" w:rsidRDefault="00675DB1" w:rsidP="00675DB1">
            <w:pPr>
              <w:spacing w:after="120"/>
              <w:rPr>
                <w:rFonts w:ascii="Arial Narrow" w:hAnsi="Arial Narrow" w:cs="Times New Roman"/>
                <w:bCs/>
                <w:sz w:val="18"/>
                <w:szCs w:val="18"/>
              </w:rPr>
            </w:pPr>
          </w:p>
        </w:tc>
        <w:tc>
          <w:tcPr>
            <w:tcW w:w="3402" w:type="dxa"/>
            <w:shd w:val="clear" w:color="auto" w:fill="99FFCC"/>
          </w:tcPr>
          <w:p w14:paraId="1EEC7BB2" w14:textId="77777777" w:rsidR="00675DB1" w:rsidRPr="009E10A3" w:rsidRDefault="00675DB1" w:rsidP="00675DB1">
            <w:pPr>
              <w:rPr>
                <w:rFonts w:ascii="Arial Narrow" w:hAnsi="Arial Narrow" w:cstheme="minorHAnsi"/>
                <w:bCs/>
                <w:sz w:val="18"/>
                <w:szCs w:val="18"/>
              </w:rPr>
            </w:pPr>
            <w:r w:rsidRPr="009E10A3">
              <w:rPr>
                <w:rFonts w:ascii="Arial Narrow" w:hAnsi="Arial Narrow" w:cstheme="minorHAnsi"/>
                <w:bCs/>
                <w:sz w:val="18"/>
                <w:szCs w:val="18"/>
              </w:rPr>
              <w:lastRenderedPageBreak/>
              <w:t>Conosce:</w:t>
            </w:r>
          </w:p>
          <w:p w14:paraId="715221B8" w14:textId="31F3E825" w:rsidR="00675DB1" w:rsidRPr="009E10A3" w:rsidRDefault="00675DB1"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i concetti di scambio, spesa, guadagno, ricavo, risparmio, accantonamento, investimento;</w:t>
            </w:r>
          </w:p>
          <w:p w14:paraId="383D2100" w14:textId="77777777" w:rsidR="00675DB1" w:rsidRPr="009E10A3" w:rsidRDefault="00675DB1"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forme diverse di scambio: scambio a titolo gratuito, baratto, scambio con denaro;</w:t>
            </w:r>
          </w:p>
          <w:p w14:paraId="76E489AD" w14:textId="0985B9FA" w:rsidR="00675DB1" w:rsidRPr="009E10A3" w:rsidRDefault="00675DB1"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diverse forme di pagamento: contante, assegni, carte, bonifici e versamenti su conto corrente; pagamenti on line. Vantaggi e svantaggi di ognuna</w:t>
            </w:r>
            <w:r w:rsidR="00BF7388" w:rsidRPr="009E10A3">
              <w:rPr>
                <w:rFonts w:ascii="Arial Narrow" w:hAnsi="Arial Narrow" w:cstheme="minorHAnsi"/>
                <w:bCs/>
                <w:sz w:val="18"/>
                <w:szCs w:val="18"/>
              </w:rPr>
              <w:t>;</w:t>
            </w:r>
          </w:p>
          <w:p w14:paraId="297A0F97" w14:textId="6809F057"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alcuni tipi di monete virtuali e loro vantaggi e rischi;</w:t>
            </w:r>
          </w:p>
          <w:p w14:paraId="3882992D" w14:textId="0C48E1BD" w:rsidR="00675DB1"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 xml:space="preserve">il </w:t>
            </w:r>
            <w:r w:rsidR="00675DB1" w:rsidRPr="009E10A3">
              <w:rPr>
                <w:rFonts w:ascii="Arial Narrow" w:hAnsi="Arial Narrow" w:cstheme="minorHAnsi"/>
                <w:bCs/>
                <w:sz w:val="18"/>
                <w:szCs w:val="18"/>
              </w:rPr>
              <w:t>concetto di prestito e forme di prestito</w:t>
            </w:r>
            <w:r w:rsidRPr="009E10A3">
              <w:rPr>
                <w:rFonts w:ascii="Arial Narrow" w:hAnsi="Arial Narrow" w:cstheme="minorHAnsi"/>
                <w:bCs/>
                <w:sz w:val="18"/>
                <w:szCs w:val="18"/>
              </w:rPr>
              <w:t>;</w:t>
            </w:r>
          </w:p>
          <w:p w14:paraId="6F5B848F" w14:textId="65673F88"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il funzionamento delle spese on line e le forme di cautela e sicurezza nel loro uso;</w:t>
            </w:r>
          </w:p>
          <w:p w14:paraId="4263702C" w14:textId="39CD150B"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Istituzioni che si occupano di imposizione fiscale e di contribuzione previdenziale;</w:t>
            </w:r>
          </w:p>
          <w:p w14:paraId="0AFD84F0" w14:textId="289DAC9F"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lastRenderedPageBreak/>
              <w:t>I servizi al cittadino sostenuti dall’imposizione fiscale e dalla contribuzione;</w:t>
            </w:r>
          </w:p>
          <w:p w14:paraId="068E45E9" w14:textId="698D1945"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Banche, Assicurazioni e loro funzioni;</w:t>
            </w:r>
          </w:p>
          <w:p w14:paraId="19609FC5" w14:textId="61DD0F04"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Imposte, tasse, contributi: differenze nei concetti e funzioni di ognuna;</w:t>
            </w:r>
          </w:p>
          <w:p w14:paraId="4EEE89B6" w14:textId="69217B8F"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Articoli della Costituzione sui rapporti economici (art. 41 e seguenti)</w:t>
            </w:r>
          </w:p>
          <w:p w14:paraId="2B236C3D" w14:textId="17193299" w:rsidR="00BF7388" w:rsidRPr="009E10A3" w:rsidRDefault="00BF7388" w:rsidP="00675DB1">
            <w:pPr>
              <w:pStyle w:val="Paragrafoelenco"/>
              <w:numPr>
                <w:ilvl w:val="0"/>
                <w:numId w:val="16"/>
              </w:numPr>
              <w:spacing w:after="0" w:line="240" w:lineRule="auto"/>
              <w:ind w:left="321" w:hanging="284"/>
              <w:rPr>
                <w:rFonts w:ascii="Arial Narrow" w:hAnsi="Arial Narrow" w:cstheme="minorHAnsi"/>
                <w:bCs/>
                <w:sz w:val="18"/>
                <w:szCs w:val="18"/>
              </w:rPr>
            </w:pPr>
            <w:r w:rsidRPr="009E10A3">
              <w:rPr>
                <w:rFonts w:ascii="Arial Narrow" w:hAnsi="Arial Narrow" w:cstheme="minorHAnsi"/>
                <w:bCs/>
                <w:sz w:val="18"/>
                <w:szCs w:val="18"/>
              </w:rPr>
              <w:t>Art. 53 della Costituzione.</w:t>
            </w:r>
          </w:p>
          <w:p w14:paraId="38D200D4" w14:textId="77777777" w:rsidR="00675DB1" w:rsidRPr="009E10A3" w:rsidRDefault="00675DB1" w:rsidP="00675DB1">
            <w:pPr>
              <w:pStyle w:val="Paragrafoelenco"/>
              <w:spacing w:after="0" w:line="240" w:lineRule="auto"/>
              <w:ind w:left="145"/>
              <w:rPr>
                <w:rFonts w:ascii="Arial Narrow" w:hAnsi="Arial Narrow" w:cs="Times New Roman"/>
                <w:bCs/>
                <w:sz w:val="18"/>
                <w:szCs w:val="18"/>
              </w:rPr>
            </w:pPr>
          </w:p>
        </w:tc>
        <w:tc>
          <w:tcPr>
            <w:tcW w:w="2977" w:type="dxa"/>
            <w:shd w:val="clear" w:color="auto" w:fill="99FFCC"/>
          </w:tcPr>
          <w:p w14:paraId="7C121B3D"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lastRenderedPageBreak/>
              <w:t>Competenza in materia di cittadinanza</w:t>
            </w:r>
          </w:p>
          <w:p w14:paraId="5DABE281"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261D45B5"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imprenditoriale</w:t>
            </w:r>
          </w:p>
          <w:p w14:paraId="4C07F83C"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Discipline di riferimento: Italiano, matematica, tecnologia.</w:t>
            </w:r>
          </w:p>
          <w:p w14:paraId="56784AD2" w14:textId="68CAFA93" w:rsidR="00675DB1" w:rsidRPr="009E10A3" w:rsidRDefault="00675DB1" w:rsidP="00675DB1">
            <w:pPr>
              <w:rPr>
                <w:rFonts w:ascii="Arial Narrow" w:hAnsi="Arial Narrow" w:cs="Times New Roman"/>
                <w:bCs/>
                <w:sz w:val="18"/>
                <w:szCs w:val="18"/>
              </w:rPr>
            </w:pPr>
            <w:r w:rsidRPr="009E10A3">
              <w:rPr>
                <w:rFonts w:ascii="Arial Narrow" w:hAnsi="Arial Narrow" w:cstheme="minorHAnsi"/>
                <w:bCs/>
                <w:sz w:val="18"/>
                <w:szCs w:val="18"/>
              </w:rPr>
              <w:t>Discipline concorrenti: tutte</w:t>
            </w:r>
          </w:p>
        </w:tc>
      </w:tr>
      <w:tr w:rsidR="00675DB1" w:rsidRPr="009E10A3" w14:paraId="2003EF5E" w14:textId="77777777" w:rsidTr="009362C2">
        <w:tc>
          <w:tcPr>
            <w:tcW w:w="3256" w:type="dxa"/>
            <w:tcBorders>
              <w:bottom w:val="single" w:sz="4" w:space="0" w:color="auto"/>
            </w:tcBorders>
            <w:shd w:val="clear" w:color="auto" w:fill="99FFCC"/>
          </w:tcPr>
          <w:p w14:paraId="375F6B92" w14:textId="77777777" w:rsidR="00675DB1" w:rsidRPr="009E10A3" w:rsidRDefault="00675DB1" w:rsidP="00675DB1">
            <w:pPr>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9_Obiettivi</w:t>
            </w:r>
          </w:p>
          <w:p w14:paraId="72047758" w14:textId="77777777" w:rsidR="00675DB1" w:rsidRPr="009E10A3" w:rsidRDefault="00675DB1" w:rsidP="00675DB1">
            <w:pPr>
              <w:pStyle w:val="TableParagraph"/>
              <w:spacing w:before="0" w:after="120"/>
              <w:ind w:left="0" w:right="170"/>
              <w:rPr>
                <w:rFonts w:ascii="Arial Narrow" w:hAnsi="Arial Narrow"/>
                <w:sz w:val="18"/>
                <w:szCs w:val="18"/>
              </w:rPr>
            </w:pPr>
            <w:r w:rsidRPr="009E10A3">
              <w:rPr>
                <w:rFonts w:ascii="Arial Narrow" w:hAnsi="Arial Narrow"/>
                <w:sz w:val="18"/>
                <w:szCs w:val="18"/>
              </w:rPr>
              <w:t>Individuare le possibili cause e comportamenti che potrebbero favorire o contrastare la criminalità nelle sue varie</w:t>
            </w:r>
            <w:r w:rsidRPr="009E10A3">
              <w:rPr>
                <w:rFonts w:ascii="Arial Narrow" w:hAnsi="Arial Narrow"/>
                <w:spacing w:val="-14"/>
                <w:sz w:val="18"/>
                <w:szCs w:val="18"/>
              </w:rPr>
              <w:t xml:space="preserve"> </w:t>
            </w:r>
            <w:r w:rsidRPr="009E10A3">
              <w:rPr>
                <w:rFonts w:ascii="Arial Narrow" w:hAnsi="Arial Narrow"/>
                <w:sz w:val="18"/>
                <w:szCs w:val="18"/>
              </w:rPr>
              <w:t>forme:</w:t>
            </w:r>
            <w:r w:rsidRPr="009E10A3">
              <w:rPr>
                <w:rFonts w:ascii="Arial Narrow" w:hAnsi="Arial Narrow"/>
                <w:spacing w:val="-14"/>
                <w:sz w:val="18"/>
                <w:szCs w:val="18"/>
              </w:rPr>
              <w:t xml:space="preserve"> </w:t>
            </w:r>
            <w:r w:rsidRPr="009E10A3">
              <w:rPr>
                <w:rFonts w:ascii="Arial Narrow" w:hAnsi="Arial Narrow"/>
                <w:sz w:val="18"/>
                <w:szCs w:val="18"/>
              </w:rPr>
              <w:t>contro</w:t>
            </w:r>
            <w:r w:rsidRPr="009E10A3">
              <w:rPr>
                <w:rFonts w:ascii="Arial Narrow" w:hAnsi="Arial Narrow"/>
                <w:spacing w:val="-14"/>
                <w:sz w:val="18"/>
                <w:szCs w:val="18"/>
              </w:rPr>
              <w:t xml:space="preserve"> </w:t>
            </w:r>
            <w:r w:rsidRPr="009E10A3">
              <w:rPr>
                <w:rFonts w:ascii="Arial Narrow" w:hAnsi="Arial Narrow"/>
                <w:sz w:val="18"/>
                <w:szCs w:val="18"/>
              </w:rPr>
              <w:t>la</w:t>
            </w:r>
            <w:r w:rsidRPr="009E10A3">
              <w:rPr>
                <w:rFonts w:ascii="Arial Narrow" w:hAnsi="Arial Narrow"/>
                <w:spacing w:val="-13"/>
                <w:sz w:val="18"/>
                <w:szCs w:val="18"/>
              </w:rPr>
              <w:t xml:space="preserve"> </w:t>
            </w:r>
            <w:r w:rsidRPr="009E10A3">
              <w:rPr>
                <w:rFonts w:ascii="Arial Narrow" w:hAnsi="Arial Narrow"/>
                <w:sz w:val="18"/>
                <w:szCs w:val="18"/>
              </w:rPr>
              <w:t>vita,</w:t>
            </w:r>
            <w:r w:rsidRPr="009E10A3">
              <w:rPr>
                <w:rFonts w:ascii="Arial Narrow" w:hAnsi="Arial Narrow"/>
                <w:spacing w:val="-14"/>
                <w:sz w:val="18"/>
                <w:szCs w:val="18"/>
              </w:rPr>
              <w:t xml:space="preserve"> </w:t>
            </w:r>
            <w:r w:rsidRPr="009E10A3">
              <w:rPr>
                <w:rFonts w:ascii="Arial Narrow" w:hAnsi="Arial Narrow"/>
                <w:sz w:val="18"/>
                <w:szCs w:val="18"/>
              </w:rPr>
              <w:t>l’incolumità</w:t>
            </w:r>
            <w:r w:rsidRPr="009E10A3">
              <w:rPr>
                <w:rFonts w:ascii="Arial Narrow" w:hAnsi="Arial Narrow"/>
                <w:spacing w:val="-14"/>
                <w:sz w:val="18"/>
                <w:szCs w:val="18"/>
              </w:rPr>
              <w:t xml:space="preserve"> </w:t>
            </w:r>
            <w:r w:rsidRPr="009E10A3">
              <w:rPr>
                <w:rFonts w:ascii="Arial Narrow" w:hAnsi="Arial Narrow"/>
                <w:sz w:val="18"/>
                <w:szCs w:val="18"/>
              </w:rPr>
              <w:t>e</w:t>
            </w:r>
            <w:r w:rsidRPr="009E10A3">
              <w:rPr>
                <w:rFonts w:ascii="Arial Narrow" w:hAnsi="Arial Narrow"/>
                <w:spacing w:val="-14"/>
                <w:sz w:val="18"/>
                <w:szCs w:val="18"/>
              </w:rPr>
              <w:t xml:space="preserve"> </w:t>
            </w:r>
            <w:r w:rsidRPr="009E10A3">
              <w:rPr>
                <w:rFonts w:ascii="Arial Narrow" w:hAnsi="Arial Narrow"/>
                <w:sz w:val="18"/>
                <w:szCs w:val="18"/>
              </w:rPr>
              <w:t>la</w:t>
            </w:r>
            <w:r w:rsidRPr="009E10A3">
              <w:rPr>
                <w:rFonts w:ascii="Arial Narrow" w:hAnsi="Arial Narrow"/>
                <w:spacing w:val="-13"/>
                <w:sz w:val="18"/>
                <w:szCs w:val="18"/>
              </w:rPr>
              <w:t xml:space="preserve"> </w:t>
            </w:r>
            <w:r w:rsidRPr="009E10A3">
              <w:rPr>
                <w:rFonts w:ascii="Arial Narrow" w:hAnsi="Arial Narrow"/>
                <w:sz w:val="18"/>
                <w:szCs w:val="18"/>
              </w:rPr>
              <w:t>salute</w:t>
            </w:r>
            <w:r w:rsidRPr="009E10A3">
              <w:rPr>
                <w:rFonts w:ascii="Arial Narrow" w:hAnsi="Arial Narrow"/>
                <w:spacing w:val="-14"/>
                <w:sz w:val="18"/>
                <w:szCs w:val="18"/>
              </w:rPr>
              <w:t xml:space="preserve"> </w:t>
            </w:r>
            <w:r w:rsidRPr="009E10A3">
              <w:rPr>
                <w:rFonts w:ascii="Arial Narrow" w:hAnsi="Arial Narrow"/>
                <w:sz w:val="18"/>
                <w:szCs w:val="18"/>
              </w:rPr>
              <w:t>personale, la libertà individuale, i beni pubblici e la proprietà privata, la pubblica amministrazione e l’economia pubblica e privata, e agire in modo coerente con la legalità.</w:t>
            </w:r>
          </w:p>
          <w:p w14:paraId="30636DDF" w14:textId="77777777" w:rsidR="00675DB1" w:rsidRPr="009E10A3" w:rsidRDefault="00675DB1" w:rsidP="00675DB1">
            <w:pPr>
              <w:pStyle w:val="TableParagraph"/>
              <w:spacing w:before="0" w:after="120"/>
              <w:ind w:left="0" w:right="175"/>
              <w:rPr>
                <w:rFonts w:ascii="Arial Narrow" w:hAnsi="Arial Narrow"/>
                <w:sz w:val="18"/>
                <w:szCs w:val="18"/>
              </w:rPr>
            </w:pPr>
            <w:r w:rsidRPr="009E10A3">
              <w:rPr>
                <w:rFonts w:ascii="Arial Narrow" w:hAnsi="Arial Narrow"/>
                <w:sz w:val="18"/>
                <w:szCs w:val="18"/>
              </w:rPr>
              <w:t>Conoscere la storia dei vari fenomeni mafiosi, nonché riflettere sulle misure di contrasto.</w:t>
            </w:r>
          </w:p>
          <w:p w14:paraId="0723DB31" w14:textId="717AC413" w:rsidR="00675DB1" w:rsidRPr="009E10A3" w:rsidRDefault="00675DB1" w:rsidP="00675DB1">
            <w:pPr>
              <w:spacing w:after="120"/>
              <w:jc w:val="both"/>
              <w:rPr>
                <w:rFonts w:ascii="Arial Narrow" w:hAnsi="Arial Narrow" w:cs="Times New Roman"/>
                <w:b/>
                <w:sz w:val="18"/>
                <w:szCs w:val="18"/>
              </w:rPr>
            </w:pPr>
            <w:r w:rsidRPr="009E10A3">
              <w:rPr>
                <w:rFonts w:ascii="Arial Narrow" w:hAnsi="Arial Narrow"/>
                <w:spacing w:val="-2"/>
                <w:sz w:val="18"/>
                <w:szCs w:val="18"/>
              </w:rPr>
              <w:t>Riconoscere</w:t>
            </w:r>
            <w:r w:rsidRPr="009E10A3">
              <w:rPr>
                <w:rFonts w:ascii="Arial Narrow" w:hAnsi="Arial Narrow"/>
                <w:spacing w:val="-8"/>
                <w:sz w:val="18"/>
                <w:szCs w:val="18"/>
              </w:rPr>
              <w:t xml:space="preserve"> </w:t>
            </w:r>
            <w:r w:rsidRPr="009E10A3">
              <w:rPr>
                <w:rFonts w:ascii="Arial Narrow" w:hAnsi="Arial Narrow"/>
                <w:spacing w:val="-2"/>
                <w:sz w:val="18"/>
                <w:szCs w:val="18"/>
              </w:rPr>
              <w:t>il</w:t>
            </w:r>
            <w:r w:rsidRPr="009E10A3">
              <w:rPr>
                <w:rFonts w:ascii="Arial Narrow" w:hAnsi="Arial Narrow"/>
                <w:spacing w:val="-7"/>
                <w:sz w:val="18"/>
                <w:szCs w:val="18"/>
              </w:rPr>
              <w:t xml:space="preserve"> </w:t>
            </w:r>
            <w:r w:rsidRPr="009E10A3">
              <w:rPr>
                <w:rFonts w:ascii="Arial Narrow" w:hAnsi="Arial Narrow"/>
                <w:spacing w:val="-2"/>
                <w:sz w:val="18"/>
                <w:szCs w:val="18"/>
              </w:rPr>
              <w:t>principio</w:t>
            </w:r>
            <w:r w:rsidRPr="009E10A3">
              <w:rPr>
                <w:rFonts w:ascii="Arial Narrow" w:hAnsi="Arial Narrow"/>
                <w:spacing w:val="-6"/>
                <w:sz w:val="18"/>
                <w:szCs w:val="18"/>
              </w:rPr>
              <w:t xml:space="preserve"> </w:t>
            </w:r>
            <w:r w:rsidRPr="009E10A3">
              <w:rPr>
                <w:rFonts w:ascii="Arial Narrow" w:hAnsi="Arial Narrow"/>
                <w:spacing w:val="-2"/>
                <w:sz w:val="18"/>
                <w:szCs w:val="18"/>
              </w:rPr>
              <w:t>che</w:t>
            </w:r>
            <w:r w:rsidRPr="009E10A3">
              <w:rPr>
                <w:rFonts w:ascii="Arial Narrow" w:hAnsi="Arial Narrow"/>
                <w:spacing w:val="-7"/>
                <w:sz w:val="18"/>
                <w:szCs w:val="18"/>
              </w:rPr>
              <w:t xml:space="preserve"> </w:t>
            </w:r>
            <w:r w:rsidRPr="009E10A3">
              <w:rPr>
                <w:rFonts w:ascii="Arial Narrow" w:hAnsi="Arial Narrow"/>
                <w:spacing w:val="-2"/>
                <w:sz w:val="18"/>
                <w:szCs w:val="18"/>
              </w:rPr>
              <w:t>i</w:t>
            </w:r>
            <w:r w:rsidRPr="009E10A3">
              <w:rPr>
                <w:rFonts w:ascii="Arial Narrow" w:hAnsi="Arial Narrow"/>
                <w:spacing w:val="-7"/>
                <w:sz w:val="18"/>
                <w:szCs w:val="18"/>
              </w:rPr>
              <w:t xml:space="preserve"> </w:t>
            </w:r>
            <w:r w:rsidRPr="009E10A3">
              <w:rPr>
                <w:rFonts w:ascii="Arial Narrow" w:hAnsi="Arial Narrow"/>
                <w:spacing w:val="-2"/>
                <w:sz w:val="18"/>
                <w:szCs w:val="18"/>
              </w:rPr>
              <w:t>beni</w:t>
            </w:r>
            <w:r w:rsidRPr="009E10A3">
              <w:rPr>
                <w:rFonts w:ascii="Arial Narrow" w:hAnsi="Arial Narrow"/>
                <w:spacing w:val="-4"/>
                <w:sz w:val="18"/>
                <w:szCs w:val="18"/>
              </w:rPr>
              <w:t xml:space="preserve"> </w:t>
            </w:r>
            <w:r w:rsidRPr="009E10A3">
              <w:rPr>
                <w:rFonts w:ascii="Arial Narrow" w:hAnsi="Arial Narrow"/>
                <w:spacing w:val="-2"/>
                <w:sz w:val="18"/>
                <w:szCs w:val="18"/>
              </w:rPr>
              <w:t>pubblici</w:t>
            </w:r>
            <w:r w:rsidRPr="009E10A3">
              <w:rPr>
                <w:rFonts w:ascii="Arial Narrow" w:hAnsi="Arial Narrow"/>
                <w:spacing w:val="-3"/>
                <w:sz w:val="18"/>
                <w:szCs w:val="18"/>
              </w:rPr>
              <w:t xml:space="preserve"> </w:t>
            </w:r>
            <w:r w:rsidRPr="009E10A3">
              <w:rPr>
                <w:rFonts w:ascii="Arial Narrow" w:hAnsi="Arial Narrow"/>
                <w:spacing w:val="-2"/>
                <w:sz w:val="18"/>
                <w:szCs w:val="18"/>
              </w:rPr>
              <w:t>sono</w:t>
            </w:r>
            <w:r w:rsidRPr="009E10A3">
              <w:rPr>
                <w:rFonts w:ascii="Arial Narrow" w:hAnsi="Arial Narrow"/>
                <w:spacing w:val="-5"/>
                <w:sz w:val="18"/>
                <w:szCs w:val="18"/>
              </w:rPr>
              <w:t xml:space="preserve"> </w:t>
            </w:r>
            <w:r w:rsidRPr="009E10A3">
              <w:rPr>
                <w:rFonts w:ascii="Arial Narrow" w:hAnsi="Arial Narrow"/>
                <w:spacing w:val="-2"/>
                <w:sz w:val="18"/>
                <w:szCs w:val="18"/>
              </w:rPr>
              <w:t>beni</w:t>
            </w:r>
            <w:r w:rsidRPr="009E10A3">
              <w:rPr>
                <w:rFonts w:ascii="Arial Narrow" w:hAnsi="Arial Narrow"/>
                <w:spacing w:val="-6"/>
                <w:sz w:val="18"/>
                <w:szCs w:val="18"/>
              </w:rPr>
              <w:t xml:space="preserve"> </w:t>
            </w:r>
            <w:r w:rsidRPr="009E10A3">
              <w:rPr>
                <w:rFonts w:ascii="Arial Narrow" w:hAnsi="Arial Narrow"/>
                <w:spacing w:val="-2"/>
                <w:sz w:val="18"/>
                <w:szCs w:val="18"/>
              </w:rPr>
              <w:t>di</w:t>
            </w:r>
            <w:r w:rsidRPr="009E10A3">
              <w:rPr>
                <w:rFonts w:ascii="Arial Narrow" w:hAnsi="Arial Narrow"/>
                <w:spacing w:val="-9"/>
                <w:sz w:val="18"/>
                <w:szCs w:val="18"/>
              </w:rPr>
              <w:t xml:space="preserve"> </w:t>
            </w:r>
            <w:r w:rsidRPr="009E10A3">
              <w:rPr>
                <w:rFonts w:ascii="Arial Narrow" w:hAnsi="Arial Narrow"/>
                <w:spacing w:val="-2"/>
                <w:sz w:val="18"/>
                <w:szCs w:val="18"/>
              </w:rPr>
              <w:t>tutti.</w:t>
            </w:r>
          </w:p>
        </w:tc>
        <w:tc>
          <w:tcPr>
            <w:tcW w:w="4961" w:type="dxa"/>
            <w:tcBorders>
              <w:bottom w:val="single" w:sz="4" w:space="0" w:color="auto"/>
            </w:tcBorders>
            <w:shd w:val="clear" w:color="auto" w:fill="99FFCC"/>
          </w:tcPr>
          <w:p w14:paraId="40ACAC53" w14:textId="6C3A6EDE"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Individua, facendo riferimento all’esperienza personale e alla cronaca, comportamenti privati e pubblici che rappresentano forme di illecito e illegalità, anche di modesta entità e le loro possibili conseguenze per la corretta convivenza e il bene comune.</w:t>
            </w:r>
          </w:p>
          <w:p w14:paraId="7352E560" w14:textId="073ED98D" w:rsidR="00675DB1" w:rsidRPr="009E10A3" w:rsidRDefault="00BF7388" w:rsidP="00675DB1">
            <w:pPr>
              <w:spacing w:after="120"/>
              <w:rPr>
                <w:rFonts w:ascii="Arial Narrow" w:hAnsi="Arial Narrow" w:cs="Times New Roman"/>
                <w:bCs/>
                <w:sz w:val="18"/>
                <w:szCs w:val="18"/>
              </w:rPr>
            </w:pPr>
            <w:r w:rsidRPr="009E10A3">
              <w:rPr>
                <w:rFonts w:ascii="Arial Narrow" w:hAnsi="Arial Narrow" w:cs="Times New Roman"/>
                <w:bCs/>
                <w:sz w:val="18"/>
                <w:szCs w:val="18"/>
              </w:rPr>
              <w:t>Facendo riferimento all’esperienza, alla cronaca, alla ricerca e allo studio, individua comportamenti illegali di rilevante entità e loro conseguenze sulla convivenza e sul bene comune.</w:t>
            </w:r>
          </w:p>
          <w:p w14:paraId="37F65D7B" w14:textId="53C2289F" w:rsidR="009E10A3" w:rsidRPr="009E10A3" w:rsidRDefault="00BF7388" w:rsidP="00675DB1">
            <w:pPr>
              <w:spacing w:after="120"/>
              <w:rPr>
                <w:rFonts w:ascii="Arial Narrow" w:hAnsi="Arial Narrow" w:cs="Times New Roman"/>
                <w:bCs/>
                <w:sz w:val="18"/>
                <w:szCs w:val="18"/>
              </w:rPr>
            </w:pPr>
            <w:r w:rsidRPr="009E10A3">
              <w:rPr>
                <w:rFonts w:ascii="Arial Narrow" w:hAnsi="Arial Narrow" w:cs="Times New Roman"/>
                <w:bCs/>
                <w:sz w:val="18"/>
                <w:szCs w:val="18"/>
              </w:rPr>
              <w:t>Facendo riferimento alla cronaca, alla ricerca e allo studio, distingue tra criminalità comune e criminalità organizzata; individua alcu</w:t>
            </w:r>
            <w:r w:rsidR="009E10A3" w:rsidRPr="009E10A3">
              <w:rPr>
                <w:rFonts w:ascii="Arial Narrow" w:hAnsi="Arial Narrow" w:cs="Times New Roman"/>
                <w:bCs/>
                <w:sz w:val="18"/>
                <w:szCs w:val="18"/>
              </w:rPr>
              <w:t>ne</w:t>
            </w:r>
            <w:r w:rsidRPr="009E10A3">
              <w:rPr>
                <w:rFonts w:ascii="Arial Narrow" w:hAnsi="Arial Narrow" w:cs="Times New Roman"/>
                <w:bCs/>
                <w:sz w:val="18"/>
                <w:szCs w:val="18"/>
              </w:rPr>
              <w:t xml:space="preserve"> forme di criminalità organizzata presenti nel nostro Paese</w:t>
            </w:r>
            <w:r w:rsidR="009E10A3" w:rsidRPr="009E10A3">
              <w:rPr>
                <w:rFonts w:ascii="Arial Narrow" w:hAnsi="Arial Narrow" w:cs="Times New Roman"/>
                <w:bCs/>
                <w:sz w:val="18"/>
                <w:szCs w:val="18"/>
              </w:rPr>
              <w:t xml:space="preserve"> e la loro origine e storia</w:t>
            </w:r>
            <w:r w:rsidRPr="009E10A3">
              <w:rPr>
                <w:rFonts w:ascii="Arial Narrow" w:hAnsi="Arial Narrow" w:cs="Times New Roman"/>
                <w:bCs/>
                <w:sz w:val="18"/>
                <w:szCs w:val="18"/>
              </w:rPr>
              <w:t xml:space="preserve"> </w:t>
            </w:r>
            <w:r w:rsidR="009E10A3" w:rsidRPr="009E10A3">
              <w:rPr>
                <w:rFonts w:ascii="Arial Narrow" w:hAnsi="Arial Narrow" w:cs="Times New Roman"/>
                <w:bCs/>
                <w:sz w:val="18"/>
                <w:szCs w:val="18"/>
              </w:rPr>
              <w:t>e i loro mod di operare, anche rispetto all’evoluzione nel tempo.</w:t>
            </w:r>
          </w:p>
          <w:p w14:paraId="0B89DF1D" w14:textId="1681B071" w:rsidR="009E10A3" w:rsidRPr="009E10A3" w:rsidRDefault="009E10A3" w:rsidP="00675DB1">
            <w:pPr>
              <w:spacing w:after="120"/>
              <w:rPr>
                <w:rFonts w:ascii="Arial Narrow" w:hAnsi="Arial Narrow" w:cs="Times New Roman"/>
                <w:bCs/>
                <w:sz w:val="18"/>
                <w:szCs w:val="18"/>
              </w:rPr>
            </w:pPr>
            <w:r w:rsidRPr="009E10A3">
              <w:rPr>
                <w:rFonts w:ascii="Arial Narrow" w:hAnsi="Arial Narrow" w:cs="Times New Roman"/>
                <w:bCs/>
                <w:sz w:val="18"/>
                <w:szCs w:val="18"/>
              </w:rPr>
              <w:t xml:space="preserve">Sulla base dello studio e della ricerca, individua persone e Organizzazioni che contrastano e hanno contrastato la criminalità organizzata in Italia. </w:t>
            </w:r>
          </w:p>
          <w:p w14:paraId="16908950" w14:textId="6CE7BED7" w:rsidR="009E10A3" w:rsidRPr="009E10A3" w:rsidRDefault="009E10A3" w:rsidP="00675DB1">
            <w:pPr>
              <w:spacing w:after="120"/>
              <w:rPr>
                <w:rFonts w:ascii="Arial Narrow" w:hAnsi="Arial Narrow" w:cs="Times New Roman"/>
                <w:bCs/>
                <w:sz w:val="18"/>
                <w:szCs w:val="18"/>
              </w:rPr>
            </w:pPr>
            <w:r w:rsidRPr="009E10A3">
              <w:rPr>
                <w:rFonts w:ascii="Arial Narrow" w:hAnsi="Arial Narrow" w:cs="Times New Roman"/>
                <w:bCs/>
                <w:sz w:val="18"/>
                <w:szCs w:val="18"/>
              </w:rPr>
              <w:lastRenderedPageBreak/>
              <w:t>Individua le conseguenze dell’operato della criminalità organizzata nell’economia e nella società, i costi derivanti e le possibili forme di contrasto alla portata dei singoli cittadini.</w:t>
            </w:r>
          </w:p>
        </w:tc>
        <w:tc>
          <w:tcPr>
            <w:tcW w:w="3402" w:type="dxa"/>
            <w:tcBorders>
              <w:bottom w:val="single" w:sz="4" w:space="0" w:color="auto"/>
            </w:tcBorders>
            <w:shd w:val="clear" w:color="auto" w:fill="99FFCC"/>
          </w:tcPr>
          <w:p w14:paraId="053B1969" w14:textId="77777777" w:rsidR="00675DB1" w:rsidRPr="009E10A3" w:rsidRDefault="00675DB1" w:rsidP="00675DB1">
            <w:pPr>
              <w:rPr>
                <w:rFonts w:ascii="Arial Narrow" w:hAnsi="Arial Narrow" w:cstheme="minorHAnsi"/>
                <w:bCs/>
                <w:sz w:val="18"/>
                <w:szCs w:val="18"/>
              </w:rPr>
            </w:pPr>
            <w:r w:rsidRPr="009E10A3">
              <w:rPr>
                <w:rFonts w:ascii="Arial Narrow" w:hAnsi="Arial Narrow" w:cstheme="minorHAnsi"/>
                <w:bCs/>
                <w:sz w:val="18"/>
                <w:szCs w:val="18"/>
              </w:rPr>
              <w:lastRenderedPageBreak/>
              <w:t>Conosce:</w:t>
            </w:r>
          </w:p>
          <w:p w14:paraId="474A7E40" w14:textId="77777777" w:rsidR="00675DB1" w:rsidRPr="009E10A3" w:rsidRDefault="00675DB1" w:rsidP="00675DB1">
            <w:pPr>
              <w:pStyle w:val="Paragrafoelenco"/>
              <w:numPr>
                <w:ilvl w:val="0"/>
                <w:numId w:val="18"/>
              </w:numPr>
              <w:spacing w:after="0" w:line="240" w:lineRule="auto"/>
              <w:ind w:left="179" w:hanging="179"/>
              <w:rPr>
                <w:rFonts w:ascii="Arial Narrow" w:hAnsi="Arial Narrow" w:cstheme="minorHAnsi"/>
                <w:bCs/>
                <w:sz w:val="18"/>
                <w:szCs w:val="18"/>
              </w:rPr>
            </w:pPr>
            <w:r w:rsidRPr="009E10A3">
              <w:rPr>
                <w:rFonts w:ascii="Arial Narrow" w:hAnsi="Arial Narrow" w:cstheme="minorHAnsi"/>
                <w:bCs/>
                <w:sz w:val="18"/>
                <w:szCs w:val="18"/>
              </w:rPr>
              <w:t>i concetti di patto, regola, norma, legge;</w:t>
            </w:r>
          </w:p>
          <w:p w14:paraId="1286DDB0" w14:textId="5CFF4296" w:rsidR="00BF7388" w:rsidRPr="009E10A3" w:rsidRDefault="00BF7388" w:rsidP="00675DB1">
            <w:pPr>
              <w:pStyle w:val="Paragrafoelenco"/>
              <w:numPr>
                <w:ilvl w:val="0"/>
                <w:numId w:val="18"/>
              </w:numPr>
              <w:spacing w:after="0" w:line="240" w:lineRule="auto"/>
              <w:ind w:left="179" w:hanging="179"/>
              <w:rPr>
                <w:rFonts w:ascii="Arial Narrow" w:hAnsi="Arial Narrow" w:cstheme="minorHAnsi"/>
                <w:bCs/>
                <w:sz w:val="18"/>
                <w:szCs w:val="18"/>
              </w:rPr>
            </w:pPr>
            <w:r w:rsidRPr="009E10A3">
              <w:rPr>
                <w:rFonts w:ascii="Arial Narrow" w:hAnsi="Arial Narrow" w:cstheme="minorHAnsi"/>
                <w:bCs/>
                <w:sz w:val="18"/>
                <w:szCs w:val="18"/>
              </w:rPr>
              <w:t>i concetti di comportamento illecito e di reato;</w:t>
            </w:r>
          </w:p>
          <w:p w14:paraId="0FDA446E" w14:textId="27DA07BE" w:rsidR="00675DB1" w:rsidRPr="009E10A3" w:rsidRDefault="00675DB1" w:rsidP="00675DB1">
            <w:pPr>
              <w:pStyle w:val="Paragrafoelenco"/>
              <w:numPr>
                <w:ilvl w:val="0"/>
                <w:numId w:val="18"/>
              </w:numPr>
              <w:spacing w:after="0" w:line="240" w:lineRule="auto"/>
              <w:ind w:left="179" w:hanging="179"/>
              <w:rPr>
                <w:rFonts w:ascii="Arial Narrow" w:hAnsi="Arial Narrow" w:cstheme="minorHAnsi"/>
                <w:bCs/>
                <w:sz w:val="18"/>
                <w:szCs w:val="18"/>
              </w:rPr>
            </w:pPr>
            <w:r w:rsidRPr="009E10A3">
              <w:rPr>
                <w:rFonts w:ascii="Arial Narrow" w:hAnsi="Arial Narrow" w:cstheme="minorHAnsi"/>
                <w:bCs/>
                <w:sz w:val="18"/>
                <w:szCs w:val="18"/>
              </w:rPr>
              <w:t>i concetti, di violazione, sanzione, pena, risarcimento</w:t>
            </w:r>
            <w:r w:rsidR="00BF7388" w:rsidRPr="009E10A3">
              <w:rPr>
                <w:rFonts w:ascii="Arial Narrow" w:hAnsi="Arial Narrow" w:cstheme="minorHAnsi"/>
                <w:bCs/>
                <w:sz w:val="18"/>
                <w:szCs w:val="18"/>
              </w:rPr>
              <w:t>, riparazione</w:t>
            </w:r>
            <w:r w:rsidRPr="009E10A3">
              <w:rPr>
                <w:rFonts w:ascii="Arial Narrow" w:hAnsi="Arial Narrow" w:cstheme="minorHAnsi"/>
                <w:bCs/>
                <w:sz w:val="18"/>
                <w:szCs w:val="18"/>
              </w:rPr>
              <w:t>;</w:t>
            </w:r>
          </w:p>
          <w:p w14:paraId="7240C99F" w14:textId="339473C7" w:rsidR="00675DB1" w:rsidRPr="009E10A3" w:rsidRDefault="00675DB1" w:rsidP="00675DB1">
            <w:pPr>
              <w:ind w:left="3"/>
              <w:rPr>
                <w:rFonts w:ascii="Arial Narrow" w:hAnsi="Arial Narrow" w:cs="Times New Roman"/>
                <w:bCs/>
                <w:sz w:val="18"/>
                <w:szCs w:val="18"/>
              </w:rPr>
            </w:pPr>
          </w:p>
        </w:tc>
        <w:tc>
          <w:tcPr>
            <w:tcW w:w="2977" w:type="dxa"/>
            <w:tcBorders>
              <w:bottom w:val="single" w:sz="4" w:space="0" w:color="auto"/>
            </w:tcBorders>
            <w:shd w:val="clear" w:color="auto" w:fill="99FFCC"/>
          </w:tcPr>
          <w:p w14:paraId="4DFBBF01"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4DDB6EE4"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0EF9CB96" w14:textId="7639FF62" w:rsidR="00675DB1" w:rsidRPr="009E10A3" w:rsidRDefault="00675DB1" w:rsidP="00675DB1">
            <w:pPr>
              <w:rPr>
                <w:rFonts w:ascii="Arial Narrow" w:hAnsi="Arial Narrow" w:cs="Times New Roman"/>
                <w:b/>
                <w:sz w:val="18"/>
                <w:szCs w:val="18"/>
              </w:rPr>
            </w:pPr>
            <w:r w:rsidRPr="009E10A3">
              <w:rPr>
                <w:rFonts w:ascii="Arial Narrow" w:hAnsi="Arial Narrow" w:cstheme="minorHAnsi"/>
                <w:bCs/>
                <w:sz w:val="18"/>
                <w:szCs w:val="18"/>
              </w:rPr>
              <w:t>Discipline di riferimento: tutte</w:t>
            </w:r>
          </w:p>
        </w:tc>
      </w:tr>
      <w:tr w:rsidR="00675DB1" w:rsidRPr="009E10A3" w14:paraId="6188DF9A" w14:textId="77777777" w:rsidTr="009362C2">
        <w:tc>
          <w:tcPr>
            <w:tcW w:w="3256" w:type="dxa"/>
            <w:shd w:val="clear" w:color="auto" w:fill="D9D9D9" w:themeFill="background1" w:themeFillShade="D9"/>
          </w:tcPr>
          <w:p w14:paraId="2241FF44" w14:textId="77777777" w:rsidR="00675DB1" w:rsidRPr="009E10A3" w:rsidRDefault="00675DB1" w:rsidP="00675DB1">
            <w:pPr>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10_Obiettivi</w:t>
            </w:r>
          </w:p>
          <w:p w14:paraId="173DFEB4" w14:textId="77777777" w:rsidR="00675DB1" w:rsidRPr="009E10A3" w:rsidRDefault="00675DB1" w:rsidP="00675DB1">
            <w:pPr>
              <w:autoSpaceDE w:val="0"/>
              <w:autoSpaceDN w:val="0"/>
              <w:adjustRightInd w:val="0"/>
              <w:spacing w:after="120"/>
              <w:jc w:val="both"/>
              <w:rPr>
                <w:rFonts w:ascii="Arial Narrow" w:hAnsi="Arial Narrow"/>
                <w:spacing w:val="-2"/>
                <w:sz w:val="18"/>
                <w:szCs w:val="18"/>
              </w:rPr>
            </w:pPr>
            <w:r w:rsidRPr="009E10A3">
              <w:rPr>
                <w:rFonts w:ascii="Arial Narrow" w:hAnsi="Arial Narrow"/>
                <w:sz w:val="18"/>
                <w:szCs w:val="18"/>
              </w:rPr>
              <w:t xml:space="preserve">Ricercare, analizzare e valutare dati, informazioni e contenuti digitali, riconoscendone l’attendibilità e </w:t>
            </w:r>
            <w:r w:rsidRPr="009E10A3">
              <w:rPr>
                <w:rFonts w:ascii="Arial Narrow" w:hAnsi="Arial Narrow"/>
                <w:spacing w:val="-2"/>
                <w:sz w:val="18"/>
                <w:szCs w:val="18"/>
              </w:rPr>
              <w:t>l’autorevolezza.</w:t>
            </w:r>
          </w:p>
          <w:p w14:paraId="0F440FC9" w14:textId="77777777" w:rsidR="00675DB1" w:rsidRPr="009E10A3" w:rsidRDefault="00675DB1" w:rsidP="00675DB1">
            <w:pPr>
              <w:autoSpaceDE w:val="0"/>
              <w:autoSpaceDN w:val="0"/>
              <w:adjustRightInd w:val="0"/>
              <w:spacing w:after="120"/>
              <w:jc w:val="both"/>
              <w:rPr>
                <w:rFonts w:ascii="Arial Narrow" w:hAnsi="Arial Narrow"/>
                <w:sz w:val="18"/>
                <w:szCs w:val="18"/>
              </w:rPr>
            </w:pPr>
            <w:r w:rsidRPr="009E10A3">
              <w:rPr>
                <w:rFonts w:ascii="Arial Narrow" w:hAnsi="Arial Narrow"/>
                <w:sz w:val="18"/>
                <w:szCs w:val="18"/>
              </w:rPr>
              <w:t>Utilizzare</w:t>
            </w:r>
            <w:r w:rsidRPr="009E10A3">
              <w:rPr>
                <w:rFonts w:ascii="Arial Narrow" w:hAnsi="Arial Narrow"/>
                <w:spacing w:val="-8"/>
                <w:sz w:val="18"/>
                <w:szCs w:val="18"/>
              </w:rPr>
              <w:t xml:space="preserve"> </w:t>
            </w:r>
            <w:r w:rsidRPr="009E10A3">
              <w:rPr>
                <w:rFonts w:ascii="Arial Narrow" w:hAnsi="Arial Narrow"/>
                <w:sz w:val="18"/>
                <w:szCs w:val="18"/>
              </w:rPr>
              <w:t>le</w:t>
            </w:r>
            <w:r w:rsidRPr="009E10A3">
              <w:rPr>
                <w:rFonts w:ascii="Arial Narrow" w:hAnsi="Arial Narrow"/>
                <w:spacing w:val="-8"/>
                <w:sz w:val="18"/>
                <w:szCs w:val="18"/>
              </w:rPr>
              <w:t xml:space="preserve"> </w:t>
            </w:r>
            <w:r w:rsidRPr="009E10A3">
              <w:rPr>
                <w:rFonts w:ascii="Arial Narrow" w:hAnsi="Arial Narrow"/>
                <w:sz w:val="18"/>
                <w:szCs w:val="18"/>
              </w:rPr>
              <w:t>tecnologie</w:t>
            </w:r>
            <w:r w:rsidRPr="009E10A3">
              <w:rPr>
                <w:rFonts w:ascii="Arial Narrow" w:hAnsi="Arial Narrow"/>
                <w:spacing w:val="-8"/>
                <w:sz w:val="18"/>
                <w:szCs w:val="18"/>
              </w:rPr>
              <w:t xml:space="preserve"> </w:t>
            </w:r>
            <w:r w:rsidRPr="009E10A3">
              <w:rPr>
                <w:rFonts w:ascii="Arial Narrow" w:hAnsi="Arial Narrow"/>
                <w:sz w:val="18"/>
                <w:szCs w:val="18"/>
              </w:rPr>
              <w:t>per</w:t>
            </w:r>
            <w:r w:rsidRPr="009E10A3">
              <w:rPr>
                <w:rFonts w:ascii="Arial Narrow" w:hAnsi="Arial Narrow"/>
                <w:spacing w:val="-8"/>
                <w:sz w:val="18"/>
                <w:szCs w:val="18"/>
              </w:rPr>
              <w:t xml:space="preserve"> </w:t>
            </w:r>
            <w:r w:rsidRPr="009E10A3">
              <w:rPr>
                <w:rFonts w:ascii="Arial Narrow" w:hAnsi="Arial Narrow"/>
                <w:sz w:val="18"/>
                <w:szCs w:val="18"/>
              </w:rPr>
              <w:t>integrare</w:t>
            </w:r>
            <w:r w:rsidRPr="009E10A3">
              <w:rPr>
                <w:rFonts w:ascii="Arial Narrow" w:hAnsi="Arial Narrow"/>
                <w:spacing w:val="-8"/>
                <w:sz w:val="18"/>
                <w:szCs w:val="18"/>
              </w:rPr>
              <w:t xml:space="preserve"> </w:t>
            </w:r>
            <w:r w:rsidRPr="009E10A3">
              <w:rPr>
                <w:rFonts w:ascii="Arial Narrow" w:hAnsi="Arial Narrow"/>
                <w:sz w:val="18"/>
                <w:szCs w:val="18"/>
              </w:rPr>
              <w:t>e</w:t>
            </w:r>
            <w:r w:rsidRPr="009E10A3">
              <w:rPr>
                <w:rFonts w:ascii="Arial Narrow" w:hAnsi="Arial Narrow"/>
                <w:spacing w:val="-8"/>
                <w:sz w:val="18"/>
                <w:szCs w:val="18"/>
              </w:rPr>
              <w:t xml:space="preserve"> </w:t>
            </w:r>
            <w:r w:rsidRPr="009E10A3">
              <w:rPr>
                <w:rFonts w:ascii="Arial Narrow" w:hAnsi="Arial Narrow"/>
                <w:sz w:val="18"/>
                <w:szCs w:val="18"/>
              </w:rPr>
              <w:t>rielaborare</w:t>
            </w:r>
            <w:r w:rsidRPr="009E10A3">
              <w:rPr>
                <w:rFonts w:ascii="Arial Narrow" w:hAnsi="Arial Narrow"/>
                <w:spacing w:val="-4"/>
                <w:sz w:val="18"/>
                <w:szCs w:val="18"/>
              </w:rPr>
              <w:t xml:space="preserve"> </w:t>
            </w:r>
            <w:r w:rsidRPr="009E10A3">
              <w:rPr>
                <w:rFonts w:ascii="Arial Narrow" w:hAnsi="Arial Narrow"/>
                <w:sz w:val="18"/>
                <w:szCs w:val="18"/>
              </w:rPr>
              <w:t>contenuti digitali in modo personale.</w:t>
            </w:r>
          </w:p>
          <w:p w14:paraId="4CB1F018" w14:textId="411E4738" w:rsidR="00675DB1" w:rsidRPr="009E10A3" w:rsidRDefault="00675DB1" w:rsidP="00675DB1">
            <w:pPr>
              <w:autoSpaceDE w:val="0"/>
              <w:autoSpaceDN w:val="0"/>
              <w:adjustRightInd w:val="0"/>
              <w:spacing w:after="120"/>
              <w:jc w:val="both"/>
              <w:rPr>
                <w:rFonts w:ascii="Arial Narrow" w:hAnsi="Arial Narrow" w:cs="Times New Roman"/>
                <w:sz w:val="18"/>
                <w:szCs w:val="18"/>
              </w:rPr>
            </w:pPr>
            <w:r w:rsidRPr="009E10A3">
              <w:rPr>
                <w:rFonts w:ascii="Arial Narrow" w:hAnsi="Arial Narrow"/>
                <w:sz w:val="18"/>
                <w:szCs w:val="18"/>
              </w:rPr>
              <w:t>Individuare</w:t>
            </w:r>
            <w:r w:rsidRPr="009E10A3">
              <w:rPr>
                <w:rFonts w:ascii="Arial Narrow" w:hAnsi="Arial Narrow"/>
                <w:spacing w:val="76"/>
                <w:sz w:val="18"/>
                <w:szCs w:val="18"/>
              </w:rPr>
              <w:t xml:space="preserve"> </w:t>
            </w:r>
            <w:r w:rsidRPr="009E10A3">
              <w:rPr>
                <w:rFonts w:ascii="Arial Narrow" w:hAnsi="Arial Narrow"/>
                <w:sz w:val="18"/>
                <w:szCs w:val="18"/>
              </w:rPr>
              <w:t>le</w:t>
            </w:r>
            <w:r w:rsidRPr="009E10A3">
              <w:rPr>
                <w:rFonts w:ascii="Arial Narrow" w:hAnsi="Arial Narrow"/>
                <w:spacing w:val="78"/>
                <w:sz w:val="18"/>
                <w:szCs w:val="18"/>
              </w:rPr>
              <w:t xml:space="preserve"> </w:t>
            </w:r>
            <w:r w:rsidRPr="009E10A3">
              <w:rPr>
                <w:rFonts w:ascii="Arial Narrow" w:hAnsi="Arial Narrow"/>
                <w:sz w:val="18"/>
                <w:szCs w:val="18"/>
              </w:rPr>
              <w:t>fonti</w:t>
            </w:r>
            <w:r w:rsidRPr="009E10A3">
              <w:rPr>
                <w:rFonts w:ascii="Arial Narrow" w:hAnsi="Arial Narrow"/>
                <w:spacing w:val="79"/>
                <w:sz w:val="18"/>
                <w:szCs w:val="18"/>
              </w:rPr>
              <w:t xml:space="preserve"> </w:t>
            </w:r>
            <w:r w:rsidRPr="009E10A3">
              <w:rPr>
                <w:rFonts w:ascii="Arial Narrow" w:hAnsi="Arial Narrow"/>
                <w:sz w:val="18"/>
                <w:szCs w:val="18"/>
              </w:rPr>
              <w:t>di</w:t>
            </w:r>
            <w:r w:rsidRPr="009E10A3">
              <w:rPr>
                <w:rFonts w:ascii="Arial Narrow" w:hAnsi="Arial Narrow"/>
                <w:spacing w:val="79"/>
                <w:sz w:val="18"/>
                <w:szCs w:val="18"/>
              </w:rPr>
              <w:t xml:space="preserve"> </w:t>
            </w:r>
            <w:r w:rsidRPr="009E10A3">
              <w:rPr>
                <w:rFonts w:ascii="Arial Narrow" w:hAnsi="Arial Narrow"/>
                <w:sz w:val="18"/>
                <w:szCs w:val="18"/>
              </w:rPr>
              <w:t>provenienza,</w:t>
            </w:r>
            <w:r w:rsidRPr="009E10A3">
              <w:rPr>
                <w:rFonts w:ascii="Arial Narrow" w:hAnsi="Arial Narrow"/>
                <w:spacing w:val="78"/>
                <w:sz w:val="18"/>
                <w:szCs w:val="18"/>
              </w:rPr>
              <w:t xml:space="preserve"> </w:t>
            </w:r>
            <w:r w:rsidRPr="009E10A3">
              <w:rPr>
                <w:rFonts w:ascii="Arial Narrow" w:hAnsi="Arial Narrow"/>
                <w:sz w:val="18"/>
                <w:szCs w:val="18"/>
              </w:rPr>
              <w:t>le</w:t>
            </w:r>
            <w:r w:rsidRPr="009E10A3">
              <w:rPr>
                <w:rFonts w:ascii="Arial Narrow" w:hAnsi="Arial Narrow"/>
                <w:spacing w:val="75"/>
                <w:sz w:val="18"/>
                <w:szCs w:val="18"/>
              </w:rPr>
              <w:t xml:space="preserve"> </w:t>
            </w:r>
            <w:r w:rsidRPr="009E10A3">
              <w:rPr>
                <w:rFonts w:ascii="Arial Narrow" w:hAnsi="Arial Narrow"/>
                <w:sz w:val="18"/>
                <w:szCs w:val="18"/>
              </w:rPr>
              <w:t>modalità</w:t>
            </w:r>
            <w:r w:rsidRPr="009E10A3">
              <w:rPr>
                <w:rFonts w:ascii="Arial Narrow" w:hAnsi="Arial Narrow"/>
                <w:spacing w:val="76"/>
                <w:sz w:val="18"/>
                <w:szCs w:val="18"/>
              </w:rPr>
              <w:t xml:space="preserve"> </w:t>
            </w:r>
            <w:r w:rsidRPr="009E10A3">
              <w:rPr>
                <w:rFonts w:ascii="Arial Narrow" w:hAnsi="Arial Narrow"/>
                <w:sz w:val="18"/>
                <w:szCs w:val="18"/>
              </w:rPr>
              <w:t>e</w:t>
            </w:r>
            <w:r w:rsidRPr="009E10A3">
              <w:rPr>
                <w:rFonts w:ascii="Arial Narrow" w:hAnsi="Arial Narrow"/>
                <w:spacing w:val="80"/>
                <w:sz w:val="18"/>
                <w:szCs w:val="18"/>
              </w:rPr>
              <w:t xml:space="preserve"> </w:t>
            </w:r>
            <w:r w:rsidRPr="009E10A3">
              <w:rPr>
                <w:rFonts w:ascii="Arial Narrow" w:hAnsi="Arial Narrow"/>
                <w:sz w:val="18"/>
                <w:szCs w:val="18"/>
              </w:rPr>
              <w:t>gli strumenti di diffusione delle notizie nei media digitali.</w:t>
            </w:r>
          </w:p>
        </w:tc>
        <w:tc>
          <w:tcPr>
            <w:tcW w:w="4961" w:type="dxa"/>
            <w:shd w:val="clear" w:color="auto" w:fill="D9D9D9" w:themeFill="background1" w:themeFillShade="D9"/>
          </w:tcPr>
          <w:p w14:paraId="6B526D12"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Sa ricercare informazioni in rete, con la supervisione dell’adulto, usando motori di ricerca e distinguendo alcuni siti più autorevoli rispetto all’oggetto di ricerca da altri.</w:t>
            </w:r>
          </w:p>
          <w:p w14:paraId="542F490B"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Con indicazioni dell’adulto, sa filtrare informazioni provenienti dalla rete e confrontarle con altre fonti: libri, testimonianze orali, regole condivise, esperienza personale, ecc.</w:t>
            </w:r>
          </w:p>
          <w:p w14:paraId="73AD25F3" w14:textId="252E8688"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Seguendo i criteri dati dall’adulto e anche di quanto appreso nello studio, distingue elementi di non attendibilità o di eventuale pericolosità nelle informazioni reperite e negli ambienti consultati, anche con riguardo alla fonte.</w:t>
            </w:r>
          </w:p>
          <w:p w14:paraId="6C33CF02" w14:textId="7643E97D"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Utilizza le tecnologie digitali per la ricerca, il lavoro, l’informazione, la comunicazione e l’intrattenimento e per rielaborare e integrare contenuti prodotti con strumenti digitali o di altro tipo.</w:t>
            </w:r>
          </w:p>
          <w:p w14:paraId="785CD39A" w14:textId="35120E6D" w:rsidR="00675DB1" w:rsidRPr="009E10A3" w:rsidRDefault="00675DB1" w:rsidP="00675DB1">
            <w:pPr>
              <w:spacing w:after="120"/>
              <w:rPr>
                <w:rFonts w:ascii="Arial Narrow" w:hAnsi="Arial Narrow" w:cs="Times New Roman"/>
                <w:bCs/>
                <w:sz w:val="18"/>
                <w:szCs w:val="18"/>
              </w:rPr>
            </w:pPr>
          </w:p>
        </w:tc>
        <w:tc>
          <w:tcPr>
            <w:tcW w:w="3402" w:type="dxa"/>
            <w:shd w:val="clear" w:color="auto" w:fill="D9D9D9" w:themeFill="background1" w:themeFillShade="D9"/>
          </w:tcPr>
          <w:p w14:paraId="00307DD4" w14:textId="77777777" w:rsidR="00675DB1" w:rsidRPr="009E10A3" w:rsidRDefault="00675DB1" w:rsidP="00675DB1">
            <w:pPr>
              <w:rPr>
                <w:rFonts w:ascii="Arial Narrow" w:hAnsi="Arial Narrow" w:cs="Times New Roman"/>
                <w:b/>
                <w:sz w:val="18"/>
                <w:szCs w:val="18"/>
              </w:rPr>
            </w:pPr>
            <w:r w:rsidRPr="009E10A3">
              <w:rPr>
                <w:rFonts w:ascii="Arial Narrow" w:hAnsi="Arial Narrow" w:cs="Times New Roman"/>
                <w:b/>
                <w:sz w:val="18"/>
                <w:szCs w:val="18"/>
              </w:rPr>
              <w:t>Conosce:</w:t>
            </w:r>
          </w:p>
          <w:p w14:paraId="5F57E6E2"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i principali browser e motori di ricerca e le loro funzioni;</w:t>
            </w:r>
          </w:p>
          <w:p w14:paraId="1BA531AD" w14:textId="4A416723"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il concetto di fonte attendibile/autorevole.</w:t>
            </w:r>
          </w:p>
        </w:tc>
        <w:tc>
          <w:tcPr>
            <w:tcW w:w="2977" w:type="dxa"/>
            <w:shd w:val="clear" w:color="auto" w:fill="D9D9D9" w:themeFill="background1" w:themeFillShade="D9"/>
          </w:tcPr>
          <w:p w14:paraId="782314EB"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digitale</w:t>
            </w:r>
          </w:p>
          <w:p w14:paraId="74E6755A"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4830F2CF"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4BCBB919" w14:textId="18DFC572" w:rsidR="00675DB1" w:rsidRPr="009E10A3" w:rsidRDefault="00675DB1" w:rsidP="00675DB1">
            <w:pPr>
              <w:rPr>
                <w:rFonts w:ascii="Arial Narrow" w:hAnsi="Arial Narrow" w:cs="Times New Roman"/>
                <w:b/>
                <w:sz w:val="18"/>
                <w:szCs w:val="18"/>
              </w:rPr>
            </w:pPr>
            <w:r w:rsidRPr="009E10A3">
              <w:rPr>
                <w:rFonts w:ascii="Arial Narrow" w:hAnsi="Arial Narrow" w:cstheme="minorHAnsi"/>
                <w:bCs/>
                <w:sz w:val="18"/>
                <w:szCs w:val="18"/>
              </w:rPr>
              <w:t>Discipline di riferimento: tutte</w:t>
            </w:r>
          </w:p>
        </w:tc>
      </w:tr>
      <w:tr w:rsidR="00675DB1" w:rsidRPr="009E10A3" w14:paraId="7B51CAC0" w14:textId="77777777" w:rsidTr="009362C2">
        <w:tc>
          <w:tcPr>
            <w:tcW w:w="3256" w:type="dxa"/>
            <w:shd w:val="clear" w:color="auto" w:fill="D9D9D9" w:themeFill="background1" w:themeFillShade="D9"/>
          </w:tcPr>
          <w:p w14:paraId="1A053B3E" w14:textId="77777777" w:rsidR="00675DB1" w:rsidRPr="009E10A3" w:rsidRDefault="00675DB1" w:rsidP="00675DB1">
            <w:pPr>
              <w:spacing w:after="60"/>
              <w:jc w:val="both"/>
              <w:rPr>
                <w:rFonts w:ascii="Arial Narrow" w:hAnsi="Arial Narrow" w:cstheme="minorHAnsi"/>
                <w:b/>
                <w:bCs/>
                <w:sz w:val="18"/>
                <w:szCs w:val="18"/>
              </w:rPr>
            </w:pPr>
            <w:r w:rsidRPr="009E10A3">
              <w:rPr>
                <w:rFonts w:ascii="Arial Narrow" w:hAnsi="Arial Narrow" w:cstheme="minorHAnsi"/>
                <w:b/>
                <w:bCs/>
                <w:sz w:val="18"/>
                <w:szCs w:val="18"/>
              </w:rPr>
              <w:t>Traguardo n. 11_Obiettivi</w:t>
            </w:r>
          </w:p>
          <w:p w14:paraId="06D1F5F7" w14:textId="77777777" w:rsidR="00675DB1" w:rsidRPr="009E10A3" w:rsidRDefault="00675DB1" w:rsidP="00675DB1">
            <w:pPr>
              <w:spacing w:after="120"/>
              <w:jc w:val="both"/>
              <w:rPr>
                <w:rFonts w:ascii="Arial Narrow" w:hAnsi="Arial Narrow"/>
                <w:sz w:val="18"/>
                <w:szCs w:val="18"/>
              </w:rPr>
            </w:pPr>
            <w:r w:rsidRPr="009E10A3">
              <w:rPr>
                <w:rFonts w:ascii="Arial Narrow" w:hAnsi="Arial Narrow"/>
                <w:sz w:val="18"/>
                <w:szCs w:val="18"/>
              </w:rPr>
              <w:t>Interagire</w:t>
            </w:r>
            <w:r w:rsidRPr="009E10A3">
              <w:rPr>
                <w:rFonts w:ascii="Arial Narrow" w:hAnsi="Arial Narrow"/>
                <w:spacing w:val="-7"/>
                <w:sz w:val="18"/>
                <w:szCs w:val="18"/>
              </w:rPr>
              <w:t xml:space="preserve"> </w:t>
            </w:r>
            <w:r w:rsidRPr="009E10A3">
              <w:rPr>
                <w:rFonts w:ascii="Arial Narrow" w:hAnsi="Arial Narrow"/>
                <w:sz w:val="18"/>
                <w:szCs w:val="18"/>
              </w:rPr>
              <w:t>con</w:t>
            </w:r>
            <w:r w:rsidRPr="009E10A3">
              <w:rPr>
                <w:rFonts w:ascii="Arial Narrow" w:hAnsi="Arial Narrow"/>
                <w:spacing w:val="-7"/>
                <w:sz w:val="18"/>
                <w:szCs w:val="18"/>
              </w:rPr>
              <w:t xml:space="preserve"> </w:t>
            </w:r>
            <w:r w:rsidRPr="009E10A3">
              <w:rPr>
                <w:rFonts w:ascii="Arial Narrow" w:hAnsi="Arial Narrow"/>
                <w:sz w:val="18"/>
                <w:szCs w:val="18"/>
              </w:rPr>
              <w:t>le</w:t>
            </w:r>
            <w:r w:rsidRPr="009E10A3">
              <w:rPr>
                <w:rFonts w:ascii="Arial Narrow" w:hAnsi="Arial Narrow"/>
                <w:spacing w:val="-7"/>
                <w:sz w:val="18"/>
                <w:szCs w:val="18"/>
              </w:rPr>
              <w:t xml:space="preserve"> </w:t>
            </w:r>
            <w:r w:rsidRPr="009E10A3">
              <w:rPr>
                <w:rFonts w:ascii="Arial Narrow" w:hAnsi="Arial Narrow"/>
                <w:sz w:val="18"/>
                <w:szCs w:val="18"/>
              </w:rPr>
              <w:t>principali</w:t>
            </w:r>
            <w:r w:rsidRPr="009E10A3">
              <w:rPr>
                <w:rFonts w:ascii="Arial Narrow" w:hAnsi="Arial Narrow"/>
                <w:spacing w:val="-9"/>
                <w:sz w:val="18"/>
                <w:szCs w:val="18"/>
              </w:rPr>
              <w:t xml:space="preserve"> </w:t>
            </w:r>
            <w:r w:rsidRPr="009E10A3">
              <w:rPr>
                <w:rFonts w:ascii="Arial Narrow" w:hAnsi="Arial Narrow"/>
                <w:sz w:val="18"/>
                <w:szCs w:val="18"/>
              </w:rPr>
              <w:t>tecnologie</w:t>
            </w:r>
            <w:r w:rsidRPr="009E10A3">
              <w:rPr>
                <w:rFonts w:ascii="Arial Narrow" w:hAnsi="Arial Narrow"/>
                <w:spacing w:val="-7"/>
                <w:sz w:val="18"/>
                <w:szCs w:val="18"/>
              </w:rPr>
              <w:t xml:space="preserve"> </w:t>
            </w:r>
            <w:r w:rsidRPr="009E10A3">
              <w:rPr>
                <w:rFonts w:ascii="Arial Narrow" w:hAnsi="Arial Narrow"/>
                <w:sz w:val="18"/>
                <w:szCs w:val="18"/>
              </w:rPr>
              <w:t>digitali,</w:t>
            </w:r>
            <w:r w:rsidRPr="009E10A3">
              <w:rPr>
                <w:rFonts w:ascii="Arial Narrow" w:hAnsi="Arial Narrow"/>
                <w:spacing w:val="-8"/>
                <w:sz w:val="18"/>
                <w:szCs w:val="18"/>
              </w:rPr>
              <w:t xml:space="preserve"> </w:t>
            </w:r>
            <w:r w:rsidRPr="009E10A3">
              <w:rPr>
                <w:rFonts w:ascii="Arial Narrow" w:hAnsi="Arial Narrow"/>
                <w:sz w:val="18"/>
                <w:szCs w:val="18"/>
              </w:rPr>
              <w:t>adattando</w:t>
            </w:r>
            <w:r w:rsidRPr="009E10A3">
              <w:rPr>
                <w:rFonts w:ascii="Arial Narrow" w:hAnsi="Arial Narrow"/>
                <w:spacing w:val="-8"/>
                <w:sz w:val="18"/>
                <w:szCs w:val="18"/>
              </w:rPr>
              <w:t xml:space="preserve"> </w:t>
            </w:r>
            <w:r w:rsidRPr="009E10A3">
              <w:rPr>
                <w:rFonts w:ascii="Arial Narrow" w:hAnsi="Arial Narrow"/>
                <w:sz w:val="18"/>
                <w:szCs w:val="18"/>
              </w:rPr>
              <w:t>la comunicazione allo specifico contesto.</w:t>
            </w:r>
          </w:p>
          <w:p w14:paraId="2929296A" w14:textId="77777777" w:rsidR="00675DB1" w:rsidRPr="009E10A3" w:rsidRDefault="00675DB1" w:rsidP="00675DB1">
            <w:pPr>
              <w:spacing w:after="120"/>
              <w:jc w:val="both"/>
              <w:rPr>
                <w:rFonts w:ascii="Arial Narrow" w:hAnsi="Arial Narrow"/>
                <w:spacing w:val="-2"/>
                <w:sz w:val="18"/>
                <w:szCs w:val="18"/>
              </w:rPr>
            </w:pPr>
            <w:r w:rsidRPr="009E10A3">
              <w:rPr>
                <w:rFonts w:ascii="Arial Narrow" w:hAnsi="Arial Narrow"/>
                <w:sz w:val="18"/>
                <w:szCs w:val="18"/>
              </w:rPr>
              <w:t xml:space="preserve">Conoscere e applicare le regole di corretto utilizzo degli strumenti di comunicazione digitale, quali tablet e </w:t>
            </w:r>
            <w:r w:rsidRPr="009E10A3">
              <w:rPr>
                <w:rFonts w:ascii="Arial Narrow" w:hAnsi="Arial Narrow"/>
                <w:spacing w:val="-2"/>
                <w:sz w:val="18"/>
                <w:szCs w:val="18"/>
              </w:rPr>
              <w:t>computer.</w:t>
            </w:r>
          </w:p>
          <w:p w14:paraId="5243155E" w14:textId="2B269DFA" w:rsidR="00675DB1" w:rsidRPr="009E10A3" w:rsidRDefault="00675DB1" w:rsidP="00675DB1">
            <w:pPr>
              <w:spacing w:after="120"/>
              <w:jc w:val="both"/>
              <w:rPr>
                <w:rFonts w:ascii="Arial Narrow" w:hAnsi="Arial Narrow" w:cs="Times New Roman"/>
                <w:sz w:val="18"/>
                <w:szCs w:val="18"/>
              </w:rPr>
            </w:pPr>
            <w:r w:rsidRPr="009E10A3">
              <w:rPr>
                <w:rFonts w:ascii="Arial Narrow" w:hAnsi="Arial Narrow"/>
                <w:sz w:val="18"/>
                <w:szCs w:val="18"/>
              </w:rPr>
              <w:t>Utilizzare classi virtuali, forum di discussione a scopo di studio, di</w:t>
            </w:r>
            <w:r w:rsidRPr="009E10A3">
              <w:rPr>
                <w:rFonts w:ascii="Arial Narrow" w:hAnsi="Arial Narrow"/>
                <w:spacing w:val="-1"/>
                <w:sz w:val="18"/>
                <w:szCs w:val="18"/>
              </w:rPr>
              <w:t xml:space="preserve"> </w:t>
            </w:r>
            <w:r w:rsidRPr="009E10A3">
              <w:rPr>
                <w:rFonts w:ascii="Arial Narrow" w:hAnsi="Arial Narrow"/>
                <w:sz w:val="18"/>
                <w:szCs w:val="18"/>
              </w:rPr>
              <w:t xml:space="preserve">ricerca, rispettando le regole della riservatezza, della </w:t>
            </w:r>
            <w:r w:rsidRPr="009E10A3">
              <w:rPr>
                <w:rFonts w:ascii="Arial Narrow" w:hAnsi="Arial Narrow"/>
                <w:i/>
                <w:sz w:val="18"/>
                <w:szCs w:val="18"/>
              </w:rPr>
              <w:t xml:space="preserve">netiquette </w:t>
            </w:r>
            <w:r w:rsidRPr="009E10A3">
              <w:rPr>
                <w:rFonts w:ascii="Arial Narrow" w:hAnsi="Arial Narrow"/>
                <w:sz w:val="18"/>
                <w:szCs w:val="18"/>
              </w:rPr>
              <w:t>e del diritto d’autore.</w:t>
            </w:r>
          </w:p>
        </w:tc>
        <w:tc>
          <w:tcPr>
            <w:tcW w:w="4961" w:type="dxa"/>
            <w:shd w:val="clear" w:color="auto" w:fill="D9D9D9" w:themeFill="background1" w:themeFillShade="D9"/>
          </w:tcPr>
          <w:p w14:paraId="52B9FD4D" w14:textId="77777777" w:rsidR="00675DB1" w:rsidRPr="009E10A3" w:rsidRDefault="00675DB1" w:rsidP="00675DB1">
            <w:pPr>
              <w:spacing w:after="120"/>
              <w:rPr>
                <w:rFonts w:ascii="Arial Narrow" w:hAnsi="Arial Narrow" w:cs="Times New Roman"/>
                <w:sz w:val="18"/>
                <w:szCs w:val="18"/>
              </w:rPr>
            </w:pPr>
            <w:r w:rsidRPr="009E10A3">
              <w:rPr>
                <w:rFonts w:ascii="Arial Narrow" w:hAnsi="Arial Narrow" w:cs="Times New Roman"/>
                <w:sz w:val="18"/>
                <w:szCs w:val="18"/>
              </w:rPr>
              <w:t>Individua rischi fisici nell’utilizzo delle apparecchiature elettriche ed elettroniche e i possibili comportamenti preventivi.</w:t>
            </w:r>
          </w:p>
          <w:p w14:paraId="44376132"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Sa utilizzare le principali funzioni dei dispositivi e dei programmi di largo uso per scrivere, disegnare, effettuare presentazioni, organizzare dati, fare calcoli.</w:t>
            </w:r>
          </w:p>
          <w:p w14:paraId="1B988D10"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 xml:space="preserve">Individua i rischi più comuni dell’utilizzo della rete e della diffusione di informazioni personali proprie e altrui. </w:t>
            </w:r>
          </w:p>
          <w:p w14:paraId="466866BE"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Con le istruzioni dell’adulto, interagisce e collabora con altri mediante le tecnologie, osservando i comportamenti di netiquette, di sicurezza, di rispetto per la riservatezza: e-mail, forum e blog scolastici, classi virtuali, piattaforme di e-learning …</w:t>
            </w:r>
          </w:p>
          <w:p w14:paraId="40E9967C" w14:textId="2E3A6F40" w:rsidR="00675DB1" w:rsidRPr="009E10A3" w:rsidRDefault="00675DB1" w:rsidP="00675DB1">
            <w:pPr>
              <w:rPr>
                <w:rFonts w:ascii="Arial Narrow" w:hAnsi="Arial Narrow" w:cs="Times New Roman"/>
                <w:bCs/>
                <w:sz w:val="18"/>
                <w:szCs w:val="18"/>
              </w:rPr>
            </w:pPr>
            <w:r w:rsidRPr="009E10A3">
              <w:rPr>
                <w:rFonts w:ascii="Arial Narrow" w:hAnsi="Arial Narrow" w:cs="Times New Roman"/>
                <w:bCs/>
                <w:sz w:val="18"/>
                <w:szCs w:val="18"/>
              </w:rPr>
              <w:t>Con le istruzioni e la supervisione dell’adulto e in collaborazione con altri, contribuisce ad alimentare pagine pubbliche con notizie, ricerche, ecc. (es. Wikipedia).</w:t>
            </w:r>
          </w:p>
        </w:tc>
        <w:tc>
          <w:tcPr>
            <w:tcW w:w="3402" w:type="dxa"/>
            <w:shd w:val="clear" w:color="auto" w:fill="D9D9D9" w:themeFill="background1" w:themeFillShade="D9"/>
          </w:tcPr>
          <w:p w14:paraId="1C5D747A" w14:textId="77777777" w:rsidR="00675DB1" w:rsidRPr="009E10A3" w:rsidRDefault="00675DB1" w:rsidP="00675DB1">
            <w:pPr>
              <w:rPr>
                <w:rFonts w:ascii="Arial Narrow" w:hAnsi="Arial Narrow" w:cs="Times New Roman"/>
                <w:bCs/>
                <w:sz w:val="18"/>
                <w:szCs w:val="18"/>
              </w:rPr>
            </w:pPr>
            <w:r w:rsidRPr="009E10A3">
              <w:rPr>
                <w:rFonts w:ascii="Arial Narrow" w:hAnsi="Arial Narrow" w:cs="Times New Roman"/>
                <w:bCs/>
                <w:sz w:val="18"/>
                <w:szCs w:val="18"/>
              </w:rPr>
              <w:t>Conosce:</w:t>
            </w:r>
          </w:p>
          <w:p w14:paraId="484A29FC"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i rischi fisici connessi all’uso di apparecchiature elettriche ed elettroniche;</w:t>
            </w:r>
          </w:p>
          <w:p w14:paraId="60399531"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i rischi per la salute connessi all’uso protratto di dispositivi digitali (tecnostress);</w:t>
            </w:r>
          </w:p>
          <w:p w14:paraId="1C1D612E"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le funzioni dei dispositivi digitali e quelle principali dei programmi di più largo uso (programmi di scrittura, di calcolo, di presentazione, di trattamento delle immagi; motori di ricerca; posta elettronica…);</w:t>
            </w:r>
          </w:p>
          <w:p w14:paraId="2E25D62A"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le regole di netiquette nella comunicazione digitale.</w:t>
            </w:r>
          </w:p>
          <w:p w14:paraId="1D1314FE" w14:textId="77777777" w:rsidR="00675DB1" w:rsidRPr="009E10A3" w:rsidRDefault="00675DB1" w:rsidP="00675DB1">
            <w:pPr>
              <w:rPr>
                <w:rFonts w:ascii="Arial Narrow" w:hAnsi="Arial Narrow" w:cs="Times New Roman"/>
                <w:b/>
                <w:sz w:val="18"/>
                <w:szCs w:val="18"/>
              </w:rPr>
            </w:pPr>
          </w:p>
        </w:tc>
        <w:tc>
          <w:tcPr>
            <w:tcW w:w="2977" w:type="dxa"/>
            <w:shd w:val="clear" w:color="auto" w:fill="D9D9D9" w:themeFill="background1" w:themeFillShade="D9"/>
          </w:tcPr>
          <w:p w14:paraId="5BA65C83"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digitale</w:t>
            </w:r>
          </w:p>
          <w:p w14:paraId="1837ECFA"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348AEF10"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48C2FC31" w14:textId="51021426" w:rsidR="00675DB1" w:rsidRPr="009E10A3" w:rsidRDefault="00675DB1" w:rsidP="00675DB1">
            <w:pPr>
              <w:rPr>
                <w:rFonts w:ascii="Arial Narrow" w:hAnsi="Arial Narrow" w:cs="Times New Roman"/>
                <w:bCs/>
                <w:sz w:val="18"/>
                <w:szCs w:val="18"/>
              </w:rPr>
            </w:pPr>
            <w:r w:rsidRPr="009E10A3">
              <w:rPr>
                <w:rFonts w:ascii="Arial Narrow" w:hAnsi="Arial Narrow" w:cstheme="minorHAnsi"/>
                <w:bCs/>
                <w:sz w:val="18"/>
                <w:szCs w:val="18"/>
              </w:rPr>
              <w:t>Discipline di riferimento: tutte</w:t>
            </w:r>
          </w:p>
        </w:tc>
      </w:tr>
      <w:tr w:rsidR="00675DB1" w:rsidRPr="009E10A3" w14:paraId="610F3F57" w14:textId="77777777" w:rsidTr="009362C2">
        <w:tc>
          <w:tcPr>
            <w:tcW w:w="3256" w:type="dxa"/>
            <w:shd w:val="clear" w:color="auto" w:fill="D9D9D9" w:themeFill="background1" w:themeFillShade="D9"/>
          </w:tcPr>
          <w:p w14:paraId="70D534F2" w14:textId="77777777" w:rsidR="00675DB1" w:rsidRPr="009E10A3" w:rsidRDefault="00675DB1" w:rsidP="00675DB1">
            <w:pPr>
              <w:spacing w:after="120"/>
              <w:jc w:val="both"/>
              <w:rPr>
                <w:rFonts w:ascii="Arial Narrow" w:hAnsi="Arial Narrow" w:cstheme="minorHAnsi"/>
                <w:b/>
                <w:bCs/>
                <w:sz w:val="18"/>
                <w:szCs w:val="18"/>
              </w:rPr>
            </w:pPr>
            <w:r w:rsidRPr="009E10A3">
              <w:rPr>
                <w:rFonts w:ascii="Arial Narrow" w:hAnsi="Arial Narrow" w:cstheme="minorHAnsi"/>
                <w:b/>
                <w:bCs/>
                <w:sz w:val="18"/>
                <w:szCs w:val="18"/>
              </w:rPr>
              <w:t>Traguardo n. 12_Obiettivi</w:t>
            </w:r>
          </w:p>
          <w:p w14:paraId="2872DBA9" w14:textId="77777777" w:rsidR="00675DB1" w:rsidRPr="009E10A3" w:rsidRDefault="00675DB1" w:rsidP="00675DB1">
            <w:pPr>
              <w:autoSpaceDE w:val="0"/>
              <w:autoSpaceDN w:val="0"/>
              <w:adjustRightInd w:val="0"/>
              <w:spacing w:after="120"/>
              <w:jc w:val="both"/>
              <w:rPr>
                <w:rFonts w:ascii="Arial Narrow" w:hAnsi="Arial Narrow"/>
                <w:sz w:val="18"/>
                <w:szCs w:val="18"/>
              </w:rPr>
            </w:pPr>
            <w:r w:rsidRPr="009E10A3">
              <w:rPr>
                <w:rFonts w:ascii="Arial Narrow" w:hAnsi="Arial Narrow"/>
                <w:sz w:val="18"/>
                <w:szCs w:val="18"/>
              </w:rPr>
              <w:t>Creare e gestire la propria identità digitale controllando la circolazione dei propri dati personali attraverso diverse forme di protezione dei dispositivi e della privacy.</w:t>
            </w:r>
          </w:p>
          <w:p w14:paraId="1E9D957E" w14:textId="77777777" w:rsidR="00675DB1" w:rsidRPr="009E10A3" w:rsidRDefault="00675DB1" w:rsidP="00675DB1">
            <w:pPr>
              <w:autoSpaceDE w:val="0"/>
              <w:autoSpaceDN w:val="0"/>
              <w:adjustRightInd w:val="0"/>
              <w:spacing w:after="120"/>
              <w:jc w:val="both"/>
              <w:rPr>
                <w:rFonts w:ascii="Arial Narrow" w:hAnsi="Arial Narrow"/>
                <w:spacing w:val="-2"/>
                <w:sz w:val="18"/>
                <w:szCs w:val="18"/>
              </w:rPr>
            </w:pPr>
            <w:r w:rsidRPr="009E10A3">
              <w:rPr>
                <w:rFonts w:ascii="Arial Narrow" w:hAnsi="Arial Narrow"/>
                <w:sz w:val="18"/>
                <w:szCs w:val="18"/>
              </w:rPr>
              <w:lastRenderedPageBreak/>
              <w:t>Valutare con attenzione ciò che di sé si consegna agli altri</w:t>
            </w:r>
            <w:r w:rsidRPr="009E10A3">
              <w:rPr>
                <w:rFonts w:ascii="Arial Narrow" w:hAnsi="Arial Narrow"/>
                <w:spacing w:val="-7"/>
                <w:sz w:val="18"/>
                <w:szCs w:val="18"/>
              </w:rPr>
              <w:t xml:space="preserve"> </w:t>
            </w:r>
            <w:r w:rsidRPr="009E10A3">
              <w:rPr>
                <w:rFonts w:ascii="Arial Narrow" w:hAnsi="Arial Narrow"/>
                <w:sz w:val="18"/>
                <w:szCs w:val="18"/>
              </w:rPr>
              <w:t>in</w:t>
            </w:r>
            <w:r w:rsidRPr="009E10A3">
              <w:rPr>
                <w:rFonts w:ascii="Arial Narrow" w:hAnsi="Arial Narrow"/>
                <w:spacing w:val="-6"/>
                <w:sz w:val="18"/>
                <w:szCs w:val="18"/>
              </w:rPr>
              <w:t xml:space="preserve"> </w:t>
            </w:r>
            <w:r w:rsidRPr="009E10A3">
              <w:rPr>
                <w:rFonts w:ascii="Arial Narrow" w:hAnsi="Arial Narrow"/>
                <w:sz w:val="18"/>
                <w:szCs w:val="18"/>
              </w:rPr>
              <w:t>rete,</w:t>
            </w:r>
            <w:r w:rsidRPr="009E10A3">
              <w:rPr>
                <w:rFonts w:ascii="Arial Narrow" w:hAnsi="Arial Narrow"/>
                <w:spacing w:val="-8"/>
                <w:sz w:val="18"/>
                <w:szCs w:val="18"/>
              </w:rPr>
              <w:t xml:space="preserve"> </w:t>
            </w:r>
            <w:r w:rsidRPr="009E10A3">
              <w:rPr>
                <w:rFonts w:ascii="Arial Narrow" w:hAnsi="Arial Narrow"/>
                <w:sz w:val="18"/>
                <w:szCs w:val="18"/>
              </w:rPr>
              <w:t>rispettando</w:t>
            </w:r>
            <w:r w:rsidRPr="009E10A3">
              <w:rPr>
                <w:rFonts w:ascii="Arial Narrow" w:hAnsi="Arial Narrow"/>
                <w:spacing w:val="-8"/>
                <w:sz w:val="18"/>
                <w:szCs w:val="18"/>
              </w:rPr>
              <w:t xml:space="preserve"> </w:t>
            </w:r>
            <w:r w:rsidRPr="009E10A3">
              <w:rPr>
                <w:rFonts w:ascii="Arial Narrow" w:hAnsi="Arial Narrow"/>
                <w:sz w:val="18"/>
                <w:szCs w:val="18"/>
              </w:rPr>
              <w:t>le</w:t>
            </w:r>
            <w:r w:rsidRPr="009E10A3">
              <w:rPr>
                <w:rFonts w:ascii="Arial Narrow" w:hAnsi="Arial Narrow"/>
                <w:spacing w:val="-8"/>
                <w:sz w:val="18"/>
                <w:szCs w:val="18"/>
              </w:rPr>
              <w:t xml:space="preserve"> </w:t>
            </w:r>
            <w:r w:rsidRPr="009E10A3">
              <w:rPr>
                <w:rFonts w:ascii="Arial Narrow" w:hAnsi="Arial Narrow"/>
                <w:sz w:val="18"/>
                <w:szCs w:val="18"/>
              </w:rPr>
              <w:t>identità,</w:t>
            </w:r>
            <w:r w:rsidRPr="009E10A3">
              <w:rPr>
                <w:rFonts w:ascii="Arial Narrow" w:hAnsi="Arial Narrow"/>
                <w:spacing w:val="-8"/>
                <w:sz w:val="18"/>
                <w:szCs w:val="18"/>
              </w:rPr>
              <w:t xml:space="preserve"> </w:t>
            </w:r>
            <w:r w:rsidRPr="009E10A3">
              <w:rPr>
                <w:rFonts w:ascii="Arial Narrow" w:hAnsi="Arial Narrow"/>
                <w:sz w:val="18"/>
                <w:szCs w:val="18"/>
              </w:rPr>
              <w:t>i</w:t>
            </w:r>
            <w:r w:rsidRPr="009E10A3">
              <w:rPr>
                <w:rFonts w:ascii="Arial Narrow" w:hAnsi="Arial Narrow"/>
                <w:spacing w:val="-5"/>
                <w:sz w:val="18"/>
                <w:szCs w:val="18"/>
              </w:rPr>
              <w:t xml:space="preserve"> </w:t>
            </w:r>
            <w:r w:rsidRPr="009E10A3">
              <w:rPr>
                <w:rFonts w:ascii="Arial Narrow" w:hAnsi="Arial Narrow"/>
                <w:sz w:val="18"/>
                <w:szCs w:val="18"/>
              </w:rPr>
              <w:t>dati</w:t>
            </w:r>
            <w:r w:rsidRPr="009E10A3">
              <w:rPr>
                <w:rFonts w:ascii="Arial Narrow" w:hAnsi="Arial Narrow"/>
                <w:spacing w:val="-5"/>
                <w:sz w:val="18"/>
                <w:szCs w:val="18"/>
              </w:rPr>
              <w:t xml:space="preserve"> </w:t>
            </w:r>
            <w:r w:rsidRPr="009E10A3">
              <w:rPr>
                <w:rFonts w:ascii="Arial Narrow" w:hAnsi="Arial Narrow"/>
                <w:sz w:val="18"/>
                <w:szCs w:val="18"/>
              </w:rPr>
              <w:t>e</w:t>
            </w:r>
            <w:r w:rsidRPr="009E10A3">
              <w:rPr>
                <w:rFonts w:ascii="Arial Narrow" w:hAnsi="Arial Narrow"/>
                <w:spacing w:val="-8"/>
                <w:sz w:val="18"/>
                <w:szCs w:val="18"/>
              </w:rPr>
              <w:t xml:space="preserve"> </w:t>
            </w:r>
            <w:r w:rsidRPr="009E10A3">
              <w:rPr>
                <w:rFonts w:ascii="Arial Narrow" w:hAnsi="Arial Narrow"/>
                <w:sz w:val="18"/>
                <w:szCs w:val="18"/>
              </w:rPr>
              <w:t>la</w:t>
            </w:r>
            <w:r w:rsidRPr="009E10A3">
              <w:rPr>
                <w:rFonts w:ascii="Arial Narrow" w:hAnsi="Arial Narrow"/>
                <w:spacing w:val="-8"/>
                <w:sz w:val="18"/>
                <w:szCs w:val="18"/>
              </w:rPr>
              <w:t xml:space="preserve"> </w:t>
            </w:r>
            <w:r w:rsidRPr="009E10A3">
              <w:rPr>
                <w:rFonts w:ascii="Arial Narrow" w:hAnsi="Arial Narrow"/>
                <w:sz w:val="18"/>
                <w:szCs w:val="18"/>
              </w:rPr>
              <w:t xml:space="preserve">reputazione </w:t>
            </w:r>
            <w:r w:rsidRPr="009E10A3">
              <w:rPr>
                <w:rFonts w:ascii="Arial Narrow" w:hAnsi="Arial Narrow"/>
                <w:spacing w:val="-2"/>
                <w:sz w:val="18"/>
                <w:szCs w:val="18"/>
              </w:rPr>
              <w:t>altrui.</w:t>
            </w:r>
          </w:p>
          <w:p w14:paraId="0BDC179F" w14:textId="1E7CD127" w:rsidR="00675DB1" w:rsidRPr="009E10A3" w:rsidRDefault="00675DB1" w:rsidP="00675DB1">
            <w:pPr>
              <w:autoSpaceDE w:val="0"/>
              <w:autoSpaceDN w:val="0"/>
              <w:adjustRightInd w:val="0"/>
              <w:spacing w:after="120"/>
              <w:jc w:val="both"/>
              <w:rPr>
                <w:rFonts w:ascii="Arial Narrow" w:hAnsi="Arial Narrow" w:cs="Times New Roman"/>
                <w:sz w:val="18"/>
                <w:szCs w:val="18"/>
              </w:rPr>
            </w:pPr>
            <w:r w:rsidRPr="009E10A3">
              <w:rPr>
                <w:rFonts w:ascii="Arial Narrow" w:hAnsi="Arial Narrow"/>
                <w:sz w:val="18"/>
                <w:szCs w:val="18"/>
              </w:rPr>
              <w:t>Conoscere ed evitare i rischi per la salute e le minacce derivanti dall’uso di tecnologie digitali: dipendenze connesse alla rete e al gaming, bullismo e cyberbullismo, atti</w:t>
            </w:r>
            <w:r w:rsidRPr="009E10A3">
              <w:rPr>
                <w:rFonts w:ascii="Arial Narrow" w:hAnsi="Arial Narrow"/>
                <w:spacing w:val="-7"/>
                <w:sz w:val="18"/>
                <w:szCs w:val="18"/>
              </w:rPr>
              <w:t xml:space="preserve"> </w:t>
            </w:r>
            <w:r w:rsidRPr="009E10A3">
              <w:rPr>
                <w:rFonts w:ascii="Arial Narrow" w:hAnsi="Arial Narrow"/>
                <w:sz w:val="18"/>
                <w:szCs w:val="18"/>
              </w:rPr>
              <w:t>di</w:t>
            </w:r>
            <w:r w:rsidRPr="009E10A3">
              <w:rPr>
                <w:rFonts w:ascii="Arial Narrow" w:hAnsi="Arial Narrow"/>
                <w:spacing w:val="-6"/>
                <w:sz w:val="18"/>
                <w:szCs w:val="18"/>
              </w:rPr>
              <w:t xml:space="preserve"> </w:t>
            </w:r>
            <w:r w:rsidRPr="009E10A3">
              <w:rPr>
                <w:rFonts w:ascii="Arial Narrow" w:hAnsi="Arial Narrow"/>
                <w:sz w:val="18"/>
                <w:szCs w:val="18"/>
              </w:rPr>
              <w:t>violenza</w:t>
            </w:r>
            <w:r w:rsidRPr="009E10A3">
              <w:rPr>
                <w:rFonts w:ascii="Arial Narrow" w:hAnsi="Arial Narrow"/>
                <w:spacing w:val="-7"/>
                <w:sz w:val="18"/>
                <w:szCs w:val="18"/>
              </w:rPr>
              <w:t xml:space="preserve"> </w:t>
            </w:r>
            <w:r w:rsidRPr="009E10A3">
              <w:rPr>
                <w:rFonts w:ascii="Arial Narrow" w:hAnsi="Arial Narrow"/>
                <w:sz w:val="18"/>
                <w:szCs w:val="18"/>
              </w:rPr>
              <w:t>on</w:t>
            </w:r>
            <w:r w:rsidRPr="009E10A3">
              <w:rPr>
                <w:rFonts w:ascii="Arial Narrow" w:hAnsi="Arial Narrow"/>
                <w:spacing w:val="-8"/>
                <w:sz w:val="18"/>
                <w:szCs w:val="18"/>
              </w:rPr>
              <w:t xml:space="preserve"> </w:t>
            </w:r>
            <w:r w:rsidRPr="009E10A3">
              <w:rPr>
                <w:rFonts w:ascii="Arial Narrow" w:hAnsi="Arial Narrow"/>
                <w:sz w:val="18"/>
                <w:szCs w:val="18"/>
              </w:rPr>
              <w:t>line,</w:t>
            </w:r>
            <w:r w:rsidRPr="009E10A3">
              <w:rPr>
                <w:rFonts w:ascii="Arial Narrow" w:hAnsi="Arial Narrow"/>
                <w:spacing w:val="-5"/>
                <w:sz w:val="18"/>
                <w:szCs w:val="18"/>
              </w:rPr>
              <w:t xml:space="preserve"> </w:t>
            </w:r>
            <w:r w:rsidRPr="009E10A3">
              <w:rPr>
                <w:rFonts w:ascii="Arial Narrow" w:hAnsi="Arial Narrow"/>
                <w:sz w:val="18"/>
                <w:szCs w:val="18"/>
              </w:rPr>
              <w:t>comunicazione</w:t>
            </w:r>
            <w:r w:rsidRPr="009E10A3">
              <w:rPr>
                <w:rFonts w:ascii="Arial Narrow" w:hAnsi="Arial Narrow"/>
                <w:spacing w:val="-3"/>
                <w:sz w:val="18"/>
                <w:szCs w:val="18"/>
              </w:rPr>
              <w:t xml:space="preserve"> </w:t>
            </w:r>
            <w:r w:rsidRPr="009E10A3">
              <w:rPr>
                <w:rFonts w:ascii="Arial Narrow" w:hAnsi="Arial Narrow"/>
                <w:sz w:val="18"/>
                <w:szCs w:val="18"/>
              </w:rPr>
              <w:t>ostile,</w:t>
            </w:r>
            <w:r w:rsidRPr="009E10A3">
              <w:rPr>
                <w:rFonts w:ascii="Arial Narrow" w:hAnsi="Arial Narrow"/>
                <w:spacing w:val="-5"/>
                <w:sz w:val="18"/>
                <w:szCs w:val="18"/>
              </w:rPr>
              <w:t xml:space="preserve"> </w:t>
            </w:r>
            <w:r w:rsidRPr="009E10A3">
              <w:rPr>
                <w:rFonts w:ascii="Arial Narrow" w:hAnsi="Arial Narrow"/>
                <w:sz w:val="18"/>
                <w:szCs w:val="18"/>
              </w:rPr>
              <w:t>diffusione</w:t>
            </w:r>
            <w:r w:rsidRPr="009E10A3">
              <w:rPr>
                <w:rFonts w:ascii="Arial Narrow" w:hAnsi="Arial Narrow"/>
                <w:spacing w:val="-4"/>
                <w:sz w:val="18"/>
                <w:szCs w:val="18"/>
              </w:rPr>
              <w:t xml:space="preserve"> </w:t>
            </w:r>
            <w:r w:rsidRPr="009E10A3">
              <w:rPr>
                <w:rFonts w:ascii="Arial Narrow" w:hAnsi="Arial Narrow"/>
                <w:sz w:val="18"/>
                <w:szCs w:val="18"/>
              </w:rPr>
              <w:t>di fake news e notizie incontrollate.</w:t>
            </w:r>
          </w:p>
        </w:tc>
        <w:tc>
          <w:tcPr>
            <w:tcW w:w="4961" w:type="dxa"/>
            <w:shd w:val="clear" w:color="auto" w:fill="D9D9D9" w:themeFill="background1" w:themeFillShade="D9"/>
          </w:tcPr>
          <w:p w14:paraId="60E95D6D"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lastRenderedPageBreak/>
              <w:t>A partire dall’esperienza personale, sa spiegare il concetto di identità digitale e individua le relazioni con l’identità fisica.</w:t>
            </w:r>
          </w:p>
          <w:p w14:paraId="73B21B80"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Sa spiegare che cosa sono i dati personali, individuando quelli di natura più riservata.</w:t>
            </w:r>
          </w:p>
          <w:p w14:paraId="10E80075"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lastRenderedPageBreak/>
              <w:t>Sa spiegare i più comuni rischi di diffusione di dati personali in rete; individua e osserva le misure di prudenza e protezione dei dispositivi e durante la navigazione (es. uso e custodia della password, non diffusione di informazioni o immagini personali o altrui…).</w:t>
            </w:r>
          </w:p>
          <w:p w14:paraId="2F664473" w14:textId="77777777" w:rsidR="00675DB1" w:rsidRPr="009E10A3" w:rsidRDefault="00675DB1" w:rsidP="00675DB1">
            <w:pPr>
              <w:rPr>
                <w:rFonts w:ascii="Arial Narrow" w:hAnsi="Arial Narrow" w:cs="Times New Roman"/>
                <w:bCs/>
                <w:sz w:val="18"/>
                <w:szCs w:val="18"/>
              </w:rPr>
            </w:pPr>
            <w:r w:rsidRPr="009E10A3">
              <w:rPr>
                <w:rFonts w:ascii="Arial Narrow" w:hAnsi="Arial Narrow" w:cs="Times New Roman"/>
                <w:bCs/>
                <w:sz w:val="18"/>
                <w:szCs w:val="18"/>
              </w:rPr>
              <w:t>A partire dai rischi e dalle misure di sicurezza individuati, sa spiegare le possibili conseguenze derivanti dai rischi della rete e i motivi della necessità di protezione della propria identità digitale e di quella delle altre persone.</w:t>
            </w:r>
          </w:p>
          <w:p w14:paraId="015CAF3F" w14:textId="77777777" w:rsidR="00675DB1" w:rsidRPr="009E10A3" w:rsidRDefault="00675DB1" w:rsidP="00675DB1">
            <w:pPr>
              <w:rPr>
                <w:rFonts w:ascii="Arial Narrow" w:hAnsi="Arial Narrow" w:cs="Times New Roman"/>
                <w:bCs/>
                <w:sz w:val="18"/>
                <w:szCs w:val="18"/>
              </w:rPr>
            </w:pPr>
          </w:p>
          <w:p w14:paraId="02460A5A"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Ha cura della propria riservatezza e di quella altrui.</w:t>
            </w:r>
          </w:p>
          <w:p w14:paraId="5407D95D" w14:textId="0F9A1544"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A partire dall’esperienza personale e di lavoro, individua i più probabili rischi potenziali in cui può incorrere in rete: conversazioni con sconosciuti; phishing; furto di informazioni e di identità; truffe telematiche; molestie, calunnie, diffamazioni, attraverso la rete, apertura di siti non appropriati o pericolosi.</w:t>
            </w:r>
            <w:r w:rsidR="00AA5ED2">
              <w:rPr>
                <w:rFonts w:ascii="Arial Narrow" w:hAnsi="Arial Narrow" w:cs="Times New Roman"/>
                <w:bCs/>
                <w:sz w:val="18"/>
                <w:szCs w:val="18"/>
              </w:rPr>
              <w:t xml:space="preserve"> Presta attenzione ad essi durante la navigazione</w:t>
            </w:r>
          </w:p>
          <w:p w14:paraId="4C2AA73E" w14:textId="77777777"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Individua e osserva comportamenti preventivi e improntati a correttezza per sé e nei confronti degli altri.</w:t>
            </w:r>
          </w:p>
          <w:p w14:paraId="5A47C328" w14:textId="1B5ED9EE" w:rsidR="00675DB1" w:rsidRPr="009E10A3" w:rsidRDefault="00675DB1" w:rsidP="00675DB1">
            <w:pPr>
              <w:spacing w:after="120"/>
              <w:rPr>
                <w:rFonts w:ascii="Arial Narrow" w:hAnsi="Arial Narrow" w:cs="Times New Roman"/>
                <w:bCs/>
                <w:sz w:val="18"/>
                <w:szCs w:val="18"/>
              </w:rPr>
            </w:pPr>
            <w:r w:rsidRPr="009E10A3">
              <w:rPr>
                <w:rFonts w:ascii="Arial Narrow" w:hAnsi="Arial Narrow" w:cs="Times New Roman"/>
                <w:bCs/>
                <w:sz w:val="18"/>
                <w:szCs w:val="18"/>
              </w:rPr>
              <w:t>Segnala agli adulti eventuali situazioni di rischio rilevate nell’uso della rete per sé o per altri.</w:t>
            </w:r>
          </w:p>
        </w:tc>
        <w:tc>
          <w:tcPr>
            <w:tcW w:w="3402" w:type="dxa"/>
            <w:shd w:val="clear" w:color="auto" w:fill="D9D9D9" w:themeFill="background1" w:themeFillShade="D9"/>
          </w:tcPr>
          <w:p w14:paraId="5DE76566" w14:textId="77777777" w:rsidR="00675DB1" w:rsidRPr="009E10A3" w:rsidRDefault="00675DB1" w:rsidP="00675DB1">
            <w:pPr>
              <w:rPr>
                <w:rFonts w:ascii="Arial Narrow" w:hAnsi="Arial Narrow" w:cs="Times New Roman"/>
                <w:bCs/>
                <w:sz w:val="18"/>
                <w:szCs w:val="18"/>
              </w:rPr>
            </w:pPr>
            <w:r w:rsidRPr="009E10A3">
              <w:rPr>
                <w:rFonts w:ascii="Arial Narrow" w:hAnsi="Arial Narrow" w:cs="Times New Roman"/>
                <w:bCs/>
                <w:sz w:val="18"/>
                <w:szCs w:val="18"/>
              </w:rPr>
              <w:lastRenderedPageBreak/>
              <w:t>Conosce i concetti di:</w:t>
            </w:r>
          </w:p>
          <w:p w14:paraId="1129E6C7" w14:textId="77777777" w:rsidR="00675DB1" w:rsidRPr="009E10A3" w:rsidRDefault="00675DB1" w:rsidP="00675DB1">
            <w:pPr>
              <w:pStyle w:val="Paragrafoelenco"/>
              <w:numPr>
                <w:ilvl w:val="0"/>
                <w:numId w:val="1"/>
              </w:numPr>
              <w:spacing w:after="0" w:line="240" w:lineRule="auto"/>
              <w:ind w:left="145" w:hanging="145"/>
              <w:rPr>
                <w:rFonts w:ascii="Arial Narrow" w:hAnsi="Arial Narrow" w:cs="Times New Roman"/>
                <w:bCs/>
                <w:sz w:val="18"/>
                <w:szCs w:val="18"/>
              </w:rPr>
            </w:pPr>
            <w:r w:rsidRPr="009E10A3">
              <w:rPr>
                <w:rFonts w:ascii="Arial Narrow" w:hAnsi="Arial Narrow" w:cs="Times New Roman"/>
                <w:bCs/>
                <w:sz w:val="18"/>
                <w:szCs w:val="18"/>
              </w:rPr>
              <w:t>identità digitale;</w:t>
            </w:r>
          </w:p>
          <w:p w14:paraId="0F872947" w14:textId="77777777" w:rsidR="00675DB1" w:rsidRPr="009E10A3" w:rsidRDefault="00675DB1" w:rsidP="00675DB1">
            <w:pPr>
              <w:pStyle w:val="Paragrafoelenco"/>
              <w:numPr>
                <w:ilvl w:val="0"/>
                <w:numId w:val="1"/>
              </w:numPr>
              <w:spacing w:after="0" w:line="240" w:lineRule="auto"/>
              <w:ind w:left="145" w:hanging="145"/>
              <w:rPr>
                <w:rFonts w:ascii="Arial Narrow" w:hAnsi="Arial Narrow" w:cs="Times New Roman"/>
                <w:bCs/>
                <w:sz w:val="18"/>
                <w:szCs w:val="18"/>
              </w:rPr>
            </w:pPr>
            <w:r w:rsidRPr="009E10A3">
              <w:rPr>
                <w:rFonts w:ascii="Arial Narrow" w:hAnsi="Arial Narrow" w:cs="Times New Roman"/>
                <w:bCs/>
                <w:sz w:val="18"/>
                <w:szCs w:val="18"/>
              </w:rPr>
              <w:t>dato personale;</w:t>
            </w:r>
          </w:p>
          <w:p w14:paraId="4F47391F" w14:textId="77777777" w:rsidR="00675DB1" w:rsidRPr="009E10A3" w:rsidRDefault="00675DB1" w:rsidP="00675DB1">
            <w:pPr>
              <w:pStyle w:val="Paragrafoelenco"/>
              <w:numPr>
                <w:ilvl w:val="0"/>
                <w:numId w:val="1"/>
              </w:numPr>
              <w:spacing w:after="0" w:line="240" w:lineRule="auto"/>
              <w:ind w:left="145" w:hanging="145"/>
              <w:rPr>
                <w:rFonts w:ascii="Arial Narrow" w:hAnsi="Arial Narrow" w:cs="Times New Roman"/>
                <w:bCs/>
                <w:sz w:val="18"/>
                <w:szCs w:val="18"/>
              </w:rPr>
            </w:pPr>
            <w:r w:rsidRPr="009E10A3">
              <w:rPr>
                <w:rFonts w:ascii="Arial Narrow" w:hAnsi="Arial Narrow" w:cs="Times New Roman"/>
                <w:bCs/>
                <w:sz w:val="18"/>
                <w:szCs w:val="18"/>
              </w:rPr>
              <w:t>dato sensibile;</w:t>
            </w:r>
          </w:p>
          <w:p w14:paraId="7A673A2B" w14:textId="77777777" w:rsidR="00675DB1" w:rsidRPr="009E10A3" w:rsidRDefault="00675DB1" w:rsidP="00675DB1">
            <w:pPr>
              <w:pStyle w:val="Paragrafoelenco"/>
              <w:numPr>
                <w:ilvl w:val="0"/>
                <w:numId w:val="1"/>
              </w:numPr>
              <w:spacing w:after="0" w:line="240" w:lineRule="auto"/>
              <w:ind w:left="145" w:hanging="145"/>
              <w:rPr>
                <w:rFonts w:ascii="Arial Narrow" w:hAnsi="Arial Narrow" w:cs="Times New Roman"/>
                <w:bCs/>
                <w:sz w:val="18"/>
                <w:szCs w:val="18"/>
              </w:rPr>
            </w:pPr>
            <w:r w:rsidRPr="009E10A3">
              <w:rPr>
                <w:rFonts w:ascii="Arial Narrow" w:hAnsi="Arial Narrow" w:cs="Times New Roman"/>
                <w:bCs/>
                <w:sz w:val="18"/>
                <w:szCs w:val="18"/>
              </w:rPr>
              <w:t>tutela e protezione della riservatezza dei dati;</w:t>
            </w:r>
          </w:p>
          <w:p w14:paraId="652F70A4" w14:textId="77777777" w:rsidR="00675DB1" w:rsidRPr="009E10A3" w:rsidRDefault="00675DB1" w:rsidP="00675DB1">
            <w:pPr>
              <w:pStyle w:val="Paragrafoelenco"/>
              <w:numPr>
                <w:ilvl w:val="0"/>
                <w:numId w:val="1"/>
              </w:numPr>
              <w:spacing w:after="0" w:line="240" w:lineRule="auto"/>
              <w:ind w:left="145" w:hanging="145"/>
              <w:rPr>
                <w:rFonts w:ascii="Arial Narrow" w:hAnsi="Arial Narrow" w:cs="Times New Roman"/>
                <w:bCs/>
                <w:sz w:val="18"/>
                <w:szCs w:val="18"/>
              </w:rPr>
            </w:pPr>
            <w:r w:rsidRPr="009E10A3">
              <w:rPr>
                <w:rFonts w:ascii="Arial Narrow" w:hAnsi="Arial Narrow" w:cs="Times New Roman"/>
                <w:bCs/>
                <w:sz w:val="18"/>
                <w:szCs w:val="18"/>
              </w:rPr>
              <w:lastRenderedPageBreak/>
              <w:t>le misure principali di tutela dell’identità digitale e della riservatezza dell’identità e dei dati.</w:t>
            </w:r>
          </w:p>
          <w:p w14:paraId="7ABE32C6"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i rischi più comuni nell’uso della rete in ordine alla riservatezza, alla sicurezza e al benessere personali;</w:t>
            </w:r>
          </w:p>
          <w:p w14:paraId="6DAED348"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le misure preventive e correttive più comuni;</w:t>
            </w:r>
          </w:p>
          <w:p w14:paraId="66EC6D03" w14:textId="77777777" w:rsidR="00675DB1" w:rsidRPr="009E10A3" w:rsidRDefault="00675DB1" w:rsidP="00675DB1">
            <w:pPr>
              <w:pStyle w:val="Paragrafoelenco"/>
              <w:numPr>
                <w:ilvl w:val="0"/>
                <w:numId w:val="1"/>
              </w:numPr>
              <w:spacing w:after="0" w:line="240" w:lineRule="auto"/>
              <w:ind w:left="145" w:hanging="142"/>
              <w:rPr>
                <w:rFonts w:ascii="Arial Narrow" w:hAnsi="Arial Narrow" w:cs="Times New Roman"/>
                <w:bCs/>
                <w:sz w:val="18"/>
                <w:szCs w:val="18"/>
              </w:rPr>
            </w:pPr>
            <w:r w:rsidRPr="009E10A3">
              <w:rPr>
                <w:rFonts w:ascii="Arial Narrow" w:hAnsi="Arial Narrow" w:cs="Times New Roman"/>
                <w:bCs/>
                <w:sz w:val="18"/>
                <w:szCs w:val="18"/>
              </w:rPr>
              <w:t>le autorità cui rivolgersi in caso di pericolo per sé e per altri.</w:t>
            </w:r>
          </w:p>
          <w:p w14:paraId="0E16C10F" w14:textId="77777777" w:rsidR="00675DB1" w:rsidRPr="009E10A3" w:rsidRDefault="00675DB1" w:rsidP="00675DB1">
            <w:pPr>
              <w:rPr>
                <w:rFonts w:ascii="Arial Narrow" w:hAnsi="Arial Narrow" w:cs="Times New Roman"/>
                <w:b/>
                <w:sz w:val="18"/>
                <w:szCs w:val="18"/>
              </w:rPr>
            </w:pPr>
          </w:p>
        </w:tc>
        <w:tc>
          <w:tcPr>
            <w:tcW w:w="2977" w:type="dxa"/>
            <w:shd w:val="clear" w:color="auto" w:fill="D9D9D9" w:themeFill="background1" w:themeFillShade="D9"/>
          </w:tcPr>
          <w:p w14:paraId="2F6F7920"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lastRenderedPageBreak/>
              <w:t>Competenza digitale</w:t>
            </w:r>
          </w:p>
          <w:p w14:paraId="628694FE"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in materia di cittadinanza</w:t>
            </w:r>
          </w:p>
          <w:p w14:paraId="600EC257" w14:textId="77777777" w:rsidR="00675DB1" w:rsidRPr="009E10A3" w:rsidRDefault="00675DB1" w:rsidP="00675DB1">
            <w:pPr>
              <w:spacing w:after="120"/>
              <w:rPr>
                <w:rFonts w:ascii="Arial Narrow" w:hAnsi="Arial Narrow" w:cstheme="minorHAnsi"/>
                <w:bCs/>
                <w:sz w:val="18"/>
                <w:szCs w:val="18"/>
              </w:rPr>
            </w:pPr>
            <w:r w:rsidRPr="009E10A3">
              <w:rPr>
                <w:rFonts w:ascii="Arial Narrow" w:hAnsi="Arial Narrow" w:cstheme="minorHAnsi"/>
                <w:bCs/>
                <w:sz w:val="18"/>
                <w:szCs w:val="18"/>
              </w:rPr>
              <w:t>Competenza personale, sociale e capacità di imparare a imparare</w:t>
            </w:r>
          </w:p>
          <w:p w14:paraId="5F47D04F" w14:textId="31427D4A" w:rsidR="00675DB1" w:rsidRPr="009E10A3" w:rsidRDefault="00675DB1" w:rsidP="00675DB1">
            <w:pPr>
              <w:rPr>
                <w:rFonts w:ascii="Arial Narrow" w:hAnsi="Arial Narrow" w:cs="Times New Roman"/>
                <w:bCs/>
                <w:sz w:val="18"/>
                <w:szCs w:val="18"/>
              </w:rPr>
            </w:pPr>
            <w:r w:rsidRPr="009E10A3">
              <w:rPr>
                <w:rFonts w:ascii="Arial Narrow" w:hAnsi="Arial Narrow" w:cstheme="minorHAnsi"/>
                <w:bCs/>
                <w:sz w:val="18"/>
                <w:szCs w:val="18"/>
              </w:rPr>
              <w:t>Discipline di riferimento: tutte</w:t>
            </w:r>
          </w:p>
        </w:tc>
      </w:tr>
    </w:tbl>
    <w:p w14:paraId="20FDCD57" w14:textId="77777777" w:rsidR="00913DE6" w:rsidRPr="003264F1" w:rsidRDefault="00913DE6" w:rsidP="00913DE6">
      <w:pPr>
        <w:rPr>
          <w:rFonts w:ascii="Arial Narrow" w:hAnsi="Arial Narrow" w:cs="Times New Roman"/>
          <w:sz w:val="18"/>
          <w:szCs w:val="18"/>
        </w:rPr>
      </w:pPr>
    </w:p>
    <w:p w14:paraId="3C15AC2D" w14:textId="77777777" w:rsidR="00732C4E" w:rsidRDefault="00732C4E">
      <w:pPr>
        <w:rPr>
          <w:rFonts w:ascii="Arial Narrow" w:hAnsi="Arial Narrow" w:cs="Times New Roman"/>
          <w:b/>
          <w:sz w:val="24"/>
          <w:szCs w:val="24"/>
        </w:rPr>
      </w:pPr>
      <w:r>
        <w:rPr>
          <w:rFonts w:ascii="Arial Narrow" w:hAnsi="Arial Narrow" w:cs="Times New Roman"/>
          <w:b/>
          <w:sz w:val="24"/>
          <w:szCs w:val="24"/>
        </w:rPr>
        <w:br w:type="page"/>
      </w:r>
    </w:p>
    <w:p w14:paraId="43BB4930" w14:textId="52059AEF" w:rsidR="00913DE6" w:rsidRPr="00442852" w:rsidRDefault="00913DE6" w:rsidP="00D57E43">
      <w:pPr>
        <w:jc w:val="center"/>
        <w:rPr>
          <w:rFonts w:ascii="Arial Narrow" w:hAnsi="Arial Narrow" w:cs="Times New Roman"/>
          <w:sz w:val="24"/>
          <w:szCs w:val="24"/>
        </w:rPr>
      </w:pPr>
      <w:r w:rsidRPr="00442852">
        <w:rPr>
          <w:rFonts w:ascii="Arial Narrow" w:hAnsi="Arial Narrow" w:cs="Times New Roman"/>
          <w:b/>
          <w:sz w:val="24"/>
          <w:szCs w:val="24"/>
        </w:rPr>
        <w:lastRenderedPageBreak/>
        <w:t>RUBRICHE DI OSSERVAZIONE E VALUTAZIONE PER LA SCUOLA PRIMARIA, BASATE SULLE EVIDENZE/TRAGUARDI</w:t>
      </w:r>
    </w:p>
    <w:p w14:paraId="02F39454" w14:textId="77777777" w:rsidR="00D57E43" w:rsidRPr="00442852" w:rsidRDefault="00D57E43" w:rsidP="00D57E43">
      <w:pPr>
        <w:jc w:val="center"/>
        <w:rPr>
          <w:rFonts w:ascii="Arial Narrow" w:hAnsi="Arial Narrow" w:cs="Times New Roman"/>
          <w:sz w:val="20"/>
          <w:szCs w:val="20"/>
        </w:rPr>
      </w:pPr>
    </w:p>
    <w:tbl>
      <w:tblPr>
        <w:tblStyle w:val="Grigliatabella"/>
        <w:tblW w:w="0" w:type="auto"/>
        <w:tblLook w:val="04A0" w:firstRow="1" w:lastRow="0" w:firstColumn="1" w:lastColumn="0" w:noHBand="0" w:noVBand="1"/>
      </w:tblPr>
      <w:tblGrid>
        <w:gridCol w:w="2984"/>
        <w:gridCol w:w="2888"/>
        <w:gridCol w:w="2888"/>
        <w:gridCol w:w="2894"/>
        <w:gridCol w:w="2906"/>
      </w:tblGrid>
      <w:tr w:rsidR="00913DE6" w:rsidRPr="00442852" w14:paraId="4E9D85C5" w14:textId="77777777" w:rsidTr="00D338CA">
        <w:tc>
          <w:tcPr>
            <w:tcW w:w="2984" w:type="dxa"/>
          </w:tcPr>
          <w:p w14:paraId="558DFE7B" w14:textId="77777777" w:rsidR="00913DE6" w:rsidRPr="00442852" w:rsidRDefault="00D57E43" w:rsidP="00D57E43">
            <w:pPr>
              <w:jc w:val="center"/>
              <w:rPr>
                <w:rFonts w:ascii="Arial Narrow" w:hAnsi="Arial Narrow" w:cs="Times New Roman"/>
                <w:b/>
                <w:sz w:val="16"/>
                <w:szCs w:val="16"/>
              </w:rPr>
            </w:pPr>
            <w:r w:rsidRPr="00442852">
              <w:rPr>
                <w:rFonts w:ascii="Arial Narrow" w:hAnsi="Arial Narrow" w:cs="Times New Roman"/>
                <w:b/>
                <w:sz w:val="16"/>
                <w:szCs w:val="16"/>
              </w:rPr>
              <w:t>EVIDENZE/TRAGUARDI</w:t>
            </w:r>
          </w:p>
        </w:tc>
        <w:tc>
          <w:tcPr>
            <w:tcW w:w="2888" w:type="dxa"/>
          </w:tcPr>
          <w:p w14:paraId="436895B8" w14:textId="77777777" w:rsidR="00913DE6" w:rsidRPr="00442852" w:rsidRDefault="00D57E43" w:rsidP="00D57E43">
            <w:pPr>
              <w:jc w:val="center"/>
              <w:rPr>
                <w:rFonts w:ascii="Arial Narrow" w:hAnsi="Arial Narrow" w:cs="Times New Roman"/>
                <w:b/>
                <w:sz w:val="16"/>
                <w:szCs w:val="16"/>
              </w:rPr>
            </w:pPr>
            <w:r w:rsidRPr="00442852">
              <w:rPr>
                <w:rFonts w:ascii="Arial Narrow" w:hAnsi="Arial Narrow" w:cs="Times New Roman"/>
                <w:b/>
                <w:sz w:val="16"/>
                <w:szCs w:val="16"/>
              </w:rPr>
              <w:t>LIVELLO INIZIALE</w:t>
            </w:r>
          </w:p>
        </w:tc>
        <w:tc>
          <w:tcPr>
            <w:tcW w:w="2888" w:type="dxa"/>
          </w:tcPr>
          <w:p w14:paraId="1E4486F1" w14:textId="77777777" w:rsidR="00913DE6" w:rsidRPr="00442852" w:rsidRDefault="00D57E43" w:rsidP="00D57E43">
            <w:pPr>
              <w:jc w:val="center"/>
              <w:rPr>
                <w:rFonts w:ascii="Arial Narrow" w:hAnsi="Arial Narrow" w:cs="Times New Roman"/>
                <w:b/>
                <w:sz w:val="16"/>
                <w:szCs w:val="16"/>
              </w:rPr>
            </w:pPr>
            <w:r w:rsidRPr="00442852">
              <w:rPr>
                <w:rFonts w:ascii="Arial Narrow" w:hAnsi="Arial Narrow" w:cs="Times New Roman"/>
                <w:b/>
                <w:sz w:val="16"/>
                <w:szCs w:val="16"/>
              </w:rPr>
              <w:t>LIVELLO BASE</w:t>
            </w:r>
          </w:p>
        </w:tc>
        <w:tc>
          <w:tcPr>
            <w:tcW w:w="2894" w:type="dxa"/>
          </w:tcPr>
          <w:p w14:paraId="45F98FE3" w14:textId="77777777" w:rsidR="00913DE6" w:rsidRPr="00442852" w:rsidRDefault="00D57E43" w:rsidP="00D57E43">
            <w:pPr>
              <w:jc w:val="center"/>
              <w:rPr>
                <w:rFonts w:ascii="Arial Narrow" w:hAnsi="Arial Narrow" w:cs="Times New Roman"/>
                <w:b/>
                <w:sz w:val="16"/>
                <w:szCs w:val="16"/>
              </w:rPr>
            </w:pPr>
            <w:r w:rsidRPr="00442852">
              <w:rPr>
                <w:rFonts w:ascii="Arial Narrow" w:hAnsi="Arial Narrow" w:cs="Times New Roman"/>
                <w:b/>
                <w:sz w:val="16"/>
                <w:szCs w:val="16"/>
              </w:rPr>
              <w:t>LIVELLO INTERMEDIO</w:t>
            </w:r>
          </w:p>
        </w:tc>
        <w:tc>
          <w:tcPr>
            <w:tcW w:w="2906" w:type="dxa"/>
          </w:tcPr>
          <w:p w14:paraId="1211C41F" w14:textId="77777777" w:rsidR="00913DE6" w:rsidRPr="00442852" w:rsidRDefault="00D57E43" w:rsidP="00D57E43">
            <w:pPr>
              <w:jc w:val="center"/>
              <w:rPr>
                <w:rFonts w:ascii="Arial Narrow" w:hAnsi="Arial Narrow" w:cs="Times New Roman"/>
                <w:b/>
                <w:sz w:val="16"/>
                <w:szCs w:val="16"/>
              </w:rPr>
            </w:pPr>
            <w:r w:rsidRPr="00442852">
              <w:rPr>
                <w:rFonts w:ascii="Arial Narrow" w:hAnsi="Arial Narrow" w:cs="Times New Roman"/>
                <w:b/>
                <w:sz w:val="16"/>
                <w:szCs w:val="16"/>
              </w:rPr>
              <w:t>LIVELLO AVANZATO</w:t>
            </w:r>
          </w:p>
        </w:tc>
      </w:tr>
      <w:tr w:rsidR="00D338CA" w:rsidRPr="00442852" w14:paraId="088A3680" w14:textId="77777777" w:rsidTr="00D338CA">
        <w:tc>
          <w:tcPr>
            <w:tcW w:w="2984" w:type="dxa"/>
          </w:tcPr>
          <w:p w14:paraId="4A55EB33" w14:textId="77777777" w:rsidR="00D338CA" w:rsidRPr="009E10A3" w:rsidRDefault="00D338CA" w:rsidP="00D338CA">
            <w:pPr>
              <w:jc w:val="both"/>
              <w:rPr>
                <w:rFonts w:ascii="Arial Narrow" w:hAnsi="Arial Narrow"/>
                <w:b/>
                <w:iCs/>
                <w:sz w:val="18"/>
                <w:szCs w:val="18"/>
              </w:rPr>
            </w:pPr>
            <w:r w:rsidRPr="009E10A3">
              <w:rPr>
                <w:rFonts w:ascii="Arial Narrow" w:hAnsi="Arial Narrow"/>
                <w:b/>
                <w:iCs/>
                <w:sz w:val="18"/>
                <w:szCs w:val="18"/>
              </w:rPr>
              <w:t>Sviluppare</w:t>
            </w:r>
            <w:r w:rsidRPr="009E10A3">
              <w:rPr>
                <w:rFonts w:ascii="Arial Narrow" w:hAnsi="Arial Narrow"/>
                <w:b/>
                <w:iCs/>
                <w:spacing w:val="-16"/>
                <w:sz w:val="18"/>
                <w:szCs w:val="18"/>
              </w:rPr>
              <w:t xml:space="preserve"> </w:t>
            </w:r>
            <w:r w:rsidRPr="009E10A3">
              <w:rPr>
                <w:rFonts w:ascii="Arial Narrow" w:hAnsi="Arial Narrow"/>
                <w:b/>
                <w:iCs/>
                <w:sz w:val="18"/>
                <w:szCs w:val="18"/>
              </w:rPr>
              <w:t>atteggiamenti</w:t>
            </w:r>
            <w:r w:rsidRPr="009E10A3">
              <w:rPr>
                <w:rFonts w:ascii="Arial Narrow" w:hAnsi="Arial Narrow"/>
                <w:b/>
                <w:iCs/>
                <w:spacing w:val="-14"/>
                <w:sz w:val="18"/>
                <w:szCs w:val="18"/>
              </w:rPr>
              <w:t xml:space="preserve"> </w:t>
            </w:r>
            <w:r w:rsidRPr="009E10A3">
              <w:rPr>
                <w:rFonts w:ascii="Arial Narrow" w:hAnsi="Arial Narrow"/>
                <w:b/>
                <w:iCs/>
                <w:sz w:val="18"/>
                <w:szCs w:val="18"/>
              </w:rPr>
              <w:t>e</w:t>
            </w:r>
            <w:r w:rsidRPr="009E10A3">
              <w:rPr>
                <w:rFonts w:ascii="Arial Narrow" w:hAnsi="Arial Narrow"/>
                <w:b/>
                <w:iCs/>
                <w:spacing w:val="-14"/>
                <w:sz w:val="18"/>
                <w:szCs w:val="18"/>
              </w:rPr>
              <w:t xml:space="preserve"> </w:t>
            </w:r>
            <w:r w:rsidRPr="009E10A3">
              <w:rPr>
                <w:rFonts w:ascii="Arial Narrow" w:hAnsi="Arial Narrow"/>
                <w:b/>
                <w:iCs/>
                <w:sz w:val="18"/>
                <w:szCs w:val="18"/>
              </w:rPr>
              <w:t>adottare</w:t>
            </w:r>
            <w:r w:rsidRPr="009E10A3">
              <w:rPr>
                <w:rFonts w:ascii="Arial Narrow" w:hAnsi="Arial Narrow"/>
                <w:b/>
                <w:iCs/>
                <w:spacing w:val="-13"/>
                <w:sz w:val="18"/>
                <w:szCs w:val="18"/>
              </w:rPr>
              <w:t xml:space="preserve"> </w:t>
            </w:r>
            <w:r w:rsidRPr="009E10A3">
              <w:rPr>
                <w:rFonts w:ascii="Arial Narrow" w:hAnsi="Arial Narrow"/>
                <w:b/>
                <w:iCs/>
                <w:sz w:val="18"/>
                <w:szCs w:val="18"/>
              </w:rPr>
              <w:t>comportamenti</w:t>
            </w:r>
            <w:r w:rsidRPr="009E10A3">
              <w:rPr>
                <w:rFonts w:ascii="Arial Narrow" w:hAnsi="Arial Narrow"/>
                <w:b/>
                <w:iCs/>
                <w:spacing w:val="-14"/>
                <w:sz w:val="18"/>
                <w:szCs w:val="18"/>
              </w:rPr>
              <w:t xml:space="preserve"> </w:t>
            </w:r>
            <w:r w:rsidRPr="009E10A3">
              <w:rPr>
                <w:rFonts w:ascii="Arial Narrow" w:hAnsi="Arial Narrow"/>
                <w:b/>
                <w:iCs/>
                <w:sz w:val="18"/>
                <w:szCs w:val="18"/>
              </w:rPr>
              <w:t>fondati</w:t>
            </w:r>
            <w:r w:rsidRPr="009E10A3">
              <w:rPr>
                <w:rFonts w:ascii="Arial Narrow" w:hAnsi="Arial Narrow"/>
                <w:b/>
                <w:iCs/>
                <w:spacing w:val="-14"/>
                <w:sz w:val="18"/>
                <w:szCs w:val="18"/>
              </w:rPr>
              <w:t xml:space="preserve"> </w:t>
            </w:r>
            <w:r w:rsidRPr="009E10A3">
              <w:rPr>
                <w:rFonts w:ascii="Arial Narrow" w:hAnsi="Arial Narrow"/>
                <w:b/>
                <w:iCs/>
                <w:sz w:val="18"/>
                <w:szCs w:val="18"/>
              </w:rPr>
              <w:t>sul</w:t>
            </w:r>
            <w:r w:rsidRPr="009E10A3">
              <w:rPr>
                <w:rFonts w:ascii="Arial Narrow" w:hAnsi="Arial Narrow"/>
                <w:b/>
                <w:iCs/>
                <w:spacing w:val="-14"/>
                <w:sz w:val="18"/>
                <w:szCs w:val="18"/>
              </w:rPr>
              <w:t xml:space="preserve"> </w:t>
            </w:r>
            <w:r w:rsidRPr="009E10A3">
              <w:rPr>
                <w:rFonts w:ascii="Arial Narrow" w:hAnsi="Arial Narrow"/>
                <w:b/>
                <w:iCs/>
                <w:sz w:val="18"/>
                <w:szCs w:val="18"/>
              </w:rPr>
              <w:t>rispetto</w:t>
            </w:r>
            <w:r w:rsidRPr="009E10A3">
              <w:rPr>
                <w:rFonts w:ascii="Arial Narrow" w:hAnsi="Arial Narrow"/>
                <w:b/>
                <w:iCs/>
                <w:spacing w:val="-13"/>
                <w:sz w:val="18"/>
                <w:szCs w:val="18"/>
              </w:rPr>
              <w:t xml:space="preserve"> </w:t>
            </w:r>
            <w:r w:rsidRPr="009E10A3">
              <w:rPr>
                <w:rFonts w:ascii="Arial Narrow" w:hAnsi="Arial Narrow"/>
                <w:b/>
                <w:iCs/>
                <w:sz w:val="18"/>
                <w:szCs w:val="18"/>
              </w:rPr>
              <w:t>di</w:t>
            </w:r>
            <w:r w:rsidRPr="009E10A3">
              <w:rPr>
                <w:rFonts w:ascii="Arial Narrow" w:hAnsi="Arial Narrow"/>
                <w:b/>
                <w:iCs/>
                <w:spacing w:val="-14"/>
                <w:sz w:val="18"/>
                <w:szCs w:val="18"/>
              </w:rPr>
              <w:t xml:space="preserve"> </w:t>
            </w:r>
            <w:r w:rsidRPr="009E10A3">
              <w:rPr>
                <w:rFonts w:ascii="Arial Narrow" w:hAnsi="Arial Narrow"/>
                <w:b/>
                <w:iCs/>
                <w:sz w:val="18"/>
                <w:szCs w:val="18"/>
              </w:rPr>
              <w:t>ogni</w:t>
            </w:r>
            <w:r w:rsidRPr="009E10A3">
              <w:rPr>
                <w:rFonts w:ascii="Arial Narrow" w:hAnsi="Arial Narrow"/>
                <w:b/>
                <w:iCs/>
                <w:spacing w:val="-14"/>
                <w:sz w:val="18"/>
                <w:szCs w:val="18"/>
              </w:rPr>
              <w:t xml:space="preserve"> </w:t>
            </w:r>
            <w:r w:rsidRPr="009E10A3">
              <w:rPr>
                <w:rFonts w:ascii="Arial Narrow" w:hAnsi="Arial Narrow"/>
                <w:b/>
                <w:iCs/>
                <w:sz w:val="18"/>
                <w:szCs w:val="18"/>
              </w:rPr>
              <w:t>persona,</w:t>
            </w:r>
            <w:r w:rsidRPr="009E10A3">
              <w:rPr>
                <w:rFonts w:ascii="Arial Narrow" w:hAnsi="Arial Narrow"/>
                <w:b/>
                <w:iCs/>
                <w:spacing w:val="-14"/>
                <w:sz w:val="18"/>
                <w:szCs w:val="18"/>
              </w:rPr>
              <w:t xml:space="preserve"> </w:t>
            </w:r>
            <w:r w:rsidRPr="009E10A3">
              <w:rPr>
                <w:rFonts w:ascii="Arial Narrow" w:hAnsi="Arial Narrow"/>
                <w:b/>
                <w:iCs/>
                <w:sz w:val="18"/>
                <w:szCs w:val="18"/>
              </w:rPr>
              <w:t>sulla</w:t>
            </w:r>
            <w:r w:rsidRPr="009E10A3">
              <w:rPr>
                <w:rFonts w:ascii="Arial Narrow" w:hAnsi="Arial Narrow"/>
                <w:b/>
                <w:iCs/>
                <w:spacing w:val="-13"/>
                <w:sz w:val="18"/>
                <w:szCs w:val="18"/>
              </w:rPr>
              <w:t xml:space="preserve"> </w:t>
            </w:r>
            <w:r w:rsidRPr="009E10A3">
              <w:rPr>
                <w:rFonts w:ascii="Arial Narrow" w:hAnsi="Arial Narrow"/>
                <w:b/>
                <w:iCs/>
                <w:sz w:val="18"/>
                <w:szCs w:val="18"/>
              </w:rPr>
              <w:t>responsabilità individuale,</w:t>
            </w:r>
            <w:r w:rsidRPr="009E10A3">
              <w:rPr>
                <w:rFonts w:ascii="Arial Narrow" w:hAnsi="Arial Narrow"/>
                <w:b/>
                <w:iCs/>
                <w:spacing w:val="-2"/>
                <w:sz w:val="18"/>
                <w:szCs w:val="18"/>
              </w:rPr>
              <w:t xml:space="preserve"> </w:t>
            </w:r>
            <w:r w:rsidRPr="009E10A3">
              <w:rPr>
                <w:rFonts w:ascii="Arial Narrow" w:hAnsi="Arial Narrow"/>
                <w:b/>
                <w:iCs/>
                <w:sz w:val="18"/>
                <w:szCs w:val="18"/>
              </w:rPr>
              <w:t>sulla</w:t>
            </w:r>
            <w:r w:rsidRPr="009E10A3">
              <w:rPr>
                <w:rFonts w:ascii="Arial Narrow" w:hAnsi="Arial Narrow"/>
                <w:b/>
                <w:iCs/>
                <w:spacing w:val="-2"/>
                <w:sz w:val="18"/>
                <w:szCs w:val="18"/>
              </w:rPr>
              <w:t xml:space="preserve"> </w:t>
            </w:r>
            <w:r w:rsidRPr="009E10A3">
              <w:rPr>
                <w:rFonts w:ascii="Arial Narrow" w:hAnsi="Arial Narrow"/>
                <w:b/>
                <w:iCs/>
                <w:sz w:val="18"/>
                <w:szCs w:val="18"/>
              </w:rPr>
              <w:t>legalità, sulla consapevolezza della</w:t>
            </w:r>
            <w:r w:rsidRPr="009E10A3">
              <w:rPr>
                <w:rFonts w:ascii="Arial Narrow" w:hAnsi="Arial Narrow"/>
                <w:b/>
                <w:iCs/>
                <w:spacing w:val="-2"/>
                <w:sz w:val="18"/>
                <w:szCs w:val="18"/>
              </w:rPr>
              <w:t xml:space="preserve"> </w:t>
            </w:r>
            <w:r w:rsidRPr="009E10A3">
              <w:rPr>
                <w:rFonts w:ascii="Arial Narrow" w:hAnsi="Arial Narrow"/>
                <w:b/>
                <w:iCs/>
                <w:sz w:val="18"/>
                <w:szCs w:val="18"/>
              </w:rPr>
              <w:t>appartenenza ad una</w:t>
            </w:r>
            <w:r w:rsidRPr="009E10A3">
              <w:rPr>
                <w:rFonts w:ascii="Arial Narrow" w:hAnsi="Arial Narrow"/>
                <w:b/>
                <w:iCs/>
                <w:spacing w:val="-2"/>
                <w:sz w:val="18"/>
                <w:szCs w:val="18"/>
              </w:rPr>
              <w:t xml:space="preserve"> </w:t>
            </w:r>
            <w:r w:rsidRPr="009E10A3">
              <w:rPr>
                <w:rFonts w:ascii="Arial Narrow" w:hAnsi="Arial Narrow"/>
                <w:b/>
                <w:iCs/>
                <w:sz w:val="18"/>
                <w:szCs w:val="18"/>
              </w:rPr>
              <w:t>comunità, sulla partecipazione e sulla solidarietà, sostenuti dalla conoscenza della Carta costituzionale, della Carta dei Diritti fondamentali dell’Unione Europea e della Dichiarazione Internazionale dei Diritti umani.</w:t>
            </w:r>
          </w:p>
          <w:p w14:paraId="02DE1E71" w14:textId="16A84051" w:rsidR="00D338CA" w:rsidRPr="009E10A3" w:rsidRDefault="00D338CA" w:rsidP="00D338CA">
            <w:pPr>
              <w:jc w:val="both"/>
              <w:rPr>
                <w:rFonts w:ascii="Arial Narrow" w:hAnsi="Arial Narrow" w:cs="Times New Roman"/>
                <w:b/>
                <w:iCs/>
                <w:sz w:val="18"/>
                <w:szCs w:val="18"/>
              </w:rPr>
            </w:pPr>
          </w:p>
        </w:tc>
        <w:tc>
          <w:tcPr>
            <w:tcW w:w="2888" w:type="dxa"/>
          </w:tcPr>
          <w:p w14:paraId="318464FC" w14:textId="77777777" w:rsidR="00D338CA" w:rsidRPr="00F56908" w:rsidRDefault="00F56908" w:rsidP="00D338CA">
            <w:pPr>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3F22E8B2" w14:textId="79B93C3A"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osserva con, qualche discontinuità, le regole vigenti in classe e nelle varie parti della scuola;</w:t>
            </w:r>
          </w:p>
          <w:p w14:paraId="3945C3A4" w14:textId="77777777"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individua alcuni elementi che caratterizzano il fatto di appartenere alla propria classe, alla scuola, alla famiglia, alla sua comunità,</w:t>
            </w:r>
          </w:p>
          <w:p w14:paraId="446F2F4A" w14:textId="6FC90228"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dispone del proprio materiale e delle proprie cose; in genere rispetta i materiali e le cose altrui;</w:t>
            </w:r>
          </w:p>
          <w:p w14:paraId="337FABCE" w14:textId="77777777"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riconosce episodi di prepotenza, violenza, esclusione e li riferisce agli adulti, se da essi interpellato;</w:t>
            </w:r>
          </w:p>
          <w:p w14:paraId="1E428070" w14:textId="60B138E4"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con l’aiuto degli adulti o dei compagni, mette in atto comportamenti e assume incarichi all’interno della classe, della scuola, dell’ambiente di vita, per la cura degli ambienti, dei beni comuni, di forme di vita (piante, animali).</w:t>
            </w:r>
          </w:p>
        </w:tc>
        <w:tc>
          <w:tcPr>
            <w:tcW w:w="2888" w:type="dxa"/>
          </w:tcPr>
          <w:p w14:paraId="0B3A86BA" w14:textId="02FAB8AF" w:rsidR="00D338CA" w:rsidRPr="00F56908" w:rsidRDefault="002432E7" w:rsidP="00F56908">
            <w:pPr>
              <w:jc w:val="both"/>
              <w:rPr>
                <w:rFonts w:ascii="Arial Narrow" w:hAnsi="Arial Narrow" w:cs="Times New Roman"/>
                <w:sz w:val="18"/>
                <w:szCs w:val="18"/>
              </w:rPr>
            </w:pPr>
            <w:r w:rsidRPr="00F56908">
              <w:rPr>
                <w:rFonts w:ascii="Arial Narrow" w:hAnsi="Arial Narrow" w:cs="Times New Roman"/>
                <w:sz w:val="18"/>
                <w:szCs w:val="18"/>
              </w:rPr>
              <w:t>Seguendo le precise istruzioni, utilizzando le risorse fornite dagli insegnanti, con sufficiente regolarità:</w:t>
            </w:r>
          </w:p>
          <w:p w14:paraId="32F4664A" w14:textId="77777777" w:rsidR="002432E7" w:rsidRPr="00F56908" w:rsidRDefault="002432E7" w:rsidP="00F56908">
            <w:pPr>
              <w:pStyle w:val="Paragrafoelenco"/>
              <w:numPr>
                <w:ilvl w:val="0"/>
                <w:numId w:val="1"/>
              </w:numPr>
              <w:spacing w:after="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mette in relazione alcuni comportamenti di esperienza a</w:t>
            </w:r>
            <w:r w:rsidR="00F56908" w:rsidRPr="00F56908">
              <w:rPr>
                <w:rFonts w:ascii="Arial Narrow" w:hAnsi="Arial Narrow" w:cs="Times New Roman"/>
                <w:sz w:val="18"/>
                <w:szCs w:val="18"/>
              </w:rPr>
              <w:t>i principi fondamentali della Costituzione che gli sono più noti;</w:t>
            </w:r>
          </w:p>
          <w:p w14:paraId="293C9A5C" w14:textId="4167D8DE"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 xml:space="preserve">osserva generalmente </w:t>
            </w:r>
            <w:r>
              <w:rPr>
                <w:rFonts w:ascii="Arial Narrow" w:hAnsi="Arial Narrow" w:cs="Times New Roman"/>
                <w:sz w:val="18"/>
                <w:szCs w:val="18"/>
              </w:rPr>
              <w:t>l</w:t>
            </w:r>
            <w:r w:rsidRPr="00F56908">
              <w:rPr>
                <w:rFonts w:ascii="Arial Narrow" w:hAnsi="Arial Narrow" w:cs="Times New Roman"/>
                <w:sz w:val="18"/>
                <w:szCs w:val="18"/>
              </w:rPr>
              <w:t>e regole vigenti in classe e nelle varie parti della scuola;</w:t>
            </w:r>
          </w:p>
          <w:p w14:paraId="004E6619" w14:textId="77777777"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individua alcuni elementi che caratterizzano il fatto di appartenere alla propria classe, alla scuola, alla famiglia, alla sua comunità,</w:t>
            </w:r>
          </w:p>
          <w:p w14:paraId="501A43AF" w14:textId="0DB147D6"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ha generalmente cura del proprio materiale e delle proprie cose e li tiene in ordine; rispetta i materiali e le cose altrui;</w:t>
            </w:r>
          </w:p>
          <w:p w14:paraId="662FBDDE" w14:textId="77777777"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di fronte ad episodi di prepotenza, violenza, esclusione, li segnala agli adulti;</w:t>
            </w:r>
          </w:p>
          <w:p w14:paraId="784602AE" w14:textId="1B3A8598" w:rsidR="00F56908" w:rsidRPr="00F56908" w:rsidRDefault="00F56908" w:rsidP="00F56908">
            <w:pPr>
              <w:pStyle w:val="Paragrafoelenco"/>
              <w:numPr>
                <w:ilvl w:val="0"/>
                <w:numId w:val="1"/>
              </w:numPr>
              <w:spacing w:after="120" w:line="240" w:lineRule="auto"/>
              <w:ind w:left="249" w:hanging="249"/>
              <w:jc w:val="both"/>
              <w:rPr>
                <w:rFonts w:ascii="Arial Narrow" w:hAnsi="Arial Narrow" w:cs="Times New Roman"/>
                <w:sz w:val="18"/>
                <w:szCs w:val="18"/>
              </w:rPr>
            </w:pPr>
            <w:r w:rsidRPr="00F56908">
              <w:rPr>
                <w:rFonts w:ascii="Arial Narrow" w:hAnsi="Arial Narrow" w:cs="Times New Roman"/>
                <w:sz w:val="18"/>
                <w:szCs w:val="18"/>
              </w:rPr>
              <w:t>su consegna degli insegnanti con il loro aiuto o con quello dei compagni, mette in atto comportamenti e assume incarichi all’interno della classe, della scuola, dell’ambiente di vita, per la cura degli ambienti, dei beni comuni, di forme di vita (piante, animali).</w:t>
            </w:r>
          </w:p>
        </w:tc>
        <w:tc>
          <w:tcPr>
            <w:tcW w:w="2894" w:type="dxa"/>
          </w:tcPr>
          <w:p w14:paraId="278E4E51" w14:textId="77777777" w:rsidR="00D338CA" w:rsidRPr="00F56908" w:rsidRDefault="002432E7" w:rsidP="00F56908">
            <w:pPr>
              <w:jc w:val="both"/>
              <w:rPr>
                <w:rFonts w:ascii="Arial Narrow" w:hAnsi="Arial Narrow" w:cs="Times New Roman"/>
                <w:sz w:val="18"/>
                <w:szCs w:val="18"/>
              </w:rPr>
            </w:pPr>
            <w:r w:rsidRPr="00F56908">
              <w:rPr>
                <w:rFonts w:ascii="Arial Narrow" w:hAnsi="Arial Narrow" w:cs="Times New Roman"/>
                <w:sz w:val="18"/>
                <w:szCs w:val="18"/>
              </w:rPr>
              <w:t>In autonomia, sulla base di istruzioni generali, con continuità, utilizzando risorse fornite dall’insegnante e reperite da sé sulla base di indicazioni dei docenti:</w:t>
            </w:r>
          </w:p>
          <w:p w14:paraId="60C1DBE5" w14:textId="77777777" w:rsidR="002432E7" w:rsidRPr="00F56908" w:rsidRDefault="002432E7" w:rsidP="00F56908">
            <w:pPr>
              <w:pStyle w:val="Paragrafoelenco"/>
              <w:numPr>
                <w:ilvl w:val="0"/>
                <w:numId w:val="1"/>
              </w:numPr>
              <w:spacing w:after="120" w:line="240" w:lineRule="auto"/>
              <w:ind w:left="346" w:hanging="283"/>
              <w:jc w:val="both"/>
              <w:rPr>
                <w:rFonts w:ascii="Arial Narrow" w:hAnsi="Arial Narrow" w:cs="Times New Roman"/>
                <w:sz w:val="18"/>
                <w:szCs w:val="18"/>
              </w:rPr>
            </w:pPr>
            <w:r w:rsidRPr="00F56908">
              <w:rPr>
                <w:rFonts w:ascii="Arial Narrow" w:hAnsi="Arial Narrow" w:cs="Times New Roman"/>
                <w:sz w:val="18"/>
                <w:szCs w:val="18"/>
              </w:rPr>
              <w:t>riferisce il contenuto dei principi fondamentali della Costituzione e ne individua le implicazioni nella vita quotidiana e nelle relazioni con gli altri:</w:t>
            </w:r>
          </w:p>
          <w:p w14:paraId="4DE8D356" w14:textId="5B6394CC" w:rsidR="002432E7" w:rsidRPr="00F56908" w:rsidRDefault="002432E7" w:rsidP="00F56908">
            <w:pPr>
              <w:pStyle w:val="Paragrafoelenco"/>
              <w:numPr>
                <w:ilvl w:val="0"/>
                <w:numId w:val="1"/>
              </w:numPr>
              <w:spacing w:after="120" w:line="240" w:lineRule="auto"/>
              <w:ind w:left="346" w:hanging="346"/>
              <w:jc w:val="both"/>
              <w:rPr>
                <w:rFonts w:ascii="Arial Narrow" w:hAnsi="Arial Narrow" w:cs="Times New Roman"/>
                <w:sz w:val="18"/>
                <w:szCs w:val="18"/>
              </w:rPr>
            </w:pPr>
            <w:r w:rsidRPr="00F56908">
              <w:rPr>
                <w:rFonts w:ascii="Arial Narrow" w:hAnsi="Arial Narrow" w:cs="Times New Roman"/>
                <w:sz w:val="18"/>
                <w:szCs w:val="18"/>
              </w:rPr>
              <w:t>individua, i diritti e i doveri che interessano la vita quotidiana di tutti i cittadini e assume comportamenti generalmente coerenti; osserva le regole vigenti in classe e nelle varie parti della scuola e partecipa attivamente alla definizione delle regole comuni condivise;</w:t>
            </w:r>
          </w:p>
          <w:p w14:paraId="4A1A4082" w14:textId="77777777" w:rsidR="002432E7" w:rsidRPr="00F56908" w:rsidRDefault="002432E7" w:rsidP="00F56908">
            <w:pPr>
              <w:pStyle w:val="Paragrafoelenco"/>
              <w:numPr>
                <w:ilvl w:val="0"/>
                <w:numId w:val="1"/>
              </w:numPr>
              <w:spacing w:after="120" w:line="240" w:lineRule="auto"/>
              <w:ind w:left="346" w:hanging="346"/>
              <w:jc w:val="both"/>
              <w:rPr>
                <w:rFonts w:ascii="Arial Narrow" w:hAnsi="Arial Narrow" w:cs="Times New Roman"/>
                <w:sz w:val="18"/>
                <w:szCs w:val="18"/>
              </w:rPr>
            </w:pPr>
            <w:r w:rsidRPr="00F56908">
              <w:rPr>
                <w:rFonts w:ascii="Arial Narrow" w:hAnsi="Arial Narrow" w:cs="Times New Roman"/>
                <w:sz w:val="18"/>
                <w:szCs w:val="18"/>
              </w:rPr>
              <w:t>individua alcuni elementi che caratterizzano il fatto di appartenere ad un gruppo o ad una comunità, facendo riferimento alle sue conoscenze e alla sua esperienza;</w:t>
            </w:r>
          </w:p>
          <w:p w14:paraId="6C2989E6" w14:textId="77777777" w:rsidR="002432E7" w:rsidRPr="00F56908" w:rsidRDefault="002432E7" w:rsidP="00F56908">
            <w:pPr>
              <w:pStyle w:val="Paragrafoelenco"/>
              <w:numPr>
                <w:ilvl w:val="0"/>
                <w:numId w:val="1"/>
              </w:numPr>
              <w:spacing w:after="120" w:line="240" w:lineRule="auto"/>
              <w:ind w:left="346" w:hanging="346"/>
              <w:jc w:val="both"/>
              <w:rPr>
                <w:rFonts w:ascii="Arial Narrow" w:hAnsi="Arial Narrow" w:cs="Times New Roman"/>
                <w:sz w:val="18"/>
                <w:szCs w:val="18"/>
              </w:rPr>
            </w:pPr>
            <w:r w:rsidRPr="00F56908">
              <w:rPr>
                <w:rFonts w:ascii="Arial Narrow" w:hAnsi="Arial Narrow" w:cs="Times New Roman"/>
                <w:sz w:val="18"/>
                <w:szCs w:val="18"/>
              </w:rPr>
              <w:t>ha cura del proprio materiale e delle proprie cose, li tiene in ordine; ne dispone al bisogno; rispetta i materiali e le cose altrui;</w:t>
            </w:r>
          </w:p>
          <w:p w14:paraId="389241F9" w14:textId="5DDEA389" w:rsidR="002432E7" w:rsidRPr="00F56908" w:rsidRDefault="002432E7" w:rsidP="00F56908">
            <w:pPr>
              <w:pStyle w:val="Paragrafoelenco"/>
              <w:numPr>
                <w:ilvl w:val="0"/>
                <w:numId w:val="1"/>
              </w:numPr>
              <w:spacing w:after="120" w:line="240" w:lineRule="auto"/>
              <w:ind w:left="346" w:hanging="346"/>
              <w:jc w:val="both"/>
              <w:rPr>
                <w:rFonts w:ascii="Arial Narrow" w:hAnsi="Arial Narrow" w:cs="Times New Roman"/>
                <w:sz w:val="18"/>
                <w:szCs w:val="18"/>
              </w:rPr>
            </w:pPr>
            <w:r w:rsidRPr="00F56908">
              <w:rPr>
                <w:rFonts w:ascii="Arial Narrow" w:hAnsi="Arial Narrow" w:cs="Times New Roman"/>
                <w:sz w:val="18"/>
                <w:szCs w:val="18"/>
              </w:rPr>
              <w:t>di fronte ad episodi di prepotenza, violenza, esclusione, li segnala agli adulti e individua possibili misure di contenimento che potrebbero essere alla sua portata;</w:t>
            </w:r>
          </w:p>
          <w:p w14:paraId="1C6A0B55" w14:textId="1A3BB408" w:rsidR="002432E7" w:rsidRPr="00F56908" w:rsidRDefault="002432E7" w:rsidP="00F56908">
            <w:pPr>
              <w:pStyle w:val="Paragrafoelenco"/>
              <w:numPr>
                <w:ilvl w:val="0"/>
                <w:numId w:val="1"/>
              </w:numPr>
              <w:spacing w:after="120" w:line="240" w:lineRule="auto"/>
              <w:ind w:left="346" w:hanging="346"/>
              <w:jc w:val="both"/>
              <w:rPr>
                <w:rFonts w:ascii="Arial Narrow" w:hAnsi="Arial Narrow" w:cs="Times New Roman"/>
                <w:sz w:val="18"/>
                <w:szCs w:val="18"/>
              </w:rPr>
            </w:pPr>
            <w:r w:rsidRPr="00F56908">
              <w:rPr>
                <w:rFonts w:ascii="Arial Narrow" w:hAnsi="Arial Narrow" w:cs="Times New Roman"/>
                <w:sz w:val="18"/>
                <w:szCs w:val="18"/>
              </w:rPr>
              <w:t xml:space="preserve">su consegna degli insegnanti, mette in atto comportamenti e assume incarichi all’interno della classe, della scuola, dell’ambiente di vita, per la cura degli ambienti, dei beni comuni, di forme di vita (piante, animali) che sono state affidate alla </w:t>
            </w:r>
            <w:r w:rsidRPr="00F56908">
              <w:rPr>
                <w:rFonts w:ascii="Arial Narrow" w:hAnsi="Arial Narrow" w:cs="Times New Roman"/>
                <w:sz w:val="18"/>
                <w:szCs w:val="18"/>
              </w:rPr>
              <w:lastRenderedPageBreak/>
              <w:t>sua responsabilità e di aiuto ai compagni</w:t>
            </w:r>
          </w:p>
          <w:p w14:paraId="30E1D4AF" w14:textId="5732EA9E" w:rsidR="002432E7" w:rsidRPr="00F56908" w:rsidRDefault="002432E7" w:rsidP="00F56908">
            <w:pPr>
              <w:jc w:val="both"/>
              <w:rPr>
                <w:rFonts w:ascii="Arial Narrow" w:hAnsi="Arial Narrow" w:cs="Times New Roman"/>
                <w:sz w:val="18"/>
                <w:szCs w:val="18"/>
              </w:rPr>
            </w:pPr>
          </w:p>
        </w:tc>
        <w:tc>
          <w:tcPr>
            <w:tcW w:w="2906" w:type="dxa"/>
          </w:tcPr>
          <w:p w14:paraId="2EFC688E" w14:textId="77777777" w:rsidR="00D338CA" w:rsidRPr="00F56908" w:rsidRDefault="00D338CA" w:rsidP="00F56908">
            <w:pPr>
              <w:spacing w:after="120"/>
              <w:ind w:left="-6" w:firstLine="6"/>
              <w:jc w:val="both"/>
              <w:rPr>
                <w:rFonts w:ascii="Arial Narrow" w:hAnsi="Arial Narrow" w:cs="Times New Roman"/>
                <w:sz w:val="18"/>
                <w:szCs w:val="18"/>
              </w:rPr>
            </w:pPr>
            <w:r w:rsidRPr="00F56908">
              <w:rPr>
                <w:rFonts w:ascii="Arial Narrow" w:hAnsi="Arial Narrow" w:cs="Times New Roman"/>
                <w:sz w:val="18"/>
                <w:szCs w:val="18"/>
              </w:rPr>
              <w:lastRenderedPageBreak/>
              <w:t>In completa autonomia, con continuità e utilizzando risorse fornite dai docenti, ma anche reperite individualmente:</w:t>
            </w:r>
          </w:p>
          <w:p w14:paraId="40D2E86D" w14:textId="4DCDA86F"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riferisce il contenuto dei principi fondamentali della Costituzione e ne individua le implicazioni nella vita quotidiana e nelle relazioni con gli altri:</w:t>
            </w:r>
          </w:p>
          <w:p w14:paraId="762B76E9" w14:textId="6E15F767"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individua, i diritti e i doveri che interessano la vita quotidiana di tutti i cittadini e assume comportamenti coerenti; osserva le regole vigenti in classe e nelle varie parti della scuola e partecipa con contributi personali originali alla definizione delle regole comuni condivise;</w:t>
            </w:r>
          </w:p>
          <w:p w14:paraId="7DC61EA6" w14:textId="1914AF8C"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individua alcuni elementi che caratterizzano il fatto di appartenere ad un gruppo o ad una comunità, facendo riferimento alle sue conoscenze e alla sua esperienza;</w:t>
            </w:r>
          </w:p>
          <w:p w14:paraId="3492BF51" w14:textId="00BC4DD6"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ha cura del proprio materiale e delle proprie cose, li tiene in ordine; ne dispone al bisogno; rispetta i materiali e le cose altrui;</w:t>
            </w:r>
          </w:p>
          <w:p w14:paraId="7CC24763" w14:textId="216550BC"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di fronte ad episodi di prepotenza, violenza, esclusione, li segnala agli adulti e mette in atto comportamenti di contenimento e/o aiuto, alla sua portata;</w:t>
            </w:r>
          </w:p>
          <w:p w14:paraId="7533A4B1" w14:textId="77777777" w:rsidR="002432E7"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t xml:space="preserve">assume comportamenti e incarichi all’interno della classe, della scuola, dell’ambiente di vita, per la cura degli ambienti, dei beni comuni, di forme di vita (piante, animali) che sono state affidate alla sua responsabilità e </w:t>
            </w:r>
            <w:r w:rsidR="002432E7" w:rsidRPr="00F56908">
              <w:rPr>
                <w:rFonts w:ascii="Arial Narrow" w:hAnsi="Arial Narrow" w:cs="Times New Roman"/>
                <w:sz w:val="18"/>
                <w:szCs w:val="18"/>
              </w:rPr>
              <w:t xml:space="preserve">li assolve in autonomia: </w:t>
            </w:r>
          </w:p>
          <w:p w14:paraId="6EEF02B6" w14:textId="74E0F569" w:rsidR="00D338CA" w:rsidRPr="00F56908" w:rsidRDefault="00D338CA" w:rsidP="00F56908">
            <w:pPr>
              <w:pStyle w:val="Paragrafoelenco"/>
              <w:numPr>
                <w:ilvl w:val="0"/>
                <w:numId w:val="21"/>
              </w:numPr>
              <w:spacing w:after="120" w:line="240" w:lineRule="auto"/>
              <w:ind w:left="277" w:hanging="277"/>
              <w:jc w:val="both"/>
              <w:rPr>
                <w:rFonts w:ascii="Arial Narrow" w:hAnsi="Arial Narrow" w:cs="Times New Roman"/>
                <w:sz w:val="18"/>
                <w:szCs w:val="18"/>
              </w:rPr>
            </w:pPr>
            <w:r w:rsidRPr="00F56908">
              <w:rPr>
                <w:rFonts w:ascii="Arial Narrow" w:hAnsi="Arial Narrow" w:cs="Times New Roman"/>
                <w:sz w:val="18"/>
                <w:szCs w:val="18"/>
              </w:rPr>
              <w:lastRenderedPageBreak/>
              <w:t>assume spontaneamente iniziative alla sua portata di aiuto alle persone, cura delle cose comuni, di animali, dell’ambiente.</w:t>
            </w:r>
          </w:p>
          <w:p w14:paraId="62A900A2" w14:textId="7CBA6E50" w:rsidR="00D338CA" w:rsidRPr="00F56908" w:rsidRDefault="00D338CA" w:rsidP="00F56908">
            <w:pPr>
              <w:ind w:left="277" w:hanging="277"/>
              <w:jc w:val="both"/>
              <w:rPr>
                <w:rFonts w:ascii="Arial Narrow" w:hAnsi="Arial Narrow" w:cs="Times New Roman"/>
                <w:sz w:val="18"/>
                <w:szCs w:val="18"/>
              </w:rPr>
            </w:pPr>
          </w:p>
        </w:tc>
      </w:tr>
      <w:tr w:rsidR="004D2E86" w:rsidRPr="00442852" w14:paraId="31AD0B8D" w14:textId="77777777" w:rsidTr="006E1BB9">
        <w:trPr>
          <w:trHeight w:val="4385"/>
        </w:trPr>
        <w:tc>
          <w:tcPr>
            <w:tcW w:w="2984" w:type="dxa"/>
          </w:tcPr>
          <w:p w14:paraId="37844308" w14:textId="3CB3C3C8" w:rsidR="004D2E86" w:rsidRPr="009E10A3" w:rsidRDefault="004D2E86" w:rsidP="004D2E86">
            <w:pPr>
              <w:autoSpaceDE w:val="0"/>
              <w:autoSpaceDN w:val="0"/>
              <w:adjustRightInd w:val="0"/>
              <w:spacing w:after="120"/>
              <w:jc w:val="both"/>
              <w:rPr>
                <w:rFonts w:ascii="Arial Narrow" w:hAnsi="Arial Narrow" w:cs="Times New Roman"/>
                <w:b/>
                <w:iCs/>
                <w:sz w:val="18"/>
                <w:szCs w:val="18"/>
              </w:rPr>
            </w:pPr>
            <w:r w:rsidRPr="009E10A3">
              <w:rPr>
                <w:rFonts w:ascii="Arial Narrow" w:hAnsi="Arial Narrow"/>
                <w:b/>
                <w:iCs/>
                <w:sz w:val="18"/>
                <w:szCs w:val="18"/>
              </w:rPr>
              <w:lastRenderedPageBreak/>
              <w:t>Interagire correttamente con le istituzioni nella vita quotidiana, nella partecipazione e nell’esercizio della cittadinanza attiva, a partire dalla conoscenza dell’organizzazione e delle funzioni dello Stato, dell’Unione europea, degli organismi internazionali, delle Regioni e delle Autonomie locali. Essere consapevoli dell’appartenenza ad una comunità, locale e nazionale.</w:t>
            </w:r>
          </w:p>
        </w:tc>
        <w:tc>
          <w:tcPr>
            <w:tcW w:w="2888" w:type="dxa"/>
          </w:tcPr>
          <w:p w14:paraId="77CFEEFB" w14:textId="77777777" w:rsidR="00DA0AD8" w:rsidRPr="00F56908" w:rsidRDefault="00DA0AD8" w:rsidP="00DA0AD8">
            <w:pPr>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15835878" w14:textId="59772252" w:rsidR="00DA0AD8"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 xml:space="preserve">riferisce il nome del Sindaco e, in termini semplici e generali, alcune delle </w:t>
            </w:r>
            <w:r w:rsidRPr="004D2E86">
              <w:rPr>
                <w:rFonts w:ascii="Arial Narrow" w:hAnsi="Arial Narrow" w:cs="Times New Roman"/>
                <w:sz w:val="18"/>
                <w:szCs w:val="18"/>
              </w:rPr>
              <w:t>principali funzioni</w:t>
            </w:r>
            <w:r>
              <w:rPr>
                <w:rFonts w:ascii="Arial Narrow" w:hAnsi="Arial Narrow" w:cs="Times New Roman"/>
                <w:sz w:val="18"/>
                <w:szCs w:val="18"/>
              </w:rPr>
              <w:t xml:space="preserve"> e alcuni </w:t>
            </w:r>
            <w:r w:rsidRPr="004D2E86">
              <w:rPr>
                <w:rFonts w:ascii="Arial Narrow" w:hAnsi="Arial Narrow" w:cs="Times New Roman"/>
                <w:sz w:val="18"/>
                <w:szCs w:val="18"/>
              </w:rPr>
              <w:t>servizi del Comune</w:t>
            </w:r>
            <w:r>
              <w:rPr>
                <w:rFonts w:ascii="Arial Narrow" w:hAnsi="Arial Narrow" w:cs="Times New Roman"/>
                <w:sz w:val="18"/>
                <w:szCs w:val="18"/>
              </w:rPr>
              <w:t>;</w:t>
            </w:r>
          </w:p>
          <w:p w14:paraId="6AE5B561" w14:textId="1C900C8B" w:rsidR="00DA0AD8" w:rsidRPr="004D2E86"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anche con l’aiuto delle carte, l</w:t>
            </w:r>
            <w:r>
              <w:rPr>
                <w:rFonts w:ascii="Arial Narrow" w:hAnsi="Arial Narrow" w:cs="Times New Roman"/>
                <w:sz w:val="18"/>
                <w:szCs w:val="18"/>
              </w:rPr>
              <w:t>a posizione del proprio Comune e della propria regione; r</w:t>
            </w:r>
            <w:r w:rsidRPr="004D2E86">
              <w:rPr>
                <w:rFonts w:ascii="Arial Narrow" w:hAnsi="Arial Narrow" w:cs="Times New Roman"/>
                <w:sz w:val="18"/>
                <w:szCs w:val="18"/>
              </w:rPr>
              <w:t>iconosce il vessillo comunale e la bandiera regionale</w:t>
            </w:r>
            <w:r>
              <w:rPr>
                <w:rFonts w:ascii="Arial Narrow" w:hAnsi="Arial Narrow" w:cs="Times New Roman"/>
                <w:sz w:val="18"/>
                <w:szCs w:val="18"/>
              </w:rPr>
              <w:t>;</w:t>
            </w:r>
          </w:p>
          <w:p w14:paraId="096C3683" w14:textId="045B9847" w:rsidR="00DA0AD8" w:rsidRPr="004D2E86"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 xml:space="preserve">ndividua </w:t>
            </w:r>
            <w:r>
              <w:rPr>
                <w:rFonts w:ascii="Arial Narrow" w:hAnsi="Arial Narrow" w:cs="Times New Roman"/>
                <w:sz w:val="18"/>
                <w:szCs w:val="18"/>
              </w:rPr>
              <w:t>alcuni dei</w:t>
            </w:r>
            <w:r w:rsidRPr="004D2E86">
              <w:rPr>
                <w:rFonts w:ascii="Arial Narrow" w:hAnsi="Arial Narrow" w:cs="Times New Roman"/>
                <w:sz w:val="18"/>
                <w:szCs w:val="18"/>
              </w:rPr>
              <w:t xml:space="preserve"> principali servizi pubblici presenti nel proprio Comune o nelle vicinanze: ospedali, uffici postali, uffici comunali, stazioni dei trasporti, ecc. e riferisce </w:t>
            </w:r>
            <w:r>
              <w:rPr>
                <w:rFonts w:ascii="Arial Narrow" w:hAnsi="Arial Narrow" w:cs="Times New Roman"/>
                <w:sz w:val="18"/>
                <w:szCs w:val="18"/>
              </w:rPr>
              <w:t>in termini semplici alcune del</w:t>
            </w:r>
            <w:r w:rsidRPr="004D2E86">
              <w:rPr>
                <w:rFonts w:ascii="Arial Narrow" w:hAnsi="Arial Narrow" w:cs="Times New Roman"/>
                <w:sz w:val="18"/>
                <w:szCs w:val="18"/>
              </w:rPr>
              <w:t>le loro funzioni essenziali</w:t>
            </w:r>
            <w:r>
              <w:rPr>
                <w:rFonts w:ascii="Arial Narrow" w:hAnsi="Arial Narrow" w:cs="Times New Roman"/>
                <w:sz w:val="18"/>
                <w:szCs w:val="18"/>
              </w:rPr>
              <w:t>;</w:t>
            </w:r>
          </w:p>
          <w:p w14:paraId="17740533" w14:textId="6E785752" w:rsidR="00DA0AD8" w:rsidRPr="004D2E86"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riferire il nome del Presidente della Repubblica</w:t>
            </w:r>
            <w:r>
              <w:rPr>
                <w:rFonts w:ascii="Arial Narrow" w:hAnsi="Arial Narrow" w:cs="Times New Roman"/>
                <w:sz w:val="18"/>
                <w:szCs w:val="18"/>
              </w:rPr>
              <w:t>;</w:t>
            </w:r>
          </w:p>
          <w:p w14:paraId="58F8458D" w14:textId="0A24960C" w:rsidR="00DA0AD8" w:rsidRPr="004D2E86"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riprodurre la bandiera italiana e</w:t>
            </w:r>
            <w:r>
              <w:rPr>
                <w:rFonts w:ascii="Arial Narrow" w:hAnsi="Arial Narrow" w:cs="Times New Roman"/>
                <w:sz w:val="18"/>
                <w:szCs w:val="18"/>
              </w:rPr>
              <w:t xml:space="preserve"> riconosce </w:t>
            </w:r>
            <w:r w:rsidRPr="004D2E86">
              <w:rPr>
                <w:rFonts w:ascii="Arial Narrow" w:hAnsi="Arial Narrow" w:cs="Times New Roman"/>
                <w:sz w:val="18"/>
                <w:szCs w:val="18"/>
              </w:rPr>
              <w:t>l’Inno Nazionale</w:t>
            </w:r>
            <w:r>
              <w:rPr>
                <w:rFonts w:ascii="Arial Narrow" w:hAnsi="Arial Narrow" w:cs="Times New Roman"/>
                <w:sz w:val="18"/>
                <w:szCs w:val="18"/>
              </w:rPr>
              <w:t>;</w:t>
            </w:r>
            <w:r w:rsidRPr="004D2E86">
              <w:rPr>
                <w:rFonts w:ascii="Arial Narrow" w:hAnsi="Arial Narrow" w:cs="Times New Roman"/>
                <w:sz w:val="18"/>
                <w:szCs w:val="18"/>
              </w:rPr>
              <w:t xml:space="preserve"> </w:t>
            </w:r>
            <w:r>
              <w:rPr>
                <w:rFonts w:ascii="Arial Narrow" w:hAnsi="Arial Narrow" w:cs="Times New Roman"/>
                <w:sz w:val="18"/>
                <w:szCs w:val="18"/>
              </w:rPr>
              <w:t>individua sulle carte l’Italia;</w:t>
            </w:r>
          </w:p>
          <w:p w14:paraId="47910BC3" w14:textId="317389BD" w:rsidR="00DA0AD8" w:rsidRPr="0046173D" w:rsidRDefault="00DA0AD8" w:rsidP="00DA0AD8">
            <w:pPr>
              <w:pStyle w:val="Paragrafoelenco"/>
              <w:numPr>
                <w:ilvl w:val="0"/>
                <w:numId w:val="22"/>
              </w:numPr>
              <w:spacing w:after="120" w:line="240" w:lineRule="auto"/>
              <w:ind w:left="204" w:hanging="204"/>
              <w:rPr>
                <w:rFonts w:ascii="Arial Narrow" w:hAnsi="Arial Narrow" w:cs="Times New Roman"/>
                <w:sz w:val="16"/>
                <w:szCs w:val="16"/>
              </w:rPr>
            </w:pPr>
            <w:r w:rsidRPr="0046173D">
              <w:rPr>
                <w:rFonts w:ascii="Arial Narrow" w:hAnsi="Arial Narrow" w:cs="Times New Roman"/>
                <w:sz w:val="18"/>
                <w:szCs w:val="18"/>
              </w:rPr>
              <w:t>riconosce e sa riprodurre la bandiera dell’Unione Europea</w:t>
            </w:r>
            <w:r>
              <w:rPr>
                <w:rFonts w:ascii="Arial Narrow" w:hAnsi="Arial Narrow" w:cs="Times New Roman"/>
                <w:sz w:val="18"/>
                <w:szCs w:val="18"/>
              </w:rPr>
              <w:t>;</w:t>
            </w:r>
            <w:r w:rsidRPr="0046173D">
              <w:rPr>
                <w:rFonts w:ascii="Arial Narrow" w:hAnsi="Arial Narrow" w:cs="Times New Roman"/>
                <w:sz w:val="18"/>
                <w:szCs w:val="18"/>
              </w:rPr>
              <w:t xml:space="preserve"> </w:t>
            </w:r>
          </w:p>
          <w:p w14:paraId="680C520F" w14:textId="44E4C136" w:rsidR="004D2E86" w:rsidRPr="00442852" w:rsidRDefault="00DA0AD8" w:rsidP="00DA0AD8">
            <w:pPr>
              <w:pStyle w:val="Paragrafoelenco"/>
              <w:numPr>
                <w:ilvl w:val="0"/>
                <w:numId w:val="22"/>
              </w:numPr>
              <w:spacing w:after="120" w:line="240" w:lineRule="auto"/>
              <w:ind w:left="204" w:hanging="204"/>
              <w:rPr>
                <w:rFonts w:ascii="Arial Narrow" w:hAnsi="Arial Narrow" w:cs="Times New Roman"/>
                <w:sz w:val="16"/>
                <w:szCs w:val="16"/>
              </w:rPr>
            </w:pPr>
            <w:r w:rsidRPr="004D2E86">
              <w:rPr>
                <w:rFonts w:ascii="Arial Narrow" w:hAnsi="Arial Narrow" w:cs="Times New Roman"/>
                <w:sz w:val="18"/>
                <w:szCs w:val="18"/>
              </w:rPr>
              <w:t>riconosce la bandiera. dell’ONU</w:t>
            </w:r>
            <w:r>
              <w:rPr>
                <w:rFonts w:ascii="Arial Narrow" w:hAnsi="Arial Narrow" w:cs="Times New Roman"/>
                <w:sz w:val="18"/>
                <w:szCs w:val="18"/>
              </w:rPr>
              <w:t>.</w:t>
            </w:r>
          </w:p>
        </w:tc>
        <w:tc>
          <w:tcPr>
            <w:tcW w:w="2888" w:type="dxa"/>
          </w:tcPr>
          <w:p w14:paraId="4AC2EFC3" w14:textId="77777777" w:rsidR="0046173D" w:rsidRPr="00F56908" w:rsidRDefault="0046173D" w:rsidP="0046173D">
            <w:pPr>
              <w:jc w:val="both"/>
              <w:rPr>
                <w:rFonts w:ascii="Arial Narrow" w:hAnsi="Arial Narrow" w:cs="Times New Roman"/>
                <w:sz w:val="18"/>
                <w:szCs w:val="18"/>
              </w:rPr>
            </w:pPr>
            <w:r w:rsidRPr="00F56908">
              <w:rPr>
                <w:rFonts w:ascii="Arial Narrow" w:hAnsi="Arial Narrow" w:cs="Times New Roman"/>
                <w:sz w:val="18"/>
                <w:szCs w:val="18"/>
              </w:rPr>
              <w:t>Seguendo le precise istruzioni, utilizzando le risorse fornite dagli insegnanti, con sufficiente regolarità:</w:t>
            </w:r>
          </w:p>
          <w:p w14:paraId="24998D09" w14:textId="726BBF64" w:rsidR="0046173D" w:rsidRDefault="0046173D"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 xml:space="preserve">individua </w:t>
            </w:r>
            <w:r w:rsidRPr="004D2E86">
              <w:rPr>
                <w:rFonts w:ascii="Arial Narrow" w:hAnsi="Arial Narrow" w:cs="Times New Roman"/>
                <w:sz w:val="18"/>
                <w:szCs w:val="18"/>
              </w:rPr>
              <w:t>l’ubicazione della sede comunale,</w:t>
            </w:r>
            <w:r>
              <w:rPr>
                <w:rFonts w:ascii="Arial Narrow" w:hAnsi="Arial Narrow" w:cs="Times New Roman"/>
                <w:sz w:val="18"/>
                <w:szCs w:val="18"/>
              </w:rPr>
              <w:t xml:space="preserve"> il nome del Sindaco e, in termini semplici e generali, alcune delle sue </w:t>
            </w:r>
            <w:r w:rsidRPr="004D2E86">
              <w:rPr>
                <w:rFonts w:ascii="Arial Narrow" w:hAnsi="Arial Narrow" w:cs="Times New Roman"/>
                <w:sz w:val="18"/>
                <w:szCs w:val="18"/>
              </w:rPr>
              <w:t>principali funzioni</w:t>
            </w:r>
            <w:r>
              <w:rPr>
                <w:rFonts w:ascii="Arial Narrow" w:hAnsi="Arial Narrow" w:cs="Times New Roman"/>
                <w:sz w:val="18"/>
                <w:szCs w:val="18"/>
              </w:rPr>
              <w:t xml:space="preserve"> e alcuni </w:t>
            </w:r>
            <w:r w:rsidRPr="004D2E86">
              <w:rPr>
                <w:rFonts w:ascii="Arial Narrow" w:hAnsi="Arial Narrow" w:cs="Times New Roman"/>
                <w:sz w:val="18"/>
                <w:szCs w:val="18"/>
              </w:rPr>
              <w:t>servizi del Comune</w:t>
            </w:r>
            <w:r>
              <w:rPr>
                <w:rFonts w:ascii="Arial Narrow" w:hAnsi="Arial Narrow" w:cs="Times New Roman"/>
                <w:sz w:val="18"/>
                <w:szCs w:val="18"/>
              </w:rPr>
              <w:t>;</w:t>
            </w:r>
          </w:p>
          <w:p w14:paraId="65807681" w14:textId="07D5D543" w:rsidR="0046173D" w:rsidRPr="004D2E86" w:rsidRDefault="0046173D"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anche con l’aiuto delle carte, l</w:t>
            </w:r>
            <w:r>
              <w:rPr>
                <w:rFonts w:ascii="Arial Narrow" w:hAnsi="Arial Narrow" w:cs="Times New Roman"/>
                <w:sz w:val="18"/>
                <w:szCs w:val="18"/>
              </w:rPr>
              <w:t>a posizione del proprio Comune e della propria Regione</w:t>
            </w:r>
            <w:r w:rsidRPr="004D2E86">
              <w:rPr>
                <w:rFonts w:ascii="Arial Narrow" w:hAnsi="Arial Narrow" w:cs="Times New Roman"/>
                <w:sz w:val="18"/>
                <w:szCs w:val="18"/>
              </w:rPr>
              <w:t xml:space="preserve">, riferisce </w:t>
            </w:r>
            <w:r>
              <w:rPr>
                <w:rFonts w:ascii="Arial Narrow" w:hAnsi="Arial Narrow" w:cs="Times New Roman"/>
                <w:sz w:val="18"/>
                <w:szCs w:val="18"/>
              </w:rPr>
              <w:t xml:space="preserve">la denominazione </w:t>
            </w:r>
            <w:r w:rsidRPr="004D2E86">
              <w:rPr>
                <w:rFonts w:ascii="Arial Narrow" w:hAnsi="Arial Narrow" w:cs="Times New Roman"/>
                <w:sz w:val="18"/>
                <w:szCs w:val="18"/>
              </w:rPr>
              <w:t>de</w:t>
            </w:r>
            <w:r>
              <w:rPr>
                <w:rFonts w:ascii="Arial Narrow" w:hAnsi="Arial Narrow" w:cs="Times New Roman"/>
                <w:sz w:val="18"/>
                <w:szCs w:val="18"/>
              </w:rPr>
              <w:t xml:space="preserve">i rispettivi </w:t>
            </w:r>
            <w:r w:rsidRPr="004D2E86">
              <w:rPr>
                <w:rFonts w:ascii="Arial Narrow" w:hAnsi="Arial Narrow" w:cs="Times New Roman"/>
                <w:sz w:val="18"/>
                <w:szCs w:val="18"/>
              </w:rPr>
              <w:t>Organ</w:t>
            </w:r>
            <w:r>
              <w:rPr>
                <w:rFonts w:ascii="Arial Narrow" w:hAnsi="Arial Narrow" w:cs="Times New Roman"/>
                <w:sz w:val="18"/>
                <w:szCs w:val="18"/>
              </w:rPr>
              <w:t>i</w:t>
            </w:r>
            <w:r w:rsidRPr="004D2E86">
              <w:rPr>
                <w:rFonts w:ascii="Arial Narrow" w:hAnsi="Arial Narrow" w:cs="Times New Roman"/>
                <w:sz w:val="18"/>
                <w:szCs w:val="18"/>
              </w:rPr>
              <w:t xml:space="preserve"> di vertice </w:t>
            </w:r>
            <w:r>
              <w:rPr>
                <w:rFonts w:ascii="Arial Narrow" w:hAnsi="Arial Narrow" w:cs="Times New Roman"/>
                <w:sz w:val="18"/>
                <w:szCs w:val="18"/>
              </w:rPr>
              <w:t>(Sindaco, Presidente) e i loro nomi; r</w:t>
            </w:r>
            <w:r w:rsidRPr="004D2E86">
              <w:rPr>
                <w:rFonts w:ascii="Arial Narrow" w:hAnsi="Arial Narrow" w:cs="Times New Roman"/>
                <w:sz w:val="18"/>
                <w:szCs w:val="18"/>
              </w:rPr>
              <w:t>iconosce il vessillo comunale e la bandiera regionale</w:t>
            </w:r>
            <w:r>
              <w:rPr>
                <w:rFonts w:ascii="Arial Narrow" w:hAnsi="Arial Narrow" w:cs="Times New Roman"/>
                <w:sz w:val="18"/>
                <w:szCs w:val="18"/>
              </w:rPr>
              <w:t>;</w:t>
            </w:r>
          </w:p>
          <w:p w14:paraId="124EE770" w14:textId="3F90836B" w:rsidR="0046173D" w:rsidRPr="004D2E86" w:rsidRDefault="0046173D"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 xml:space="preserve">ndividua e distingue </w:t>
            </w:r>
            <w:r>
              <w:rPr>
                <w:rFonts w:ascii="Arial Narrow" w:hAnsi="Arial Narrow" w:cs="Times New Roman"/>
                <w:sz w:val="18"/>
                <w:szCs w:val="18"/>
              </w:rPr>
              <w:t>alcuni dei</w:t>
            </w:r>
            <w:r w:rsidRPr="004D2E86">
              <w:rPr>
                <w:rFonts w:ascii="Arial Narrow" w:hAnsi="Arial Narrow" w:cs="Times New Roman"/>
                <w:sz w:val="18"/>
                <w:szCs w:val="18"/>
              </w:rPr>
              <w:t xml:space="preserve"> principali servizi pubblici presenti nel proprio Comune o nelle vicinanze: ospedali, uffici postali, uffici comunali, stazioni dei trasporti, ecc. e riferisce </w:t>
            </w:r>
            <w:r>
              <w:rPr>
                <w:rFonts w:ascii="Arial Narrow" w:hAnsi="Arial Narrow" w:cs="Times New Roman"/>
                <w:sz w:val="18"/>
                <w:szCs w:val="18"/>
              </w:rPr>
              <w:t xml:space="preserve">in termini semplici </w:t>
            </w:r>
            <w:r w:rsidRPr="004D2E86">
              <w:rPr>
                <w:rFonts w:ascii="Arial Narrow" w:hAnsi="Arial Narrow" w:cs="Times New Roman"/>
                <w:sz w:val="18"/>
                <w:szCs w:val="18"/>
              </w:rPr>
              <w:t>le loro funzioni essenziali</w:t>
            </w:r>
            <w:r>
              <w:rPr>
                <w:rFonts w:ascii="Arial Narrow" w:hAnsi="Arial Narrow" w:cs="Times New Roman"/>
                <w:sz w:val="18"/>
                <w:szCs w:val="18"/>
              </w:rPr>
              <w:t>;</w:t>
            </w:r>
          </w:p>
          <w:p w14:paraId="4E8A299C" w14:textId="7D237BD4" w:rsidR="0046173D" w:rsidRPr="004D2E86" w:rsidRDefault="0046173D"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riferire il nome del Presidente della Repubblica e del Presidente del Consiglio</w:t>
            </w:r>
            <w:r>
              <w:rPr>
                <w:rFonts w:ascii="Arial Narrow" w:hAnsi="Arial Narrow" w:cs="Times New Roman"/>
                <w:sz w:val="18"/>
                <w:szCs w:val="18"/>
              </w:rPr>
              <w:t xml:space="preserve"> e indica, in termini molto semplici e generali, alcune delle loro funzioni</w:t>
            </w:r>
            <w:r w:rsidR="00DA0AD8">
              <w:rPr>
                <w:rFonts w:ascii="Arial Narrow" w:hAnsi="Arial Narrow" w:cs="Times New Roman"/>
                <w:sz w:val="18"/>
                <w:szCs w:val="18"/>
              </w:rPr>
              <w:t>;</w:t>
            </w:r>
          </w:p>
          <w:p w14:paraId="001EA1C3" w14:textId="295C7D84" w:rsidR="00DA0AD8" w:rsidRPr="004D2E86"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 xml:space="preserve">a riprodurre la bandiera italiana e </w:t>
            </w:r>
            <w:r>
              <w:rPr>
                <w:rFonts w:ascii="Arial Narrow" w:hAnsi="Arial Narrow" w:cs="Times New Roman"/>
                <w:sz w:val="18"/>
                <w:szCs w:val="18"/>
              </w:rPr>
              <w:t xml:space="preserve">intona </w:t>
            </w:r>
            <w:r w:rsidRPr="004D2E86">
              <w:rPr>
                <w:rFonts w:ascii="Arial Narrow" w:hAnsi="Arial Narrow" w:cs="Times New Roman"/>
                <w:sz w:val="18"/>
                <w:szCs w:val="18"/>
              </w:rPr>
              <w:t>l’Inno Nazionale</w:t>
            </w:r>
            <w:r>
              <w:rPr>
                <w:rFonts w:ascii="Arial Narrow" w:hAnsi="Arial Narrow" w:cs="Times New Roman"/>
                <w:sz w:val="18"/>
                <w:szCs w:val="18"/>
              </w:rPr>
              <w:t>;</w:t>
            </w:r>
            <w:r w:rsidRPr="004D2E86">
              <w:rPr>
                <w:rFonts w:ascii="Arial Narrow" w:hAnsi="Arial Narrow" w:cs="Times New Roman"/>
                <w:sz w:val="18"/>
                <w:szCs w:val="18"/>
              </w:rPr>
              <w:t xml:space="preserve"> individua sulla carta l’Italia</w:t>
            </w:r>
            <w:r>
              <w:rPr>
                <w:rFonts w:ascii="Arial Narrow" w:hAnsi="Arial Narrow" w:cs="Times New Roman"/>
                <w:sz w:val="18"/>
                <w:szCs w:val="18"/>
              </w:rPr>
              <w:t>;</w:t>
            </w:r>
          </w:p>
          <w:p w14:paraId="32305576" w14:textId="6011D47A" w:rsidR="00DA0AD8" w:rsidRPr="0046173D" w:rsidRDefault="00DA0AD8" w:rsidP="00DA0AD8">
            <w:pPr>
              <w:pStyle w:val="Paragrafoelenco"/>
              <w:numPr>
                <w:ilvl w:val="0"/>
                <w:numId w:val="22"/>
              </w:numPr>
              <w:spacing w:after="120" w:line="240" w:lineRule="auto"/>
              <w:ind w:left="204" w:hanging="204"/>
              <w:rPr>
                <w:rFonts w:ascii="Arial Narrow" w:hAnsi="Arial Narrow" w:cs="Times New Roman"/>
                <w:sz w:val="16"/>
                <w:szCs w:val="16"/>
              </w:rPr>
            </w:pPr>
            <w:r w:rsidRPr="0046173D">
              <w:rPr>
                <w:rFonts w:ascii="Arial Narrow" w:hAnsi="Arial Narrow" w:cs="Times New Roman"/>
                <w:sz w:val="18"/>
                <w:szCs w:val="18"/>
              </w:rPr>
              <w:t>riconosce e sa riprodurre la bandiera dell’Unione Europea</w:t>
            </w:r>
            <w:r>
              <w:rPr>
                <w:rFonts w:ascii="Arial Narrow" w:hAnsi="Arial Narrow" w:cs="Times New Roman"/>
                <w:sz w:val="18"/>
                <w:szCs w:val="18"/>
              </w:rPr>
              <w:t>;</w:t>
            </w:r>
            <w:r w:rsidRPr="0046173D">
              <w:rPr>
                <w:rFonts w:ascii="Arial Narrow" w:hAnsi="Arial Narrow" w:cs="Times New Roman"/>
                <w:sz w:val="18"/>
                <w:szCs w:val="18"/>
              </w:rPr>
              <w:t xml:space="preserve"> </w:t>
            </w:r>
            <w:r>
              <w:rPr>
                <w:rFonts w:ascii="Arial Narrow" w:hAnsi="Arial Narrow" w:cs="Times New Roman"/>
                <w:sz w:val="18"/>
                <w:szCs w:val="18"/>
              </w:rPr>
              <w:t xml:space="preserve">ne </w:t>
            </w:r>
            <w:r w:rsidRPr="0046173D">
              <w:rPr>
                <w:rFonts w:ascii="Arial Narrow" w:hAnsi="Arial Narrow" w:cs="Times New Roman"/>
                <w:sz w:val="18"/>
                <w:szCs w:val="18"/>
              </w:rPr>
              <w:t>riconosce l’Inno;</w:t>
            </w:r>
          </w:p>
          <w:p w14:paraId="513125B5" w14:textId="229F0A91" w:rsidR="0046173D" w:rsidRDefault="00DA0AD8" w:rsidP="00DA0AD8">
            <w:pPr>
              <w:pStyle w:val="Paragrafoelenco"/>
              <w:numPr>
                <w:ilvl w:val="0"/>
                <w:numId w:val="22"/>
              </w:numPr>
              <w:spacing w:after="120" w:line="240" w:lineRule="auto"/>
              <w:ind w:left="204" w:hanging="204"/>
              <w:rPr>
                <w:rFonts w:ascii="Arial Narrow" w:hAnsi="Arial Narrow" w:cs="Times New Roman"/>
                <w:sz w:val="18"/>
                <w:szCs w:val="18"/>
              </w:rPr>
            </w:pPr>
            <w:r w:rsidRPr="004D2E86">
              <w:rPr>
                <w:rFonts w:ascii="Arial Narrow" w:hAnsi="Arial Narrow" w:cs="Times New Roman"/>
                <w:sz w:val="18"/>
                <w:szCs w:val="18"/>
              </w:rPr>
              <w:t>riconosce la bandiera. dell’ONU</w:t>
            </w:r>
            <w:r>
              <w:rPr>
                <w:rFonts w:ascii="Arial Narrow" w:hAnsi="Arial Narrow" w:cs="Times New Roman"/>
                <w:sz w:val="18"/>
                <w:szCs w:val="18"/>
              </w:rPr>
              <w:t xml:space="preserve">; con domande guida circostanziate, sa riferire in termini semplici e generali </w:t>
            </w:r>
            <w:r>
              <w:rPr>
                <w:rFonts w:ascii="Arial Narrow" w:hAnsi="Arial Narrow" w:cs="Times New Roman"/>
                <w:sz w:val="18"/>
                <w:szCs w:val="18"/>
              </w:rPr>
              <w:lastRenderedPageBreak/>
              <w:t xml:space="preserve">l’oggetto della </w:t>
            </w:r>
            <w:r w:rsidRPr="004D2E86">
              <w:rPr>
                <w:rFonts w:ascii="Arial Narrow" w:hAnsi="Arial Narrow" w:cs="Times New Roman"/>
                <w:sz w:val="18"/>
                <w:szCs w:val="18"/>
              </w:rPr>
              <w:t>Dichiarazione dei diritti dell’infanzia</w:t>
            </w:r>
            <w:r>
              <w:rPr>
                <w:rFonts w:ascii="Arial Narrow" w:hAnsi="Arial Narrow" w:cs="Times New Roman"/>
                <w:sz w:val="18"/>
                <w:szCs w:val="18"/>
              </w:rPr>
              <w:t>.</w:t>
            </w:r>
          </w:p>
          <w:p w14:paraId="3BB50694" w14:textId="5F7C92FF" w:rsidR="004D2E86" w:rsidRPr="00442852" w:rsidRDefault="004D2E86" w:rsidP="004D2E86">
            <w:pPr>
              <w:spacing w:after="120"/>
              <w:rPr>
                <w:rFonts w:ascii="Arial Narrow" w:hAnsi="Arial Narrow" w:cs="Times New Roman"/>
                <w:sz w:val="16"/>
                <w:szCs w:val="16"/>
              </w:rPr>
            </w:pPr>
          </w:p>
        </w:tc>
        <w:tc>
          <w:tcPr>
            <w:tcW w:w="2894" w:type="dxa"/>
          </w:tcPr>
          <w:p w14:paraId="02716881" w14:textId="53C2CE51" w:rsidR="0046173D" w:rsidRPr="00F56908" w:rsidRDefault="004D2E86" w:rsidP="0046173D">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510A4349" w14:textId="5746DC7B" w:rsidR="004D2E86" w:rsidRDefault="004D2E86"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d</w:t>
            </w:r>
            <w:r w:rsidRPr="004D2E86">
              <w:rPr>
                <w:rFonts w:ascii="Arial Narrow" w:hAnsi="Arial Narrow" w:cs="Times New Roman"/>
                <w:sz w:val="18"/>
                <w:szCs w:val="18"/>
              </w:rPr>
              <w:t>istingue gli organi principali del Comune, l’ubicazione della sede comunale, le principali funzioni del Sindaco, i servizi del Comune</w:t>
            </w:r>
            <w:r>
              <w:rPr>
                <w:rFonts w:ascii="Arial Narrow" w:hAnsi="Arial Narrow" w:cs="Times New Roman"/>
                <w:sz w:val="18"/>
                <w:szCs w:val="18"/>
              </w:rPr>
              <w:t>;</w:t>
            </w:r>
          </w:p>
          <w:p w14:paraId="2B717208" w14:textId="40723BB4" w:rsidR="004D2E86" w:rsidRPr="004D2E86" w:rsidRDefault="004D2E86"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anche con l’aiuto delle carte, la suddivisione amministrativa della regione (Comune, Ambito Territoriale, Regione), riferisce la denominazione de</w:t>
            </w:r>
            <w:r>
              <w:rPr>
                <w:rFonts w:ascii="Arial Narrow" w:hAnsi="Arial Narrow" w:cs="Times New Roman"/>
                <w:sz w:val="18"/>
                <w:szCs w:val="18"/>
              </w:rPr>
              <w:t xml:space="preserve">i rispettivi </w:t>
            </w:r>
            <w:r w:rsidRPr="004D2E86">
              <w:rPr>
                <w:rFonts w:ascii="Arial Narrow" w:hAnsi="Arial Narrow" w:cs="Times New Roman"/>
                <w:sz w:val="18"/>
                <w:szCs w:val="18"/>
              </w:rPr>
              <w:t>Organ</w:t>
            </w:r>
            <w:r>
              <w:rPr>
                <w:rFonts w:ascii="Arial Narrow" w:hAnsi="Arial Narrow" w:cs="Times New Roman"/>
                <w:sz w:val="18"/>
                <w:szCs w:val="18"/>
              </w:rPr>
              <w:t>i</w:t>
            </w:r>
            <w:r w:rsidRPr="004D2E86">
              <w:rPr>
                <w:rFonts w:ascii="Arial Narrow" w:hAnsi="Arial Narrow" w:cs="Times New Roman"/>
                <w:sz w:val="18"/>
                <w:szCs w:val="18"/>
              </w:rPr>
              <w:t xml:space="preserve"> di vertice e rappresentanza</w:t>
            </w:r>
            <w:r>
              <w:rPr>
                <w:rFonts w:ascii="Arial Narrow" w:hAnsi="Arial Narrow" w:cs="Times New Roman"/>
                <w:sz w:val="18"/>
                <w:szCs w:val="18"/>
              </w:rPr>
              <w:t>; r</w:t>
            </w:r>
            <w:r w:rsidRPr="004D2E86">
              <w:rPr>
                <w:rFonts w:ascii="Arial Narrow" w:hAnsi="Arial Narrow" w:cs="Times New Roman"/>
                <w:sz w:val="18"/>
                <w:szCs w:val="18"/>
              </w:rPr>
              <w:t>iconosce il vessillo comunale e la bandiera regionale</w:t>
            </w:r>
            <w:r>
              <w:rPr>
                <w:rFonts w:ascii="Arial Narrow" w:hAnsi="Arial Narrow" w:cs="Times New Roman"/>
                <w:sz w:val="18"/>
                <w:szCs w:val="18"/>
              </w:rPr>
              <w:t>;</w:t>
            </w:r>
          </w:p>
          <w:p w14:paraId="787CA57A" w14:textId="3E0FFC53" w:rsidR="004D2E86" w:rsidRPr="004D2E86" w:rsidRDefault="004D2E86"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e distingue i principali servizi pubblici presenti nel proprio Comune o nelle vicinanze: ospedali, uffici postali, uffici comunali, stazioni dei trasporti, ecc. e riferisce le loro funzioni essenziali</w:t>
            </w:r>
            <w:r>
              <w:rPr>
                <w:rFonts w:ascii="Arial Narrow" w:hAnsi="Arial Narrow" w:cs="Times New Roman"/>
                <w:sz w:val="18"/>
                <w:szCs w:val="18"/>
              </w:rPr>
              <w:t>;</w:t>
            </w:r>
          </w:p>
          <w:p w14:paraId="40A75C53" w14:textId="7ED39DC5" w:rsidR="004D2E86" w:rsidRPr="004D2E86" w:rsidRDefault="004D2E86" w:rsidP="0046173D">
            <w:pPr>
              <w:pStyle w:val="Paragrafoelenco"/>
              <w:numPr>
                <w:ilvl w:val="0"/>
                <w:numId w:val="22"/>
              </w:numPr>
              <w:spacing w:after="60" w:line="240" w:lineRule="auto"/>
              <w:ind w:left="204" w:hanging="204"/>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 partire dalla propria esperienza e i termini semplici, elementi distintivi di appartenenza a</w:t>
            </w:r>
            <w:r>
              <w:rPr>
                <w:rFonts w:ascii="Arial Narrow" w:hAnsi="Arial Narrow" w:cs="Times New Roman"/>
                <w:sz w:val="18"/>
                <w:szCs w:val="18"/>
              </w:rPr>
              <w:t>l proprio Paese;</w:t>
            </w:r>
          </w:p>
          <w:p w14:paraId="5725243B" w14:textId="223723C5" w:rsidR="004D2E86" w:rsidRPr="004D2E86" w:rsidRDefault="004D2E86"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riferire in termini semplici quali sono gli Organi principali dello Stato e le funzioni essenziali (Presidente della Repubblica,</w:t>
            </w:r>
            <w:r>
              <w:rPr>
                <w:rFonts w:ascii="Arial Narrow" w:hAnsi="Arial Narrow" w:cs="Times New Roman"/>
                <w:sz w:val="18"/>
                <w:szCs w:val="18"/>
              </w:rPr>
              <w:t xml:space="preserve"> Parlamento</w:t>
            </w:r>
            <w:r w:rsidRPr="004D2E86">
              <w:rPr>
                <w:rFonts w:ascii="Arial Narrow" w:hAnsi="Arial Narrow" w:cs="Times New Roman"/>
                <w:sz w:val="18"/>
                <w:szCs w:val="18"/>
              </w:rPr>
              <w:t>, Governo). Sa riferire il nome del Presidente della Repubblica e del Presidente del Consiglio</w:t>
            </w:r>
            <w:r w:rsidR="0046173D">
              <w:rPr>
                <w:rFonts w:ascii="Arial Narrow" w:hAnsi="Arial Narrow" w:cs="Times New Roman"/>
                <w:sz w:val="18"/>
                <w:szCs w:val="18"/>
              </w:rPr>
              <w:t>;</w:t>
            </w:r>
          </w:p>
          <w:p w14:paraId="59CB7228" w14:textId="514BE6F1" w:rsidR="0046173D" w:rsidRPr="004D2E86" w:rsidRDefault="0046173D" w:rsidP="0046173D">
            <w:pPr>
              <w:pStyle w:val="Paragrafoelenco"/>
              <w:numPr>
                <w:ilvl w:val="0"/>
                <w:numId w:val="22"/>
              </w:numPr>
              <w:spacing w:after="120" w:line="240" w:lineRule="auto"/>
              <w:ind w:left="204" w:hanging="204"/>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riprodurre la bandiera italiana e l’Inno Nazionale</w:t>
            </w:r>
            <w:r>
              <w:rPr>
                <w:rFonts w:ascii="Arial Narrow" w:hAnsi="Arial Narrow" w:cs="Times New Roman"/>
                <w:sz w:val="18"/>
                <w:szCs w:val="18"/>
              </w:rPr>
              <w:t>;</w:t>
            </w:r>
            <w:r w:rsidRPr="004D2E86">
              <w:rPr>
                <w:rFonts w:ascii="Arial Narrow" w:hAnsi="Arial Narrow" w:cs="Times New Roman"/>
                <w:sz w:val="18"/>
                <w:szCs w:val="18"/>
              </w:rPr>
              <w:t xml:space="preserve"> individua sulla carta l’Italia e i suoi confini nazionali</w:t>
            </w:r>
            <w:r>
              <w:rPr>
                <w:rFonts w:ascii="Arial Narrow" w:hAnsi="Arial Narrow" w:cs="Times New Roman"/>
                <w:sz w:val="18"/>
                <w:szCs w:val="18"/>
              </w:rPr>
              <w:t>;</w:t>
            </w:r>
          </w:p>
          <w:p w14:paraId="02C09D47" w14:textId="77777777" w:rsidR="004D2E86" w:rsidRPr="0046173D" w:rsidRDefault="0046173D" w:rsidP="0046173D">
            <w:pPr>
              <w:pStyle w:val="Paragrafoelenco"/>
              <w:numPr>
                <w:ilvl w:val="0"/>
                <w:numId w:val="22"/>
              </w:numPr>
              <w:spacing w:after="120" w:line="240" w:lineRule="auto"/>
              <w:ind w:left="204" w:hanging="204"/>
              <w:rPr>
                <w:rFonts w:ascii="Arial Narrow" w:hAnsi="Arial Narrow" w:cs="Times New Roman"/>
                <w:sz w:val="16"/>
                <w:szCs w:val="16"/>
              </w:rPr>
            </w:pPr>
            <w:r w:rsidRPr="0046173D">
              <w:rPr>
                <w:rFonts w:ascii="Arial Narrow" w:hAnsi="Arial Narrow" w:cs="Times New Roman"/>
                <w:sz w:val="18"/>
                <w:szCs w:val="18"/>
              </w:rPr>
              <w:lastRenderedPageBreak/>
              <w:t>sa riferire il nome di almeno alcuni degli Stati membri dell’Unione Europea</w:t>
            </w:r>
            <w:r>
              <w:rPr>
                <w:rFonts w:ascii="Arial Narrow" w:hAnsi="Arial Narrow" w:cs="Times New Roman"/>
                <w:sz w:val="18"/>
                <w:szCs w:val="18"/>
              </w:rPr>
              <w:t>;</w:t>
            </w:r>
            <w:r w:rsidRPr="0046173D">
              <w:rPr>
                <w:rFonts w:ascii="Arial Narrow" w:hAnsi="Arial Narrow" w:cs="Times New Roman"/>
                <w:sz w:val="18"/>
                <w:szCs w:val="18"/>
              </w:rPr>
              <w:t xml:space="preserve"> riconosce e sa riprodurre la bandiera e l’Inno;</w:t>
            </w:r>
          </w:p>
          <w:p w14:paraId="2ACA42A5" w14:textId="04D37554" w:rsidR="0046173D" w:rsidRPr="0046173D" w:rsidRDefault="0046173D" w:rsidP="0046173D">
            <w:pPr>
              <w:pStyle w:val="Paragrafoelenco"/>
              <w:numPr>
                <w:ilvl w:val="0"/>
                <w:numId w:val="22"/>
              </w:numPr>
              <w:spacing w:after="120" w:line="240" w:lineRule="auto"/>
              <w:ind w:left="204" w:hanging="204"/>
              <w:rPr>
                <w:rFonts w:ascii="Arial Narrow" w:hAnsi="Arial Narrow" w:cs="Times New Roman"/>
                <w:sz w:val="16"/>
                <w:szCs w:val="16"/>
              </w:rPr>
            </w:pPr>
            <w:r>
              <w:rPr>
                <w:rFonts w:ascii="Arial Narrow" w:hAnsi="Arial Narrow" w:cs="Times New Roman"/>
                <w:sz w:val="18"/>
                <w:szCs w:val="18"/>
              </w:rPr>
              <w:t>s</w:t>
            </w:r>
            <w:r w:rsidRPr="004D2E86">
              <w:rPr>
                <w:rFonts w:ascii="Arial Narrow" w:hAnsi="Arial Narrow" w:cs="Times New Roman"/>
                <w:sz w:val="18"/>
                <w:szCs w:val="18"/>
              </w:rPr>
              <w:t>a riferire in modo semplice al</w:t>
            </w:r>
            <w:r>
              <w:rPr>
                <w:rFonts w:ascii="Arial Narrow" w:hAnsi="Arial Narrow" w:cs="Times New Roman"/>
                <w:sz w:val="18"/>
                <w:szCs w:val="18"/>
              </w:rPr>
              <w:t>meno una</w:t>
            </w:r>
            <w:r w:rsidRPr="004D2E86">
              <w:rPr>
                <w:rFonts w:ascii="Arial Narrow" w:hAnsi="Arial Narrow" w:cs="Times New Roman"/>
                <w:sz w:val="18"/>
                <w:szCs w:val="18"/>
              </w:rPr>
              <w:t xml:space="preserve"> funzion</w:t>
            </w:r>
            <w:r>
              <w:rPr>
                <w:rFonts w:ascii="Arial Narrow" w:hAnsi="Arial Narrow" w:cs="Times New Roman"/>
                <w:sz w:val="18"/>
                <w:szCs w:val="18"/>
              </w:rPr>
              <w:t>e</w:t>
            </w:r>
            <w:r w:rsidRPr="004D2E86">
              <w:rPr>
                <w:rFonts w:ascii="Arial Narrow" w:hAnsi="Arial Narrow" w:cs="Times New Roman"/>
                <w:sz w:val="18"/>
                <w:szCs w:val="18"/>
              </w:rPr>
              <w:t xml:space="preserve"> essenzial</w:t>
            </w:r>
            <w:r>
              <w:rPr>
                <w:rFonts w:ascii="Arial Narrow" w:hAnsi="Arial Narrow" w:cs="Times New Roman"/>
                <w:sz w:val="18"/>
                <w:szCs w:val="18"/>
              </w:rPr>
              <w:t>e</w:t>
            </w:r>
            <w:r w:rsidRPr="004D2E86">
              <w:rPr>
                <w:rFonts w:ascii="Arial Narrow" w:hAnsi="Arial Narrow" w:cs="Times New Roman"/>
                <w:sz w:val="18"/>
                <w:szCs w:val="18"/>
              </w:rPr>
              <w:t xml:space="preserve"> dell’ONU; ne riconosce la bandiera. Sa riferire i</w:t>
            </w:r>
            <w:r>
              <w:rPr>
                <w:rFonts w:ascii="Arial Narrow" w:hAnsi="Arial Narrow" w:cs="Times New Roman"/>
                <w:sz w:val="18"/>
                <w:szCs w:val="18"/>
              </w:rPr>
              <w:t xml:space="preserve">n termini semplici e generali i </w:t>
            </w:r>
            <w:r w:rsidRPr="004D2E86">
              <w:rPr>
                <w:rFonts w:ascii="Arial Narrow" w:hAnsi="Arial Narrow" w:cs="Times New Roman"/>
                <w:sz w:val="18"/>
                <w:szCs w:val="18"/>
              </w:rPr>
              <w:t>contenuti essenziali della Dichiarazione Universale dei diritti umani e della Dichiarazione dei diritti dell’infanzia e li riconduce all’esperienza.</w:t>
            </w:r>
          </w:p>
        </w:tc>
        <w:tc>
          <w:tcPr>
            <w:tcW w:w="2906" w:type="dxa"/>
          </w:tcPr>
          <w:p w14:paraId="6C84AD93" w14:textId="77777777" w:rsidR="004D2E86" w:rsidRPr="004D2E86" w:rsidRDefault="004D2E86" w:rsidP="004D2E86">
            <w:pPr>
              <w:spacing w:after="120"/>
              <w:jc w:val="both"/>
              <w:rPr>
                <w:rFonts w:ascii="Arial Narrow" w:hAnsi="Arial Narrow" w:cs="Times New Roman"/>
                <w:sz w:val="18"/>
                <w:szCs w:val="18"/>
              </w:rPr>
            </w:pPr>
            <w:r w:rsidRPr="004D2E86">
              <w:rPr>
                <w:rFonts w:ascii="Arial Narrow" w:hAnsi="Arial Narrow" w:cs="Times New Roman"/>
                <w:sz w:val="18"/>
                <w:szCs w:val="18"/>
              </w:rPr>
              <w:lastRenderedPageBreak/>
              <w:t>In completa autonomia, con continuità e utilizzando risorse fornite dai docenti, ma anche reperite individualmente:</w:t>
            </w:r>
          </w:p>
          <w:p w14:paraId="6CED0FEA" w14:textId="22828155"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d</w:t>
            </w:r>
            <w:r w:rsidRPr="004D2E86">
              <w:rPr>
                <w:rFonts w:ascii="Arial Narrow" w:hAnsi="Arial Narrow" w:cs="Times New Roman"/>
                <w:sz w:val="18"/>
                <w:szCs w:val="18"/>
              </w:rPr>
              <w:t>istingue gli organi principali del Comune, l’ubicazione della sede comunale, le principali funzioni del Sindaco, i servizi del Comune</w:t>
            </w:r>
            <w:r>
              <w:rPr>
                <w:rFonts w:ascii="Arial Narrow" w:hAnsi="Arial Narrow" w:cs="Times New Roman"/>
                <w:sz w:val="18"/>
                <w:szCs w:val="18"/>
              </w:rPr>
              <w:t>;</w:t>
            </w:r>
          </w:p>
          <w:p w14:paraId="5D886D21" w14:textId="6A3E6AD8"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anche con l’aiuto delle carte, la suddivisione amministrativa della regione (Comune, Ambito Territoriale, Regione), riferisce la denominazione d</w:t>
            </w:r>
            <w:r>
              <w:rPr>
                <w:rFonts w:ascii="Arial Narrow" w:hAnsi="Arial Narrow" w:cs="Times New Roman"/>
                <w:sz w:val="18"/>
                <w:szCs w:val="18"/>
              </w:rPr>
              <w:t xml:space="preserve">ei rispettivi Organi di </w:t>
            </w:r>
            <w:r w:rsidRPr="004D2E86">
              <w:rPr>
                <w:rFonts w:ascii="Arial Narrow" w:hAnsi="Arial Narrow" w:cs="Times New Roman"/>
                <w:sz w:val="18"/>
                <w:szCs w:val="18"/>
              </w:rPr>
              <w:t>vertice e rappresentanza e l’ubicazione della sede istituzionale. Riconosce il vessillo comunale e la bandiera regionale</w:t>
            </w:r>
            <w:r>
              <w:rPr>
                <w:rFonts w:ascii="Arial Narrow" w:hAnsi="Arial Narrow" w:cs="Times New Roman"/>
                <w:sz w:val="18"/>
                <w:szCs w:val="18"/>
              </w:rPr>
              <w:t>;</w:t>
            </w:r>
          </w:p>
          <w:p w14:paraId="55CF8532" w14:textId="4C23B4CB"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e distingue i principali servizi pubblici presenti nel proprio Comune o nelle vicinanze: ospedali, uffici postali, uffici comunali, stazioni dei trasporti, ecc. e riferisce le loro funzioni essenziali. Individua l’ubicazione di alcuni nelle carte</w:t>
            </w:r>
            <w:r>
              <w:rPr>
                <w:rFonts w:ascii="Arial Narrow" w:hAnsi="Arial Narrow" w:cs="Times New Roman"/>
                <w:sz w:val="18"/>
                <w:szCs w:val="18"/>
              </w:rPr>
              <w:t>;</w:t>
            </w:r>
          </w:p>
          <w:p w14:paraId="1535B2D2" w14:textId="17587B4A" w:rsidR="004D2E86" w:rsidRPr="004D2E86" w:rsidRDefault="004D2E86" w:rsidP="004D2E86">
            <w:pPr>
              <w:pStyle w:val="Paragrafoelenco"/>
              <w:numPr>
                <w:ilvl w:val="0"/>
                <w:numId w:val="22"/>
              </w:numPr>
              <w:spacing w:after="60" w:line="240" w:lineRule="auto"/>
              <w:ind w:left="277" w:hanging="277"/>
              <w:rPr>
                <w:rFonts w:ascii="Arial Narrow" w:hAnsi="Arial Narrow" w:cs="Times New Roman"/>
                <w:sz w:val="18"/>
                <w:szCs w:val="18"/>
              </w:rPr>
            </w:pPr>
            <w:r>
              <w:rPr>
                <w:rFonts w:ascii="Arial Narrow" w:hAnsi="Arial Narrow" w:cs="Times New Roman"/>
                <w:sz w:val="18"/>
                <w:szCs w:val="18"/>
              </w:rPr>
              <w:t>i</w:t>
            </w:r>
            <w:r w:rsidRPr="004D2E86">
              <w:rPr>
                <w:rFonts w:ascii="Arial Narrow" w:hAnsi="Arial Narrow" w:cs="Times New Roman"/>
                <w:sz w:val="18"/>
                <w:szCs w:val="18"/>
              </w:rPr>
              <w:t>ndividua, a partire dalla propria esperienza e i termini semplici, elementi distintivi di appartenenza ad una Nazione</w:t>
            </w:r>
            <w:r>
              <w:rPr>
                <w:rFonts w:ascii="Arial Narrow" w:hAnsi="Arial Narrow" w:cs="Times New Roman"/>
                <w:sz w:val="18"/>
                <w:szCs w:val="18"/>
              </w:rPr>
              <w:t>;</w:t>
            </w:r>
          </w:p>
          <w:p w14:paraId="4819EC18" w14:textId="715235BF"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riferire in termini semplici quali sono gli Organi principali dello Stato e le funzioni essenziali (Presidente della Repubblica, Camere, Governo, Magistratura). Sa riferire il nome del Presidente della Repubblica e del Presidente del Consiglio</w:t>
            </w:r>
            <w:r w:rsidR="0046173D">
              <w:rPr>
                <w:rFonts w:ascii="Arial Narrow" w:hAnsi="Arial Narrow" w:cs="Times New Roman"/>
                <w:sz w:val="18"/>
                <w:szCs w:val="18"/>
              </w:rPr>
              <w:t>;</w:t>
            </w:r>
          </w:p>
          <w:p w14:paraId="25832B56" w14:textId="32A63DB8"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 xml:space="preserve">a riprodurre la bandiera italiana e l’Inno Nazionale e conosce la loro </w:t>
            </w:r>
            <w:r w:rsidRPr="004D2E86">
              <w:rPr>
                <w:rFonts w:ascii="Arial Narrow" w:hAnsi="Arial Narrow" w:cs="Times New Roman"/>
                <w:sz w:val="18"/>
                <w:szCs w:val="18"/>
              </w:rPr>
              <w:lastRenderedPageBreak/>
              <w:t>storia; individua sulla carta l’Italia e i suoi confini nazionali.</w:t>
            </w:r>
          </w:p>
          <w:p w14:paraId="34225B2F" w14:textId="7A873697" w:rsidR="004D2E86" w:rsidRPr="004D2E86" w:rsidRDefault="004D2E86" w:rsidP="004D2E86">
            <w:pPr>
              <w:pStyle w:val="Paragrafoelenco"/>
              <w:numPr>
                <w:ilvl w:val="0"/>
                <w:numId w:val="22"/>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4D2E86">
              <w:rPr>
                <w:rFonts w:ascii="Arial Narrow" w:hAnsi="Arial Narrow" w:cs="Times New Roman"/>
                <w:sz w:val="18"/>
                <w:szCs w:val="18"/>
              </w:rPr>
              <w:t>a riferire in modo semplice alcune funzioni essenziali dell’Unione Europea, il nome di almeno alcuni degli Stati membri; riconosce e sa riprodurre la bandiera e l’Inno; individua sulla carta l’Europa e la posizione degli stati dell’UE noti.</w:t>
            </w:r>
          </w:p>
          <w:p w14:paraId="2C6B767B" w14:textId="0F86CFE0" w:rsidR="004D2E86" w:rsidRPr="004D2E86" w:rsidRDefault="004D2E86" w:rsidP="004D2E86">
            <w:pPr>
              <w:pStyle w:val="Paragrafoelenco"/>
              <w:numPr>
                <w:ilvl w:val="0"/>
                <w:numId w:val="22"/>
              </w:numPr>
              <w:spacing w:after="0" w:line="240" w:lineRule="auto"/>
              <w:ind w:left="277" w:hanging="277"/>
              <w:rPr>
                <w:rFonts w:ascii="Arial Narrow" w:hAnsi="Arial Narrow" w:cs="Times New Roman"/>
                <w:sz w:val="16"/>
                <w:szCs w:val="16"/>
              </w:rPr>
            </w:pPr>
            <w:r>
              <w:rPr>
                <w:rFonts w:ascii="Arial Narrow" w:hAnsi="Arial Narrow" w:cs="Times New Roman"/>
                <w:sz w:val="18"/>
                <w:szCs w:val="18"/>
              </w:rPr>
              <w:t>s</w:t>
            </w:r>
            <w:r w:rsidRPr="004D2E86">
              <w:rPr>
                <w:rFonts w:ascii="Arial Narrow" w:hAnsi="Arial Narrow" w:cs="Times New Roman"/>
                <w:sz w:val="18"/>
                <w:szCs w:val="18"/>
              </w:rPr>
              <w:t>a riferire in modo semplice alcune funzioni essenziali dell’ONU; ne riconosce la bandiera. Sa riferire i contenuti essenziali della Dichiarazione Universale dei diritti umani e della Dichiarazione dei diritti dell’infanzia e li riconduce all’esperienza.</w:t>
            </w:r>
          </w:p>
        </w:tc>
      </w:tr>
      <w:tr w:rsidR="006E1BB9" w:rsidRPr="00442852" w14:paraId="5BBAAA24" w14:textId="77777777" w:rsidTr="00D338CA">
        <w:tc>
          <w:tcPr>
            <w:tcW w:w="2984" w:type="dxa"/>
          </w:tcPr>
          <w:p w14:paraId="1B8BC3F7" w14:textId="77777777" w:rsidR="006E1BB9" w:rsidRPr="009E10A3" w:rsidRDefault="006E1BB9" w:rsidP="006E1BB9">
            <w:pPr>
              <w:autoSpaceDE w:val="0"/>
              <w:autoSpaceDN w:val="0"/>
              <w:adjustRightInd w:val="0"/>
              <w:jc w:val="both"/>
              <w:rPr>
                <w:rFonts w:ascii="Arial Narrow" w:hAnsi="Arial Narrow"/>
                <w:b/>
                <w:iCs/>
                <w:spacing w:val="-2"/>
                <w:sz w:val="18"/>
                <w:szCs w:val="18"/>
              </w:rPr>
            </w:pPr>
            <w:r w:rsidRPr="009E10A3">
              <w:rPr>
                <w:rFonts w:ascii="Arial Narrow" w:hAnsi="Arial Narrow"/>
                <w:b/>
                <w:iCs/>
                <w:sz w:val="18"/>
                <w:szCs w:val="18"/>
              </w:rPr>
              <w:lastRenderedPageBreak/>
              <w:t>Rispettare le regole e le norme che governano la democrazia, la convivenza sociale e la vita quotidiana in famiglia,</w:t>
            </w:r>
            <w:r w:rsidRPr="009E10A3">
              <w:rPr>
                <w:rFonts w:ascii="Arial Narrow" w:hAnsi="Arial Narrow"/>
                <w:b/>
                <w:iCs/>
                <w:spacing w:val="-10"/>
                <w:sz w:val="18"/>
                <w:szCs w:val="18"/>
              </w:rPr>
              <w:t xml:space="preserve"> </w:t>
            </w:r>
            <w:r w:rsidRPr="009E10A3">
              <w:rPr>
                <w:rFonts w:ascii="Arial Narrow" w:hAnsi="Arial Narrow"/>
                <w:b/>
                <w:iCs/>
                <w:sz w:val="18"/>
                <w:szCs w:val="18"/>
              </w:rPr>
              <w:t>a</w:t>
            </w:r>
            <w:r w:rsidRPr="009E10A3">
              <w:rPr>
                <w:rFonts w:ascii="Arial Narrow" w:hAnsi="Arial Narrow"/>
                <w:b/>
                <w:iCs/>
                <w:spacing w:val="-10"/>
                <w:sz w:val="18"/>
                <w:szCs w:val="18"/>
              </w:rPr>
              <w:t xml:space="preserve"> </w:t>
            </w:r>
            <w:r w:rsidRPr="009E10A3">
              <w:rPr>
                <w:rFonts w:ascii="Arial Narrow" w:hAnsi="Arial Narrow"/>
                <w:b/>
                <w:iCs/>
                <w:sz w:val="18"/>
                <w:szCs w:val="18"/>
              </w:rPr>
              <w:t>scuola,</w:t>
            </w:r>
            <w:r w:rsidRPr="009E10A3">
              <w:rPr>
                <w:rFonts w:ascii="Arial Narrow" w:hAnsi="Arial Narrow"/>
                <w:b/>
                <w:iCs/>
                <w:spacing w:val="-10"/>
                <w:sz w:val="18"/>
                <w:szCs w:val="18"/>
              </w:rPr>
              <w:t xml:space="preserve"> </w:t>
            </w:r>
            <w:r w:rsidRPr="009E10A3">
              <w:rPr>
                <w:rFonts w:ascii="Arial Narrow" w:hAnsi="Arial Narrow"/>
                <w:b/>
                <w:iCs/>
                <w:sz w:val="18"/>
                <w:szCs w:val="18"/>
              </w:rPr>
              <w:t>nella</w:t>
            </w:r>
            <w:r w:rsidRPr="009E10A3">
              <w:rPr>
                <w:rFonts w:ascii="Arial Narrow" w:hAnsi="Arial Narrow"/>
                <w:b/>
                <w:iCs/>
                <w:spacing w:val="-10"/>
                <w:sz w:val="18"/>
                <w:szCs w:val="18"/>
              </w:rPr>
              <w:t xml:space="preserve"> </w:t>
            </w:r>
            <w:r w:rsidRPr="009E10A3">
              <w:rPr>
                <w:rFonts w:ascii="Arial Narrow" w:hAnsi="Arial Narrow"/>
                <w:b/>
                <w:iCs/>
                <w:sz w:val="18"/>
                <w:szCs w:val="18"/>
              </w:rPr>
              <w:t>comunità,</w:t>
            </w:r>
            <w:r w:rsidRPr="009E10A3">
              <w:rPr>
                <w:rFonts w:ascii="Arial Narrow" w:hAnsi="Arial Narrow"/>
                <w:b/>
                <w:iCs/>
                <w:spacing w:val="-10"/>
                <w:sz w:val="18"/>
                <w:szCs w:val="18"/>
              </w:rPr>
              <w:t xml:space="preserve"> </w:t>
            </w:r>
            <w:r w:rsidRPr="009E10A3">
              <w:rPr>
                <w:rFonts w:ascii="Arial Narrow" w:hAnsi="Arial Narrow"/>
                <w:b/>
                <w:iCs/>
                <w:sz w:val="18"/>
                <w:szCs w:val="18"/>
              </w:rPr>
              <w:t>al</w:t>
            </w:r>
            <w:r w:rsidRPr="009E10A3">
              <w:rPr>
                <w:rFonts w:ascii="Arial Narrow" w:hAnsi="Arial Narrow"/>
                <w:b/>
                <w:iCs/>
                <w:spacing w:val="-11"/>
                <w:sz w:val="18"/>
                <w:szCs w:val="18"/>
              </w:rPr>
              <w:t xml:space="preserve"> </w:t>
            </w:r>
            <w:r w:rsidRPr="009E10A3">
              <w:rPr>
                <w:rFonts w:ascii="Arial Narrow" w:hAnsi="Arial Narrow"/>
                <w:b/>
                <w:iCs/>
                <w:sz w:val="18"/>
                <w:szCs w:val="18"/>
              </w:rPr>
              <w:t>fine</w:t>
            </w:r>
            <w:r w:rsidRPr="009E10A3">
              <w:rPr>
                <w:rFonts w:ascii="Arial Narrow" w:hAnsi="Arial Narrow"/>
                <w:b/>
                <w:iCs/>
                <w:spacing w:val="-10"/>
                <w:sz w:val="18"/>
                <w:szCs w:val="18"/>
              </w:rPr>
              <w:t xml:space="preserve"> </w:t>
            </w:r>
            <w:r w:rsidRPr="009E10A3">
              <w:rPr>
                <w:rFonts w:ascii="Arial Narrow" w:hAnsi="Arial Narrow"/>
                <w:b/>
                <w:iCs/>
                <w:sz w:val="18"/>
                <w:szCs w:val="18"/>
              </w:rPr>
              <w:t>di</w:t>
            </w:r>
            <w:r w:rsidRPr="009E10A3">
              <w:rPr>
                <w:rFonts w:ascii="Arial Narrow" w:hAnsi="Arial Narrow"/>
                <w:b/>
                <w:iCs/>
                <w:spacing w:val="-9"/>
                <w:sz w:val="18"/>
                <w:szCs w:val="18"/>
              </w:rPr>
              <w:t xml:space="preserve"> </w:t>
            </w:r>
            <w:r w:rsidRPr="009E10A3">
              <w:rPr>
                <w:rFonts w:ascii="Arial Narrow" w:hAnsi="Arial Narrow"/>
                <w:b/>
                <w:iCs/>
                <w:sz w:val="18"/>
                <w:szCs w:val="18"/>
              </w:rPr>
              <w:t>comunicare</w:t>
            </w:r>
            <w:r w:rsidRPr="009E10A3">
              <w:rPr>
                <w:rFonts w:ascii="Arial Narrow" w:hAnsi="Arial Narrow"/>
                <w:b/>
                <w:iCs/>
                <w:spacing w:val="-9"/>
                <w:sz w:val="18"/>
                <w:szCs w:val="18"/>
              </w:rPr>
              <w:t xml:space="preserve"> </w:t>
            </w:r>
            <w:r w:rsidRPr="009E10A3">
              <w:rPr>
                <w:rFonts w:ascii="Arial Narrow" w:hAnsi="Arial Narrow"/>
                <w:b/>
                <w:iCs/>
                <w:sz w:val="18"/>
                <w:szCs w:val="18"/>
              </w:rPr>
              <w:t>e</w:t>
            </w:r>
            <w:r w:rsidRPr="009E10A3">
              <w:rPr>
                <w:rFonts w:ascii="Arial Narrow" w:hAnsi="Arial Narrow"/>
                <w:b/>
                <w:iCs/>
                <w:spacing w:val="-9"/>
                <w:sz w:val="18"/>
                <w:szCs w:val="18"/>
              </w:rPr>
              <w:t xml:space="preserve"> </w:t>
            </w:r>
            <w:r w:rsidRPr="009E10A3">
              <w:rPr>
                <w:rFonts w:ascii="Arial Narrow" w:hAnsi="Arial Narrow"/>
                <w:b/>
                <w:iCs/>
                <w:sz w:val="18"/>
                <w:szCs w:val="18"/>
              </w:rPr>
              <w:t>rapportarsi</w:t>
            </w:r>
            <w:r w:rsidRPr="009E10A3">
              <w:rPr>
                <w:rFonts w:ascii="Arial Narrow" w:hAnsi="Arial Narrow"/>
                <w:b/>
                <w:iCs/>
                <w:spacing w:val="-9"/>
                <w:sz w:val="18"/>
                <w:szCs w:val="18"/>
              </w:rPr>
              <w:t xml:space="preserve"> </w:t>
            </w:r>
            <w:r w:rsidRPr="009E10A3">
              <w:rPr>
                <w:rFonts w:ascii="Arial Narrow" w:hAnsi="Arial Narrow"/>
                <w:b/>
                <w:iCs/>
                <w:sz w:val="18"/>
                <w:szCs w:val="18"/>
              </w:rPr>
              <w:t>correttamente</w:t>
            </w:r>
            <w:r w:rsidRPr="009E10A3">
              <w:rPr>
                <w:rFonts w:ascii="Arial Narrow" w:hAnsi="Arial Narrow"/>
                <w:b/>
                <w:iCs/>
                <w:spacing w:val="-4"/>
                <w:sz w:val="18"/>
                <w:szCs w:val="18"/>
              </w:rPr>
              <w:t xml:space="preserve"> </w:t>
            </w:r>
            <w:r w:rsidRPr="009E10A3">
              <w:rPr>
                <w:rFonts w:ascii="Arial Narrow" w:hAnsi="Arial Narrow"/>
                <w:b/>
                <w:iCs/>
                <w:sz w:val="18"/>
                <w:szCs w:val="18"/>
              </w:rPr>
              <w:t>con</w:t>
            </w:r>
            <w:r w:rsidRPr="009E10A3">
              <w:rPr>
                <w:rFonts w:ascii="Arial Narrow" w:hAnsi="Arial Narrow"/>
                <w:b/>
                <w:iCs/>
                <w:spacing w:val="-10"/>
                <w:sz w:val="18"/>
                <w:szCs w:val="18"/>
              </w:rPr>
              <w:t xml:space="preserve"> </w:t>
            </w:r>
            <w:r w:rsidRPr="009E10A3">
              <w:rPr>
                <w:rFonts w:ascii="Arial Narrow" w:hAnsi="Arial Narrow"/>
                <w:b/>
                <w:iCs/>
                <w:sz w:val="18"/>
                <w:szCs w:val="18"/>
              </w:rPr>
              <w:t>gli</w:t>
            </w:r>
            <w:r w:rsidRPr="009E10A3">
              <w:rPr>
                <w:rFonts w:ascii="Arial Narrow" w:hAnsi="Arial Narrow"/>
                <w:b/>
                <w:iCs/>
                <w:spacing w:val="-9"/>
                <w:sz w:val="18"/>
                <w:szCs w:val="18"/>
              </w:rPr>
              <w:t xml:space="preserve"> </w:t>
            </w:r>
            <w:r w:rsidRPr="009E10A3">
              <w:rPr>
                <w:rFonts w:ascii="Arial Narrow" w:hAnsi="Arial Narrow"/>
                <w:b/>
                <w:iCs/>
                <w:sz w:val="18"/>
                <w:szCs w:val="18"/>
              </w:rPr>
              <w:t>altri,</w:t>
            </w:r>
            <w:r w:rsidRPr="009E10A3">
              <w:rPr>
                <w:rFonts w:ascii="Arial Narrow" w:hAnsi="Arial Narrow"/>
                <w:b/>
                <w:iCs/>
                <w:spacing w:val="-10"/>
                <w:sz w:val="18"/>
                <w:szCs w:val="18"/>
              </w:rPr>
              <w:t xml:space="preserve"> </w:t>
            </w:r>
            <w:r w:rsidRPr="009E10A3">
              <w:rPr>
                <w:rFonts w:ascii="Arial Narrow" w:hAnsi="Arial Narrow"/>
                <w:b/>
                <w:iCs/>
                <w:sz w:val="18"/>
                <w:szCs w:val="18"/>
              </w:rPr>
              <w:t>esercitare consapevolmente</w:t>
            </w:r>
            <w:r w:rsidRPr="009E10A3">
              <w:rPr>
                <w:rFonts w:ascii="Arial Narrow" w:hAnsi="Arial Narrow"/>
                <w:b/>
                <w:iCs/>
                <w:spacing w:val="-15"/>
                <w:sz w:val="18"/>
                <w:szCs w:val="18"/>
              </w:rPr>
              <w:t xml:space="preserve"> </w:t>
            </w:r>
            <w:r w:rsidRPr="009E10A3">
              <w:rPr>
                <w:rFonts w:ascii="Arial Narrow" w:hAnsi="Arial Narrow"/>
                <w:b/>
                <w:iCs/>
                <w:sz w:val="18"/>
                <w:szCs w:val="18"/>
              </w:rPr>
              <w:t>i</w:t>
            </w:r>
            <w:r w:rsidRPr="009E10A3">
              <w:rPr>
                <w:rFonts w:ascii="Arial Narrow" w:hAnsi="Arial Narrow"/>
                <w:b/>
                <w:iCs/>
                <w:spacing w:val="-10"/>
                <w:sz w:val="18"/>
                <w:szCs w:val="18"/>
              </w:rPr>
              <w:t xml:space="preserve"> </w:t>
            </w:r>
            <w:r w:rsidRPr="009E10A3">
              <w:rPr>
                <w:rFonts w:ascii="Arial Narrow" w:hAnsi="Arial Narrow"/>
                <w:b/>
                <w:iCs/>
                <w:sz w:val="18"/>
                <w:szCs w:val="18"/>
              </w:rPr>
              <w:t>propri</w:t>
            </w:r>
            <w:r w:rsidRPr="009E10A3">
              <w:rPr>
                <w:rFonts w:ascii="Arial Narrow" w:hAnsi="Arial Narrow"/>
                <w:b/>
                <w:iCs/>
                <w:spacing w:val="-10"/>
                <w:sz w:val="18"/>
                <w:szCs w:val="18"/>
              </w:rPr>
              <w:t xml:space="preserve"> </w:t>
            </w:r>
            <w:r w:rsidRPr="009E10A3">
              <w:rPr>
                <w:rFonts w:ascii="Arial Narrow" w:hAnsi="Arial Narrow"/>
                <w:b/>
                <w:iCs/>
                <w:sz w:val="18"/>
                <w:szCs w:val="18"/>
              </w:rPr>
              <w:t>diritti</w:t>
            </w:r>
            <w:r w:rsidRPr="009E10A3">
              <w:rPr>
                <w:rFonts w:ascii="Arial Narrow" w:hAnsi="Arial Narrow"/>
                <w:b/>
                <w:iCs/>
                <w:spacing w:val="-10"/>
                <w:sz w:val="18"/>
                <w:szCs w:val="18"/>
              </w:rPr>
              <w:t xml:space="preserve"> </w:t>
            </w:r>
            <w:r w:rsidRPr="009E10A3">
              <w:rPr>
                <w:rFonts w:ascii="Arial Narrow" w:hAnsi="Arial Narrow"/>
                <w:b/>
                <w:iCs/>
                <w:sz w:val="18"/>
                <w:szCs w:val="18"/>
              </w:rPr>
              <w:t>e</w:t>
            </w:r>
            <w:r w:rsidRPr="009E10A3">
              <w:rPr>
                <w:rFonts w:ascii="Arial Narrow" w:hAnsi="Arial Narrow"/>
                <w:b/>
                <w:iCs/>
                <w:spacing w:val="-13"/>
                <w:sz w:val="18"/>
                <w:szCs w:val="18"/>
              </w:rPr>
              <w:t xml:space="preserve"> </w:t>
            </w:r>
            <w:r w:rsidRPr="009E10A3">
              <w:rPr>
                <w:rFonts w:ascii="Arial Narrow" w:hAnsi="Arial Narrow"/>
                <w:b/>
                <w:iCs/>
                <w:sz w:val="18"/>
                <w:szCs w:val="18"/>
              </w:rPr>
              <w:t>doveri</w:t>
            </w:r>
            <w:r w:rsidRPr="009E10A3">
              <w:rPr>
                <w:rFonts w:ascii="Arial Narrow" w:hAnsi="Arial Narrow"/>
                <w:b/>
                <w:iCs/>
                <w:spacing w:val="-12"/>
                <w:sz w:val="18"/>
                <w:szCs w:val="18"/>
              </w:rPr>
              <w:t xml:space="preserve"> </w:t>
            </w:r>
            <w:r w:rsidRPr="009E10A3">
              <w:rPr>
                <w:rFonts w:ascii="Arial Narrow" w:hAnsi="Arial Narrow"/>
                <w:b/>
                <w:iCs/>
                <w:sz w:val="18"/>
                <w:szCs w:val="18"/>
              </w:rPr>
              <w:t>per</w:t>
            </w:r>
            <w:r w:rsidRPr="009E10A3">
              <w:rPr>
                <w:rFonts w:ascii="Arial Narrow" w:hAnsi="Arial Narrow"/>
                <w:b/>
                <w:iCs/>
                <w:spacing w:val="-12"/>
                <w:sz w:val="18"/>
                <w:szCs w:val="18"/>
              </w:rPr>
              <w:t xml:space="preserve"> </w:t>
            </w:r>
            <w:r w:rsidRPr="009E10A3">
              <w:rPr>
                <w:rFonts w:ascii="Arial Narrow" w:hAnsi="Arial Narrow"/>
                <w:b/>
                <w:iCs/>
                <w:sz w:val="18"/>
                <w:szCs w:val="18"/>
              </w:rPr>
              <w:t>contribuire</w:t>
            </w:r>
            <w:r w:rsidRPr="009E10A3">
              <w:rPr>
                <w:rFonts w:ascii="Arial Narrow" w:hAnsi="Arial Narrow"/>
                <w:b/>
                <w:iCs/>
                <w:spacing w:val="-10"/>
                <w:sz w:val="18"/>
                <w:szCs w:val="18"/>
              </w:rPr>
              <w:t xml:space="preserve"> </w:t>
            </w:r>
            <w:r w:rsidRPr="009E10A3">
              <w:rPr>
                <w:rFonts w:ascii="Arial Narrow" w:hAnsi="Arial Narrow"/>
                <w:b/>
                <w:iCs/>
                <w:sz w:val="18"/>
                <w:szCs w:val="18"/>
              </w:rPr>
              <w:t>al</w:t>
            </w:r>
            <w:r w:rsidRPr="009E10A3">
              <w:rPr>
                <w:rFonts w:ascii="Arial Narrow" w:hAnsi="Arial Narrow"/>
                <w:b/>
                <w:iCs/>
                <w:spacing w:val="-10"/>
                <w:sz w:val="18"/>
                <w:szCs w:val="18"/>
              </w:rPr>
              <w:t xml:space="preserve"> </w:t>
            </w:r>
            <w:r w:rsidRPr="009E10A3">
              <w:rPr>
                <w:rFonts w:ascii="Arial Narrow" w:hAnsi="Arial Narrow"/>
                <w:b/>
                <w:iCs/>
                <w:sz w:val="18"/>
                <w:szCs w:val="18"/>
              </w:rPr>
              <w:t>bene</w:t>
            </w:r>
            <w:r w:rsidRPr="009E10A3">
              <w:rPr>
                <w:rFonts w:ascii="Arial Narrow" w:hAnsi="Arial Narrow"/>
                <w:b/>
                <w:iCs/>
                <w:spacing w:val="-13"/>
                <w:sz w:val="18"/>
                <w:szCs w:val="18"/>
              </w:rPr>
              <w:t xml:space="preserve"> </w:t>
            </w:r>
            <w:r w:rsidRPr="009E10A3">
              <w:rPr>
                <w:rFonts w:ascii="Arial Narrow" w:hAnsi="Arial Narrow"/>
                <w:b/>
                <w:iCs/>
                <w:sz w:val="18"/>
                <w:szCs w:val="18"/>
              </w:rPr>
              <w:t>comune</w:t>
            </w:r>
            <w:r w:rsidRPr="009E10A3">
              <w:rPr>
                <w:rFonts w:ascii="Arial Narrow" w:hAnsi="Arial Narrow"/>
                <w:b/>
                <w:iCs/>
                <w:spacing w:val="-10"/>
                <w:sz w:val="18"/>
                <w:szCs w:val="18"/>
              </w:rPr>
              <w:t xml:space="preserve"> </w:t>
            </w:r>
            <w:r w:rsidRPr="009E10A3">
              <w:rPr>
                <w:rFonts w:ascii="Arial Narrow" w:hAnsi="Arial Narrow"/>
                <w:b/>
                <w:iCs/>
                <w:sz w:val="18"/>
                <w:szCs w:val="18"/>
              </w:rPr>
              <w:t>e</w:t>
            </w:r>
            <w:r w:rsidRPr="009E10A3">
              <w:rPr>
                <w:rFonts w:ascii="Arial Narrow" w:hAnsi="Arial Narrow"/>
                <w:b/>
                <w:iCs/>
                <w:spacing w:val="-10"/>
                <w:sz w:val="18"/>
                <w:szCs w:val="18"/>
              </w:rPr>
              <w:t xml:space="preserve"> </w:t>
            </w:r>
            <w:r w:rsidRPr="009E10A3">
              <w:rPr>
                <w:rFonts w:ascii="Arial Narrow" w:hAnsi="Arial Narrow"/>
                <w:b/>
                <w:iCs/>
                <w:sz w:val="18"/>
                <w:szCs w:val="18"/>
              </w:rPr>
              <w:t>al</w:t>
            </w:r>
            <w:r w:rsidRPr="009E10A3">
              <w:rPr>
                <w:rFonts w:ascii="Arial Narrow" w:hAnsi="Arial Narrow"/>
                <w:b/>
                <w:iCs/>
                <w:spacing w:val="-5"/>
                <w:sz w:val="18"/>
                <w:szCs w:val="18"/>
              </w:rPr>
              <w:t xml:space="preserve"> </w:t>
            </w:r>
            <w:r w:rsidRPr="009E10A3">
              <w:rPr>
                <w:rFonts w:ascii="Arial Narrow" w:hAnsi="Arial Narrow"/>
                <w:b/>
                <w:iCs/>
                <w:sz w:val="18"/>
                <w:szCs w:val="18"/>
              </w:rPr>
              <w:t>rispetto</w:t>
            </w:r>
            <w:r w:rsidRPr="009E10A3">
              <w:rPr>
                <w:rFonts w:ascii="Arial Narrow" w:hAnsi="Arial Narrow"/>
                <w:b/>
                <w:iCs/>
                <w:spacing w:val="-13"/>
                <w:sz w:val="18"/>
                <w:szCs w:val="18"/>
              </w:rPr>
              <w:t xml:space="preserve"> </w:t>
            </w:r>
            <w:r w:rsidRPr="009E10A3">
              <w:rPr>
                <w:rFonts w:ascii="Arial Narrow" w:hAnsi="Arial Narrow"/>
                <w:b/>
                <w:iCs/>
                <w:sz w:val="18"/>
                <w:szCs w:val="18"/>
              </w:rPr>
              <w:t>dei</w:t>
            </w:r>
            <w:r w:rsidRPr="009E10A3">
              <w:rPr>
                <w:rFonts w:ascii="Arial Narrow" w:hAnsi="Arial Narrow"/>
                <w:b/>
                <w:iCs/>
                <w:spacing w:val="-12"/>
                <w:sz w:val="18"/>
                <w:szCs w:val="18"/>
              </w:rPr>
              <w:t xml:space="preserve"> </w:t>
            </w:r>
            <w:r w:rsidRPr="009E10A3">
              <w:rPr>
                <w:rFonts w:ascii="Arial Narrow" w:hAnsi="Arial Narrow"/>
                <w:b/>
                <w:iCs/>
                <w:sz w:val="18"/>
                <w:szCs w:val="18"/>
              </w:rPr>
              <w:t>diritti</w:t>
            </w:r>
            <w:r w:rsidRPr="009E10A3">
              <w:rPr>
                <w:rFonts w:ascii="Arial Narrow" w:hAnsi="Arial Narrow"/>
                <w:b/>
                <w:iCs/>
                <w:spacing w:val="-10"/>
                <w:sz w:val="18"/>
                <w:szCs w:val="18"/>
              </w:rPr>
              <w:t xml:space="preserve"> </w:t>
            </w:r>
            <w:r w:rsidRPr="009E10A3">
              <w:rPr>
                <w:rFonts w:ascii="Arial Narrow" w:hAnsi="Arial Narrow"/>
                <w:b/>
                <w:iCs/>
                <w:sz w:val="18"/>
                <w:szCs w:val="18"/>
              </w:rPr>
              <w:t>delle</w:t>
            </w:r>
            <w:r w:rsidRPr="009E10A3">
              <w:rPr>
                <w:rFonts w:ascii="Arial Narrow" w:hAnsi="Arial Narrow"/>
                <w:b/>
                <w:iCs/>
                <w:spacing w:val="-9"/>
                <w:sz w:val="18"/>
                <w:szCs w:val="18"/>
              </w:rPr>
              <w:t xml:space="preserve"> </w:t>
            </w:r>
            <w:r w:rsidRPr="009E10A3">
              <w:rPr>
                <w:rFonts w:ascii="Arial Narrow" w:hAnsi="Arial Narrow"/>
                <w:b/>
                <w:iCs/>
                <w:spacing w:val="-2"/>
                <w:sz w:val="18"/>
                <w:szCs w:val="18"/>
              </w:rPr>
              <w:t>persone.</w:t>
            </w:r>
          </w:p>
          <w:p w14:paraId="752DD171" w14:textId="128E6B07" w:rsidR="006E1BB9" w:rsidRPr="009E10A3" w:rsidRDefault="006E1BB9" w:rsidP="006E1BB9">
            <w:pPr>
              <w:autoSpaceDE w:val="0"/>
              <w:autoSpaceDN w:val="0"/>
              <w:adjustRightInd w:val="0"/>
              <w:jc w:val="both"/>
              <w:rPr>
                <w:rFonts w:ascii="Arial Narrow" w:hAnsi="Arial Narrow" w:cs="Times New Roman"/>
                <w:b/>
                <w:iCs/>
                <w:sz w:val="18"/>
                <w:szCs w:val="18"/>
              </w:rPr>
            </w:pPr>
          </w:p>
        </w:tc>
        <w:tc>
          <w:tcPr>
            <w:tcW w:w="2888" w:type="dxa"/>
          </w:tcPr>
          <w:p w14:paraId="36CBC16B" w14:textId="77777777" w:rsidR="003E7496" w:rsidRPr="00F56908" w:rsidRDefault="003E7496" w:rsidP="003E7496">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279D74EB" w14:textId="638B53A0" w:rsidR="003E7496" w:rsidRPr="006E1BB9" w:rsidRDefault="003E7496" w:rsidP="003E7496">
            <w:pPr>
              <w:pStyle w:val="Paragrafoelenco"/>
              <w:numPr>
                <w:ilvl w:val="0"/>
                <w:numId w:val="23"/>
              </w:numPr>
              <w:spacing w:after="6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con sollecitazione e supervisione, </w:t>
            </w:r>
            <w:r w:rsidRPr="006E1BB9">
              <w:rPr>
                <w:rFonts w:ascii="Arial Narrow" w:hAnsi="Arial Narrow" w:cs="Times New Roman"/>
                <w:sz w:val="18"/>
                <w:szCs w:val="18"/>
              </w:rPr>
              <w:t>le regole presenti nei diversi ambienti scolastici e di vita</w:t>
            </w:r>
            <w:r>
              <w:rPr>
                <w:rFonts w:ascii="Arial Narrow" w:hAnsi="Arial Narrow" w:cs="Times New Roman"/>
                <w:sz w:val="18"/>
                <w:szCs w:val="18"/>
              </w:rPr>
              <w:t xml:space="preserve"> e</w:t>
            </w:r>
            <w:r w:rsidRPr="006E1BB9">
              <w:rPr>
                <w:rFonts w:ascii="Arial Narrow" w:hAnsi="Arial Narrow" w:cs="Times New Roman"/>
                <w:sz w:val="18"/>
                <w:szCs w:val="18"/>
              </w:rPr>
              <w:t xml:space="preserve">, </w:t>
            </w:r>
            <w:r>
              <w:rPr>
                <w:rFonts w:ascii="Arial Narrow" w:hAnsi="Arial Narrow" w:cs="Times New Roman"/>
                <w:sz w:val="18"/>
                <w:szCs w:val="18"/>
              </w:rPr>
              <w:t xml:space="preserve">con domande guida, </w:t>
            </w:r>
            <w:r w:rsidRPr="006E1BB9">
              <w:rPr>
                <w:rFonts w:ascii="Arial Narrow" w:hAnsi="Arial Narrow" w:cs="Times New Roman"/>
                <w:sz w:val="18"/>
                <w:szCs w:val="18"/>
              </w:rPr>
              <w:t>sa spiegarne il senso</w:t>
            </w:r>
            <w:r>
              <w:rPr>
                <w:rFonts w:ascii="Arial Narrow" w:hAnsi="Arial Narrow" w:cs="Times New Roman"/>
                <w:sz w:val="18"/>
                <w:szCs w:val="18"/>
              </w:rPr>
              <w:t>;</w:t>
            </w:r>
          </w:p>
          <w:p w14:paraId="5E9B1597" w14:textId="2C6E6BEC" w:rsidR="003E7496" w:rsidRPr="006E1BB9"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i</w:t>
            </w:r>
            <w:r w:rsidRPr="006E1BB9">
              <w:rPr>
                <w:rFonts w:ascii="Arial Narrow" w:hAnsi="Arial Narrow" w:cs="Times New Roman"/>
                <w:sz w:val="18"/>
                <w:szCs w:val="18"/>
              </w:rPr>
              <w:t>ndividua</w:t>
            </w:r>
            <w:r>
              <w:rPr>
                <w:rFonts w:ascii="Arial Narrow" w:hAnsi="Arial Narrow" w:cs="Times New Roman"/>
                <w:sz w:val="18"/>
                <w:szCs w:val="18"/>
              </w:rPr>
              <w:t xml:space="preserve">, con domande guida, </w:t>
            </w:r>
            <w:r w:rsidRPr="006E1BB9">
              <w:rPr>
                <w:rFonts w:ascii="Arial Narrow" w:hAnsi="Arial Narrow" w:cs="Times New Roman"/>
                <w:sz w:val="18"/>
                <w:szCs w:val="18"/>
              </w:rPr>
              <w:t xml:space="preserve">le diversità e le comunanze presenti nelle persone nella comunità e individua circostanze che </w:t>
            </w:r>
            <w:r>
              <w:rPr>
                <w:rFonts w:ascii="Arial Narrow" w:hAnsi="Arial Narrow" w:cs="Times New Roman"/>
                <w:sz w:val="18"/>
                <w:szCs w:val="18"/>
              </w:rPr>
              <w:t xml:space="preserve">potrebbero </w:t>
            </w:r>
            <w:r w:rsidRPr="006E1BB9">
              <w:rPr>
                <w:rFonts w:ascii="Arial Narrow" w:hAnsi="Arial Narrow" w:cs="Times New Roman"/>
                <w:sz w:val="18"/>
                <w:szCs w:val="18"/>
              </w:rPr>
              <w:t>favori</w:t>
            </w:r>
            <w:r>
              <w:rPr>
                <w:rFonts w:ascii="Arial Narrow" w:hAnsi="Arial Narrow" w:cs="Times New Roman"/>
                <w:sz w:val="18"/>
                <w:szCs w:val="18"/>
              </w:rPr>
              <w:t>re</w:t>
            </w:r>
            <w:r w:rsidRPr="006E1BB9">
              <w:rPr>
                <w:rFonts w:ascii="Arial Narrow" w:hAnsi="Arial Narrow" w:cs="Times New Roman"/>
                <w:sz w:val="18"/>
                <w:szCs w:val="18"/>
              </w:rPr>
              <w:t xml:space="preserve"> od ostacol</w:t>
            </w:r>
            <w:r>
              <w:rPr>
                <w:rFonts w:ascii="Arial Narrow" w:hAnsi="Arial Narrow" w:cs="Times New Roman"/>
                <w:sz w:val="18"/>
                <w:szCs w:val="18"/>
              </w:rPr>
              <w:t>are</w:t>
            </w:r>
            <w:r w:rsidRPr="006E1BB9">
              <w:rPr>
                <w:rFonts w:ascii="Arial Narrow" w:hAnsi="Arial Narrow" w:cs="Times New Roman"/>
                <w:sz w:val="18"/>
                <w:szCs w:val="18"/>
              </w:rPr>
              <w:t xml:space="preserve"> le pari opportunità</w:t>
            </w:r>
            <w:r>
              <w:rPr>
                <w:rFonts w:ascii="Arial Narrow" w:hAnsi="Arial Narrow" w:cs="Times New Roman"/>
                <w:sz w:val="18"/>
                <w:szCs w:val="18"/>
              </w:rPr>
              <w:t>;</w:t>
            </w:r>
            <w:r w:rsidRPr="006E1BB9">
              <w:rPr>
                <w:rFonts w:ascii="Arial Narrow" w:hAnsi="Arial Narrow" w:cs="Times New Roman"/>
                <w:sz w:val="18"/>
                <w:szCs w:val="18"/>
              </w:rPr>
              <w:t xml:space="preserve"> </w:t>
            </w:r>
          </w:p>
          <w:p w14:paraId="7E9820DC" w14:textId="2FC4D00E" w:rsidR="003E7496" w:rsidRPr="006E1BB9"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a</w:t>
            </w:r>
            <w:r w:rsidRPr="006E1BB9">
              <w:rPr>
                <w:rFonts w:ascii="Arial Narrow" w:hAnsi="Arial Narrow" w:cs="Times New Roman"/>
                <w:sz w:val="18"/>
                <w:szCs w:val="18"/>
              </w:rPr>
              <w:t>ssume</w:t>
            </w:r>
            <w:r>
              <w:rPr>
                <w:rFonts w:ascii="Arial Narrow" w:hAnsi="Arial Narrow" w:cs="Times New Roman"/>
                <w:sz w:val="18"/>
                <w:szCs w:val="18"/>
              </w:rPr>
              <w:t xml:space="preserve">, su incarichi conferiti, con aiuto e supervisione, </w:t>
            </w:r>
            <w:r w:rsidRPr="006E1BB9">
              <w:rPr>
                <w:rFonts w:ascii="Arial Narrow" w:hAnsi="Arial Narrow" w:cs="Times New Roman"/>
                <w:sz w:val="18"/>
                <w:szCs w:val="18"/>
              </w:rPr>
              <w:t>iniziative alla sua portata di aiuto alle persone, cura delle cose comuni, di animali, dell’ambiente</w:t>
            </w:r>
            <w:r>
              <w:rPr>
                <w:rFonts w:ascii="Arial Narrow" w:hAnsi="Arial Narrow" w:cs="Times New Roman"/>
                <w:sz w:val="18"/>
                <w:szCs w:val="18"/>
              </w:rPr>
              <w:t>;</w:t>
            </w:r>
          </w:p>
          <w:p w14:paraId="505CA98A" w14:textId="3F5445F9" w:rsidR="003E7496"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con l’aiuto e la supervisione degli adulti, </w:t>
            </w:r>
            <w:r w:rsidRPr="006E1BB9">
              <w:rPr>
                <w:rFonts w:ascii="Arial Narrow" w:hAnsi="Arial Narrow" w:cs="Times New Roman"/>
                <w:sz w:val="18"/>
                <w:szCs w:val="18"/>
              </w:rPr>
              <w:t xml:space="preserve">comportamenti idonei a </w:t>
            </w:r>
            <w:r w:rsidRPr="006E1BB9">
              <w:rPr>
                <w:rFonts w:ascii="Arial Narrow" w:hAnsi="Arial Narrow" w:cs="Times New Roman"/>
                <w:sz w:val="18"/>
                <w:szCs w:val="18"/>
              </w:rPr>
              <w:lastRenderedPageBreak/>
              <w:t>salvaguardare la salute e la sicurezza, in relazione ai principali fattori di rischio dell’ambiente domestico, scolastico e del contesto di vita</w:t>
            </w:r>
            <w:r>
              <w:rPr>
                <w:rFonts w:ascii="Arial Narrow" w:hAnsi="Arial Narrow" w:cs="Times New Roman"/>
                <w:sz w:val="18"/>
                <w:szCs w:val="18"/>
              </w:rPr>
              <w:t>;</w:t>
            </w:r>
          </w:p>
          <w:p w14:paraId="59A5C469" w14:textId="37DCFE34" w:rsidR="003E7496" w:rsidRPr="006E1BB9"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w:t>
            </w:r>
            <w:r>
              <w:rPr>
                <w:rFonts w:ascii="Arial Narrow" w:hAnsi="Arial Narrow" w:cs="Times New Roman"/>
                <w:sz w:val="18"/>
                <w:szCs w:val="18"/>
              </w:rPr>
              <w:t xml:space="preserve">a, con la stretta supervisione degli adulti, </w:t>
            </w:r>
            <w:r w:rsidRPr="006E1BB9">
              <w:rPr>
                <w:rFonts w:ascii="Arial Narrow" w:hAnsi="Arial Narrow" w:cs="Times New Roman"/>
                <w:sz w:val="18"/>
                <w:szCs w:val="18"/>
              </w:rPr>
              <w:t>i corretti comportamenti come pedone e come ciclista, dettati dalle regole della strada</w:t>
            </w:r>
            <w:r>
              <w:rPr>
                <w:rFonts w:ascii="Arial Narrow" w:hAnsi="Arial Narrow" w:cs="Times New Roman"/>
                <w:sz w:val="18"/>
                <w:szCs w:val="18"/>
              </w:rPr>
              <w:t>.</w:t>
            </w:r>
          </w:p>
          <w:p w14:paraId="79C8E338" w14:textId="75DC745F" w:rsidR="006E1BB9" w:rsidRPr="00442852" w:rsidRDefault="006E1BB9" w:rsidP="003E7496">
            <w:pPr>
              <w:jc w:val="both"/>
              <w:rPr>
                <w:rFonts w:ascii="Arial Narrow" w:hAnsi="Arial Narrow" w:cs="Times New Roman"/>
                <w:sz w:val="16"/>
                <w:szCs w:val="16"/>
              </w:rPr>
            </w:pPr>
          </w:p>
        </w:tc>
        <w:tc>
          <w:tcPr>
            <w:tcW w:w="2888" w:type="dxa"/>
          </w:tcPr>
          <w:p w14:paraId="136B58F9" w14:textId="77777777" w:rsidR="006E1BB9" w:rsidRPr="00F56908" w:rsidRDefault="006E1BB9" w:rsidP="006E1BB9">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650EFFB3" w14:textId="506831BD" w:rsidR="006E1BB9" w:rsidRPr="006E1BB9" w:rsidRDefault="006E1BB9" w:rsidP="006E1BB9">
            <w:pPr>
              <w:pStyle w:val="Paragrafoelenco"/>
              <w:numPr>
                <w:ilvl w:val="0"/>
                <w:numId w:val="23"/>
              </w:numPr>
              <w:spacing w:after="6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w:t>
            </w:r>
            <w:r w:rsidR="003E7496">
              <w:rPr>
                <w:rFonts w:ascii="Arial Narrow" w:hAnsi="Arial Narrow" w:cs="Times New Roman"/>
                <w:sz w:val="18"/>
                <w:szCs w:val="18"/>
              </w:rPr>
              <w:t xml:space="preserve">pur </w:t>
            </w:r>
            <w:r>
              <w:rPr>
                <w:rFonts w:ascii="Arial Narrow" w:hAnsi="Arial Narrow" w:cs="Times New Roman"/>
                <w:sz w:val="18"/>
                <w:szCs w:val="18"/>
              </w:rPr>
              <w:t xml:space="preserve">con qualche discontinuità, </w:t>
            </w:r>
            <w:r w:rsidRPr="006E1BB9">
              <w:rPr>
                <w:rFonts w:ascii="Arial Narrow" w:hAnsi="Arial Narrow" w:cs="Times New Roman"/>
                <w:sz w:val="18"/>
                <w:szCs w:val="18"/>
              </w:rPr>
              <w:t>le regole presenti nei diversi ambienti scolastici e di vita, sa spiegarne il senso e partecipa</w:t>
            </w:r>
            <w:r w:rsidR="003E7496">
              <w:rPr>
                <w:rFonts w:ascii="Arial Narrow" w:hAnsi="Arial Narrow" w:cs="Times New Roman"/>
                <w:sz w:val="18"/>
                <w:szCs w:val="18"/>
              </w:rPr>
              <w:t xml:space="preserve"> </w:t>
            </w:r>
            <w:r w:rsidRPr="006E1BB9">
              <w:rPr>
                <w:rFonts w:ascii="Arial Narrow" w:hAnsi="Arial Narrow" w:cs="Times New Roman"/>
                <w:sz w:val="18"/>
                <w:szCs w:val="18"/>
              </w:rPr>
              <w:t>alla loro definizione o revisione</w:t>
            </w:r>
            <w:r>
              <w:rPr>
                <w:rFonts w:ascii="Arial Narrow" w:hAnsi="Arial Narrow" w:cs="Times New Roman"/>
                <w:sz w:val="18"/>
                <w:szCs w:val="18"/>
              </w:rPr>
              <w:t>;</w:t>
            </w:r>
          </w:p>
          <w:p w14:paraId="0A50B07E" w14:textId="77777777"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i</w:t>
            </w:r>
            <w:r w:rsidRPr="006E1BB9">
              <w:rPr>
                <w:rFonts w:ascii="Arial Narrow" w:hAnsi="Arial Narrow" w:cs="Times New Roman"/>
                <w:sz w:val="18"/>
                <w:szCs w:val="18"/>
              </w:rPr>
              <w:t>ndividua le diversità e le comunanze presenti nelle persone nella comunità e individua circostanze che favoriscono od ostacolano le pari opportunità</w:t>
            </w:r>
            <w:r>
              <w:rPr>
                <w:rFonts w:ascii="Arial Narrow" w:hAnsi="Arial Narrow" w:cs="Times New Roman"/>
                <w:sz w:val="18"/>
                <w:szCs w:val="18"/>
              </w:rPr>
              <w:t>;</w:t>
            </w:r>
            <w:r w:rsidRPr="006E1BB9">
              <w:rPr>
                <w:rFonts w:ascii="Arial Narrow" w:hAnsi="Arial Narrow" w:cs="Times New Roman"/>
                <w:sz w:val="18"/>
                <w:szCs w:val="18"/>
              </w:rPr>
              <w:t xml:space="preserve"> </w:t>
            </w:r>
          </w:p>
          <w:p w14:paraId="548F932F" w14:textId="2183A0B6"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a</w:t>
            </w:r>
            <w:r w:rsidRPr="006E1BB9">
              <w:rPr>
                <w:rFonts w:ascii="Arial Narrow" w:hAnsi="Arial Narrow" w:cs="Times New Roman"/>
                <w:sz w:val="18"/>
                <w:szCs w:val="18"/>
              </w:rPr>
              <w:t>ssume</w:t>
            </w:r>
            <w:r>
              <w:rPr>
                <w:rFonts w:ascii="Arial Narrow" w:hAnsi="Arial Narrow" w:cs="Times New Roman"/>
                <w:sz w:val="18"/>
                <w:szCs w:val="18"/>
              </w:rPr>
              <w:t>, su incarichi</w:t>
            </w:r>
            <w:r w:rsidR="003E7496">
              <w:rPr>
                <w:rFonts w:ascii="Arial Narrow" w:hAnsi="Arial Narrow" w:cs="Times New Roman"/>
                <w:sz w:val="18"/>
                <w:szCs w:val="18"/>
              </w:rPr>
              <w:t xml:space="preserve"> conferiti, </w:t>
            </w:r>
            <w:r w:rsidRPr="006E1BB9">
              <w:rPr>
                <w:rFonts w:ascii="Arial Narrow" w:hAnsi="Arial Narrow" w:cs="Times New Roman"/>
                <w:sz w:val="18"/>
                <w:szCs w:val="18"/>
              </w:rPr>
              <w:t>iniziative alla sua portata di aiuto alle persone, cura delle cose comuni, di animali, dell’ambiente</w:t>
            </w:r>
            <w:r>
              <w:rPr>
                <w:rFonts w:ascii="Arial Narrow" w:hAnsi="Arial Narrow" w:cs="Times New Roman"/>
                <w:sz w:val="18"/>
                <w:szCs w:val="18"/>
              </w:rPr>
              <w:t>;</w:t>
            </w:r>
          </w:p>
          <w:p w14:paraId="1B2747D0" w14:textId="5C4B8259" w:rsidR="003E7496" w:rsidRPr="006E1BB9"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con l’aiuto degli adulti, </w:t>
            </w:r>
            <w:r w:rsidRPr="006E1BB9">
              <w:rPr>
                <w:rFonts w:ascii="Arial Narrow" w:hAnsi="Arial Narrow" w:cs="Times New Roman"/>
                <w:sz w:val="18"/>
                <w:szCs w:val="18"/>
              </w:rPr>
              <w:t xml:space="preserve">comportamenti idonei a salvaguardare la salute e la sicurezza, in relazione ai principali fattori di rischio dell’ambiente </w:t>
            </w:r>
            <w:r w:rsidRPr="006E1BB9">
              <w:rPr>
                <w:rFonts w:ascii="Arial Narrow" w:hAnsi="Arial Narrow" w:cs="Times New Roman"/>
                <w:sz w:val="18"/>
                <w:szCs w:val="18"/>
              </w:rPr>
              <w:lastRenderedPageBreak/>
              <w:t>domestico, scolastico e del contesto di vita</w:t>
            </w:r>
            <w:r>
              <w:rPr>
                <w:rFonts w:ascii="Arial Narrow" w:hAnsi="Arial Narrow" w:cs="Times New Roman"/>
                <w:sz w:val="18"/>
                <w:szCs w:val="18"/>
              </w:rPr>
              <w:t>;</w:t>
            </w:r>
          </w:p>
          <w:p w14:paraId="2AC1CF42" w14:textId="1AA144E6" w:rsidR="006E1BB9" w:rsidRPr="003E7496" w:rsidRDefault="003E7496" w:rsidP="003E7496">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w:t>
            </w:r>
            <w:r>
              <w:rPr>
                <w:rFonts w:ascii="Arial Narrow" w:hAnsi="Arial Narrow" w:cs="Times New Roman"/>
                <w:sz w:val="18"/>
                <w:szCs w:val="18"/>
              </w:rPr>
              <w:t>a, con la supervisione degli adulti,</w:t>
            </w:r>
            <w:r w:rsidRPr="006E1BB9">
              <w:rPr>
                <w:rFonts w:ascii="Arial Narrow" w:hAnsi="Arial Narrow" w:cs="Times New Roman"/>
                <w:sz w:val="18"/>
                <w:szCs w:val="18"/>
              </w:rPr>
              <w:t xml:space="preserve"> i corretti comportamenti come pedone e come ciclista, dettati dalle regole della strada</w:t>
            </w:r>
            <w:r>
              <w:rPr>
                <w:rFonts w:ascii="Arial Narrow" w:hAnsi="Arial Narrow" w:cs="Times New Roman"/>
                <w:sz w:val="18"/>
                <w:szCs w:val="18"/>
              </w:rPr>
              <w:t>.</w:t>
            </w:r>
          </w:p>
        </w:tc>
        <w:tc>
          <w:tcPr>
            <w:tcW w:w="2894" w:type="dxa"/>
          </w:tcPr>
          <w:p w14:paraId="59200454" w14:textId="77777777" w:rsidR="006E1BB9" w:rsidRPr="00F56908" w:rsidRDefault="006E1BB9" w:rsidP="006E1BB9">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6275AA81" w14:textId="05431D1C" w:rsidR="006E1BB9" w:rsidRPr="006E1BB9" w:rsidRDefault="006E1BB9" w:rsidP="006E1BB9">
            <w:pPr>
              <w:pStyle w:val="Paragrafoelenco"/>
              <w:numPr>
                <w:ilvl w:val="0"/>
                <w:numId w:val="23"/>
              </w:numPr>
              <w:spacing w:after="6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generalmente </w:t>
            </w:r>
            <w:r w:rsidRPr="006E1BB9">
              <w:rPr>
                <w:rFonts w:ascii="Arial Narrow" w:hAnsi="Arial Narrow" w:cs="Times New Roman"/>
                <w:sz w:val="18"/>
                <w:szCs w:val="18"/>
              </w:rPr>
              <w:t xml:space="preserve">le regole presenti nei diversi ambienti scolastici e di vita, sa spiegarne il senso e partecipa </w:t>
            </w:r>
            <w:r>
              <w:rPr>
                <w:rFonts w:ascii="Arial Narrow" w:hAnsi="Arial Narrow" w:cs="Times New Roman"/>
                <w:sz w:val="18"/>
                <w:szCs w:val="18"/>
              </w:rPr>
              <w:t xml:space="preserve">attivamente </w:t>
            </w:r>
            <w:r w:rsidRPr="006E1BB9">
              <w:rPr>
                <w:rFonts w:ascii="Arial Narrow" w:hAnsi="Arial Narrow" w:cs="Times New Roman"/>
                <w:sz w:val="18"/>
                <w:szCs w:val="18"/>
              </w:rPr>
              <w:t>alla loro definizione o revisione</w:t>
            </w:r>
            <w:r>
              <w:rPr>
                <w:rFonts w:ascii="Arial Narrow" w:hAnsi="Arial Narrow" w:cs="Times New Roman"/>
                <w:sz w:val="18"/>
                <w:szCs w:val="18"/>
              </w:rPr>
              <w:t>;</w:t>
            </w:r>
          </w:p>
          <w:p w14:paraId="571AFB31" w14:textId="77777777"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s</w:t>
            </w:r>
            <w:r w:rsidRPr="006E1BB9">
              <w:rPr>
                <w:rFonts w:ascii="Arial Narrow" w:hAnsi="Arial Narrow" w:cs="Times New Roman"/>
                <w:sz w:val="18"/>
                <w:szCs w:val="18"/>
              </w:rPr>
              <w:t>a spiegare con semplicità il senso dell’art. 3 della Costituzione e sa ricondurlo ad esperienze concrete</w:t>
            </w:r>
            <w:r>
              <w:rPr>
                <w:rFonts w:ascii="Arial Narrow" w:hAnsi="Arial Narrow" w:cs="Times New Roman"/>
                <w:sz w:val="18"/>
                <w:szCs w:val="18"/>
              </w:rPr>
              <w:t>;</w:t>
            </w:r>
          </w:p>
          <w:p w14:paraId="412368F5" w14:textId="6D9CE63C"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i</w:t>
            </w:r>
            <w:r w:rsidRPr="006E1BB9">
              <w:rPr>
                <w:rFonts w:ascii="Arial Narrow" w:hAnsi="Arial Narrow" w:cs="Times New Roman"/>
                <w:sz w:val="18"/>
                <w:szCs w:val="18"/>
              </w:rPr>
              <w:t>ndividua le diversità e le comunanze presenti nelle persone nella comunità e individua circostanze che favoriscono od ostacolano le pari opportunità</w:t>
            </w:r>
            <w:r>
              <w:rPr>
                <w:rFonts w:ascii="Arial Narrow" w:hAnsi="Arial Narrow" w:cs="Times New Roman"/>
                <w:sz w:val="18"/>
                <w:szCs w:val="18"/>
              </w:rPr>
              <w:t>;</w:t>
            </w:r>
            <w:r w:rsidRPr="006E1BB9">
              <w:rPr>
                <w:rFonts w:ascii="Arial Narrow" w:hAnsi="Arial Narrow" w:cs="Times New Roman"/>
                <w:sz w:val="18"/>
                <w:szCs w:val="18"/>
              </w:rPr>
              <w:t xml:space="preserve"> </w:t>
            </w:r>
          </w:p>
          <w:p w14:paraId="067E56E6" w14:textId="548803E4"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a</w:t>
            </w:r>
            <w:r w:rsidRPr="006E1BB9">
              <w:rPr>
                <w:rFonts w:ascii="Arial Narrow" w:hAnsi="Arial Narrow" w:cs="Times New Roman"/>
                <w:sz w:val="18"/>
                <w:szCs w:val="18"/>
              </w:rPr>
              <w:t>ssume</w:t>
            </w:r>
            <w:r>
              <w:rPr>
                <w:rFonts w:ascii="Arial Narrow" w:hAnsi="Arial Narrow" w:cs="Times New Roman"/>
                <w:sz w:val="18"/>
                <w:szCs w:val="18"/>
              </w:rPr>
              <w:t xml:space="preserve">, su incarichi e </w:t>
            </w:r>
            <w:r w:rsidRPr="006E1BB9">
              <w:rPr>
                <w:rFonts w:ascii="Arial Narrow" w:hAnsi="Arial Narrow" w:cs="Times New Roman"/>
                <w:sz w:val="18"/>
                <w:szCs w:val="18"/>
              </w:rPr>
              <w:t>spontaneamente</w:t>
            </w:r>
            <w:r>
              <w:rPr>
                <w:rFonts w:ascii="Arial Narrow" w:hAnsi="Arial Narrow" w:cs="Times New Roman"/>
                <w:sz w:val="18"/>
                <w:szCs w:val="18"/>
              </w:rPr>
              <w:t>,</w:t>
            </w:r>
            <w:r w:rsidRPr="006E1BB9">
              <w:rPr>
                <w:rFonts w:ascii="Arial Narrow" w:hAnsi="Arial Narrow" w:cs="Times New Roman"/>
                <w:sz w:val="18"/>
                <w:szCs w:val="18"/>
              </w:rPr>
              <w:t xml:space="preserve"> iniziative alla sua portata di aiuto alle persone, cura delle cose comuni, di animali, dell’ambiente</w:t>
            </w:r>
            <w:r>
              <w:rPr>
                <w:rFonts w:ascii="Arial Narrow" w:hAnsi="Arial Narrow" w:cs="Times New Roman"/>
                <w:sz w:val="18"/>
                <w:szCs w:val="18"/>
              </w:rPr>
              <w:t>;</w:t>
            </w:r>
          </w:p>
          <w:p w14:paraId="59DD9540" w14:textId="19745EBD"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lastRenderedPageBreak/>
              <w:t>o</w:t>
            </w:r>
            <w:r w:rsidRPr="006E1BB9">
              <w:rPr>
                <w:rFonts w:ascii="Arial Narrow" w:hAnsi="Arial Narrow" w:cs="Times New Roman"/>
                <w:sz w:val="18"/>
                <w:szCs w:val="18"/>
              </w:rPr>
              <w:t xml:space="preserve">sserva </w:t>
            </w:r>
            <w:r>
              <w:rPr>
                <w:rFonts w:ascii="Arial Narrow" w:hAnsi="Arial Narrow" w:cs="Times New Roman"/>
                <w:sz w:val="18"/>
                <w:szCs w:val="18"/>
              </w:rPr>
              <w:t xml:space="preserve">generalmente </w:t>
            </w:r>
            <w:r w:rsidRPr="006E1BB9">
              <w:rPr>
                <w:rFonts w:ascii="Arial Narrow" w:hAnsi="Arial Narrow" w:cs="Times New Roman"/>
                <w:sz w:val="18"/>
                <w:szCs w:val="18"/>
              </w:rPr>
              <w:t>comportamenti idonei a salvaguardare la salute e la sicurezza, in relazione ai principali fattori di rischio dell’ambiente domestico, scolastico e del contesto di vita</w:t>
            </w:r>
            <w:r>
              <w:rPr>
                <w:rFonts w:ascii="Arial Narrow" w:hAnsi="Arial Narrow" w:cs="Times New Roman"/>
                <w:sz w:val="18"/>
                <w:szCs w:val="18"/>
              </w:rPr>
              <w:t>;</w:t>
            </w:r>
          </w:p>
          <w:p w14:paraId="24B39829" w14:textId="7B054A1A" w:rsid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generalmente</w:t>
            </w:r>
            <w:r w:rsidRPr="006E1BB9">
              <w:rPr>
                <w:rFonts w:ascii="Arial Narrow" w:hAnsi="Arial Narrow" w:cs="Times New Roman"/>
                <w:sz w:val="18"/>
                <w:szCs w:val="18"/>
              </w:rPr>
              <w:t xml:space="preserve"> i corretti comportamenti come pedone e come ciclista, dettati dalle regole della strada</w:t>
            </w:r>
            <w:r>
              <w:rPr>
                <w:rFonts w:ascii="Arial Narrow" w:hAnsi="Arial Narrow" w:cs="Times New Roman"/>
                <w:sz w:val="18"/>
                <w:szCs w:val="18"/>
              </w:rPr>
              <w:t>;</w:t>
            </w:r>
          </w:p>
          <w:p w14:paraId="6838F0D0" w14:textId="6FF35143"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sidRPr="006E1BB9">
              <w:rPr>
                <w:rFonts w:ascii="Arial Narrow" w:hAnsi="Arial Narrow" w:cs="Times New Roman"/>
                <w:sz w:val="18"/>
                <w:szCs w:val="18"/>
              </w:rPr>
              <w:t>individua alcuni dei principali servizi offerti dalle strutture che tutelano la salute e la sicurezza delle persone (es. ospedale. Vigili del fuoco, ecc.).</w:t>
            </w:r>
          </w:p>
        </w:tc>
        <w:tc>
          <w:tcPr>
            <w:tcW w:w="2906" w:type="dxa"/>
          </w:tcPr>
          <w:p w14:paraId="27BD23EA" w14:textId="77777777" w:rsidR="006E1BB9" w:rsidRPr="006E1BB9" w:rsidRDefault="006E1BB9" w:rsidP="006E1BB9">
            <w:pPr>
              <w:spacing w:after="120"/>
              <w:jc w:val="both"/>
              <w:rPr>
                <w:rFonts w:ascii="Arial Narrow" w:hAnsi="Arial Narrow" w:cs="Times New Roman"/>
                <w:sz w:val="18"/>
                <w:szCs w:val="18"/>
              </w:rPr>
            </w:pPr>
            <w:r w:rsidRPr="006E1BB9">
              <w:rPr>
                <w:rFonts w:ascii="Arial Narrow" w:hAnsi="Arial Narrow" w:cs="Times New Roman"/>
                <w:sz w:val="18"/>
                <w:szCs w:val="18"/>
              </w:rPr>
              <w:lastRenderedPageBreak/>
              <w:t>In completa autonomia, con continuità e utilizzando risorse fornite dai docenti, ma anche reperite individualmente:</w:t>
            </w:r>
          </w:p>
          <w:p w14:paraId="4450B6B9" w14:textId="3C52FE95" w:rsidR="006E1BB9" w:rsidRPr="006E1BB9" w:rsidRDefault="006E1BB9" w:rsidP="006E1BB9">
            <w:pPr>
              <w:pStyle w:val="Paragrafoelenco"/>
              <w:numPr>
                <w:ilvl w:val="0"/>
                <w:numId w:val="23"/>
              </w:numPr>
              <w:spacing w:after="6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w:t>
            </w:r>
            <w:r>
              <w:rPr>
                <w:rFonts w:ascii="Arial Narrow" w:hAnsi="Arial Narrow" w:cs="Times New Roman"/>
                <w:sz w:val="18"/>
                <w:szCs w:val="18"/>
              </w:rPr>
              <w:t xml:space="preserve"> e fa osservare </w:t>
            </w:r>
            <w:r w:rsidRPr="006E1BB9">
              <w:rPr>
                <w:rFonts w:ascii="Arial Narrow" w:hAnsi="Arial Narrow" w:cs="Times New Roman"/>
                <w:sz w:val="18"/>
                <w:szCs w:val="18"/>
              </w:rPr>
              <w:t xml:space="preserve">le regole presenti nei diversi ambienti scolastici e di vita, sa spiegarne il senso e partecipa </w:t>
            </w:r>
            <w:r>
              <w:rPr>
                <w:rFonts w:ascii="Arial Narrow" w:hAnsi="Arial Narrow" w:cs="Times New Roman"/>
                <w:sz w:val="18"/>
                <w:szCs w:val="18"/>
              </w:rPr>
              <w:t xml:space="preserve">con contributi personali e originali </w:t>
            </w:r>
            <w:r w:rsidRPr="006E1BB9">
              <w:rPr>
                <w:rFonts w:ascii="Arial Narrow" w:hAnsi="Arial Narrow" w:cs="Times New Roman"/>
                <w:sz w:val="18"/>
                <w:szCs w:val="18"/>
              </w:rPr>
              <w:t>alla loro definizione o revisione</w:t>
            </w:r>
            <w:r>
              <w:rPr>
                <w:rFonts w:ascii="Arial Narrow" w:hAnsi="Arial Narrow" w:cs="Times New Roman"/>
                <w:sz w:val="18"/>
                <w:szCs w:val="18"/>
              </w:rPr>
              <w:t>;</w:t>
            </w:r>
          </w:p>
          <w:p w14:paraId="677EA68E" w14:textId="571996BD"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s</w:t>
            </w:r>
            <w:r w:rsidRPr="006E1BB9">
              <w:rPr>
                <w:rFonts w:ascii="Arial Narrow" w:hAnsi="Arial Narrow" w:cs="Times New Roman"/>
                <w:sz w:val="18"/>
                <w:szCs w:val="18"/>
              </w:rPr>
              <w:t>a spiegare con semplicità il senso dell’art. 3 della Costituzione e sa ricondurlo ad esperienze concrete</w:t>
            </w:r>
            <w:r>
              <w:rPr>
                <w:rFonts w:ascii="Arial Narrow" w:hAnsi="Arial Narrow" w:cs="Times New Roman"/>
                <w:sz w:val="18"/>
                <w:szCs w:val="18"/>
              </w:rPr>
              <w:t>;</w:t>
            </w:r>
          </w:p>
          <w:p w14:paraId="00C87D24" w14:textId="47C4F2E9"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i</w:t>
            </w:r>
            <w:r w:rsidRPr="006E1BB9">
              <w:rPr>
                <w:rFonts w:ascii="Arial Narrow" w:hAnsi="Arial Narrow" w:cs="Times New Roman"/>
                <w:sz w:val="18"/>
                <w:szCs w:val="18"/>
              </w:rPr>
              <w:t>ndividua le diversità e le comunanze presenti nelle persone nella comunità e individua circostanze che favoriscono od ostacolano le pari opportunità, anche alla luce dei principi fondamentali della Costituzione</w:t>
            </w:r>
            <w:r>
              <w:rPr>
                <w:rFonts w:ascii="Arial Narrow" w:hAnsi="Arial Narrow" w:cs="Times New Roman"/>
                <w:sz w:val="18"/>
                <w:szCs w:val="18"/>
              </w:rPr>
              <w:t>;</w:t>
            </w:r>
          </w:p>
          <w:p w14:paraId="2675829B" w14:textId="25ED5ED5"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a</w:t>
            </w:r>
            <w:r w:rsidRPr="006E1BB9">
              <w:rPr>
                <w:rFonts w:ascii="Arial Narrow" w:hAnsi="Arial Narrow" w:cs="Times New Roman"/>
                <w:sz w:val="18"/>
                <w:szCs w:val="18"/>
              </w:rPr>
              <w:t xml:space="preserve">ssume spontaneamente iniziative alla sua portata di aiuto alle persone, </w:t>
            </w:r>
            <w:r w:rsidRPr="006E1BB9">
              <w:rPr>
                <w:rFonts w:ascii="Arial Narrow" w:hAnsi="Arial Narrow" w:cs="Times New Roman"/>
                <w:sz w:val="18"/>
                <w:szCs w:val="18"/>
              </w:rPr>
              <w:lastRenderedPageBreak/>
              <w:t>cura delle cose comuni, di animali, dell’ambiente</w:t>
            </w:r>
            <w:r>
              <w:rPr>
                <w:rFonts w:ascii="Arial Narrow" w:hAnsi="Arial Narrow" w:cs="Times New Roman"/>
                <w:sz w:val="18"/>
                <w:szCs w:val="18"/>
              </w:rPr>
              <w:t>;</w:t>
            </w:r>
          </w:p>
          <w:p w14:paraId="05203474" w14:textId="1A867AE2"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 comportamenti idonei a salvaguardare la salute e la sicurezza, in relazione ai principali fattori di rischio dell’ambiente domestico, scolastico e del contesto di vita, che sa individuare</w:t>
            </w:r>
            <w:r w:rsidR="005F3BBE">
              <w:rPr>
                <w:rFonts w:ascii="Arial Narrow" w:hAnsi="Arial Narrow" w:cs="Times New Roman"/>
                <w:sz w:val="18"/>
                <w:szCs w:val="18"/>
              </w:rPr>
              <w:t>;</w:t>
            </w:r>
          </w:p>
          <w:p w14:paraId="3F88F156" w14:textId="0A65E676"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8"/>
                <w:szCs w:val="18"/>
              </w:rPr>
            </w:pPr>
            <w:r>
              <w:rPr>
                <w:rFonts w:ascii="Arial Narrow" w:hAnsi="Arial Narrow" w:cs="Times New Roman"/>
                <w:sz w:val="18"/>
                <w:szCs w:val="18"/>
              </w:rPr>
              <w:t>o</w:t>
            </w:r>
            <w:r w:rsidRPr="006E1BB9">
              <w:rPr>
                <w:rFonts w:ascii="Arial Narrow" w:hAnsi="Arial Narrow" w:cs="Times New Roman"/>
                <w:sz w:val="18"/>
                <w:szCs w:val="18"/>
              </w:rPr>
              <w:t>sserva i corretti comportamenti come pedone e come ciclista, dettati dalle regole della strada</w:t>
            </w:r>
            <w:r w:rsidR="005F3BBE">
              <w:rPr>
                <w:rFonts w:ascii="Arial Narrow" w:hAnsi="Arial Narrow" w:cs="Times New Roman"/>
                <w:sz w:val="18"/>
                <w:szCs w:val="18"/>
              </w:rPr>
              <w:t>;</w:t>
            </w:r>
          </w:p>
          <w:p w14:paraId="6459951F" w14:textId="364BF34A" w:rsidR="006E1BB9" w:rsidRPr="006E1BB9" w:rsidRDefault="006E1BB9" w:rsidP="006E1BB9">
            <w:pPr>
              <w:pStyle w:val="Paragrafoelenco"/>
              <w:numPr>
                <w:ilvl w:val="0"/>
                <w:numId w:val="23"/>
              </w:numPr>
              <w:spacing w:after="120" w:line="240" w:lineRule="auto"/>
              <w:ind w:left="277" w:hanging="283"/>
              <w:jc w:val="both"/>
              <w:rPr>
                <w:rFonts w:ascii="Arial Narrow" w:hAnsi="Arial Narrow" w:cs="Times New Roman"/>
                <w:sz w:val="16"/>
                <w:szCs w:val="16"/>
              </w:rPr>
            </w:pPr>
            <w:r>
              <w:rPr>
                <w:rFonts w:ascii="Arial Narrow" w:hAnsi="Arial Narrow" w:cs="Times New Roman"/>
                <w:sz w:val="18"/>
                <w:szCs w:val="18"/>
              </w:rPr>
              <w:t>i</w:t>
            </w:r>
            <w:r w:rsidRPr="006E1BB9">
              <w:rPr>
                <w:rFonts w:ascii="Arial Narrow" w:hAnsi="Arial Narrow" w:cs="Times New Roman"/>
                <w:sz w:val="18"/>
                <w:szCs w:val="18"/>
              </w:rPr>
              <w:t>ndividua alcuni dei principali servizi offerti dalle strutture che tutelano la salute e la sicurezza delle persone (es. ospedale. Vigili del fuoco, ecc.).</w:t>
            </w:r>
          </w:p>
        </w:tc>
      </w:tr>
      <w:tr w:rsidR="00A8362F" w:rsidRPr="00442852" w14:paraId="78DBD93B" w14:textId="77777777" w:rsidTr="00D338CA">
        <w:tc>
          <w:tcPr>
            <w:tcW w:w="2984" w:type="dxa"/>
          </w:tcPr>
          <w:p w14:paraId="295AA06E" w14:textId="77777777" w:rsidR="00A8362F" w:rsidRPr="009E10A3" w:rsidRDefault="00A8362F" w:rsidP="00A8362F">
            <w:pPr>
              <w:autoSpaceDE w:val="0"/>
              <w:autoSpaceDN w:val="0"/>
              <w:adjustRightInd w:val="0"/>
              <w:jc w:val="both"/>
              <w:rPr>
                <w:rFonts w:ascii="Arial Narrow" w:hAnsi="Arial Narrow"/>
                <w:b/>
                <w:iCs/>
                <w:spacing w:val="-2"/>
                <w:sz w:val="18"/>
                <w:szCs w:val="18"/>
              </w:rPr>
            </w:pPr>
            <w:r w:rsidRPr="009E10A3">
              <w:rPr>
                <w:rFonts w:ascii="Arial Narrow" w:hAnsi="Arial Narrow"/>
                <w:b/>
                <w:iCs/>
                <w:sz w:val="18"/>
                <w:szCs w:val="18"/>
              </w:rPr>
              <w:lastRenderedPageBreak/>
              <w:t>Sviluppare</w:t>
            </w:r>
            <w:r w:rsidRPr="009E10A3">
              <w:rPr>
                <w:rFonts w:ascii="Arial Narrow" w:hAnsi="Arial Narrow"/>
                <w:b/>
                <w:iCs/>
                <w:spacing w:val="40"/>
                <w:sz w:val="18"/>
                <w:szCs w:val="18"/>
              </w:rPr>
              <w:t xml:space="preserve"> </w:t>
            </w:r>
            <w:r w:rsidRPr="009E10A3">
              <w:rPr>
                <w:rFonts w:ascii="Arial Narrow" w:hAnsi="Arial Narrow"/>
                <w:b/>
                <w:iCs/>
                <w:sz w:val="18"/>
                <w:szCs w:val="18"/>
              </w:rPr>
              <w:t>atteggiamenti</w:t>
            </w:r>
            <w:r w:rsidRPr="009E10A3">
              <w:rPr>
                <w:rFonts w:ascii="Arial Narrow" w:hAnsi="Arial Narrow"/>
                <w:b/>
                <w:iCs/>
                <w:spacing w:val="40"/>
                <w:sz w:val="18"/>
                <w:szCs w:val="18"/>
              </w:rPr>
              <w:t xml:space="preserve"> </w:t>
            </w:r>
            <w:r w:rsidRPr="009E10A3">
              <w:rPr>
                <w:rFonts w:ascii="Arial Narrow" w:hAnsi="Arial Narrow"/>
                <w:b/>
                <w:iCs/>
                <w:sz w:val="18"/>
                <w:szCs w:val="18"/>
              </w:rPr>
              <w:t>e</w:t>
            </w:r>
            <w:r w:rsidRPr="009E10A3">
              <w:rPr>
                <w:rFonts w:ascii="Arial Narrow" w:hAnsi="Arial Narrow"/>
                <w:b/>
                <w:iCs/>
                <w:spacing w:val="40"/>
                <w:sz w:val="18"/>
                <w:szCs w:val="18"/>
              </w:rPr>
              <w:t xml:space="preserve"> </w:t>
            </w:r>
            <w:r w:rsidRPr="009E10A3">
              <w:rPr>
                <w:rFonts w:ascii="Arial Narrow" w:hAnsi="Arial Narrow"/>
                <w:b/>
                <w:iCs/>
                <w:sz w:val="18"/>
                <w:szCs w:val="18"/>
              </w:rPr>
              <w:t>comportamenti</w:t>
            </w:r>
            <w:r w:rsidRPr="009E10A3">
              <w:rPr>
                <w:rFonts w:ascii="Arial Narrow" w:hAnsi="Arial Narrow"/>
                <w:b/>
                <w:iCs/>
                <w:spacing w:val="40"/>
                <w:sz w:val="18"/>
                <w:szCs w:val="18"/>
              </w:rPr>
              <w:t xml:space="preserve"> </w:t>
            </w:r>
            <w:r w:rsidRPr="009E10A3">
              <w:rPr>
                <w:rFonts w:ascii="Arial Narrow" w:hAnsi="Arial Narrow"/>
                <w:b/>
                <w:iCs/>
                <w:sz w:val="18"/>
                <w:szCs w:val="18"/>
              </w:rPr>
              <w:t>responsabili</w:t>
            </w:r>
            <w:r w:rsidRPr="009E10A3">
              <w:rPr>
                <w:rFonts w:ascii="Arial Narrow" w:hAnsi="Arial Narrow"/>
                <w:b/>
                <w:iCs/>
                <w:spacing w:val="40"/>
                <w:sz w:val="18"/>
                <w:szCs w:val="18"/>
              </w:rPr>
              <w:t xml:space="preserve"> </w:t>
            </w:r>
            <w:r w:rsidRPr="009E10A3">
              <w:rPr>
                <w:rFonts w:ascii="Arial Narrow" w:hAnsi="Arial Narrow"/>
                <w:b/>
                <w:iCs/>
                <w:sz w:val="18"/>
                <w:szCs w:val="18"/>
              </w:rPr>
              <w:t>volti</w:t>
            </w:r>
            <w:r w:rsidRPr="009E10A3">
              <w:rPr>
                <w:rFonts w:ascii="Arial Narrow" w:hAnsi="Arial Narrow"/>
                <w:b/>
                <w:iCs/>
                <w:spacing w:val="40"/>
                <w:sz w:val="18"/>
                <w:szCs w:val="18"/>
              </w:rPr>
              <w:t xml:space="preserve"> </w:t>
            </w:r>
            <w:r w:rsidRPr="009E10A3">
              <w:rPr>
                <w:rFonts w:ascii="Arial Narrow" w:hAnsi="Arial Narrow"/>
                <w:b/>
                <w:iCs/>
                <w:sz w:val="18"/>
                <w:szCs w:val="18"/>
              </w:rPr>
              <w:t>alla</w:t>
            </w:r>
            <w:r w:rsidRPr="009E10A3">
              <w:rPr>
                <w:rFonts w:ascii="Arial Narrow" w:hAnsi="Arial Narrow"/>
                <w:b/>
                <w:iCs/>
                <w:spacing w:val="40"/>
                <w:sz w:val="18"/>
                <w:szCs w:val="18"/>
              </w:rPr>
              <w:t xml:space="preserve"> </w:t>
            </w:r>
            <w:r w:rsidRPr="009E10A3">
              <w:rPr>
                <w:rFonts w:ascii="Arial Narrow" w:hAnsi="Arial Narrow"/>
                <w:b/>
                <w:iCs/>
                <w:sz w:val="18"/>
                <w:szCs w:val="18"/>
              </w:rPr>
              <w:t>tutela</w:t>
            </w:r>
            <w:r w:rsidRPr="009E10A3">
              <w:rPr>
                <w:rFonts w:ascii="Arial Narrow" w:hAnsi="Arial Narrow"/>
                <w:b/>
                <w:iCs/>
                <w:spacing w:val="40"/>
                <w:sz w:val="18"/>
                <w:szCs w:val="18"/>
              </w:rPr>
              <w:t xml:space="preserve"> </w:t>
            </w:r>
            <w:r w:rsidRPr="009E10A3">
              <w:rPr>
                <w:rFonts w:ascii="Arial Narrow" w:hAnsi="Arial Narrow"/>
                <w:b/>
                <w:iCs/>
                <w:sz w:val="18"/>
                <w:szCs w:val="18"/>
              </w:rPr>
              <w:t>della</w:t>
            </w:r>
            <w:r w:rsidRPr="009E10A3">
              <w:rPr>
                <w:rFonts w:ascii="Arial Narrow" w:hAnsi="Arial Narrow"/>
                <w:b/>
                <w:iCs/>
                <w:spacing w:val="40"/>
                <w:sz w:val="18"/>
                <w:szCs w:val="18"/>
              </w:rPr>
              <w:t xml:space="preserve"> </w:t>
            </w:r>
            <w:r w:rsidRPr="009E10A3">
              <w:rPr>
                <w:rFonts w:ascii="Arial Narrow" w:hAnsi="Arial Narrow"/>
                <w:b/>
                <w:iCs/>
                <w:sz w:val="18"/>
                <w:szCs w:val="18"/>
              </w:rPr>
              <w:t>salute</w:t>
            </w:r>
            <w:r w:rsidRPr="009E10A3">
              <w:rPr>
                <w:rFonts w:ascii="Arial Narrow" w:hAnsi="Arial Narrow"/>
                <w:b/>
                <w:iCs/>
                <w:spacing w:val="40"/>
                <w:sz w:val="18"/>
                <w:szCs w:val="18"/>
              </w:rPr>
              <w:t xml:space="preserve"> </w:t>
            </w:r>
            <w:r w:rsidRPr="009E10A3">
              <w:rPr>
                <w:rFonts w:ascii="Arial Narrow" w:hAnsi="Arial Narrow"/>
                <w:b/>
                <w:iCs/>
                <w:sz w:val="18"/>
                <w:szCs w:val="18"/>
              </w:rPr>
              <w:t>e</w:t>
            </w:r>
            <w:r w:rsidRPr="009E10A3">
              <w:rPr>
                <w:rFonts w:ascii="Arial Narrow" w:hAnsi="Arial Narrow"/>
                <w:b/>
                <w:iCs/>
                <w:spacing w:val="40"/>
                <w:sz w:val="18"/>
                <w:szCs w:val="18"/>
              </w:rPr>
              <w:t xml:space="preserve"> </w:t>
            </w:r>
            <w:r w:rsidRPr="009E10A3">
              <w:rPr>
                <w:rFonts w:ascii="Arial Narrow" w:hAnsi="Arial Narrow"/>
                <w:b/>
                <w:iCs/>
                <w:sz w:val="18"/>
                <w:szCs w:val="18"/>
              </w:rPr>
              <w:t>del</w:t>
            </w:r>
            <w:r w:rsidRPr="009E10A3">
              <w:rPr>
                <w:rFonts w:ascii="Arial Narrow" w:hAnsi="Arial Narrow"/>
                <w:b/>
                <w:iCs/>
                <w:spacing w:val="40"/>
                <w:sz w:val="18"/>
                <w:szCs w:val="18"/>
              </w:rPr>
              <w:t xml:space="preserve"> </w:t>
            </w:r>
            <w:r w:rsidRPr="009E10A3">
              <w:rPr>
                <w:rFonts w:ascii="Arial Narrow" w:hAnsi="Arial Narrow"/>
                <w:b/>
                <w:iCs/>
                <w:sz w:val="18"/>
                <w:szCs w:val="18"/>
              </w:rPr>
              <w:t>benessere</w:t>
            </w:r>
            <w:r w:rsidRPr="009E10A3">
              <w:rPr>
                <w:rFonts w:ascii="Arial Narrow" w:hAnsi="Arial Narrow"/>
                <w:b/>
                <w:iCs/>
                <w:spacing w:val="40"/>
                <w:sz w:val="18"/>
                <w:szCs w:val="18"/>
              </w:rPr>
              <w:t xml:space="preserve"> </w:t>
            </w:r>
            <w:r w:rsidRPr="009E10A3">
              <w:rPr>
                <w:rFonts w:ascii="Arial Narrow" w:hAnsi="Arial Narrow"/>
                <w:b/>
                <w:iCs/>
                <w:spacing w:val="-2"/>
                <w:sz w:val="18"/>
                <w:szCs w:val="18"/>
              </w:rPr>
              <w:t>psicofisico.</w:t>
            </w:r>
          </w:p>
          <w:p w14:paraId="51D0E0A3" w14:textId="5ECAC76A" w:rsidR="00A8362F" w:rsidRPr="009E10A3" w:rsidRDefault="00A8362F" w:rsidP="00A8362F">
            <w:pPr>
              <w:autoSpaceDE w:val="0"/>
              <w:autoSpaceDN w:val="0"/>
              <w:adjustRightInd w:val="0"/>
              <w:jc w:val="both"/>
              <w:rPr>
                <w:rFonts w:ascii="Arial Narrow" w:hAnsi="Arial Narrow" w:cs="Times New Roman"/>
                <w:b/>
                <w:iCs/>
                <w:sz w:val="18"/>
                <w:szCs w:val="18"/>
              </w:rPr>
            </w:pPr>
          </w:p>
        </w:tc>
        <w:tc>
          <w:tcPr>
            <w:tcW w:w="2888" w:type="dxa"/>
          </w:tcPr>
          <w:p w14:paraId="1B828C94"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77CBEA6F" w14:textId="2B8EB8B7" w:rsidR="00A8362F" w:rsidRPr="005F3BBE" w:rsidRDefault="00A8362F" w:rsidP="00A8362F">
            <w:pPr>
              <w:pStyle w:val="Paragrafoelenco"/>
              <w:numPr>
                <w:ilvl w:val="0"/>
                <w:numId w:val="24"/>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Pr="005F3BBE">
              <w:rPr>
                <w:rFonts w:ascii="Arial Narrow" w:hAnsi="Arial Narrow" w:cs="Times New Roman"/>
                <w:sz w:val="18"/>
                <w:szCs w:val="18"/>
              </w:rPr>
              <w:t>sserva</w:t>
            </w:r>
            <w:r>
              <w:rPr>
                <w:rFonts w:ascii="Arial Narrow" w:hAnsi="Arial Narrow" w:cs="Times New Roman"/>
                <w:sz w:val="18"/>
                <w:szCs w:val="18"/>
              </w:rPr>
              <w:t>, con istruzioni, sollecitazioni e stretta supervisione,</w:t>
            </w:r>
            <w:r w:rsidRPr="005F3BBE">
              <w:rPr>
                <w:rFonts w:ascii="Arial Narrow" w:hAnsi="Arial Narrow" w:cs="Times New Roman"/>
                <w:sz w:val="18"/>
                <w:szCs w:val="18"/>
              </w:rPr>
              <w:t xml:space="preserve"> comportamenti rispettosi della propria sicurezza e salute nel gioco, nel lavoro, nell’alimentazione</w:t>
            </w:r>
            <w:r>
              <w:rPr>
                <w:rFonts w:ascii="Arial Narrow" w:hAnsi="Arial Narrow" w:cs="Times New Roman"/>
                <w:sz w:val="18"/>
                <w:szCs w:val="18"/>
              </w:rPr>
              <w:t>;</w:t>
            </w:r>
          </w:p>
          <w:p w14:paraId="64EDA9B2" w14:textId="047C8B20" w:rsidR="00A8362F"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5F3BBE">
              <w:rPr>
                <w:rFonts w:ascii="Arial Narrow" w:hAnsi="Arial Narrow" w:cs="Times New Roman"/>
                <w:sz w:val="18"/>
                <w:szCs w:val="18"/>
              </w:rPr>
              <w:t>ette in atto</w:t>
            </w:r>
            <w:r>
              <w:rPr>
                <w:rFonts w:ascii="Arial Narrow" w:hAnsi="Arial Narrow" w:cs="Times New Roman"/>
                <w:sz w:val="18"/>
                <w:szCs w:val="18"/>
              </w:rPr>
              <w:t>, con istruzioni e stretta supervisione,</w:t>
            </w:r>
            <w:r w:rsidRPr="005F3BBE">
              <w:rPr>
                <w:rFonts w:ascii="Arial Narrow" w:hAnsi="Arial Narrow" w:cs="Times New Roman"/>
                <w:sz w:val="18"/>
                <w:szCs w:val="18"/>
              </w:rPr>
              <w:t xml:space="preserve"> i più comuni comportamenti di cura della propria salute, dal punto di vista igienico-sanitario, alimentare e motorio</w:t>
            </w:r>
            <w:r>
              <w:rPr>
                <w:rFonts w:ascii="Arial Narrow" w:hAnsi="Arial Narrow" w:cs="Times New Roman"/>
                <w:sz w:val="18"/>
                <w:szCs w:val="18"/>
              </w:rPr>
              <w:t>;</w:t>
            </w:r>
          </w:p>
          <w:p w14:paraId="363262AE" w14:textId="3960C14F" w:rsidR="00A8362F" w:rsidRPr="005F3BBE"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sidRPr="00A8362F">
              <w:rPr>
                <w:rFonts w:ascii="Arial Narrow" w:hAnsi="Arial Narrow" w:cs="Times New Roman"/>
                <w:sz w:val="18"/>
                <w:szCs w:val="18"/>
              </w:rPr>
              <w:t>conosce e pratica, secondo le sue possibilità</w:t>
            </w:r>
            <w:r>
              <w:rPr>
                <w:rFonts w:ascii="Arial Narrow" w:hAnsi="Arial Narrow" w:cs="Times New Roman"/>
                <w:sz w:val="18"/>
                <w:szCs w:val="18"/>
              </w:rPr>
              <w:t>, con istruzioni, guisa, stretta supervisione</w:t>
            </w:r>
            <w:r w:rsidRPr="00A8362F">
              <w:rPr>
                <w:rFonts w:ascii="Arial Narrow" w:hAnsi="Arial Narrow" w:cs="Times New Roman"/>
                <w:sz w:val="18"/>
                <w:szCs w:val="18"/>
              </w:rPr>
              <w:t xml:space="preserve"> dell’adulto, misure di tutela della salute, prevenzione e benessere psico-fisico, quali movimento, sport, attività ludico-espressive e culturali</w:t>
            </w:r>
            <w:r>
              <w:rPr>
                <w:rFonts w:ascii="Arial Narrow" w:hAnsi="Arial Narrow" w:cs="Times New Roman"/>
                <w:sz w:val="18"/>
                <w:szCs w:val="18"/>
              </w:rPr>
              <w:t>.</w:t>
            </w:r>
          </w:p>
          <w:p w14:paraId="5546A747" w14:textId="1B080964" w:rsidR="00A8362F" w:rsidRPr="00442852" w:rsidRDefault="00A8362F" w:rsidP="00A8362F">
            <w:pPr>
              <w:spacing w:after="120"/>
              <w:rPr>
                <w:rFonts w:ascii="Arial Narrow" w:hAnsi="Arial Narrow" w:cs="Times New Roman"/>
                <w:sz w:val="16"/>
                <w:szCs w:val="16"/>
              </w:rPr>
            </w:pPr>
            <w:r w:rsidRPr="00A8362F">
              <w:rPr>
                <w:rFonts w:ascii="Arial Narrow" w:hAnsi="Arial Narrow" w:cs="Times New Roman"/>
                <w:sz w:val="18"/>
                <w:szCs w:val="18"/>
              </w:rPr>
              <w:t>.</w:t>
            </w:r>
          </w:p>
        </w:tc>
        <w:tc>
          <w:tcPr>
            <w:tcW w:w="2888" w:type="dxa"/>
          </w:tcPr>
          <w:p w14:paraId="0EC7259C" w14:textId="77777777" w:rsidR="00A8362F" w:rsidRPr="00F56908" w:rsidRDefault="00A8362F" w:rsidP="00A8362F">
            <w:pPr>
              <w:jc w:val="both"/>
              <w:rPr>
                <w:rFonts w:ascii="Arial Narrow" w:hAnsi="Arial Narrow" w:cs="Times New Roman"/>
                <w:sz w:val="18"/>
                <w:szCs w:val="18"/>
              </w:rPr>
            </w:pPr>
            <w:r w:rsidRPr="00F56908">
              <w:rPr>
                <w:rFonts w:ascii="Arial Narrow" w:hAnsi="Arial Narrow" w:cs="Times New Roman"/>
                <w:sz w:val="18"/>
                <w:szCs w:val="18"/>
              </w:rPr>
              <w:t>Seguendo le precise istruzioni, utilizzando le risorse fornite dagli insegnanti, con sufficiente regolarità:</w:t>
            </w:r>
          </w:p>
          <w:p w14:paraId="198F0371" w14:textId="0D5A6FB6" w:rsidR="00A8362F" w:rsidRPr="005F3BBE" w:rsidRDefault="00A8362F" w:rsidP="00A8362F">
            <w:pPr>
              <w:pStyle w:val="Paragrafoelenco"/>
              <w:numPr>
                <w:ilvl w:val="0"/>
                <w:numId w:val="24"/>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Pr="005F3BBE">
              <w:rPr>
                <w:rFonts w:ascii="Arial Narrow" w:hAnsi="Arial Narrow" w:cs="Times New Roman"/>
                <w:sz w:val="18"/>
                <w:szCs w:val="18"/>
              </w:rPr>
              <w:t>sserva</w:t>
            </w:r>
            <w:r>
              <w:rPr>
                <w:rFonts w:ascii="Arial Narrow" w:hAnsi="Arial Narrow" w:cs="Times New Roman"/>
                <w:sz w:val="18"/>
                <w:szCs w:val="18"/>
              </w:rPr>
              <w:t>, con istruzioni e supervisione,</w:t>
            </w:r>
            <w:r w:rsidRPr="005F3BBE">
              <w:rPr>
                <w:rFonts w:ascii="Arial Narrow" w:hAnsi="Arial Narrow" w:cs="Times New Roman"/>
                <w:sz w:val="18"/>
                <w:szCs w:val="18"/>
              </w:rPr>
              <w:t xml:space="preserve"> comportamenti rispettosi della propria sicurezza e salute nel gioco, nel lavoro, nell’alimentazione e sa spiegarne</w:t>
            </w:r>
            <w:r>
              <w:rPr>
                <w:rFonts w:ascii="Arial Narrow" w:hAnsi="Arial Narrow" w:cs="Times New Roman"/>
                <w:sz w:val="18"/>
                <w:szCs w:val="18"/>
              </w:rPr>
              <w:t xml:space="preserve"> alcune semplici </w:t>
            </w:r>
            <w:r w:rsidRPr="005F3BBE">
              <w:rPr>
                <w:rFonts w:ascii="Arial Narrow" w:hAnsi="Arial Narrow" w:cs="Times New Roman"/>
                <w:sz w:val="18"/>
                <w:szCs w:val="18"/>
              </w:rPr>
              <w:t>motivazioni</w:t>
            </w:r>
            <w:r>
              <w:rPr>
                <w:rFonts w:ascii="Arial Narrow" w:hAnsi="Arial Narrow" w:cs="Times New Roman"/>
                <w:sz w:val="18"/>
                <w:szCs w:val="18"/>
              </w:rPr>
              <w:t>;</w:t>
            </w:r>
          </w:p>
          <w:p w14:paraId="1E83B88E" w14:textId="463CD584" w:rsidR="00A8362F" w:rsidRPr="005F3BBE"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5F3BBE">
              <w:rPr>
                <w:rFonts w:ascii="Arial Narrow" w:hAnsi="Arial Narrow" w:cs="Times New Roman"/>
                <w:sz w:val="18"/>
                <w:szCs w:val="18"/>
              </w:rPr>
              <w:t>ette in atto</w:t>
            </w:r>
            <w:r>
              <w:rPr>
                <w:rFonts w:ascii="Arial Narrow" w:hAnsi="Arial Narrow" w:cs="Times New Roman"/>
                <w:sz w:val="18"/>
                <w:szCs w:val="18"/>
              </w:rPr>
              <w:t>, con istruzioni e supervisione,</w:t>
            </w:r>
            <w:r w:rsidRPr="005F3BBE">
              <w:rPr>
                <w:rFonts w:ascii="Arial Narrow" w:hAnsi="Arial Narrow" w:cs="Times New Roman"/>
                <w:sz w:val="18"/>
                <w:szCs w:val="18"/>
              </w:rPr>
              <w:t xml:space="preserve"> i più comuni comportamenti di cura della propria salute, dal punto di vista igienico-sanitario, alimentare e motorio e sa portarne</w:t>
            </w:r>
            <w:r>
              <w:rPr>
                <w:rFonts w:ascii="Arial Narrow" w:hAnsi="Arial Narrow" w:cs="Times New Roman"/>
                <w:sz w:val="18"/>
                <w:szCs w:val="18"/>
              </w:rPr>
              <w:t xml:space="preserve"> alcune semplici </w:t>
            </w:r>
            <w:r w:rsidRPr="005F3BBE">
              <w:rPr>
                <w:rFonts w:ascii="Arial Narrow" w:hAnsi="Arial Narrow" w:cs="Times New Roman"/>
                <w:sz w:val="18"/>
                <w:szCs w:val="18"/>
              </w:rPr>
              <w:t>motivazioni</w:t>
            </w:r>
            <w:r>
              <w:rPr>
                <w:rFonts w:ascii="Arial Narrow" w:hAnsi="Arial Narrow" w:cs="Times New Roman"/>
                <w:sz w:val="18"/>
                <w:szCs w:val="18"/>
              </w:rPr>
              <w:t>;</w:t>
            </w:r>
          </w:p>
          <w:p w14:paraId="3E4BE365" w14:textId="62ADCACD" w:rsidR="00A8362F"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c</w:t>
            </w:r>
            <w:r w:rsidRPr="005F3BBE">
              <w:rPr>
                <w:rFonts w:ascii="Arial Narrow" w:hAnsi="Arial Narrow" w:cs="Times New Roman"/>
                <w:sz w:val="18"/>
                <w:szCs w:val="18"/>
              </w:rPr>
              <w:t xml:space="preserve">onosce </w:t>
            </w:r>
            <w:r>
              <w:rPr>
                <w:rFonts w:ascii="Arial Narrow" w:hAnsi="Arial Narrow" w:cs="Times New Roman"/>
                <w:sz w:val="18"/>
                <w:szCs w:val="18"/>
              </w:rPr>
              <w:t>alcuni de</w:t>
            </w:r>
            <w:r w:rsidRPr="005F3BBE">
              <w:rPr>
                <w:rFonts w:ascii="Arial Narrow" w:hAnsi="Arial Narrow" w:cs="Times New Roman"/>
                <w:sz w:val="18"/>
                <w:szCs w:val="18"/>
              </w:rPr>
              <w:t>i</w:t>
            </w:r>
            <w:r>
              <w:rPr>
                <w:rFonts w:ascii="Arial Narrow" w:hAnsi="Arial Narrow" w:cs="Times New Roman"/>
                <w:sz w:val="18"/>
                <w:szCs w:val="18"/>
              </w:rPr>
              <w:t xml:space="preserve"> principali</w:t>
            </w:r>
            <w:r w:rsidRPr="005F3BBE">
              <w:rPr>
                <w:rFonts w:ascii="Arial Narrow" w:hAnsi="Arial Narrow" w:cs="Times New Roman"/>
                <w:sz w:val="18"/>
                <w:szCs w:val="18"/>
              </w:rPr>
              <w:t xml:space="preserve"> rischi connessi all’uso di alcune sostanze nocive: alcool, fumo</w:t>
            </w:r>
            <w:r>
              <w:rPr>
                <w:rFonts w:ascii="Arial Narrow" w:hAnsi="Arial Narrow" w:cs="Times New Roman"/>
                <w:sz w:val="18"/>
                <w:szCs w:val="18"/>
              </w:rPr>
              <w:t>;</w:t>
            </w:r>
          </w:p>
          <w:p w14:paraId="128C355F" w14:textId="6D65C163" w:rsidR="00A8362F" w:rsidRPr="00A8362F"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sidRPr="00A8362F">
              <w:rPr>
                <w:rFonts w:ascii="Arial Narrow" w:hAnsi="Arial Narrow" w:cs="Times New Roman"/>
                <w:sz w:val="18"/>
                <w:szCs w:val="18"/>
              </w:rPr>
              <w:t>conosce e pratica, secondo le sue possibilità</w:t>
            </w:r>
            <w:r>
              <w:rPr>
                <w:rFonts w:ascii="Arial Narrow" w:hAnsi="Arial Narrow" w:cs="Times New Roman"/>
                <w:sz w:val="18"/>
                <w:szCs w:val="18"/>
              </w:rPr>
              <w:t>, con istruzioni e diretta supervisione</w:t>
            </w:r>
            <w:r w:rsidRPr="00A8362F">
              <w:rPr>
                <w:rFonts w:ascii="Arial Narrow" w:hAnsi="Arial Narrow" w:cs="Times New Roman"/>
                <w:sz w:val="18"/>
                <w:szCs w:val="18"/>
              </w:rPr>
              <w:t xml:space="preserve"> dell’adulto, misure di tutela della salute, prevenzione e benessere psico-fisico, quali movimento, sport, attività ludico-espressive e culturali.</w:t>
            </w:r>
          </w:p>
        </w:tc>
        <w:tc>
          <w:tcPr>
            <w:tcW w:w="2894" w:type="dxa"/>
          </w:tcPr>
          <w:p w14:paraId="1426EE87" w14:textId="77777777" w:rsidR="00A8362F" w:rsidRPr="00F56908" w:rsidRDefault="00A8362F" w:rsidP="00A8362F">
            <w:pPr>
              <w:spacing w:after="120"/>
              <w:jc w:val="both"/>
              <w:rPr>
                <w:rFonts w:ascii="Arial Narrow" w:hAnsi="Arial Narrow" w:cs="Times New Roman"/>
                <w:sz w:val="18"/>
                <w:szCs w:val="18"/>
              </w:rPr>
            </w:pPr>
            <w:r w:rsidRPr="00F56908">
              <w:rPr>
                <w:rFonts w:ascii="Arial Narrow" w:hAnsi="Arial Narrow" w:cs="Times New Roman"/>
                <w:sz w:val="18"/>
                <w:szCs w:val="18"/>
              </w:rPr>
              <w:t>In autonomia, sulla base di istruzioni generali, con continuità, utilizzando risorse fornite dall’insegnante e reperite da sé sulla base di indicazioni dei docenti:</w:t>
            </w:r>
          </w:p>
          <w:p w14:paraId="45EC0BEE" w14:textId="4C03EF43" w:rsidR="00A8362F" w:rsidRPr="005F3BBE" w:rsidRDefault="00A8362F" w:rsidP="00A8362F">
            <w:pPr>
              <w:pStyle w:val="Paragrafoelenco"/>
              <w:numPr>
                <w:ilvl w:val="0"/>
                <w:numId w:val="24"/>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Pr="005F3BBE">
              <w:rPr>
                <w:rFonts w:ascii="Arial Narrow" w:hAnsi="Arial Narrow" w:cs="Times New Roman"/>
                <w:sz w:val="18"/>
                <w:szCs w:val="18"/>
              </w:rPr>
              <w:t>sserva comportamenti rispettosi della propria sicurezza e salute nel gioco, nel lavoro, nell’alimentazione e sa spiegarne</w:t>
            </w:r>
            <w:r>
              <w:rPr>
                <w:rFonts w:ascii="Arial Narrow" w:hAnsi="Arial Narrow" w:cs="Times New Roman"/>
                <w:sz w:val="18"/>
                <w:szCs w:val="18"/>
              </w:rPr>
              <w:t xml:space="preserve"> </w:t>
            </w:r>
            <w:r w:rsidRPr="005F3BBE">
              <w:rPr>
                <w:rFonts w:ascii="Arial Narrow" w:hAnsi="Arial Narrow" w:cs="Times New Roman"/>
                <w:sz w:val="18"/>
                <w:szCs w:val="18"/>
              </w:rPr>
              <w:t>le motivazioni</w:t>
            </w:r>
            <w:r>
              <w:rPr>
                <w:rFonts w:ascii="Arial Narrow" w:hAnsi="Arial Narrow" w:cs="Times New Roman"/>
                <w:sz w:val="18"/>
                <w:szCs w:val="18"/>
              </w:rPr>
              <w:t>;</w:t>
            </w:r>
          </w:p>
          <w:p w14:paraId="0B9270DF" w14:textId="671DDCE1" w:rsidR="00A8362F" w:rsidRPr="005F3BBE"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5F3BBE">
              <w:rPr>
                <w:rFonts w:ascii="Arial Narrow" w:hAnsi="Arial Narrow" w:cs="Times New Roman"/>
                <w:sz w:val="18"/>
                <w:szCs w:val="18"/>
              </w:rPr>
              <w:t>ette in atto i più comuni comportamenti di cura della propria salute, dal punto di vista igienico-sanitario, alimentare e motorio e sa portarne le motivazioni</w:t>
            </w:r>
            <w:r>
              <w:rPr>
                <w:rFonts w:ascii="Arial Narrow" w:hAnsi="Arial Narrow" w:cs="Times New Roman"/>
                <w:sz w:val="18"/>
                <w:szCs w:val="18"/>
              </w:rPr>
              <w:t>;</w:t>
            </w:r>
          </w:p>
          <w:p w14:paraId="0C00D276" w14:textId="1B68B9C2" w:rsidR="00A8362F"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c</w:t>
            </w:r>
            <w:r w:rsidRPr="005F3BBE">
              <w:rPr>
                <w:rFonts w:ascii="Arial Narrow" w:hAnsi="Arial Narrow" w:cs="Times New Roman"/>
                <w:sz w:val="18"/>
                <w:szCs w:val="18"/>
              </w:rPr>
              <w:t xml:space="preserve">onosce </w:t>
            </w:r>
            <w:r>
              <w:rPr>
                <w:rFonts w:ascii="Arial Narrow" w:hAnsi="Arial Narrow" w:cs="Times New Roman"/>
                <w:sz w:val="18"/>
                <w:szCs w:val="18"/>
              </w:rPr>
              <w:t>alcuni de</w:t>
            </w:r>
            <w:r w:rsidRPr="005F3BBE">
              <w:rPr>
                <w:rFonts w:ascii="Arial Narrow" w:hAnsi="Arial Narrow" w:cs="Times New Roman"/>
                <w:sz w:val="18"/>
                <w:szCs w:val="18"/>
              </w:rPr>
              <w:t>i</w:t>
            </w:r>
            <w:r>
              <w:rPr>
                <w:rFonts w:ascii="Arial Narrow" w:hAnsi="Arial Narrow" w:cs="Times New Roman"/>
                <w:sz w:val="18"/>
                <w:szCs w:val="18"/>
              </w:rPr>
              <w:t xml:space="preserve"> principali</w:t>
            </w:r>
            <w:r w:rsidRPr="005F3BBE">
              <w:rPr>
                <w:rFonts w:ascii="Arial Narrow" w:hAnsi="Arial Narrow" w:cs="Times New Roman"/>
                <w:sz w:val="18"/>
                <w:szCs w:val="18"/>
              </w:rPr>
              <w:t xml:space="preserve"> rischi connessi all’uso di alcune sostanze nocive: alcool, fumo, droghe</w:t>
            </w:r>
            <w:r>
              <w:rPr>
                <w:rFonts w:ascii="Arial Narrow" w:hAnsi="Arial Narrow" w:cs="Times New Roman"/>
                <w:sz w:val="18"/>
                <w:szCs w:val="18"/>
              </w:rPr>
              <w:t>;</w:t>
            </w:r>
          </w:p>
          <w:p w14:paraId="27E84A8A" w14:textId="3A316B75" w:rsidR="00A8362F" w:rsidRPr="00A8362F"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sidRPr="00A8362F">
              <w:rPr>
                <w:rFonts w:ascii="Arial Narrow" w:hAnsi="Arial Narrow" w:cs="Times New Roman"/>
                <w:sz w:val="18"/>
                <w:szCs w:val="18"/>
              </w:rPr>
              <w:t>conosce e pratica, secondo le sue possibilità</w:t>
            </w:r>
            <w:r>
              <w:rPr>
                <w:rFonts w:ascii="Arial Narrow" w:hAnsi="Arial Narrow" w:cs="Times New Roman"/>
                <w:sz w:val="18"/>
                <w:szCs w:val="18"/>
              </w:rPr>
              <w:t xml:space="preserve"> e con supervisione generale dell’adulto</w:t>
            </w:r>
            <w:r w:rsidRPr="00A8362F">
              <w:rPr>
                <w:rFonts w:ascii="Arial Narrow" w:hAnsi="Arial Narrow" w:cs="Times New Roman"/>
                <w:sz w:val="18"/>
                <w:szCs w:val="18"/>
              </w:rPr>
              <w:t>, misure di tutela della salute, prevenzione e benessere psico-fisico, quali movimento, sport, attività ludico-espressive e culturali.</w:t>
            </w:r>
          </w:p>
        </w:tc>
        <w:tc>
          <w:tcPr>
            <w:tcW w:w="2906" w:type="dxa"/>
          </w:tcPr>
          <w:p w14:paraId="640B7E6E" w14:textId="77777777" w:rsidR="00A8362F" w:rsidRPr="005F3BBE" w:rsidRDefault="00A8362F" w:rsidP="00A8362F">
            <w:pPr>
              <w:spacing w:after="120"/>
              <w:jc w:val="both"/>
              <w:rPr>
                <w:rFonts w:ascii="Arial Narrow" w:hAnsi="Arial Narrow" w:cs="Times New Roman"/>
                <w:sz w:val="18"/>
                <w:szCs w:val="18"/>
              </w:rPr>
            </w:pPr>
            <w:r w:rsidRPr="005F3BBE">
              <w:rPr>
                <w:rFonts w:ascii="Arial Narrow" w:hAnsi="Arial Narrow" w:cs="Times New Roman"/>
                <w:sz w:val="18"/>
                <w:szCs w:val="18"/>
              </w:rPr>
              <w:t>In completa autonomia, con continuità e utilizzando risorse fornite dai docenti, ma anche reperite individualmente:</w:t>
            </w:r>
          </w:p>
          <w:p w14:paraId="12277AFA" w14:textId="0BA4CAC7" w:rsidR="00A8362F" w:rsidRPr="005F3BBE" w:rsidRDefault="00A8362F" w:rsidP="00A8362F">
            <w:pPr>
              <w:pStyle w:val="Paragrafoelenco"/>
              <w:numPr>
                <w:ilvl w:val="0"/>
                <w:numId w:val="24"/>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Pr="005F3BBE">
              <w:rPr>
                <w:rFonts w:ascii="Arial Narrow" w:hAnsi="Arial Narrow" w:cs="Times New Roman"/>
                <w:sz w:val="18"/>
                <w:szCs w:val="18"/>
              </w:rPr>
              <w:t xml:space="preserve">sserva </w:t>
            </w:r>
            <w:r>
              <w:rPr>
                <w:rFonts w:ascii="Arial Narrow" w:hAnsi="Arial Narrow" w:cs="Times New Roman"/>
                <w:sz w:val="18"/>
                <w:szCs w:val="18"/>
              </w:rPr>
              <w:t xml:space="preserve">con regolarità </w:t>
            </w:r>
            <w:r w:rsidRPr="005F3BBE">
              <w:rPr>
                <w:rFonts w:ascii="Arial Narrow" w:hAnsi="Arial Narrow" w:cs="Times New Roman"/>
                <w:sz w:val="18"/>
                <w:szCs w:val="18"/>
              </w:rPr>
              <w:t>comportamenti rispettosi della propria sicurezza e salute nel gioco, nel lavoro, nell’alimentazione e sa spiegarne</w:t>
            </w:r>
            <w:r>
              <w:rPr>
                <w:rFonts w:ascii="Arial Narrow" w:hAnsi="Arial Narrow" w:cs="Times New Roman"/>
                <w:sz w:val="18"/>
                <w:szCs w:val="18"/>
              </w:rPr>
              <w:t xml:space="preserve"> con pertinenza e precisione </w:t>
            </w:r>
            <w:r w:rsidRPr="005F3BBE">
              <w:rPr>
                <w:rFonts w:ascii="Arial Narrow" w:hAnsi="Arial Narrow" w:cs="Times New Roman"/>
                <w:sz w:val="18"/>
                <w:szCs w:val="18"/>
              </w:rPr>
              <w:t>le motivazioni</w:t>
            </w:r>
            <w:r>
              <w:rPr>
                <w:rFonts w:ascii="Arial Narrow" w:hAnsi="Arial Narrow" w:cs="Times New Roman"/>
                <w:sz w:val="18"/>
                <w:szCs w:val="18"/>
              </w:rPr>
              <w:t>;</w:t>
            </w:r>
          </w:p>
          <w:p w14:paraId="0FA57D59" w14:textId="2465C5FE" w:rsidR="00A8362F" w:rsidRPr="005F3BBE"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5F3BBE">
              <w:rPr>
                <w:rFonts w:ascii="Arial Narrow" w:hAnsi="Arial Narrow" w:cs="Times New Roman"/>
                <w:sz w:val="18"/>
                <w:szCs w:val="18"/>
              </w:rPr>
              <w:t>ette in atto</w:t>
            </w:r>
            <w:r>
              <w:rPr>
                <w:rFonts w:ascii="Arial Narrow" w:hAnsi="Arial Narrow" w:cs="Times New Roman"/>
                <w:sz w:val="18"/>
                <w:szCs w:val="18"/>
              </w:rPr>
              <w:t xml:space="preserve"> regolarmente</w:t>
            </w:r>
            <w:r w:rsidRPr="005F3BBE">
              <w:rPr>
                <w:rFonts w:ascii="Arial Narrow" w:hAnsi="Arial Narrow" w:cs="Times New Roman"/>
                <w:sz w:val="18"/>
                <w:szCs w:val="18"/>
              </w:rPr>
              <w:t xml:space="preserve"> i più comuni comportamenti di cura della propria salute, dal punto di vista igienico-sanitario, alimentare e motorio e sa portarne le motivazioni con semplici spiegazioni scientifiche</w:t>
            </w:r>
            <w:r>
              <w:rPr>
                <w:rFonts w:ascii="Arial Narrow" w:hAnsi="Arial Narrow" w:cs="Times New Roman"/>
                <w:sz w:val="18"/>
                <w:szCs w:val="18"/>
              </w:rPr>
              <w:t>;</w:t>
            </w:r>
          </w:p>
          <w:p w14:paraId="5AC67F78" w14:textId="0F175AE0" w:rsidR="00A8362F" w:rsidRPr="005F3BBE" w:rsidRDefault="00A8362F" w:rsidP="00A8362F">
            <w:pPr>
              <w:pStyle w:val="Paragrafoelenco"/>
              <w:numPr>
                <w:ilvl w:val="0"/>
                <w:numId w:val="24"/>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c</w:t>
            </w:r>
            <w:r w:rsidRPr="005F3BBE">
              <w:rPr>
                <w:rFonts w:ascii="Arial Narrow" w:hAnsi="Arial Narrow" w:cs="Times New Roman"/>
                <w:sz w:val="18"/>
                <w:szCs w:val="18"/>
              </w:rPr>
              <w:t>onosce i rischi connessi all’uso di alcune sostanze nocive: alcool, fumo, droghe</w:t>
            </w:r>
            <w:r>
              <w:rPr>
                <w:rFonts w:ascii="Arial Narrow" w:hAnsi="Arial Narrow" w:cs="Times New Roman"/>
                <w:sz w:val="18"/>
                <w:szCs w:val="18"/>
              </w:rPr>
              <w:t>;</w:t>
            </w:r>
          </w:p>
          <w:p w14:paraId="15805F7C" w14:textId="148B19EA" w:rsidR="00A8362F" w:rsidRPr="005F3BBE" w:rsidRDefault="00A8362F" w:rsidP="00A8362F">
            <w:pPr>
              <w:pStyle w:val="Paragrafoelenco"/>
              <w:numPr>
                <w:ilvl w:val="0"/>
                <w:numId w:val="24"/>
              </w:numPr>
              <w:spacing w:after="0" w:line="240" w:lineRule="auto"/>
              <w:ind w:left="277" w:hanging="277"/>
              <w:jc w:val="both"/>
              <w:rPr>
                <w:rFonts w:ascii="Arial Narrow" w:hAnsi="Arial Narrow" w:cs="Times New Roman"/>
                <w:sz w:val="16"/>
                <w:szCs w:val="16"/>
              </w:rPr>
            </w:pPr>
            <w:r>
              <w:rPr>
                <w:rFonts w:ascii="Arial Narrow" w:hAnsi="Arial Narrow" w:cs="Times New Roman"/>
                <w:sz w:val="18"/>
                <w:szCs w:val="18"/>
              </w:rPr>
              <w:t>c</w:t>
            </w:r>
            <w:r w:rsidRPr="005F3BBE">
              <w:rPr>
                <w:rFonts w:ascii="Arial Narrow" w:hAnsi="Arial Narrow" w:cs="Times New Roman"/>
                <w:sz w:val="18"/>
                <w:szCs w:val="18"/>
              </w:rPr>
              <w:t>onosce e pratica, secondo le sue possibilità, misure di tutela della salute, prevenzione e benessere psico-fisico, quali movimento, sport, attività ludico-espressive e culturali.</w:t>
            </w:r>
          </w:p>
        </w:tc>
      </w:tr>
      <w:tr w:rsidR="006915C6" w:rsidRPr="00442852" w14:paraId="4161193C" w14:textId="77777777" w:rsidTr="00D338CA">
        <w:tc>
          <w:tcPr>
            <w:tcW w:w="2984" w:type="dxa"/>
          </w:tcPr>
          <w:p w14:paraId="0B3B3EE1" w14:textId="77777777" w:rsidR="006915C6" w:rsidRPr="009E10A3" w:rsidRDefault="006915C6" w:rsidP="006915C6">
            <w:pPr>
              <w:autoSpaceDE w:val="0"/>
              <w:autoSpaceDN w:val="0"/>
              <w:adjustRightInd w:val="0"/>
              <w:jc w:val="both"/>
              <w:rPr>
                <w:rFonts w:ascii="Arial Narrow" w:hAnsi="Arial Narrow"/>
                <w:b/>
                <w:iCs/>
                <w:sz w:val="18"/>
                <w:szCs w:val="18"/>
              </w:rPr>
            </w:pPr>
            <w:r w:rsidRPr="009E10A3">
              <w:rPr>
                <w:rFonts w:ascii="Arial Narrow" w:hAnsi="Arial Narrow"/>
                <w:b/>
                <w:iCs/>
                <w:sz w:val="18"/>
                <w:szCs w:val="18"/>
              </w:rPr>
              <w:lastRenderedPageBreak/>
              <w:t>Comprendere l’importanza della crescita economica e del lavoro. Conoscere le cause dello sviluppo economico e sociale in Italia ed in Europa, le diverse attività economiche. Sviluppare atteggiamenti e comportamenti</w:t>
            </w:r>
            <w:r w:rsidRPr="009E10A3">
              <w:rPr>
                <w:rFonts w:ascii="Arial Narrow" w:hAnsi="Arial Narrow"/>
                <w:b/>
                <w:iCs/>
                <w:spacing w:val="-13"/>
                <w:sz w:val="18"/>
                <w:szCs w:val="18"/>
              </w:rPr>
              <w:t xml:space="preserve"> </w:t>
            </w:r>
            <w:r w:rsidRPr="009E10A3">
              <w:rPr>
                <w:rFonts w:ascii="Arial Narrow" w:hAnsi="Arial Narrow"/>
                <w:b/>
                <w:iCs/>
                <w:sz w:val="18"/>
                <w:szCs w:val="18"/>
              </w:rPr>
              <w:t>responsabili</w:t>
            </w:r>
            <w:r w:rsidRPr="009E10A3">
              <w:rPr>
                <w:rFonts w:ascii="Arial Narrow" w:hAnsi="Arial Narrow"/>
                <w:b/>
                <w:iCs/>
                <w:spacing w:val="-12"/>
                <w:sz w:val="18"/>
                <w:szCs w:val="18"/>
              </w:rPr>
              <w:t xml:space="preserve"> </w:t>
            </w:r>
            <w:r w:rsidRPr="009E10A3">
              <w:rPr>
                <w:rFonts w:ascii="Arial Narrow" w:hAnsi="Arial Narrow"/>
                <w:b/>
                <w:iCs/>
                <w:sz w:val="18"/>
                <w:szCs w:val="18"/>
              </w:rPr>
              <w:t>volti</w:t>
            </w:r>
            <w:r w:rsidRPr="009E10A3">
              <w:rPr>
                <w:rFonts w:ascii="Arial Narrow" w:hAnsi="Arial Narrow"/>
                <w:b/>
                <w:iCs/>
                <w:spacing w:val="-12"/>
                <w:sz w:val="18"/>
                <w:szCs w:val="18"/>
              </w:rPr>
              <w:t xml:space="preserve"> </w:t>
            </w:r>
            <w:r w:rsidRPr="009E10A3">
              <w:rPr>
                <w:rFonts w:ascii="Arial Narrow" w:hAnsi="Arial Narrow"/>
                <w:b/>
                <w:iCs/>
                <w:sz w:val="18"/>
                <w:szCs w:val="18"/>
              </w:rPr>
              <w:t>alla</w:t>
            </w:r>
            <w:r w:rsidRPr="009E10A3">
              <w:rPr>
                <w:rFonts w:ascii="Arial Narrow" w:hAnsi="Arial Narrow"/>
                <w:b/>
                <w:iCs/>
                <w:spacing w:val="-13"/>
                <w:sz w:val="18"/>
                <w:szCs w:val="18"/>
              </w:rPr>
              <w:t xml:space="preserve"> </w:t>
            </w:r>
            <w:r w:rsidRPr="009E10A3">
              <w:rPr>
                <w:rFonts w:ascii="Arial Narrow" w:hAnsi="Arial Narrow"/>
                <w:b/>
                <w:iCs/>
                <w:sz w:val="18"/>
                <w:szCs w:val="18"/>
              </w:rPr>
              <w:t>tutela</w:t>
            </w:r>
            <w:r w:rsidRPr="009E10A3">
              <w:rPr>
                <w:rFonts w:ascii="Arial Narrow" w:hAnsi="Arial Narrow"/>
                <w:b/>
                <w:iCs/>
                <w:spacing w:val="-13"/>
                <w:sz w:val="18"/>
                <w:szCs w:val="18"/>
              </w:rPr>
              <w:t xml:space="preserve"> </w:t>
            </w:r>
            <w:r w:rsidRPr="009E10A3">
              <w:rPr>
                <w:rFonts w:ascii="Arial Narrow" w:hAnsi="Arial Narrow"/>
                <w:b/>
                <w:iCs/>
                <w:sz w:val="18"/>
                <w:szCs w:val="18"/>
              </w:rPr>
              <w:t>dell’ambiente,</w:t>
            </w:r>
            <w:r w:rsidRPr="009E10A3">
              <w:rPr>
                <w:rFonts w:ascii="Arial Narrow" w:hAnsi="Arial Narrow"/>
                <w:b/>
                <w:iCs/>
                <w:spacing w:val="-12"/>
                <w:sz w:val="18"/>
                <w:szCs w:val="18"/>
              </w:rPr>
              <w:t xml:space="preserve"> </w:t>
            </w:r>
            <w:r w:rsidRPr="009E10A3">
              <w:rPr>
                <w:rFonts w:ascii="Arial Narrow" w:hAnsi="Arial Narrow"/>
                <w:b/>
                <w:iCs/>
                <w:sz w:val="18"/>
                <w:szCs w:val="18"/>
              </w:rPr>
              <w:t>del</w:t>
            </w:r>
            <w:r w:rsidRPr="009E10A3">
              <w:rPr>
                <w:rFonts w:ascii="Arial Narrow" w:hAnsi="Arial Narrow"/>
                <w:b/>
                <w:iCs/>
                <w:spacing w:val="-14"/>
                <w:sz w:val="18"/>
                <w:szCs w:val="18"/>
              </w:rPr>
              <w:t xml:space="preserve"> </w:t>
            </w:r>
            <w:r w:rsidRPr="009E10A3">
              <w:rPr>
                <w:rFonts w:ascii="Arial Narrow" w:hAnsi="Arial Narrow"/>
                <w:b/>
                <w:iCs/>
                <w:sz w:val="18"/>
                <w:szCs w:val="18"/>
              </w:rPr>
              <w:t>decoro</w:t>
            </w:r>
            <w:r w:rsidRPr="009E10A3">
              <w:rPr>
                <w:rFonts w:ascii="Arial Narrow" w:hAnsi="Arial Narrow"/>
                <w:b/>
                <w:iCs/>
                <w:spacing w:val="-12"/>
                <w:sz w:val="18"/>
                <w:szCs w:val="18"/>
              </w:rPr>
              <w:t xml:space="preserve"> </w:t>
            </w:r>
            <w:r w:rsidRPr="009E10A3">
              <w:rPr>
                <w:rFonts w:ascii="Arial Narrow" w:hAnsi="Arial Narrow"/>
                <w:b/>
                <w:iCs/>
                <w:sz w:val="18"/>
                <w:szCs w:val="18"/>
              </w:rPr>
              <w:t>urbano,</w:t>
            </w:r>
            <w:r w:rsidRPr="009E10A3">
              <w:rPr>
                <w:rFonts w:ascii="Arial Narrow" w:hAnsi="Arial Narrow"/>
                <w:b/>
                <w:iCs/>
                <w:spacing w:val="-14"/>
                <w:sz w:val="18"/>
                <w:szCs w:val="18"/>
              </w:rPr>
              <w:t xml:space="preserve"> </w:t>
            </w:r>
            <w:r w:rsidRPr="009E10A3">
              <w:rPr>
                <w:rFonts w:ascii="Arial Narrow" w:hAnsi="Arial Narrow"/>
                <w:b/>
                <w:iCs/>
                <w:sz w:val="18"/>
                <w:szCs w:val="18"/>
              </w:rPr>
              <w:t>degli</w:t>
            </w:r>
            <w:r w:rsidRPr="009E10A3">
              <w:rPr>
                <w:rFonts w:ascii="Arial Narrow" w:hAnsi="Arial Narrow"/>
                <w:b/>
                <w:iCs/>
                <w:spacing w:val="-14"/>
                <w:sz w:val="18"/>
                <w:szCs w:val="18"/>
              </w:rPr>
              <w:t xml:space="preserve"> </w:t>
            </w:r>
            <w:r w:rsidRPr="009E10A3">
              <w:rPr>
                <w:rFonts w:ascii="Arial Narrow" w:hAnsi="Arial Narrow"/>
                <w:b/>
                <w:iCs/>
                <w:sz w:val="18"/>
                <w:szCs w:val="18"/>
              </w:rPr>
              <w:t>ecosistemi</w:t>
            </w:r>
            <w:r w:rsidRPr="009E10A3">
              <w:rPr>
                <w:rFonts w:ascii="Arial Narrow" w:hAnsi="Arial Narrow"/>
                <w:b/>
                <w:iCs/>
                <w:spacing w:val="-14"/>
                <w:sz w:val="18"/>
                <w:szCs w:val="18"/>
              </w:rPr>
              <w:t xml:space="preserve"> </w:t>
            </w:r>
            <w:r w:rsidRPr="009E10A3">
              <w:rPr>
                <w:rFonts w:ascii="Arial Narrow" w:hAnsi="Arial Narrow"/>
                <w:b/>
                <w:iCs/>
                <w:sz w:val="18"/>
                <w:szCs w:val="18"/>
              </w:rPr>
              <w:t>e</w:t>
            </w:r>
            <w:r w:rsidRPr="009E10A3">
              <w:rPr>
                <w:rFonts w:ascii="Arial Narrow" w:hAnsi="Arial Narrow"/>
                <w:b/>
                <w:iCs/>
                <w:spacing w:val="-12"/>
                <w:sz w:val="18"/>
                <w:szCs w:val="18"/>
              </w:rPr>
              <w:t xml:space="preserve"> </w:t>
            </w:r>
            <w:r w:rsidRPr="009E10A3">
              <w:rPr>
                <w:rFonts w:ascii="Arial Narrow" w:hAnsi="Arial Narrow"/>
                <w:b/>
                <w:iCs/>
                <w:sz w:val="18"/>
                <w:szCs w:val="18"/>
              </w:rPr>
              <w:t>delle</w:t>
            </w:r>
            <w:r w:rsidRPr="009E10A3">
              <w:rPr>
                <w:rFonts w:ascii="Arial Narrow" w:hAnsi="Arial Narrow"/>
                <w:b/>
                <w:iCs/>
                <w:spacing w:val="-14"/>
                <w:sz w:val="18"/>
                <w:szCs w:val="18"/>
              </w:rPr>
              <w:t xml:space="preserve"> </w:t>
            </w:r>
            <w:r w:rsidRPr="009E10A3">
              <w:rPr>
                <w:rFonts w:ascii="Arial Narrow" w:hAnsi="Arial Narrow"/>
                <w:b/>
                <w:iCs/>
                <w:sz w:val="18"/>
                <w:szCs w:val="18"/>
              </w:rPr>
              <w:t>risorse naturali per una crescita economica rispettosa dell’ambiente e per la tutela della qualità della vita.</w:t>
            </w:r>
          </w:p>
          <w:p w14:paraId="4AF8F927" w14:textId="5496BEF3" w:rsidR="006915C6" w:rsidRPr="009E10A3" w:rsidRDefault="006915C6" w:rsidP="006915C6">
            <w:pPr>
              <w:autoSpaceDE w:val="0"/>
              <w:autoSpaceDN w:val="0"/>
              <w:adjustRightInd w:val="0"/>
              <w:jc w:val="both"/>
              <w:rPr>
                <w:rFonts w:ascii="Arial Narrow" w:hAnsi="Arial Narrow" w:cs="Times New Roman"/>
                <w:b/>
                <w:iCs/>
                <w:sz w:val="18"/>
                <w:szCs w:val="18"/>
              </w:rPr>
            </w:pPr>
          </w:p>
        </w:tc>
        <w:tc>
          <w:tcPr>
            <w:tcW w:w="2888" w:type="dxa"/>
          </w:tcPr>
          <w:p w14:paraId="7A57BF30"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4B4DA194" w14:textId="225C253F" w:rsidR="007D63CD" w:rsidRDefault="007D63CD" w:rsidP="007D63CD">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ndividua ruoli e funzioni delle persone nella società, anche in relazione al lavoro e alle professioni</w:t>
            </w:r>
            <w:r>
              <w:rPr>
                <w:rFonts w:ascii="Arial Narrow" w:hAnsi="Arial Narrow" w:cs="Times New Roman"/>
                <w:sz w:val="18"/>
                <w:szCs w:val="18"/>
              </w:rPr>
              <w:t>, con riferimento a persone note;</w:t>
            </w:r>
          </w:p>
          <w:p w14:paraId="7C3C8BCB" w14:textId="6BF14752" w:rsidR="007D63CD" w:rsidRPr="00AD58FB" w:rsidRDefault="007D63CD" w:rsidP="007D63CD">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AD58FB">
              <w:rPr>
                <w:rFonts w:ascii="Arial Narrow" w:hAnsi="Arial Narrow" w:cs="Times New Roman"/>
                <w:sz w:val="18"/>
                <w:szCs w:val="18"/>
              </w:rPr>
              <w:t>a spiegare</w:t>
            </w:r>
            <w:r>
              <w:rPr>
                <w:rFonts w:ascii="Arial Narrow" w:hAnsi="Arial Narrow" w:cs="Times New Roman"/>
                <w:sz w:val="18"/>
                <w:szCs w:val="18"/>
              </w:rPr>
              <w:t>, con l’aiuto di domande guida e di esempi forniti dall’insegnante, in modo molto semplice</w:t>
            </w:r>
            <w:r w:rsidRPr="00AD58FB">
              <w:rPr>
                <w:rFonts w:ascii="Arial Narrow" w:hAnsi="Arial Narrow" w:cs="Times New Roman"/>
                <w:sz w:val="18"/>
                <w:szCs w:val="18"/>
              </w:rPr>
              <w:t xml:space="preserve"> la funzione e l’importanza del lavoro per il benessere delle famiglie e delle comunità</w:t>
            </w:r>
            <w:r>
              <w:rPr>
                <w:rFonts w:ascii="Arial Narrow" w:hAnsi="Arial Narrow" w:cs="Times New Roman"/>
                <w:sz w:val="18"/>
                <w:szCs w:val="18"/>
              </w:rPr>
              <w:t>;</w:t>
            </w:r>
          </w:p>
          <w:p w14:paraId="39CBF391" w14:textId="3C55AEF6" w:rsidR="007D63CD" w:rsidRPr="00AD58FB" w:rsidRDefault="007D63CD" w:rsidP="007D63CD">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nalizza</w:t>
            </w:r>
            <w:r>
              <w:rPr>
                <w:rFonts w:ascii="Arial Narrow" w:hAnsi="Arial Narrow" w:cs="Times New Roman"/>
                <w:sz w:val="18"/>
                <w:szCs w:val="18"/>
              </w:rPr>
              <w:t>, sulla base di istruzioni, materiali forniti, schemi guida e domande stimolo,</w:t>
            </w:r>
            <w:r w:rsidRPr="00AD58FB">
              <w:rPr>
                <w:rFonts w:ascii="Arial Narrow" w:hAnsi="Arial Narrow" w:cs="Times New Roman"/>
                <w:sz w:val="18"/>
                <w:szCs w:val="18"/>
              </w:rPr>
              <w:t xml:space="preserve"> il territorio</w:t>
            </w:r>
            <w:r>
              <w:rPr>
                <w:rFonts w:ascii="Arial Narrow" w:hAnsi="Arial Narrow" w:cs="Times New Roman"/>
                <w:sz w:val="18"/>
                <w:szCs w:val="18"/>
              </w:rPr>
              <w:t xml:space="preserve"> vicino che pratica quotidianamente,</w:t>
            </w:r>
            <w:r w:rsidRPr="00AD58FB">
              <w:rPr>
                <w:rFonts w:ascii="Arial Narrow" w:hAnsi="Arial Narrow" w:cs="Times New Roman"/>
                <w:sz w:val="18"/>
                <w:szCs w:val="18"/>
              </w:rPr>
              <w:t xml:space="preserve"> con riferimento a: verde, trasporti, ciclo dei rifiuti, fonti di energia…</w:t>
            </w:r>
            <w:r>
              <w:rPr>
                <w:rFonts w:ascii="Arial Narrow" w:hAnsi="Arial Narrow" w:cs="Times New Roman"/>
                <w:sz w:val="18"/>
                <w:szCs w:val="18"/>
              </w:rPr>
              <w:t>;</w:t>
            </w:r>
          </w:p>
          <w:p w14:paraId="604BCF3A" w14:textId="63F7DD07" w:rsidR="007D63CD" w:rsidRPr="00AD58FB" w:rsidRDefault="007D63CD" w:rsidP="007D63CD">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 xml:space="preserve">ndividua, </w:t>
            </w:r>
            <w:r>
              <w:rPr>
                <w:rFonts w:ascii="Arial Narrow" w:hAnsi="Arial Narrow" w:cs="Times New Roman"/>
                <w:sz w:val="18"/>
                <w:szCs w:val="18"/>
              </w:rPr>
              <w:t xml:space="preserve">attraverso domande guida, </w:t>
            </w:r>
            <w:r w:rsidRPr="00AD58FB">
              <w:rPr>
                <w:rFonts w:ascii="Arial Narrow" w:hAnsi="Arial Narrow" w:cs="Times New Roman"/>
                <w:sz w:val="18"/>
                <w:szCs w:val="18"/>
              </w:rPr>
              <w:t>con riferimento alla quotidianità</w:t>
            </w:r>
            <w:r>
              <w:rPr>
                <w:rFonts w:ascii="Arial Narrow" w:hAnsi="Arial Narrow" w:cs="Times New Roman"/>
                <w:sz w:val="18"/>
                <w:szCs w:val="18"/>
              </w:rPr>
              <w:t xml:space="preserve"> e all’esperienza personale e ad esempi portati dall’insegnante</w:t>
            </w:r>
            <w:r w:rsidRPr="00AD58FB">
              <w:rPr>
                <w:rFonts w:ascii="Arial Narrow" w:hAnsi="Arial Narrow" w:cs="Times New Roman"/>
                <w:sz w:val="18"/>
                <w:szCs w:val="18"/>
              </w:rPr>
              <w:t xml:space="preserve">, </w:t>
            </w:r>
            <w:r>
              <w:rPr>
                <w:rFonts w:ascii="Arial Narrow" w:hAnsi="Arial Narrow" w:cs="Times New Roman"/>
                <w:sz w:val="18"/>
                <w:szCs w:val="18"/>
              </w:rPr>
              <w:t>alcune</w:t>
            </w:r>
            <w:r w:rsidRPr="00AD58FB">
              <w:rPr>
                <w:rFonts w:ascii="Arial Narrow" w:hAnsi="Arial Narrow" w:cs="Times New Roman"/>
                <w:sz w:val="18"/>
                <w:szCs w:val="18"/>
              </w:rPr>
              <w:t xml:space="preserve"> attività e le scelte umane a maggiore o minore impatto ambientale</w:t>
            </w:r>
            <w:r>
              <w:rPr>
                <w:rFonts w:ascii="Arial Narrow" w:hAnsi="Arial Narrow" w:cs="Times New Roman"/>
                <w:sz w:val="18"/>
                <w:szCs w:val="18"/>
              </w:rPr>
              <w:t>;</w:t>
            </w:r>
          </w:p>
          <w:p w14:paraId="5759BDD5" w14:textId="3E68BCC3" w:rsidR="007D63CD" w:rsidRPr="00AD58FB" w:rsidRDefault="007D63CD" w:rsidP="007D63CD">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Pr="00AD58FB">
              <w:rPr>
                <w:rFonts w:ascii="Arial Narrow" w:hAnsi="Arial Narrow" w:cs="Times New Roman"/>
                <w:bCs/>
                <w:sz w:val="18"/>
                <w:szCs w:val="18"/>
              </w:rPr>
              <w:t xml:space="preserve">ndividua </w:t>
            </w:r>
            <w:r>
              <w:rPr>
                <w:rFonts w:ascii="Arial Narrow" w:hAnsi="Arial Narrow" w:cs="Times New Roman"/>
                <w:bCs/>
                <w:sz w:val="18"/>
                <w:szCs w:val="18"/>
              </w:rPr>
              <w:t>alcune</w:t>
            </w:r>
            <w:r w:rsidRPr="00AD58FB">
              <w:rPr>
                <w:rFonts w:ascii="Arial Narrow" w:hAnsi="Arial Narrow" w:cs="Times New Roman"/>
                <w:bCs/>
                <w:sz w:val="18"/>
                <w:szCs w:val="18"/>
              </w:rPr>
              <w:t xml:space="preserve"> fonti di energia e</w:t>
            </w:r>
            <w:r>
              <w:rPr>
                <w:rFonts w:ascii="Arial Narrow" w:hAnsi="Arial Narrow" w:cs="Times New Roman"/>
                <w:bCs/>
                <w:sz w:val="18"/>
                <w:szCs w:val="18"/>
              </w:rPr>
              <w:t xml:space="preserve"> le</w:t>
            </w:r>
            <w:r w:rsidRPr="00AD58FB">
              <w:rPr>
                <w:rFonts w:ascii="Arial Narrow" w:hAnsi="Arial Narrow" w:cs="Times New Roman"/>
                <w:bCs/>
                <w:sz w:val="18"/>
                <w:szCs w:val="18"/>
              </w:rPr>
              <w:t xml:space="preserve"> distingue</w:t>
            </w:r>
            <w:r>
              <w:rPr>
                <w:rFonts w:ascii="Arial Narrow" w:hAnsi="Arial Narrow" w:cs="Times New Roman"/>
                <w:bCs/>
                <w:sz w:val="18"/>
                <w:szCs w:val="18"/>
              </w:rPr>
              <w:t xml:space="preserve">, con l’aiuto e gli esempi dell’insegnante, </w:t>
            </w:r>
            <w:r w:rsidRPr="00AD58FB">
              <w:rPr>
                <w:rFonts w:ascii="Arial Narrow" w:hAnsi="Arial Narrow" w:cs="Times New Roman"/>
                <w:bCs/>
                <w:sz w:val="18"/>
                <w:szCs w:val="18"/>
              </w:rPr>
              <w:t>tra fonti rinnovabili e non rinnovabili. Sa indicare</w:t>
            </w:r>
            <w:r>
              <w:rPr>
                <w:rFonts w:ascii="Arial Narrow" w:hAnsi="Arial Narrow" w:cs="Times New Roman"/>
                <w:bCs/>
                <w:sz w:val="18"/>
                <w:szCs w:val="18"/>
              </w:rPr>
              <w:t xml:space="preserve">, sulla base dell’esperienza concreta, alcuni </w:t>
            </w:r>
            <w:r w:rsidRPr="00AD58FB">
              <w:rPr>
                <w:rFonts w:ascii="Arial Narrow" w:hAnsi="Arial Narrow" w:cs="Times New Roman"/>
                <w:bCs/>
                <w:sz w:val="18"/>
                <w:szCs w:val="18"/>
              </w:rPr>
              <w:t>comportamenti individuali per il loro utilizzo consapevole e osserva quelli alla sua portata</w:t>
            </w:r>
            <w:r>
              <w:rPr>
                <w:rFonts w:ascii="Arial Narrow" w:hAnsi="Arial Narrow" w:cs="Times New Roman"/>
                <w:bCs/>
                <w:sz w:val="18"/>
                <w:szCs w:val="18"/>
              </w:rPr>
              <w:t>;</w:t>
            </w:r>
          </w:p>
          <w:p w14:paraId="28D48573" w14:textId="16E47247" w:rsidR="007D63CD" w:rsidRPr="00AD58FB" w:rsidRDefault="007D63CD" w:rsidP="007D63CD">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d</w:t>
            </w:r>
            <w:r w:rsidRPr="00AD58FB">
              <w:rPr>
                <w:rFonts w:ascii="Arial Narrow" w:hAnsi="Arial Narrow" w:cs="Times New Roman"/>
                <w:bCs/>
                <w:sz w:val="18"/>
                <w:szCs w:val="18"/>
              </w:rPr>
              <w:t>ifferenzia correttamente</w:t>
            </w:r>
            <w:r>
              <w:rPr>
                <w:rFonts w:ascii="Arial Narrow" w:hAnsi="Arial Narrow" w:cs="Times New Roman"/>
                <w:bCs/>
                <w:sz w:val="18"/>
                <w:szCs w:val="18"/>
              </w:rPr>
              <w:t>, su sollecitazione dell’insegnante e seguendo l’esempio dei compagni,</w:t>
            </w:r>
            <w:r w:rsidRPr="00AD58FB">
              <w:rPr>
                <w:rFonts w:ascii="Arial Narrow" w:hAnsi="Arial Narrow" w:cs="Times New Roman"/>
                <w:bCs/>
                <w:sz w:val="18"/>
                <w:szCs w:val="18"/>
              </w:rPr>
              <w:t xml:space="preserve"> i rifiuti che produce</w:t>
            </w:r>
            <w:r>
              <w:rPr>
                <w:rFonts w:ascii="Arial Narrow" w:hAnsi="Arial Narrow" w:cs="Times New Roman"/>
                <w:bCs/>
                <w:sz w:val="18"/>
                <w:szCs w:val="18"/>
              </w:rPr>
              <w:t xml:space="preserve"> con maggiore frequenza;</w:t>
            </w:r>
          </w:p>
          <w:p w14:paraId="7C1043EC" w14:textId="6E4CCE87" w:rsidR="007D63CD" w:rsidRPr="00AD58FB" w:rsidRDefault="007D63CD" w:rsidP="007D63CD">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bCs/>
                <w:sz w:val="18"/>
                <w:szCs w:val="18"/>
              </w:rPr>
              <w:t>i</w:t>
            </w:r>
            <w:r w:rsidRPr="00AD58FB">
              <w:rPr>
                <w:rFonts w:ascii="Arial Narrow" w:hAnsi="Arial Narrow" w:cs="Times New Roman"/>
                <w:bCs/>
                <w:sz w:val="18"/>
                <w:szCs w:val="18"/>
              </w:rPr>
              <w:t>ndividua</w:t>
            </w:r>
            <w:r>
              <w:rPr>
                <w:rFonts w:ascii="Arial Narrow" w:hAnsi="Arial Narrow" w:cs="Times New Roman"/>
                <w:bCs/>
                <w:sz w:val="18"/>
                <w:szCs w:val="18"/>
              </w:rPr>
              <w:t xml:space="preserve">, attraverso esempi forniti dall’insegnante, facendo riferimento alla propria esperienza concreta, </w:t>
            </w:r>
            <w:r>
              <w:rPr>
                <w:rFonts w:ascii="Arial Narrow" w:hAnsi="Arial Narrow" w:cs="Times New Roman"/>
                <w:bCs/>
                <w:sz w:val="18"/>
                <w:szCs w:val="18"/>
              </w:rPr>
              <w:lastRenderedPageBreak/>
              <w:t xml:space="preserve">comportamenti </w:t>
            </w:r>
            <w:r w:rsidRPr="00AD58FB">
              <w:rPr>
                <w:rFonts w:ascii="Arial Narrow" w:hAnsi="Arial Narrow" w:cs="Times New Roman"/>
                <w:bCs/>
                <w:sz w:val="18"/>
                <w:szCs w:val="18"/>
              </w:rPr>
              <w:t>che conteng</w:t>
            </w:r>
            <w:r>
              <w:rPr>
                <w:rFonts w:ascii="Arial Narrow" w:hAnsi="Arial Narrow" w:cs="Times New Roman"/>
                <w:bCs/>
                <w:sz w:val="18"/>
                <w:szCs w:val="18"/>
              </w:rPr>
              <w:t>a</w:t>
            </w:r>
            <w:r w:rsidRPr="00AD58FB">
              <w:rPr>
                <w:rFonts w:ascii="Arial Narrow" w:hAnsi="Arial Narrow" w:cs="Times New Roman"/>
                <w:bCs/>
                <w:sz w:val="18"/>
                <w:szCs w:val="18"/>
              </w:rPr>
              <w:t>no la produzione di rifiuti e lo spreco</w:t>
            </w:r>
            <w:r>
              <w:rPr>
                <w:rFonts w:ascii="Arial Narrow" w:hAnsi="Arial Narrow" w:cs="Times New Roman"/>
                <w:bCs/>
                <w:sz w:val="18"/>
                <w:szCs w:val="18"/>
              </w:rPr>
              <w:t>;</w:t>
            </w:r>
          </w:p>
          <w:p w14:paraId="4C7B1A32" w14:textId="53CD193D" w:rsidR="006915C6" w:rsidRPr="00442852" w:rsidRDefault="006915C6" w:rsidP="00BF561A">
            <w:pPr>
              <w:pStyle w:val="Paragrafoelenco"/>
              <w:autoSpaceDE w:val="0"/>
              <w:autoSpaceDN w:val="0"/>
              <w:adjustRightInd w:val="0"/>
              <w:spacing w:after="120" w:line="240" w:lineRule="auto"/>
              <w:ind w:left="277"/>
              <w:jc w:val="both"/>
              <w:rPr>
                <w:rFonts w:ascii="Arial Narrow" w:hAnsi="Arial Narrow" w:cs="Times New Roman"/>
                <w:sz w:val="16"/>
                <w:szCs w:val="16"/>
              </w:rPr>
            </w:pPr>
          </w:p>
        </w:tc>
        <w:tc>
          <w:tcPr>
            <w:tcW w:w="2888" w:type="dxa"/>
          </w:tcPr>
          <w:p w14:paraId="76FA65CE" w14:textId="16124109"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r w:rsidR="002716A7">
              <w:rPr>
                <w:rFonts w:ascii="Arial Narrow" w:hAnsi="Arial Narrow" w:cs="Times New Roman"/>
                <w:sz w:val="18"/>
                <w:szCs w:val="18"/>
              </w:rPr>
              <w:t xml:space="preserve"> e facendo riferimento all’esperienza concreta</w:t>
            </w:r>
            <w:r w:rsidRPr="00F56908">
              <w:rPr>
                <w:rFonts w:ascii="Arial Narrow" w:hAnsi="Arial Narrow" w:cs="Times New Roman"/>
                <w:sz w:val="18"/>
                <w:szCs w:val="18"/>
              </w:rPr>
              <w:t>:</w:t>
            </w:r>
          </w:p>
          <w:p w14:paraId="79BB323A" w14:textId="604E4ECB" w:rsidR="002716A7"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ndividua ruoli e funzioni delle persone nella società, anche in relazione al lavoro e alle professioni</w:t>
            </w:r>
            <w:r>
              <w:rPr>
                <w:rFonts w:ascii="Arial Narrow" w:hAnsi="Arial Narrow" w:cs="Times New Roman"/>
                <w:sz w:val="18"/>
                <w:szCs w:val="18"/>
              </w:rPr>
              <w:t>, partendo da persone note;</w:t>
            </w:r>
          </w:p>
          <w:p w14:paraId="000695FA" w14:textId="0B4CF98D"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AD58FB">
              <w:rPr>
                <w:rFonts w:ascii="Arial Narrow" w:hAnsi="Arial Narrow" w:cs="Times New Roman"/>
                <w:sz w:val="18"/>
                <w:szCs w:val="18"/>
              </w:rPr>
              <w:t>a spiegare</w:t>
            </w:r>
            <w:r>
              <w:rPr>
                <w:rFonts w:ascii="Arial Narrow" w:hAnsi="Arial Narrow" w:cs="Times New Roman"/>
                <w:sz w:val="18"/>
                <w:szCs w:val="18"/>
              </w:rPr>
              <w:t xml:space="preserve"> in modo molto semplice</w:t>
            </w:r>
            <w:r w:rsidRPr="00AD58FB">
              <w:rPr>
                <w:rFonts w:ascii="Arial Narrow" w:hAnsi="Arial Narrow" w:cs="Times New Roman"/>
                <w:sz w:val="18"/>
                <w:szCs w:val="18"/>
              </w:rPr>
              <w:t xml:space="preserve"> la funzione e l’importanza del lavoro per il benessere delle famiglie e delle comunità</w:t>
            </w:r>
            <w:r>
              <w:rPr>
                <w:rFonts w:ascii="Arial Narrow" w:hAnsi="Arial Narrow" w:cs="Times New Roman"/>
                <w:sz w:val="18"/>
                <w:szCs w:val="18"/>
              </w:rPr>
              <w:t>;</w:t>
            </w:r>
          </w:p>
          <w:p w14:paraId="77AF585E" w14:textId="1AD5EB5D" w:rsidR="002716A7" w:rsidRPr="00AD58FB" w:rsidRDefault="002716A7" w:rsidP="002716A7">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nalizza</w:t>
            </w:r>
            <w:r>
              <w:rPr>
                <w:rFonts w:ascii="Arial Narrow" w:hAnsi="Arial Narrow" w:cs="Times New Roman"/>
                <w:sz w:val="18"/>
                <w:szCs w:val="18"/>
              </w:rPr>
              <w:t>, sulla base di istruzioni, materiali forniti, schemi guida e domande stimolo</w:t>
            </w:r>
            <w:r w:rsidRPr="00AD58FB">
              <w:rPr>
                <w:rFonts w:ascii="Arial Narrow" w:hAnsi="Arial Narrow" w:cs="Times New Roman"/>
                <w:sz w:val="18"/>
                <w:szCs w:val="18"/>
              </w:rPr>
              <w:t xml:space="preserve"> il proprio territorio, con riferimento a: verde, trasporti, ciclo dei rifiuti, fonti di energia…</w:t>
            </w:r>
            <w:r>
              <w:rPr>
                <w:rFonts w:ascii="Arial Narrow" w:hAnsi="Arial Narrow" w:cs="Times New Roman"/>
                <w:sz w:val="18"/>
                <w:szCs w:val="18"/>
              </w:rPr>
              <w:t>;</w:t>
            </w:r>
          </w:p>
          <w:p w14:paraId="3CC99D41" w14:textId="7DA9262E"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 xml:space="preserve">ndividua, </w:t>
            </w:r>
            <w:r>
              <w:rPr>
                <w:rFonts w:ascii="Arial Narrow" w:hAnsi="Arial Narrow" w:cs="Times New Roman"/>
                <w:sz w:val="18"/>
                <w:szCs w:val="18"/>
              </w:rPr>
              <w:t xml:space="preserve">attraverso domande guida, </w:t>
            </w:r>
            <w:r w:rsidRPr="00AD58FB">
              <w:rPr>
                <w:rFonts w:ascii="Arial Narrow" w:hAnsi="Arial Narrow" w:cs="Times New Roman"/>
                <w:sz w:val="18"/>
                <w:szCs w:val="18"/>
              </w:rPr>
              <w:t>con riferimento alla quotidianità</w:t>
            </w:r>
            <w:r>
              <w:rPr>
                <w:rFonts w:ascii="Arial Narrow" w:hAnsi="Arial Narrow" w:cs="Times New Roman"/>
                <w:sz w:val="18"/>
                <w:szCs w:val="18"/>
              </w:rPr>
              <w:t xml:space="preserve"> e all’esperienza personale</w:t>
            </w:r>
            <w:r w:rsidRPr="00AD58FB">
              <w:rPr>
                <w:rFonts w:ascii="Arial Narrow" w:hAnsi="Arial Narrow" w:cs="Times New Roman"/>
                <w:sz w:val="18"/>
                <w:szCs w:val="18"/>
              </w:rPr>
              <w:t>, le attività e le scelte umane a maggiore o minore impatto ambientale</w:t>
            </w:r>
            <w:r>
              <w:rPr>
                <w:rFonts w:ascii="Arial Narrow" w:hAnsi="Arial Narrow" w:cs="Times New Roman"/>
                <w:sz w:val="18"/>
                <w:szCs w:val="18"/>
              </w:rPr>
              <w:t>;</w:t>
            </w:r>
          </w:p>
          <w:p w14:paraId="4AAE464A" w14:textId="760F3376" w:rsidR="002716A7" w:rsidRPr="00AD58FB" w:rsidRDefault="002716A7" w:rsidP="002716A7">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Pr="00AD58FB">
              <w:rPr>
                <w:rFonts w:ascii="Arial Narrow" w:hAnsi="Arial Narrow" w:cs="Times New Roman"/>
                <w:bCs/>
                <w:sz w:val="18"/>
                <w:szCs w:val="18"/>
              </w:rPr>
              <w:t xml:space="preserve">ndividua </w:t>
            </w:r>
            <w:r>
              <w:rPr>
                <w:rFonts w:ascii="Arial Narrow" w:hAnsi="Arial Narrow" w:cs="Times New Roman"/>
                <w:bCs/>
                <w:sz w:val="18"/>
                <w:szCs w:val="18"/>
              </w:rPr>
              <w:t>alcune</w:t>
            </w:r>
            <w:r w:rsidRPr="00AD58FB">
              <w:rPr>
                <w:rFonts w:ascii="Arial Narrow" w:hAnsi="Arial Narrow" w:cs="Times New Roman"/>
                <w:bCs/>
                <w:sz w:val="18"/>
                <w:szCs w:val="18"/>
              </w:rPr>
              <w:t xml:space="preserve"> fonti di energia e</w:t>
            </w:r>
            <w:r w:rsidR="007D63CD">
              <w:rPr>
                <w:rFonts w:ascii="Arial Narrow" w:hAnsi="Arial Narrow" w:cs="Times New Roman"/>
                <w:bCs/>
                <w:sz w:val="18"/>
                <w:szCs w:val="18"/>
              </w:rPr>
              <w:t xml:space="preserve"> le</w:t>
            </w:r>
            <w:r w:rsidRPr="00AD58FB">
              <w:rPr>
                <w:rFonts w:ascii="Arial Narrow" w:hAnsi="Arial Narrow" w:cs="Times New Roman"/>
                <w:bCs/>
                <w:sz w:val="18"/>
                <w:szCs w:val="18"/>
              </w:rPr>
              <w:t xml:space="preserve"> distingue</w:t>
            </w:r>
            <w:r w:rsidR="007D63CD">
              <w:rPr>
                <w:rFonts w:ascii="Arial Narrow" w:hAnsi="Arial Narrow" w:cs="Times New Roman"/>
                <w:bCs/>
                <w:sz w:val="18"/>
                <w:szCs w:val="18"/>
              </w:rPr>
              <w:t xml:space="preserve">, con l’aiuto dell’insegnante, </w:t>
            </w:r>
            <w:r w:rsidRPr="00AD58FB">
              <w:rPr>
                <w:rFonts w:ascii="Arial Narrow" w:hAnsi="Arial Narrow" w:cs="Times New Roman"/>
                <w:bCs/>
                <w:sz w:val="18"/>
                <w:szCs w:val="18"/>
              </w:rPr>
              <w:t>tra fonti rinnovabili e non rinnovabili. Sa indicare</w:t>
            </w:r>
            <w:r>
              <w:rPr>
                <w:rFonts w:ascii="Arial Narrow" w:hAnsi="Arial Narrow" w:cs="Times New Roman"/>
                <w:bCs/>
                <w:sz w:val="18"/>
                <w:szCs w:val="18"/>
              </w:rPr>
              <w:t>, su</w:t>
            </w:r>
            <w:r w:rsidR="007D63CD">
              <w:rPr>
                <w:rFonts w:ascii="Arial Narrow" w:hAnsi="Arial Narrow" w:cs="Times New Roman"/>
                <w:bCs/>
                <w:sz w:val="18"/>
                <w:szCs w:val="18"/>
              </w:rPr>
              <w:t>l</w:t>
            </w:r>
            <w:r>
              <w:rPr>
                <w:rFonts w:ascii="Arial Narrow" w:hAnsi="Arial Narrow" w:cs="Times New Roman"/>
                <w:bCs/>
                <w:sz w:val="18"/>
                <w:szCs w:val="18"/>
              </w:rPr>
              <w:t xml:space="preserve">a base dell’esperienza, </w:t>
            </w:r>
            <w:r w:rsidRPr="00AD58FB">
              <w:rPr>
                <w:rFonts w:ascii="Arial Narrow" w:hAnsi="Arial Narrow" w:cs="Times New Roman"/>
                <w:bCs/>
                <w:sz w:val="18"/>
                <w:szCs w:val="18"/>
              </w:rPr>
              <w:t>comportamenti individuali e collettivi per il loro utilizzo consapevole e osserva quelli alla sua portata</w:t>
            </w:r>
            <w:r>
              <w:rPr>
                <w:rFonts w:ascii="Arial Narrow" w:hAnsi="Arial Narrow" w:cs="Times New Roman"/>
                <w:bCs/>
                <w:sz w:val="18"/>
                <w:szCs w:val="18"/>
              </w:rPr>
              <w:t>;</w:t>
            </w:r>
          </w:p>
          <w:p w14:paraId="354390EB" w14:textId="72A4E30F" w:rsidR="007D63CD" w:rsidRPr="00AD58FB" w:rsidRDefault="007D63CD" w:rsidP="007D63CD">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d</w:t>
            </w:r>
            <w:r w:rsidRPr="00AD58FB">
              <w:rPr>
                <w:rFonts w:ascii="Arial Narrow" w:hAnsi="Arial Narrow" w:cs="Times New Roman"/>
                <w:bCs/>
                <w:sz w:val="18"/>
                <w:szCs w:val="18"/>
              </w:rPr>
              <w:t>ifferenzia correttamente i rifiuti che produce</w:t>
            </w:r>
            <w:r>
              <w:rPr>
                <w:rFonts w:ascii="Arial Narrow" w:hAnsi="Arial Narrow" w:cs="Times New Roman"/>
                <w:bCs/>
                <w:sz w:val="18"/>
                <w:szCs w:val="18"/>
              </w:rPr>
              <w:t xml:space="preserve"> con maggiore frequenza </w:t>
            </w:r>
            <w:r w:rsidRPr="00AD58FB">
              <w:rPr>
                <w:rFonts w:ascii="Arial Narrow" w:hAnsi="Arial Narrow" w:cs="Times New Roman"/>
                <w:bCs/>
                <w:sz w:val="18"/>
                <w:szCs w:val="18"/>
              </w:rPr>
              <w:t>e sa spiegarne</w:t>
            </w:r>
            <w:r>
              <w:rPr>
                <w:rFonts w:ascii="Arial Narrow" w:hAnsi="Arial Narrow" w:cs="Times New Roman"/>
                <w:bCs/>
                <w:sz w:val="18"/>
                <w:szCs w:val="18"/>
              </w:rPr>
              <w:t xml:space="preserve"> con semplicità alcune</w:t>
            </w:r>
            <w:r w:rsidRPr="00AD58FB">
              <w:rPr>
                <w:rFonts w:ascii="Arial Narrow" w:hAnsi="Arial Narrow" w:cs="Times New Roman"/>
                <w:bCs/>
                <w:sz w:val="18"/>
                <w:szCs w:val="18"/>
              </w:rPr>
              <w:t xml:space="preserve"> motivazioni</w:t>
            </w:r>
            <w:r>
              <w:rPr>
                <w:rFonts w:ascii="Arial Narrow" w:hAnsi="Arial Narrow" w:cs="Times New Roman"/>
                <w:bCs/>
                <w:sz w:val="18"/>
                <w:szCs w:val="18"/>
              </w:rPr>
              <w:t>;</w:t>
            </w:r>
          </w:p>
          <w:p w14:paraId="5039605B" w14:textId="73DB9741" w:rsidR="007D63CD" w:rsidRPr="00AD58FB" w:rsidRDefault="007D63CD" w:rsidP="007D63CD">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bCs/>
                <w:sz w:val="18"/>
                <w:szCs w:val="18"/>
              </w:rPr>
              <w:t>i</w:t>
            </w:r>
            <w:r w:rsidRPr="00AD58FB">
              <w:rPr>
                <w:rFonts w:ascii="Arial Narrow" w:hAnsi="Arial Narrow" w:cs="Times New Roman"/>
                <w:bCs/>
                <w:sz w:val="18"/>
                <w:szCs w:val="18"/>
              </w:rPr>
              <w:t>ndividua</w:t>
            </w:r>
            <w:r>
              <w:rPr>
                <w:rFonts w:ascii="Arial Narrow" w:hAnsi="Arial Narrow" w:cs="Times New Roman"/>
                <w:bCs/>
                <w:sz w:val="18"/>
                <w:szCs w:val="18"/>
              </w:rPr>
              <w:t xml:space="preserve">, facendo riferimento alla propria esperienza concreta, comportamenti </w:t>
            </w:r>
            <w:r w:rsidRPr="00AD58FB">
              <w:rPr>
                <w:rFonts w:ascii="Arial Narrow" w:hAnsi="Arial Narrow" w:cs="Times New Roman"/>
                <w:bCs/>
                <w:sz w:val="18"/>
                <w:szCs w:val="18"/>
              </w:rPr>
              <w:t>che conteng</w:t>
            </w:r>
            <w:r>
              <w:rPr>
                <w:rFonts w:ascii="Arial Narrow" w:hAnsi="Arial Narrow" w:cs="Times New Roman"/>
                <w:bCs/>
                <w:sz w:val="18"/>
                <w:szCs w:val="18"/>
              </w:rPr>
              <w:t>a</w:t>
            </w:r>
            <w:r w:rsidRPr="00AD58FB">
              <w:rPr>
                <w:rFonts w:ascii="Arial Narrow" w:hAnsi="Arial Narrow" w:cs="Times New Roman"/>
                <w:bCs/>
                <w:sz w:val="18"/>
                <w:szCs w:val="18"/>
              </w:rPr>
              <w:t>no la produzione di rifiuti e lo spreco</w:t>
            </w:r>
            <w:r>
              <w:rPr>
                <w:rFonts w:ascii="Arial Narrow" w:hAnsi="Arial Narrow" w:cs="Times New Roman"/>
                <w:bCs/>
                <w:sz w:val="18"/>
                <w:szCs w:val="18"/>
              </w:rPr>
              <w:t>;</w:t>
            </w:r>
          </w:p>
          <w:p w14:paraId="3B8EE45D" w14:textId="1A2ADEF6" w:rsidR="007D63CD" w:rsidRDefault="007D63CD" w:rsidP="007D63CD">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Pr="00AD58FB">
              <w:rPr>
                <w:rFonts w:ascii="Arial Narrow" w:hAnsi="Arial Narrow" w:cs="Times New Roman"/>
                <w:sz w:val="18"/>
                <w:szCs w:val="18"/>
              </w:rPr>
              <w:t>sserva e individua</w:t>
            </w:r>
            <w:r>
              <w:rPr>
                <w:rFonts w:ascii="Arial Narrow" w:hAnsi="Arial Narrow" w:cs="Times New Roman"/>
                <w:sz w:val="18"/>
                <w:szCs w:val="18"/>
              </w:rPr>
              <w:t xml:space="preserve"> nel </w:t>
            </w:r>
            <w:r w:rsidRPr="00AD58FB">
              <w:rPr>
                <w:rFonts w:ascii="Arial Narrow" w:hAnsi="Arial Narrow" w:cs="Times New Roman"/>
                <w:sz w:val="18"/>
                <w:szCs w:val="18"/>
              </w:rPr>
              <w:t xml:space="preserve">proprio territorio, </w:t>
            </w:r>
            <w:r>
              <w:rPr>
                <w:rFonts w:ascii="Arial Narrow" w:hAnsi="Arial Narrow" w:cs="Times New Roman"/>
                <w:sz w:val="18"/>
                <w:szCs w:val="18"/>
              </w:rPr>
              <w:t>attraverso schemi</w:t>
            </w:r>
            <w:r w:rsidR="00BF561A">
              <w:rPr>
                <w:rFonts w:ascii="Arial Narrow" w:hAnsi="Arial Narrow" w:cs="Times New Roman"/>
                <w:sz w:val="18"/>
                <w:szCs w:val="18"/>
              </w:rPr>
              <w:t>, esempi</w:t>
            </w:r>
            <w:r>
              <w:rPr>
                <w:rFonts w:ascii="Arial Narrow" w:hAnsi="Arial Narrow" w:cs="Times New Roman"/>
                <w:sz w:val="18"/>
                <w:szCs w:val="18"/>
              </w:rPr>
              <w:t xml:space="preserve"> e domande guida, </w:t>
            </w:r>
            <w:r w:rsidRPr="00AD58FB">
              <w:rPr>
                <w:rFonts w:ascii="Arial Narrow" w:hAnsi="Arial Narrow" w:cs="Times New Roman"/>
                <w:sz w:val="18"/>
                <w:szCs w:val="18"/>
              </w:rPr>
              <w:t xml:space="preserve">le trasformazioni </w:t>
            </w:r>
            <w:r w:rsidRPr="00AD58FB">
              <w:rPr>
                <w:rFonts w:ascii="Arial Narrow" w:hAnsi="Arial Narrow" w:cs="Times New Roman"/>
                <w:sz w:val="18"/>
                <w:szCs w:val="18"/>
              </w:rPr>
              <w:lastRenderedPageBreak/>
              <w:t>am</w:t>
            </w:r>
            <w:r w:rsidRPr="00AD58FB">
              <w:rPr>
                <w:rFonts w:ascii="Arial Narrow" w:hAnsi="Arial Narrow" w:cs="Times New Roman"/>
                <w:sz w:val="18"/>
                <w:szCs w:val="18"/>
              </w:rPr>
              <w:softHyphen/>
              <w:t>bientali dovute agli interventi dell’uomo e del progresso scientifico-tecnologico e</w:t>
            </w:r>
            <w:r>
              <w:rPr>
                <w:rFonts w:ascii="Arial Narrow" w:hAnsi="Arial Narrow" w:cs="Times New Roman"/>
                <w:sz w:val="18"/>
                <w:szCs w:val="18"/>
              </w:rPr>
              <w:t xml:space="preserve"> alcune </w:t>
            </w:r>
            <w:r w:rsidRPr="00AD58FB">
              <w:rPr>
                <w:rFonts w:ascii="Arial Narrow" w:hAnsi="Arial Narrow" w:cs="Times New Roman"/>
                <w:sz w:val="18"/>
                <w:szCs w:val="18"/>
              </w:rPr>
              <w:t>conseguenze positive o negative sull’ambiente</w:t>
            </w:r>
            <w:r>
              <w:rPr>
                <w:rFonts w:ascii="Arial Narrow" w:hAnsi="Arial Narrow" w:cs="Times New Roman"/>
                <w:sz w:val="18"/>
                <w:szCs w:val="18"/>
              </w:rPr>
              <w:t>.</w:t>
            </w:r>
          </w:p>
          <w:p w14:paraId="3A91A227" w14:textId="77777777"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p>
          <w:p w14:paraId="7BAEBDFB" w14:textId="77777777" w:rsidR="002716A7" w:rsidRPr="00F56908" w:rsidRDefault="002716A7" w:rsidP="00AD58FB">
            <w:pPr>
              <w:jc w:val="both"/>
              <w:rPr>
                <w:rFonts w:ascii="Arial Narrow" w:hAnsi="Arial Narrow" w:cs="Times New Roman"/>
                <w:sz w:val="18"/>
                <w:szCs w:val="18"/>
              </w:rPr>
            </w:pPr>
          </w:p>
          <w:p w14:paraId="29A8BF84" w14:textId="2EF35CA5" w:rsidR="006915C6" w:rsidRPr="00442852" w:rsidRDefault="006915C6" w:rsidP="006915C6">
            <w:pPr>
              <w:rPr>
                <w:rFonts w:ascii="Arial Narrow" w:hAnsi="Arial Narrow" w:cs="Times New Roman"/>
                <w:sz w:val="16"/>
                <w:szCs w:val="16"/>
              </w:rPr>
            </w:pPr>
          </w:p>
        </w:tc>
        <w:tc>
          <w:tcPr>
            <w:tcW w:w="2894" w:type="dxa"/>
          </w:tcPr>
          <w:p w14:paraId="448F8F49" w14:textId="77777777" w:rsidR="006915C6" w:rsidRDefault="00AD58FB" w:rsidP="006915C6">
            <w:pPr>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5278AD06" w14:textId="77777777"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ndividua ruoli e funzioni delle persone nella società, anche in relazione al lavoro e alle professioni</w:t>
            </w:r>
            <w:r>
              <w:rPr>
                <w:rFonts w:ascii="Arial Narrow" w:hAnsi="Arial Narrow" w:cs="Times New Roman"/>
                <w:sz w:val="18"/>
                <w:szCs w:val="18"/>
              </w:rPr>
              <w:t>;</w:t>
            </w:r>
          </w:p>
          <w:p w14:paraId="7A92A049" w14:textId="77777777"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AD58FB">
              <w:rPr>
                <w:rFonts w:ascii="Arial Narrow" w:hAnsi="Arial Narrow" w:cs="Times New Roman"/>
                <w:sz w:val="18"/>
                <w:szCs w:val="18"/>
              </w:rPr>
              <w:t>a spiegare la funzione e l’importanza del lavoro per il benessere delle famiglie e delle comunità</w:t>
            </w:r>
            <w:r>
              <w:rPr>
                <w:rFonts w:ascii="Arial Narrow" w:hAnsi="Arial Narrow" w:cs="Times New Roman"/>
                <w:sz w:val="18"/>
                <w:szCs w:val="18"/>
              </w:rPr>
              <w:t>;</w:t>
            </w:r>
          </w:p>
          <w:p w14:paraId="661BF9F1" w14:textId="33710882"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Pr="00AD58FB">
              <w:rPr>
                <w:rFonts w:ascii="Arial Narrow" w:hAnsi="Arial Narrow" w:cs="Times New Roman"/>
                <w:sz w:val="18"/>
                <w:szCs w:val="18"/>
              </w:rPr>
              <w:t>a collegare in modo semplice il lavoro con la ricchezza delle comunità</w:t>
            </w:r>
            <w:r>
              <w:rPr>
                <w:rFonts w:ascii="Arial Narrow" w:hAnsi="Arial Narrow" w:cs="Times New Roman"/>
                <w:sz w:val="18"/>
                <w:szCs w:val="18"/>
              </w:rPr>
              <w:t>;</w:t>
            </w:r>
          </w:p>
          <w:p w14:paraId="5A508245" w14:textId="03D0DA65"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 xml:space="preserve">ttraverso lo studio dell’Italia e dell’Europa, </w:t>
            </w:r>
            <w:r>
              <w:rPr>
                <w:rFonts w:ascii="Arial Narrow" w:hAnsi="Arial Narrow" w:cs="Times New Roman"/>
                <w:sz w:val="18"/>
                <w:szCs w:val="18"/>
              </w:rPr>
              <w:t xml:space="preserve">attraverso domande stimolo, </w:t>
            </w:r>
            <w:r w:rsidRPr="00AD58FB">
              <w:rPr>
                <w:rFonts w:ascii="Arial Narrow" w:hAnsi="Arial Narrow" w:cs="Times New Roman"/>
                <w:sz w:val="18"/>
                <w:szCs w:val="18"/>
              </w:rPr>
              <w:t>individua alcuni elementi che hanno contribuito allo sviluppo economico dei diversi Paesi</w:t>
            </w:r>
            <w:r>
              <w:rPr>
                <w:rFonts w:ascii="Arial Narrow" w:hAnsi="Arial Narrow" w:cs="Times New Roman"/>
                <w:sz w:val="18"/>
                <w:szCs w:val="18"/>
              </w:rPr>
              <w:t>;</w:t>
            </w:r>
          </w:p>
          <w:p w14:paraId="5DA2643C" w14:textId="6FD25F2B" w:rsidR="002716A7" w:rsidRPr="00AD58FB" w:rsidRDefault="002716A7" w:rsidP="002716A7">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nalizza</w:t>
            </w:r>
            <w:r>
              <w:rPr>
                <w:rFonts w:ascii="Arial Narrow" w:hAnsi="Arial Narrow" w:cs="Times New Roman"/>
                <w:sz w:val="18"/>
                <w:szCs w:val="18"/>
              </w:rPr>
              <w:t>, sulla base di schemi</w:t>
            </w:r>
            <w:r w:rsidR="00BF561A">
              <w:rPr>
                <w:rFonts w:ascii="Arial Narrow" w:hAnsi="Arial Narrow" w:cs="Times New Roman"/>
                <w:sz w:val="18"/>
                <w:szCs w:val="18"/>
              </w:rPr>
              <w:t xml:space="preserve"> e domande</w:t>
            </w:r>
            <w:r>
              <w:rPr>
                <w:rFonts w:ascii="Arial Narrow" w:hAnsi="Arial Narrow" w:cs="Times New Roman"/>
                <w:sz w:val="18"/>
                <w:szCs w:val="18"/>
              </w:rPr>
              <w:t xml:space="preserve"> guida,</w:t>
            </w:r>
            <w:r w:rsidRPr="00AD58FB">
              <w:rPr>
                <w:rFonts w:ascii="Arial Narrow" w:hAnsi="Arial Narrow" w:cs="Times New Roman"/>
                <w:sz w:val="18"/>
                <w:szCs w:val="18"/>
              </w:rPr>
              <w:t xml:space="preserve"> il proprio territorio, con riferimento a: verde, trasporti, ciclo dei rifiuti, fonti di energia…</w:t>
            </w:r>
            <w:r>
              <w:rPr>
                <w:rFonts w:ascii="Arial Narrow" w:hAnsi="Arial Narrow" w:cs="Times New Roman"/>
                <w:sz w:val="18"/>
                <w:szCs w:val="18"/>
              </w:rPr>
              <w:t>;</w:t>
            </w:r>
          </w:p>
          <w:p w14:paraId="39EC4377" w14:textId="57C50FA0"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Pr="00AD58FB">
              <w:rPr>
                <w:rFonts w:ascii="Arial Narrow" w:hAnsi="Arial Narrow" w:cs="Times New Roman"/>
                <w:sz w:val="18"/>
                <w:szCs w:val="18"/>
              </w:rPr>
              <w:t xml:space="preserve">ndividua, </w:t>
            </w:r>
            <w:r>
              <w:rPr>
                <w:rFonts w:ascii="Arial Narrow" w:hAnsi="Arial Narrow" w:cs="Times New Roman"/>
                <w:sz w:val="18"/>
                <w:szCs w:val="18"/>
              </w:rPr>
              <w:t xml:space="preserve">attraverso domande guida, </w:t>
            </w:r>
            <w:r w:rsidRPr="00AD58FB">
              <w:rPr>
                <w:rFonts w:ascii="Arial Narrow" w:hAnsi="Arial Narrow" w:cs="Times New Roman"/>
                <w:sz w:val="18"/>
                <w:szCs w:val="18"/>
              </w:rPr>
              <w:t>con riferimento alla quotidianità, le attività e le scelte umane a maggiore o minore impatto ambientale</w:t>
            </w:r>
            <w:r>
              <w:rPr>
                <w:rFonts w:ascii="Arial Narrow" w:hAnsi="Arial Narrow" w:cs="Times New Roman"/>
                <w:sz w:val="18"/>
                <w:szCs w:val="18"/>
              </w:rPr>
              <w:t>;</w:t>
            </w:r>
          </w:p>
          <w:p w14:paraId="37E4F4C3" w14:textId="3DF55C52" w:rsidR="002716A7" w:rsidRPr="00AD58FB" w:rsidRDefault="002716A7" w:rsidP="002716A7">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Pr="00AD58FB">
              <w:rPr>
                <w:rFonts w:ascii="Arial Narrow" w:hAnsi="Arial Narrow" w:cs="Times New Roman"/>
                <w:bCs/>
                <w:sz w:val="18"/>
                <w:szCs w:val="18"/>
              </w:rPr>
              <w:t>ndividua le principali fonti di energia; distingue tra fonti rinnovabili e non rinnovabili. Sa indicare</w:t>
            </w:r>
            <w:r>
              <w:rPr>
                <w:rFonts w:ascii="Arial Narrow" w:hAnsi="Arial Narrow" w:cs="Times New Roman"/>
                <w:bCs/>
                <w:sz w:val="18"/>
                <w:szCs w:val="18"/>
              </w:rPr>
              <w:t>, su</w:t>
            </w:r>
            <w:r w:rsidR="007D63CD">
              <w:rPr>
                <w:rFonts w:ascii="Arial Narrow" w:hAnsi="Arial Narrow" w:cs="Times New Roman"/>
                <w:bCs/>
                <w:sz w:val="18"/>
                <w:szCs w:val="18"/>
              </w:rPr>
              <w:t>l</w:t>
            </w:r>
            <w:r>
              <w:rPr>
                <w:rFonts w:ascii="Arial Narrow" w:hAnsi="Arial Narrow" w:cs="Times New Roman"/>
                <w:bCs/>
                <w:sz w:val="18"/>
                <w:szCs w:val="18"/>
              </w:rPr>
              <w:t xml:space="preserve">la base dell’esperienza, </w:t>
            </w:r>
            <w:r w:rsidRPr="00AD58FB">
              <w:rPr>
                <w:rFonts w:ascii="Arial Narrow" w:hAnsi="Arial Narrow" w:cs="Times New Roman"/>
                <w:bCs/>
                <w:sz w:val="18"/>
                <w:szCs w:val="18"/>
              </w:rPr>
              <w:t>comportamenti individuali e collettivi per il loro utilizzo consapevole e osserva quelli alla sua portata</w:t>
            </w:r>
            <w:r>
              <w:rPr>
                <w:rFonts w:ascii="Arial Narrow" w:hAnsi="Arial Narrow" w:cs="Times New Roman"/>
                <w:bCs/>
                <w:sz w:val="18"/>
                <w:szCs w:val="18"/>
              </w:rPr>
              <w:t>;</w:t>
            </w:r>
          </w:p>
          <w:p w14:paraId="658EB015" w14:textId="77777777" w:rsidR="002716A7" w:rsidRPr="00AD58FB" w:rsidRDefault="002716A7" w:rsidP="002716A7">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d</w:t>
            </w:r>
            <w:r w:rsidRPr="00AD58FB">
              <w:rPr>
                <w:rFonts w:ascii="Arial Narrow" w:hAnsi="Arial Narrow" w:cs="Times New Roman"/>
                <w:bCs/>
                <w:sz w:val="18"/>
                <w:szCs w:val="18"/>
              </w:rPr>
              <w:t>ifferenzia correttamente i rifiuti che produce e sa spiegarne le motivazioni</w:t>
            </w:r>
            <w:r>
              <w:rPr>
                <w:rFonts w:ascii="Arial Narrow" w:hAnsi="Arial Narrow" w:cs="Times New Roman"/>
                <w:bCs/>
                <w:sz w:val="18"/>
                <w:szCs w:val="18"/>
              </w:rPr>
              <w:t>;</w:t>
            </w:r>
          </w:p>
          <w:p w14:paraId="2E060E44" w14:textId="597447AF" w:rsidR="002716A7" w:rsidRPr="00AD58FB" w:rsidRDefault="002716A7" w:rsidP="002716A7">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bCs/>
                <w:sz w:val="18"/>
                <w:szCs w:val="18"/>
              </w:rPr>
              <w:t>i</w:t>
            </w:r>
            <w:r w:rsidRPr="00AD58FB">
              <w:rPr>
                <w:rFonts w:ascii="Arial Narrow" w:hAnsi="Arial Narrow" w:cs="Times New Roman"/>
                <w:bCs/>
                <w:sz w:val="18"/>
                <w:szCs w:val="18"/>
              </w:rPr>
              <w:t>ndividua</w:t>
            </w:r>
            <w:r>
              <w:rPr>
                <w:rFonts w:ascii="Arial Narrow" w:hAnsi="Arial Narrow" w:cs="Times New Roman"/>
                <w:bCs/>
                <w:sz w:val="18"/>
                <w:szCs w:val="18"/>
              </w:rPr>
              <w:t>, sulla base d</w:t>
            </w:r>
            <w:r w:rsidR="00BF561A">
              <w:rPr>
                <w:rFonts w:ascii="Arial Narrow" w:hAnsi="Arial Narrow" w:cs="Times New Roman"/>
                <w:bCs/>
                <w:sz w:val="18"/>
                <w:szCs w:val="18"/>
              </w:rPr>
              <w:t>ella propria esperienza</w:t>
            </w:r>
            <w:r>
              <w:rPr>
                <w:rFonts w:ascii="Arial Narrow" w:hAnsi="Arial Narrow" w:cs="Times New Roman"/>
                <w:bCs/>
                <w:sz w:val="18"/>
                <w:szCs w:val="18"/>
              </w:rPr>
              <w:t xml:space="preserve">, </w:t>
            </w:r>
            <w:r w:rsidRPr="00AD58FB">
              <w:rPr>
                <w:rFonts w:ascii="Arial Narrow" w:hAnsi="Arial Narrow" w:cs="Times New Roman"/>
                <w:bCs/>
                <w:sz w:val="18"/>
                <w:szCs w:val="18"/>
              </w:rPr>
              <w:t>forme di consumo consapevole che conteng</w:t>
            </w:r>
            <w:r w:rsidR="00BF561A">
              <w:rPr>
                <w:rFonts w:ascii="Arial Narrow" w:hAnsi="Arial Narrow" w:cs="Times New Roman"/>
                <w:bCs/>
                <w:sz w:val="18"/>
                <w:szCs w:val="18"/>
              </w:rPr>
              <w:t>a</w:t>
            </w:r>
            <w:r w:rsidRPr="00AD58FB">
              <w:rPr>
                <w:rFonts w:ascii="Arial Narrow" w:hAnsi="Arial Narrow" w:cs="Times New Roman"/>
                <w:bCs/>
                <w:sz w:val="18"/>
                <w:szCs w:val="18"/>
              </w:rPr>
              <w:t>no la produzione di rifiuti e lo spreco</w:t>
            </w:r>
            <w:r>
              <w:rPr>
                <w:rFonts w:ascii="Arial Narrow" w:hAnsi="Arial Narrow" w:cs="Times New Roman"/>
                <w:bCs/>
                <w:sz w:val="18"/>
                <w:szCs w:val="18"/>
              </w:rPr>
              <w:t>;</w:t>
            </w:r>
          </w:p>
          <w:p w14:paraId="395E0B1D" w14:textId="2B7A8465" w:rsidR="002716A7" w:rsidRDefault="002716A7" w:rsidP="002716A7">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lastRenderedPageBreak/>
              <w:t>o</w:t>
            </w:r>
            <w:r w:rsidRPr="00AD58FB">
              <w:rPr>
                <w:rFonts w:ascii="Arial Narrow" w:hAnsi="Arial Narrow" w:cs="Times New Roman"/>
                <w:sz w:val="18"/>
                <w:szCs w:val="18"/>
              </w:rPr>
              <w:t xml:space="preserve">sserva e individua, a partire dal proprio territorio e fino a scale più ampie, </w:t>
            </w:r>
            <w:r>
              <w:rPr>
                <w:rFonts w:ascii="Arial Narrow" w:hAnsi="Arial Narrow" w:cs="Times New Roman"/>
                <w:sz w:val="18"/>
                <w:szCs w:val="18"/>
              </w:rPr>
              <w:t xml:space="preserve">attraverso schemi e domande guida, </w:t>
            </w:r>
            <w:r w:rsidRPr="00AD58FB">
              <w:rPr>
                <w:rFonts w:ascii="Arial Narrow" w:hAnsi="Arial Narrow" w:cs="Times New Roman"/>
                <w:sz w:val="18"/>
                <w:szCs w:val="18"/>
              </w:rPr>
              <w:t>le trasformazioni am</w:t>
            </w:r>
            <w:r w:rsidRPr="00AD58FB">
              <w:rPr>
                <w:rFonts w:ascii="Arial Narrow" w:hAnsi="Arial Narrow" w:cs="Times New Roman"/>
                <w:sz w:val="18"/>
                <w:szCs w:val="18"/>
              </w:rPr>
              <w:softHyphen/>
              <w:t>bientali dovute agli interventi dell’uomo e del progresso scientifico-tecnologico nell’arco di alcune generazioni e</w:t>
            </w:r>
            <w:r>
              <w:rPr>
                <w:rFonts w:ascii="Arial Narrow" w:hAnsi="Arial Narrow" w:cs="Times New Roman"/>
                <w:sz w:val="18"/>
                <w:szCs w:val="18"/>
              </w:rPr>
              <w:t xml:space="preserve"> alcune </w:t>
            </w:r>
            <w:r w:rsidRPr="00AD58FB">
              <w:rPr>
                <w:rFonts w:ascii="Arial Narrow" w:hAnsi="Arial Narrow" w:cs="Times New Roman"/>
                <w:sz w:val="18"/>
                <w:szCs w:val="18"/>
              </w:rPr>
              <w:t>conseguenze positive o negative sull’ambiente</w:t>
            </w:r>
            <w:r>
              <w:rPr>
                <w:rFonts w:ascii="Arial Narrow" w:hAnsi="Arial Narrow" w:cs="Times New Roman"/>
                <w:sz w:val="18"/>
                <w:szCs w:val="18"/>
              </w:rPr>
              <w:t>;</w:t>
            </w:r>
          </w:p>
          <w:p w14:paraId="49C7EC24" w14:textId="1635DAA7" w:rsidR="002716A7" w:rsidRPr="002716A7" w:rsidRDefault="002716A7" w:rsidP="002716A7">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sidRPr="002716A7">
              <w:rPr>
                <w:rFonts w:ascii="Arial Narrow" w:hAnsi="Arial Narrow" w:cs="Times New Roman"/>
                <w:sz w:val="18"/>
                <w:szCs w:val="18"/>
              </w:rPr>
              <w:t>individua nel proprio territorio e nel Paese, anche con ricerche in rete con la guida dell’insegnante, Istituzioni e Organizzazioni che tutelano l’ambiente, i beni culturali, il paesaggio e gli animali</w:t>
            </w:r>
            <w:r>
              <w:rPr>
                <w:rFonts w:ascii="Arial Narrow" w:hAnsi="Arial Narrow" w:cs="Times New Roman"/>
                <w:sz w:val="18"/>
                <w:szCs w:val="18"/>
              </w:rPr>
              <w:t>.</w:t>
            </w:r>
          </w:p>
        </w:tc>
        <w:tc>
          <w:tcPr>
            <w:tcW w:w="2906" w:type="dxa"/>
          </w:tcPr>
          <w:p w14:paraId="48167B0C" w14:textId="77777777" w:rsidR="00AD58FB" w:rsidRPr="005F3BBE" w:rsidRDefault="00AD58FB" w:rsidP="00AD58FB">
            <w:pPr>
              <w:spacing w:after="120"/>
              <w:jc w:val="both"/>
              <w:rPr>
                <w:rFonts w:ascii="Arial Narrow" w:hAnsi="Arial Narrow" w:cs="Times New Roman"/>
                <w:sz w:val="18"/>
                <w:szCs w:val="18"/>
              </w:rPr>
            </w:pPr>
            <w:r w:rsidRPr="005F3BBE">
              <w:rPr>
                <w:rFonts w:ascii="Arial Narrow" w:hAnsi="Arial Narrow" w:cs="Times New Roman"/>
                <w:sz w:val="18"/>
                <w:szCs w:val="18"/>
              </w:rPr>
              <w:lastRenderedPageBreak/>
              <w:t>In completa autonomia, con continuità e utilizzando risorse fornite dai docenti, ma anche reperite individualmente:</w:t>
            </w:r>
          </w:p>
          <w:p w14:paraId="213C374D" w14:textId="55EECCF0"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006915C6" w:rsidRPr="00AD58FB">
              <w:rPr>
                <w:rFonts w:ascii="Arial Narrow" w:hAnsi="Arial Narrow" w:cs="Times New Roman"/>
                <w:sz w:val="18"/>
                <w:szCs w:val="18"/>
              </w:rPr>
              <w:t>ndividua ruoli e funzioni delle persone nella società, anche in relazione al lavoro e alle professioni</w:t>
            </w:r>
            <w:r>
              <w:rPr>
                <w:rFonts w:ascii="Arial Narrow" w:hAnsi="Arial Narrow" w:cs="Times New Roman"/>
                <w:sz w:val="18"/>
                <w:szCs w:val="18"/>
              </w:rPr>
              <w:t>;</w:t>
            </w:r>
          </w:p>
          <w:p w14:paraId="1E225719" w14:textId="395962A0"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006915C6" w:rsidRPr="00AD58FB">
              <w:rPr>
                <w:rFonts w:ascii="Arial Narrow" w:hAnsi="Arial Narrow" w:cs="Times New Roman"/>
                <w:sz w:val="18"/>
                <w:szCs w:val="18"/>
              </w:rPr>
              <w:t>a spiegare la funzione e l’importanza del lavoro per il benessere delle famiglie e delle comunità</w:t>
            </w:r>
            <w:r>
              <w:rPr>
                <w:rFonts w:ascii="Arial Narrow" w:hAnsi="Arial Narrow" w:cs="Times New Roman"/>
                <w:sz w:val="18"/>
                <w:szCs w:val="18"/>
              </w:rPr>
              <w:t>;</w:t>
            </w:r>
          </w:p>
          <w:p w14:paraId="2674108F" w14:textId="2346F42C"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006915C6" w:rsidRPr="00AD58FB">
              <w:rPr>
                <w:rFonts w:ascii="Arial Narrow" w:hAnsi="Arial Narrow" w:cs="Times New Roman"/>
                <w:sz w:val="18"/>
                <w:szCs w:val="18"/>
              </w:rPr>
              <w:t>a collegare in modo semplice il lavoro con la ricchezza delle comunità e con la possibilità di aumentare il benessere generale e ridurre la povertà</w:t>
            </w:r>
            <w:r>
              <w:rPr>
                <w:rFonts w:ascii="Arial Narrow" w:hAnsi="Arial Narrow" w:cs="Times New Roman"/>
                <w:sz w:val="18"/>
                <w:szCs w:val="18"/>
              </w:rPr>
              <w:t>;</w:t>
            </w:r>
          </w:p>
          <w:p w14:paraId="4DABF373" w14:textId="76D63DA0"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a</w:t>
            </w:r>
            <w:r w:rsidR="006915C6" w:rsidRPr="00AD58FB">
              <w:rPr>
                <w:rFonts w:ascii="Arial Narrow" w:hAnsi="Arial Narrow" w:cs="Times New Roman"/>
                <w:sz w:val="18"/>
                <w:szCs w:val="18"/>
              </w:rPr>
              <w:t>ttraverso lo studio dell’Italia e dell’Europa, individua alcuni elementi che hanno contribuito allo sviluppo economico dei diversi Paesi</w:t>
            </w:r>
            <w:r>
              <w:rPr>
                <w:rFonts w:ascii="Arial Narrow" w:hAnsi="Arial Narrow" w:cs="Times New Roman"/>
                <w:sz w:val="18"/>
                <w:szCs w:val="18"/>
              </w:rPr>
              <w:t>;</w:t>
            </w:r>
          </w:p>
          <w:p w14:paraId="58A750C7" w14:textId="16B7DD16" w:rsidR="006915C6" w:rsidRPr="00AD58FB" w:rsidRDefault="00AD58FB" w:rsidP="00AD58FB">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006915C6" w:rsidRPr="00AD58FB">
              <w:rPr>
                <w:rFonts w:ascii="Arial Narrow" w:hAnsi="Arial Narrow" w:cs="Times New Roman"/>
                <w:sz w:val="18"/>
                <w:szCs w:val="18"/>
              </w:rPr>
              <w:t>nalizza il proprio territorio, con riferimento a: verde, trasporti, ciclo dei rifiuti, fonti di energia…</w:t>
            </w:r>
            <w:r>
              <w:rPr>
                <w:rFonts w:ascii="Arial Narrow" w:hAnsi="Arial Narrow" w:cs="Times New Roman"/>
                <w:sz w:val="18"/>
                <w:szCs w:val="18"/>
              </w:rPr>
              <w:t>;</w:t>
            </w:r>
          </w:p>
          <w:p w14:paraId="25D2BF81" w14:textId="4B364843"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006915C6" w:rsidRPr="00AD58FB">
              <w:rPr>
                <w:rFonts w:ascii="Arial Narrow" w:hAnsi="Arial Narrow" w:cs="Times New Roman"/>
                <w:sz w:val="18"/>
                <w:szCs w:val="18"/>
              </w:rPr>
              <w:t>ndividua, con riferimento alla quotidianità, le attività e le scelte umane a maggiore o minore impatto ambientale</w:t>
            </w:r>
            <w:r>
              <w:rPr>
                <w:rFonts w:ascii="Arial Narrow" w:hAnsi="Arial Narrow" w:cs="Times New Roman"/>
                <w:sz w:val="18"/>
                <w:szCs w:val="18"/>
              </w:rPr>
              <w:t>;</w:t>
            </w:r>
          </w:p>
          <w:p w14:paraId="21099035" w14:textId="1DDF1F8B" w:rsidR="006915C6" w:rsidRPr="00AD58FB" w:rsidRDefault="00AD58FB" w:rsidP="00AD58FB">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006915C6" w:rsidRPr="00AD58FB">
              <w:rPr>
                <w:rFonts w:ascii="Arial Narrow" w:hAnsi="Arial Narrow" w:cs="Times New Roman"/>
                <w:bCs/>
                <w:sz w:val="18"/>
                <w:szCs w:val="18"/>
              </w:rPr>
              <w:t>ndividua le principali fonti di energia e le forme di approvvigionamento; distingue tra fonti rinnovabili e non rinnovabili. Sa indicare comportamenti individuali e collettivi per il loro utilizzo consapevole e osserva quelli alla sua portata</w:t>
            </w:r>
            <w:r>
              <w:rPr>
                <w:rFonts w:ascii="Arial Narrow" w:hAnsi="Arial Narrow" w:cs="Times New Roman"/>
                <w:bCs/>
                <w:sz w:val="18"/>
                <w:szCs w:val="18"/>
              </w:rPr>
              <w:t>;</w:t>
            </w:r>
          </w:p>
          <w:p w14:paraId="72B59163" w14:textId="0B5C5E4F" w:rsidR="006915C6" w:rsidRPr="00AD58FB" w:rsidRDefault="00AD58FB" w:rsidP="00AD58FB">
            <w:pPr>
              <w:pStyle w:val="Paragrafoelenco"/>
              <w:numPr>
                <w:ilvl w:val="0"/>
                <w:numId w:val="27"/>
              </w:numPr>
              <w:spacing w:after="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d</w:t>
            </w:r>
            <w:r w:rsidR="006915C6" w:rsidRPr="00AD58FB">
              <w:rPr>
                <w:rFonts w:ascii="Arial Narrow" w:hAnsi="Arial Narrow" w:cs="Times New Roman"/>
                <w:bCs/>
                <w:sz w:val="18"/>
                <w:szCs w:val="18"/>
              </w:rPr>
              <w:t>ifferenzia correttamente i rifiuti che produce e sa spiegarne le motivazioni</w:t>
            </w:r>
            <w:r>
              <w:rPr>
                <w:rFonts w:ascii="Arial Narrow" w:hAnsi="Arial Narrow" w:cs="Times New Roman"/>
                <w:bCs/>
                <w:sz w:val="18"/>
                <w:szCs w:val="18"/>
              </w:rPr>
              <w:t>;</w:t>
            </w:r>
          </w:p>
          <w:p w14:paraId="3A977010" w14:textId="48906384" w:rsidR="006915C6" w:rsidRPr="00AD58FB" w:rsidRDefault="00AD58FB" w:rsidP="00AD58FB">
            <w:pPr>
              <w:pStyle w:val="Paragrafoelenco"/>
              <w:numPr>
                <w:ilvl w:val="0"/>
                <w:numId w:val="27"/>
              </w:numPr>
              <w:spacing w:after="120" w:line="240" w:lineRule="auto"/>
              <w:ind w:left="277" w:hanging="277"/>
              <w:rPr>
                <w:rFonts w:ascii="Arial Narrow" w:hAnsi="Arial Narrow" w:cs="Times New Roman"/>
                <w:sz w:val="18"/>
                <w:szCs w:val="18"/>
              </w:rPr>
            </w:pPr>
            <w:r>
              <w:rPr>
                <w:rFonts w:ascii="Arial Narrow" w:hAnsi="Arial Narrow" w:cs="Times New Roman"/>
                <w:bCs/>
                <w:sz w:val="18"/>
                <w:szCs w:val="18"/>
              </w:rPr>
              <w:t>i</w:t>
            </w:r>
            <w:r w:rsidR="006915C6" w:rsidRPr="00AD58FB">
              <w:rPr>
                <w:rFonts w:ascii="Arial Narrow" w:hAnsi="Arial Narrow" w:cs="Times New Roman"/>
                <w:bCs/>
                <w:sz w:val="18"/>
                <w:szCs w:val="18"/>
              </w:rPr>
              <w:t>ndividua forme di consumo consapevole che conteng</w:t>
            </w:r>
            <w:r w:rsidR="00BF561A">
              <w:rPr>
                <w:rFonts w:ascii="Arial Narrow" w:hAnsi="Arial Narrow" w:cs="Times New Roman"/>
                <w:bCs/>
                <w:sz w:val="18"/>
                <w:szCs w:val="18"/>
              </w:rPr>
              <w:t>a</w:t>
            </w:r>
            <w:r w:rsidR="006915C6" w:rsidRPr="00AD58FB">
              <w:rPr>
                <w:rFonts w:ascii="Arial Narrow" w:hAnsi="Arial Narrow" w:cs="Times New Roman"/>
                <w:bCs/>
                <w:sz w:val="18"/>
                <w:szCs w:val="18"/>
              </w:rPr>
              <w:t>no la produzione di rifiuti e lo spreco</w:t>
            </w:r>
            <w:r>
              <w:rPr>
                <w:rFonts w:ascii="Arial Narrow" w:hAnsi="Arial Narrow" w:cs="Times New Roman"/>
                <w:bCs/>
                <w:sz w:val="18"/>
                <w:szCs w:val="18"/>
              </w:rPr>
              <w:t>;</w:t>
            </w:r>
          </w:p>
          <w:p w14:paraId="5EB2DB45" w14:textId="07B0C179" w:rsidR="006915C6" w:rsidRDefault="00AD58FB" w:rsidP="00AD58FB">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o</w:t>
            </w:r>
            <w:r w:rsidR="006915C6" w:rsidRPr="00AD58FB">
              <w:rPr>
                <w:rFonts w:ascii="Arial Narrow" w:hAnsi="Arial Narrow" w:cs="Times New Roman"/>
                <w:sz w:val="18"/>
                <w:szCs w:val="18"/>
              </w:rPr>
              <w:t>sserva e individua, a partire dal proprio territorio e fino a scale più ampie, le trasformazioni am</w:t>
            </w:r>
            <w:r w:rsidR="006915C6" w:rsidRPr="00AD58FB">
              <w:rPr>
                <w:rFonts w:ascii="Arial Narrow" w:hAnsi="Arial Narrow" w:cs="Times New Roman"/>
                <w:sz w:val="18"/>
                <w:szCs w:val="18"/>
              </w:rPr>
              <w:softHyphen/>
              <w:t xml:space="preserve">bientali </w:t>
            </w:r>
            <w:r w:rsidR="006915C6" w:rsidRPr="00AD58FB">
              <w:rPr>
                <w:rFonts w:ascii="Arial Narrow" w:hAnsi="Arial Narrow" w:cs="Times New Roman"/>
                <w:sz w:val="18"/>
                <w:szCs w:val="18"/>
              </w:rPr>
              <w:lastRenderedPageBreak/>
              <w:t>dovute agli interventi dell’uomo e del progresso scientifico-tecnologico nell’arco di alcune generazioni e le conseguenze positive o negative sull’ambiente</w:t>
            </w:r>
            <w:r>
              <w:rPr>
                <w:rFonts w:ascii="Arial Narrow" w:hAnsi="Arial Narrow" w:cs="Times New Roman"/>
                <w:sz w:val="18"/>
                <w:szCs w:val="18"/>
              </w:rPr>
              <w:t>;</w:t>
            </w:r>
          </w:p>
          <w:p w14:paraId="15BAFBF8" w14:textId="6F1B090F" w:rsidR="006915C6" w:rsidRPr="00AD58FB" w:rsidRDefault="00AD58FB" w:rsidP="00AD58FB">
            <w:pPr>
              <w:pStyle w:val="Paragrafoelenco"/>
              <w:numPr>
                <w:ilvl w:val="0"/>
                <w:numId w:val="27"/>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006915C6" w:rsidRPr="00AD58FB">
              <w:rPr>
                <w:rFonts w:ascii="Arial Narrow" w:hAnsi="Arial Narrow" w:cs="Times New Roman"/>
                <w:sz w:val="18"/>
                <w:szCs w:val="18"/>
              </w:rPr>
              <w:t>ndividua nel proprio territorio e nel Paese, anche con ricerche in rete con la guida dell’insegnante, Istituzioni e Organizzazioni che tutelano l’ambiente, i beni culturali, il paesaggio e gli animali</w:t>
            </w:r>
          </w:p>
        </w:tc>
      </w:tr>
      <w:tr w:rsidR="00AD58FB" w:rsidRPr="00442852" w14:paraId="62234B41" w14:textId="77777777" w:rsidTr="00D338CA">
        <w:tc>
          <w:tcPr>
            <w:tcW w:w="2984" w:type="dxa"/>
          </w:tcPr>
          <w:p w14:paraId="2EDE5F80" w14:textId="77777777" w:rsidR="00AD58FB" w:rsidRPr="009E10A3" w:rsidRDefault="00AD58FB" w:rsidP="00AD58FB">
            <w:pPr>
              <w:autoSpaceDE w:val="0"/>
              <w:autoSpaceDN w:val="0"/>
              <w:adjustRightInd w:val="0"/>
              <w:jc w:val="both"/>
              <w:rPr>
                <w:rFonts w:ascii="Arial Narrow" w:hAnsi="Arial Narrow"/>
                <w:b/>
                <w:iCs/>
                <w:spacing w:val="-2"/>
                <w:sz w:val="18"/>
                <w:szCs w:val="18"/>
              </w:rPr>
            </w:pPr>
            <w:r w:rsidRPr="009E10A3">
              <w:rPr>
                <w:rFonts w:ascii="Arial Narrow" w:hAnsi="Arial Narrow"/>
                <w:b/>
                <w:iCs/>
                <w:sz w:val="18"/>
                <w:szCs w:val="18"/>
              </w:rPr>
              <w:lastRenderedPageBreak/>
              <w:t xml:space="preserve">Comprendere le cause dei cambiamenti climatici, gli effetti sull’ambiente e i rischi legati all’azione dell’uomo sul territorio. Comprendere l’azione della Protezione civile nella prevenzione dei rischi </w:t>
            </w:r>
            <w:r w:rsidRPr="009E10A3">
              <w:rPr>
                <w:rFonts w:ascii="Arial Narrow" w:hAnsi="Arial Narrow"/>
                <w:b/>
                <w:iCs/>
                <w:spacing w:val="-2"/>
                <w:sz w:val="18"/>
                <w:szCs w:val="18"/>
              </w:rPr>
              <w:t>ambientali.</w:t>
            </w:r>
          </w:p>
          <w:p w14:paraId="58B91D07" w14:textId="40906B10" w:rsidR="00AD58FB" w:rsidRPr="009E10A3" w:rsidRDefault="00AD58FB" w:rsidP="00AD58FB">
            <w:pPr>
              <w:autoSpaceDE w:val="0"/>
              <w:autoSpaceDN w:val="0"/>
              <w:adjustRightInd w:val="0"/>
              <w:jc w:val="both"/>
              <w:rPr>
                <w:rFonts w:ascii="Arial Narrow" w:hAnsi="Arial Narrow" w:cs="Times New Roman"/>
                <w:b/>
                <w:iCs/>
                <w:sz w:val="18"/>
                <w:szCs w:val="18"/>
              </w:rPr>
            </w:pPr>
          </w:p>
        </w:tc>
        <w:tc>
          <w:tcPr>
            <w:tcW w:w="2888" w:type="dxa"/>
          </w:tcPr>
          <w:p w14:paraId="1F9E272B" w14:textId="0521E016"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Con istruzioni precise e dettagliate, l’aiuto, la costante supervisione degli insegnanti, l’aiuto e l’esempio dei compagni</w:t>
            </w:r>
            <w:r w:rsidR="00BF561A">
              <w:rPr>
                <w:rFonts w:ascii="Arial Narrow" w:hAnsi="Arial Narrow" w:cs="Times New Roman"/>
                <w:sz w:val="18"/>
                <w:szCs w:val="18"/>
              </w:rPr>
              <w:t>, in situazioni note e prevedibili:</w:t>
            </w:r>
            <w:r w:rsidRPr="00F56908">
              <w:rPr>
                <w:rFonts w:ascii="Arial Narrow" w:hAnsi="Arial Narrow" w:cs="Times New Roman"/>
                <w:sz w:val="18"/>
                <w:szCs w:val="18"/>
              </w:rPr>
              <w:t xml:space="preserve"> </w:t>
            </w:r>
          </w:p>
          <w:p w14:paraId="56D6B2EC" w14:textId="1A4F06AC" w:rsidR="00BF561A" w:rsidRDefault="00BF561A" w:rsidP="00BF561A">
            <w:pPr>
              <w:pStyle w:val="Paragrafoelenco"/>
              <w:numPr>
                <w:ilvl w:val="0"/>
                <w:numId w:val="28"/>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ssume</w:t>
            </w:r>
            <w:r>
              <w:rPr>
                <w:rFonts w:ascii="Arial Narrow" w:hAnsi="Arial Narrow" w:cs="Times New Roman"/>
                <w:sz w:val="18"/>
                <w:szCs w:val="18"/>
              </w:rPr>
              <w:t>, seguendo le istruzioni, l’esempio dei compagni e le sollecitazioni dell’insegnante,</w:t>
            </w:r>
            <w:r w:rsidRPr="00AD58FB">
              <w:rPr>
                <w:rFonts w:ascii="Arial Narrow" w:hAnsi="Arial Narrow" w:cs="Times New Roman"/>
                <w:sz w:val="18"/>
                <w:szCs w:val="18"/>
              </w:rPr>
              <w:t xml:space="preserve"> comportamenti adegua</w:t>
            </w:r>
            <w:r w:rsidRPr="00AD58FB">
              <w:rPr>
                <w:rFonts w:ascii="Arial Narrow" w:hAnsi="Arial Narrow" w:cs="Times New Roman"/>
                <w:sz w:val="18"/>
                <w:szCs w:val="18"/>
              </w:rPr>
              <w:softHyphen/>
              <w:t>ti a varie condizioni di rischio (sismico, vulcanico, idrogeo</w:t>
            </w:r>
            <w:r w:rsidRPr="00AD58FB">
              <w:rPr>
                <w:rFonts w:ascii="Arial Narrow" w:hAnsi="Arial Narrow" w:cs="Times New Roman"/>
                <w:sz w:val="18"/>
                <w:szCs w:val="18"/>
              </w:rPr>
              <w:softHyphen/>
              <w:t>lo</w:t>
            </w:r>
            <w:r w:rsidRPr="00AD58FB">
              <w:rPr>
                <w:rFonts w:ascii="Arial Narrow" w:hAnsi="Arial Narrow" w:cs="Times New Roman"/>
                <w:sz w:val="18"/>
                <w:szCs w:val="18"/>
              </w:rPr>
              <w:softHyphen/>
              <w:t>gi</w:t>
            </w:r>
            <w:r w:rsidRPr="00AD58FB">
              <w:rPr>
                <w:rFonts w:ascii="Arial Narrow" w:hAnsi="Arial Narrow" w:cs="Times New Roman"/>
                <w:sz w:val="18"/>
                <w:szCs w:val="18"/>
              </w:rPr>
              <w:softHyphen/>
              <w:t>co, climatico…) in ambiente sco</w:t>
            </w:r>
            <w:r w:rsidRPr="00AD58FB">
              <w:rPr>
                <w:rFonts w:ascii="Arial Narrow" w:hAnsi="Arial Narrow" w:cs="Times New Roman"/>
                <w:sz w:val="18"/>
                <w:szCs w:val="18"/>
              </w:rPr>
              <w:softHyphen/>
              <w:t>lastico, anche in collabora</w:t>
            </w:r>
            <w:r w:rsidRPr="00AD58FB">
              <w:rPr>
                <w:rFonts w:ascii="Arial Narrow" w:hAnsi="Arial Narrow" w:cs="Times New Roman"/>
                <w:sz w:val="18"/>
                <w:szCs w:val="18"/>
              </w:rPr>
              <w:softHyphen/>
              <w:t>zio</w:t>
            </w:r>
            <w:r w:rsidRPr="00AD58FB">
              <w:rPr>
                <w:rFonts w:ascii="Arial Narrow" w:hAnsi="Arial Narrow" w:cs="Times New Roman"/>
                <w:sz w:val="18"/>
                <w:szCs w:val="18"/>
              </w:rPr>
              <w:softHyphen/>
              <w:t>ne con la Protezione civile</w:t>
            </w:r>
            <w:r>
              <w:rPr>
                <w:rFonts w:ascii="Arial Narrow" w:hAnsi="Arial Narrow" w:cs="Times New Roman"/>
                <w:sz w:val="18"/>
                <w:szCs w:val="18"/>
              </w:rPr>
              <w:t>;</w:t>
            </w:r>
          </w:p>
          <w:p w14:paraId="509B7CB8" w14:textId="7345F84F" w:rsidR="00AD58FB" w:rsidRPr="00BF561A" w:rsidRDefault="00BF561A" w:rsidP="00BF561A">
            <w:pPr>
              <w:pStyle w:val="Paragrafoelenco"/>
              <w:numPr>
                <w:ilvl w:val="0"/>
                <w:numId w:val="28"/>
              </w:numPr>
              <w:autoSpaceDE w:val="0"/>
              <w:autoSpaceDN w:val="0"/>
              <w:adjustRightInd w:val="0"/>
              <w:spacing w:after="120" w:line="240" w:lineRule="auto"/>
              <w:ind w:left="277" w:hanging="277"/>
              <w:jc w:val="both"/>
              <w:rPr>
                <w:rFonts w:ascii="Arial Narrow" w:hAnsi="Arial Narrow" w:cs="Times New Roman"/>
                <w:sz w:val="18"/>
                <w:szCs w:val="18"/>
              </w:rPr>
            </w:pPr>
            <w:r w:rsidRPr="00BF561A">
              <w:rPr>
                <w:rFonts w:ascii="Arial Narrow" w:hAnsi="Arial Narrow" w:cs="Times New Roman"/>
                <w:sz w:val="18"/>
                <w:szCs w:val="18"/>
              </w:rPr>
              <w:t>osserva, seguendo le istruzioni</w:t>
            </w:r>
            <w:r>
              <w:rPr>
                <w:rFonts w:ascii="Arial Narrow" w:hAnsi="Arial Narrow" w:cs="Times New Roman"/>
                <w:sz w:val="18"/>
                <w:szCs w:val="18"/>
              </w:rPr>
              <w:t xml:space="preserve">, le sollecitazioni dell’insegnante e  </w:t>
            </w:r>
            <w:r w:rsidRPr="00BF561A">
              <w:rPr>
                <w:rFonts w:ascii="Arial Narrow" w:hAnsi="Arial Narrow" w:cs="Times New Roman"/>
                <w:sz w:val="18"/>
                <w:szCs w:val="18"/>
              </w:rPr>
              <w:t xml:space="preserve">  l’esempio dei compagni, i comportamenti corretti in caso di emergenza ed evacuazione.</w:t>
            </w:r>
          </w:p>
        </w:tc>
        <w:tc>
          <w:tcPr>
            <w:tcW w:w="2888" w:type="dxa"/>
          </w:tcPr>
          <w:p w14:paraId="115159D8" w14:textId="62677A18"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Seguendo le precise istruzioni, utilizzando le risorse fornite dagli insegnanti, con sufficiente regolarità</w:t>
            </w:r>
            <w:r w:rsidR="00BF561A">
              <w:rPr>
                <w:rFonts w:ascii="Arial Narrow" w:hAnsi="Arial Narrow" w:cs="Times New Roman"/>
                <w:sz w:val="18"/>
                <w:szCs w:val="18"/>
              </w:rPr>
              <w:t>, in situazioni note e prevedibili</w:t>
            </w:r>
            <w:r w:rsidRPr="00F56908">
              <w:rPr>
                <w:rFonts w:ascii="Arial Narrow" w:hAnsi="Arial Narrow" w:cs="Times New Roman"/>
                <w:sz w:val="18"/>
                <w:szCs w:val="18"/>
              </w:rPr>
              <w:t>:</w:t>
            </w:r>
          </w:p>
          <w:p w14:paraId="3015ED33" w14:textId="469D8A73" w:rsidR="00BF561A" w:rsidRPr="00AD58FB" w:rsidRDefault="00BF561A" w:rsidP="00BF561A">
            <w:pPr>
              <w:pStyle w:val="Paragrafoelenco"/>
              <w:numPr>
                <w:ilvl w:val="0"/>
                <w:numId w:val="28"/>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ssume</w:t>
            </w:r>
            <w:r>
              <w:rPr>
                <w:rFonts w:ascii="Arial Narrow" w:hAnsi="Arial Narrow" w:cs="Times New Roman"/>
                <w:sz w:val="18"/>
                <w:szCs w:val="18"/>
              </w:rPr>
              <w:t>, seguendo le istruzioni,</w:t>
            </w:r>
            <w:r w:rsidRPr="00AD58FB">
              <w:rPr>
                <w:rFonts w:ascii="Arial Narrow" w:hAnsi="Arial Narrow" w:cs="Times New Roman"/>
                <w:sz w:val="18"/>
                <w:szCs w:val="18"/>
              </w:rPr>
              <w:t xml:space="preserve"> comportamenti adegua</w:t>
            </w:r>
            <w:r w:rsidRPr="00AD58FB">
              <w:rPr>
                <w:rFonts w:ascii="Arial Narrow" w:hAnsi="Arial Narrow" w:cs="Times New Roman"/>
                <w:sz w:val="18"/>
                <w:szCs w:val="18"/>
              </w:rPr>
              <w:softHyphen/>
              <w:t>ti a varie condizioni di rischio (sismico, vulcanico, idrogeo</w:t>
            </w:r>
            <w:r w:rsidRPr="00AD58FB">
              <w:rPr>
                <w:rFonts w:ascii="Arial Narrow" w:hAnsi="Arial Narrow" w:cs="Times New Roman"/>
                <w:sz w:val="18"/>
                <w:szCs w:val="18"/>
              </w:rPr>
              <w:softHyphen/>
              <w:t>lo</w:t>
            </w:r>
            <w:r w:rsidRPr="00AD58FB">
              <w:rPr>
                <w:rFonts w:ascii="Arial Narrow" w:hAnsi="Arial Narrow" w:cs="Times New Roman"/>
                <w:sz w:val="18"/>
                <w:szCs w:val="18"/>
              </w:rPr>
              <w:softHyphen/>
              <w:t>gi</w:t>
            </w:r>
            <w:r w:rsidRPr="00AD58FB">
              <w:rPr>
                <w:rFonts w:ascii="Arial Narrow" w:hAnsi="Arial Narrow" w:cs="Times New Roman"/>
                <w:sz w:val="18"/>
                <w:szCs w:val="18"/>
              </w:rPr>
              <w:softHyphen/>
              <w:t>co, climatico…) in ambiente sco</w:t>
            </w:r>
            <w:r w:rsidRPr="00AD58FB">
              <w:rPr>
                <w:rFonts w:ascii="Arial Narrow" w:hAnsi="Arial Narrow" w:cs="Times New Roman"/>
                <w:sz w:val="18"/>
                <w:szCs w:val="18"/>
              </w:rPr>
              <w:softHyphen/>
              <w:t>lastico, anche in collabora</w:t>
            </w:r>
            <w:r w:rsidRPr="00AD58FB">
              <w:rPr>
                <w:rFonts w:ascii="Arial Narrow" w:hAnsi="Arial Narrow" w:cs="Times New Roman"/>
                <w:sz w:val="18"/>
                <w:szCs w:val="18"/>
              </w:rPr>
              <w:softHyphen/>
              <w:t>zio</w:t>
            </w:r>
            <w:r w:rsidRPr="00AD58FB">
              <w:rPr>
                <w:rFonts w:ascii="Arial Narrow" w:hAnsi="Arial Narrow" w:cs="Times New Roman"/>
                <w:sz w:val="18"/>
                <w:szCs w:val="18"/>
              </w:rPr>
              <w:softHyphen/>
              <w:t>ne con la Protezione civile</w:t>
            </w:r>
            <w:r>
              <w:rPr>
                <w:rFonts w:ascii="Arial Narrow" w:hAnsi="Arial Narrow" w:cs="Times New Roman"/>
                <w:sz w:val="18"/>
                <w:szCs w:val="18"/>
              </w:rPr>
              <w:t>;</w:t>
            </w:r>
          </w:p>
          <w:p w14:paraId="780C7D40" w14:textId="08E3E0D1" w:rsidR="00AD58FB" w:rsidRPr="00BF561A" w:rsidRDefault="00BF561A" w:rsidP="00BF561A">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o</w:t>
            </w:r>
            <w:r w:rsidRPr="00AD58FB">
              <w:rPr>
                <w:rFonts w:ascii="Arial Narrow" w:hAnsi="Arial Narrow" w:cs="Times New Roman"/>
                <w:sz w:val="18"/>
                <w:szCs w:val="18"/>
              </w:rPr>
              <w:t>sserva</w:t>
            </w:r>
            <w:r>
              <w:rPr>
                <w:rFonts w:ascii="Arial Narrow" w:hAnsi="Arial Narrow" w:cs="Times New Roman"/>
                <w:sz w:val="18"/>
                <w:szCs w:val="18"/>
              </w:rPr>
              <w:t xml:space="preserve">, seguendo le istruzioni </w:t>
            </w:r>
            <w:r w:rsidR="00CF4D5F">
              <w:rPr>
                <w:rFonts w:ascii="Arial Narrow" w:hAnsi="Arial Narrow" w:cs="Times New Roman"/>
                <w:sz w:val="18"/>
                <w:szCs w:val="18"/>
              </w:rPr>
              <w:t xml:space="preserve">dell’insegnante </w:t>
            </w:r>
            <w:r>
              <w:rPr>
                <w:rFonts w:ascii="Arial Narrow" w:hAnsi="Arial Narrow" w:cs="Times New Roman"/>
                <w:sz w:val="18"/>
                <w:szCs w:val="18"/>
              </w:rPr>
              <w:t xml:space="preserve">e l’esempio dei compagni, i </w:t>
            </w:r>
            <w:r w:rsidRPr="00AD58FB">
              <w:rPr>
                <w:rFonts w:ascii="Arial Narrow" w:hAnsi="Arial Narrow" w:cs="Times New Roman"/>
                <w:sz w:val="18"/>
                <w:szCs w:val="18"/>
              </w:rPr>
              <w:t>comportamenti corretti in caso di emergenza ed evacuazione</w:t>
            </w:r>
            <w:r>
              <w:rPr>
                <w:rFonts w:ascii="Arial Narrow" w:hAnsi="Arial Narrow" w:cs="Times New Roman"/>
                <w:sz w:val="18"/>
                <w:szCs w:val="18"/>
              </w:rPr>
              <w:t>.</w:t>
            </w:r>
          </w:p>
        </w:tc>
        <w:tc>
          <w:tcPr>
            <w:tcW w:w="2894" w:type="dxa"/>
          </w:tcPr>
          <w:p w14:paraId="7CB263C1" w14:textId="5DE950D4" w:rsidR="00AD58FB" w:rsidRDefault="00AD58FB" w:rsidP="00AD58FB">
            <w:pPr>
              <w:autoSpaceDE w:val="0"/>
              <w:autoSpaceDN w:val="0"/>
              <w:adjustRightInd w:val="0"/>
              <w:spacing w:after="120"/>
              <w:jc w:val="both"/>
              <w:rPr>
                <w:rFonts w:ascii="Arial Narrow" w:hAnsi="Arial Narrow" w:cs="Times New Roman"/>
                <w:sz w:val="18"/>
                <w:szCs w:val="18"/>
              </w:rPr>
            </w:pPr>
            <w:r w:rsidRPr="00F56908">
              <w:rPr>
                <w:rFonts w:ascii="Arial Narrow" w:hAnsi="Arial Narrow" w:cs="Times New Roman"/>
                <w:sz w:val="18"/>
                <w:szCs w:val="18"/>
              </w:rPr>
              <w:t>In autonomia, sulla base di istruzioni generali, con continuità, utilizzando risorse fornite dall’insegnante e reperite da sé sulla base di indicazioni dei docenti</w:t>
            </w:r>
            <w:r w:rsidR="00BF561A">
              <w:rPr>
                <w:rFonts w:ascii="Arial Narrow" w:hAnsi="Arial Narrow" w:cs="Times New Roman"/>
                <w:sz w:val="18"/>
                <w:szCs w:val="18"/>
              </w:rPr>
              <w:t>, in situazioni prevedibili</w:t>
            </w:r>
            <w:r w:rsidRPr="00F56908">
              <w:rPr>
                <w:rFonts w:ascii="Arial Narrow" w:hAnsi="Arial Narrow" w:cs="Times New Roman"/>
                <w:sz w:val="18"/>
                <w:szCs w:val="18"/>
              </w:rPr>
              <w:t>:</w:t>
            </w:r>
          </w:p>
          <w:p w14:paraId="62A9DC45" w14:textId="77777777" w:rsidR="00BF561A" w:rsidRPr="00AD58FB" w:rsidRDefault="00BF561A" w:rsidP="00BF561A">
            <w:pPr>
              <w:pStyle w:val="Paragrafoelenco"/>
              <w:numPr>
                <w:ilvl w:val="0"/>
                <w:numId w:val="28"/>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ssume comportamenti adegua</w:t>
            </w:r>
            <w:r w:rsidRPr="00AD58FB">
              <w:rPr>
                <w:rFonts w:ascii="Arial Narrow" w:hAnsi="Arial Narrow" w:cs="Times New Roman"/>
                <w:sz w:val="18"/>
                <w:szCs w:val="18"/>
              </w:rPr>
              <w:softHyphen/>
              <w:t>ti a varie condizioni di rischio (sismico, vulcanico, idrogeo</w:t>
            </w:r>
            <w:r w:rsidRPr="00AD58FB">
              <w:rPr>
                <w:rFonts w:ascii="Arial Narrow" w:hAnsi="Arial Narrow" w:cs="Times New Roman"/>
                <w:sz w:val="18"/>
                <w:szCs w:val="18"/>
              </w:rPr>
              <w:softHyphen/>
              <w:t>lo</w:t>
            </w:r>
            <w:r w:rsidRPr="00AD58FB">
              <w:rPr>
                <w:rFonts w:ascii="Arial Narrow" w:hAnsi="Arial Narrow" w:cs="Times New Roman"/>
                <w:sz w:val="18"/>
                <w:szCs w:val="18"/>
              </w:rPr>
              <w:softHyphen/>
              <w:t>gi</w:t>
            </w:r>
            <w:r w:rsidRPr="00AD58FB">
              <w:rPr>
                <w:rFonts w:ascii="Arial Narrow" w:hAnsi="Arial Narrow" w:cs="Times New Roman"/>
                <w:sz w:val="18"/>
                <w:szCs w:val="18"/>
              </w:rPr>
              <w:softHyphen/>
              <w:t>co, climatico…) in ambiente sco</w:t>
            </w:r>
            <w:r w:rsidRPr="00AD58FB">
              <w:rPr>
                <w:rFonts w:ascii="Arial Narrow" w:hAnsi="Arial Narrow" w:cs="Times New Roman"/>
                <w:sz w:val="18"/>
                <w:szCs w:val="18"/>
              </w:rPr>
              <w:softHyphen/>
              <w:t>lastico, anche in collabora</w:t>
            </w:r>
            <w:r w:rsidRPr="00AD58FB">
              <w:rPr>
                <w:rFonts w:ascii="Arial Narrow" w:hAnsi="Arial Narrow" w:cs="Times New Roman"/>
                <w:sz w:val="18"/>
                <w:szCs w:val="18"/>
              </w:rPr>
              <w:softHyphen/>
              <w:t>zio</w:t>
            </w:r>
            <w:r w:rsidRPr="00AD58FB">
              <w:rPr>
                <w:rFonts w:ascii="Arial Narrow" w:hAnsi="Arial Narrow" w:cs="Times New Roman"/>
                <w:sz w:val="18"/>
                <w:szCs w:val="18"/>
              </w:rPr>
              <w:softHyphen/>
              <w:t>ne con la Protezione civile</w:t>
            </w:r>
            <w:r>
              <w:rPr>
                <w:rFonts w:ascii="Arial Narrow" w:hAnsi="Arial Narrow" w:cs="Times New Roman"/>
                <w:sz w:val="18"/>
                <w:szCs w:val="18"/>
              </w:rPr>
              <w:t>;</w:t>
            </w:r>
          </w:p>
          <w:p w14:paraId="29743855" w14:textId="77777777" w:rsidR="00BF561A" w:rsidRPr="00AD58FB" w:rsidRDefault="00BF561A" w:rsidP="00BF561A">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o</w:t>
            </w:r>
            <w:r w:rsidRPr="00AD58FB">
              <w:rPr>
                <w:rFonts w:ascii="Arial Narrow" w:hAnsi="Arial Narrow" w:cs="Times New Roman"/>
                <w:sz w:val="18"/>
                <w:szCs w:val="18"/>
              </w:rPr>
              <w:t>sserva i comportamenti corretti in caso di emergenza ed evacuazione</w:t>
            </w:r>
            <w:r>
              <w:rPr>
                <w:rFonts w:ascii="Arial Narrow" w:hAnsi="Arial Narrow" w:cs="Times New Roman"/>
                <w:sz w:val="18"/>
                <w:szCs w:val="18"/>
              </w:rPr>
              <w:t>;</w:t>
            </w:r>
          </w:p>
          <w:p w14:paraId="122DFB5C" w14:textId="282F4214" w:rsidR="00BF561A" w:rsidRPr="00BF561A" w:rsidRDefault="00BF561A" w:rsidP="00BF561A">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 xml:space="preserve"> partire dall’esperienza, dalla cronaca e da ricerche condotte in classe, sa riferire quali sono </w:t>
            </w:r>
            <w:r>
              <w:rPr>
                <w:rFonts w:ascii="Arial Narrow" w:hAnsi="Arial Narrow" w:cs="Times New Roman"/>
                <w:sz w:val="18"/>
                <w:szCs w:val="18"/>
              </w:rPr>
              <w:t xml:space="preserve">alcuni dei </w:t>
            </w:r>
            <w:r w:rsidRPr="00AD58FB">
              <w:rPr>
                <w:rFonts w:ascii="Arial Narrow" w:hAnsi="Arial Narrow" w:cs="Times New Roman"/>
                <w:sz w:val="18"/>
                <w:szCs w:val="18"/>
              </w:rPr>
              <w:t xml:space="preserve">principali cambiamenti climatici che interessano l’attualità; individua </w:t>
            </w:r>
            <w:r>
              <w:rPr>
                <w:rFonts w:ascii="Arial Narrow" w:hAnsi="Arial Narrow" w:cs="Times New Roman"/>
                <w:sz w:val="18"/>
                <w:szCs w:val="18"/>
              </w:rPr>
              <w:t xml:space="preserve">e riferisce in termini molto semplici </w:t>
            </w:r>
            <w:r w:rsidRPr="00AD58FB">
              <w:rPr>
                <w:rFonts w:ascii="Arial Narrow" w:hAnsi="Arial Narrow" w:cs="Times New Roman"/>
                <w:sz w:val="18"/>
                <w:szCs w:val="18"/>
              </w:rPr>
              <w:t>alcuni fattori che li influenzano e alcuni eventi acuiti o generati dagli stessi, con riguardo al nostro territorio e al Pianeta</w:t>
            </w:r>
            <w:r>
              <w:rPr>
                <w:rFonts w:ascii="Arial Narrow" w:hAnsi="Arial Narrow" w:cs="Times New Roman"/>
                <w:sz w:val="18"/>
                <w:szCs w:val="18"/>
              </w:rPr>
              <w:t>.</w:t>
            </w:r>
          </w:p>
        </w:tc>
        <w:tc>
          <w:tcPr>
            <w:tcW w:w="2906" w:type="dxa"/>
          </w:tcPr>
          <w:p w14:paraId="18FA8E3F" w14:textId="5910CDE3" w:rsidR="00AD58FB" w:rsidRPr="005F3BBE" w:rsidRDefault="00AD58FB" w:rsidP="00AD58FB">
            <w:pPr>
              <w:spacing w:after="120"/>
              <w:jc w:val="both"/>
              <w:rPr>
                <w:rFonts w:ascii="Arial Narrow" w:hAnsi="Arial Narrow" w:cs="Times New Roman"/>
                <w:sz w:val="18"/>
                <w:szCs w:val="18"/>
              </w:rPr>
            </w:pPr>
            <w:r w:rsidRPr="005F3BBE">
              <w:rPr>
                <w:rFonts w:ascii="Arial Narrow" w:hAnsi="Arial Narrow" w:cs="Times New Roman"/>
                <w:sz w:val="18"/>
                <w:szCs w:val="18"/>
              </w:rPr>
              <w:t>In completa autonomia, con continuità e utilizzando risorse fornite dai docenti, ma anche reperite individualmente</w:t>
            </w:r>
            <w:r w:rsidR="00BF561A">
              <w:rPr>
                <w:rFonts w:ascii="Arial Narrow" w:hAnsi="Arial Narrow" w:cs="Times New Roman"/>
                <w:sz w:val="18"/>
                <w:szCs w:val="18"/>
              </w:rPr>
              <w:t>, anche in situazioni non previste</w:t>
            </w:r>
            <w:r w:rsidRPr="005F3BBE">
              <w:rPr>
                <w:rFonts w:ascii="Arial Narrow" w:hAnsi="Arial Narrow" w:cs="Times New Roman"/>
                <w:sz w:val="18"/>
                <w:szCs w:val="18"/>
              </w:rPr>
              <w:t>:</w:t>
            </w:r>
          </w:p>
          <w:p w14:paraId="31097FBC" w14:textId="62F7B7B4" w:rsidR="00AD58FB" w:rsidRPr="00AD58FB" w:rsidRDefault="00AD58FB" w:rsidP="00AD58FB">
            <w:pPr>
              <w:pStyle w:val="Paragrafoelenco"/>
              <w:numPr>
                <w:ilvl w:val="0"/>
                <w:numId w:val="28"/>
              </w:numPr>
              <w:autoSpaceDE w:val="0"/>
              <w:autoSpaceDN w:val="0"/>
              <w:adjustRightInd w:val="0"/>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a</w:t>
            </w:r>
            <w:r w:rsidRPr="00AD58FB">
              <w:rPr>
                <w:rFonts w:ascii="Arial Narrow" w:hAnsi="Arial Narrow" w:cs="Times New Roman"/>
                <w:sz w:val="18"/>
                <w:szCs w:val="18"/>
              </w:rPr>
              <w:t>ssume comportamenti adegua</w:t>
            </w:r>
            <w:r w:rsidRPr="00AD58FB">
              <w:rPr>
                <w:rFonts w:ascii="Arial Narrow" w:hAnsi="Arial Narrow" w:cs="Times New Roman"/>
                <w:sz w:val="18"/>
                <w:szCs w:val="18"/>
              </w:rPr>
              <w:softHyphen/>
              <w:t>ti a varie condizioni di rischio (sismico, vulcanico, idrogeo</w:t>
            </w:r>
            <w:r w:rsidRPr="00AD58FB">
              <w:rPr>
                <w:rFonts w:ascii="Arial Narrow" w:hAnsi="Arial Narrow" w:cs="Times New Roman"/>
                <w:sz w:val="18"/>
                <w:szCs w:val="18"/>
              </w:rPr>
              <w:softHyphen/>
              <w:t>lo</w:t>
            </w:r>
            <w:r w:rsidRPr="00AD58FB">
              <w:rPr>
                <w:rFonts w:ascii="Arial Narrow" w:hAnsi="Arial Narrow" w:cs="Times New Roman"/>
                <w:sz w:val="18"/>
                <w:szCs w:val="18"/>
              </w:rPr>
              <w:softHyphen/>
              <w:t>gi</w:t>
            </w:r>
            <w:r w:rsidRPr="00AD58FB">
              <w:rPr>
                <w:rFonts w:ascii="Arial Narrow" w:hAnsi="Arial Narrow" w:cs="Times New Roman"/>
                <w:sz w:val="18"/>
                <w:szCs w:val="18"/>
              </w:rPr>
              <w:softHyphen/>
              <w:t>co, climatico…) in ambiente sco</w:t>
            </w:r>
            <w:r w:rsidRPr="00AD58FB">
              <w:rPr>
                <w:rFonts w:ascii="Arial Narrow" w:hAnsi="Arial Narrow" w:cs="Times New Roman"/>
                <w:sz w:val="18"/>
                <w:szCs w:val="18"/>
              </w:rPr>
              <w:softHyphen/>
              <w:t>lastico, anche in collabora</w:t>
            </w:r>
            <w:r w:rsidRPr="00AD58FB">
              <w:rPr>
                <w:rFonts w:ascii="Arial Narrow" w:hAnsi="Arial Narrow" w:cs="Times New Roman"/>
                <w:sz w:val="18"/>
                <w:szCs w:val="18"/>
              </w:rPr>
              <w:softHyphen/>
              <w:t>zio</w:t>
            </w:r>
            <w:r w:rsidRPr="00AD58FB">
              <w:rPr>
                <w:rFonts w:ascii="Arial Narrow" w:hAnsi="Arial Narrow" w:cs="Times New Roman"/>
                <w:sz w:val="18"/>
                <w:szCs w:val="18"/>
              </w:rPr>
              <w:softHyphen/>
              <w:t>ne con la Protezione civile</w:t>
            </w:r>
            <w:r w:rsidR="009E0E75">
              <w:rPr>
                <w:rFonts w:ascii="Arial Narrow" w:hAnsi="Arial Narrow" w:cs="Times New Roman"/>
                <w:sz w:val="18"/>
                <w:szCs w:val="18"/>
              </w:rPr>
              <w:t>;</w:t>
            </w:r>
          </w:p>
          <w:p w14:paraId="54762AB5" w14:textId="336562DE" w:rsidR="00AD58FB" w:rsidRPr="00AD58FB" w:rsidRDefault="009E0E75" w:rsidP="00AD58FB">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o</w:t>
            </w:r>
            <w:r w:rsidR="00AD58FB" w:rsidRPr="00AD58FB">
              <w:rPr>
                <w:rFonts w:ascii="Arial Narrow" w:hAnsi="Arial Narrow" w:cs="Times New Roman"/>
                <w:sz w:val="18"/>
                <w:szCs w:val="18"/>
              </w:rPr>
              <w:t>sserva i comportamenti corretti in caso di emergenza ed evacuazione</w:t>
            </w:r>
            <w:r>
              <w:rPr>
                <w:rFonts w:ascii="Arial Narrow" w:hAnsi="Arial Narrow" w:cs="Times New Roman"/>
                <w:sz w:val="18"/>
                <w:szCs w:val="18"/>
              </w:rPr>
              <w:t>;</w:t>
            </w:r>
          </w:p>
          <w:p w14:paraId="545152AC" w14:textId="7D0D006A" w:rsidR="00AD58FB" w:rsidRPr="00AD58FB" w:rsidRDefault="009E0E75" w:rsidP="00AD58FB">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a</w:t>
            </w:r>
            <w:r w:rsidR="00AD58FB" w:rsidRPr="00AD58FB">
              <w:rPr>
                <w:rFonts w:ascii="Arial Narrow" w:hAnsi="Arial Narrow" w:cs="Times New Roman"/>
                <w:sz w:val="18"/>
                <w:szCs w:val="18"/>
              </w:rPr>
              <w:t xml:space="preserve"> partire dall’esperienza, dalla cronaca e da ricerche condotte in classe, sa riferire quali sono i principali cambiamenti climatici che interessano l’attualità; individua alcuni fattori che li influenzano e alcuni eventi acuiti o generati dagli stessi, con riguardo al nostro territorio e al Pianeta</w:t>
            </w:r>
            <w:r>
              <w:rPr>
                <w:rFonts w:ascii="Arial Narrow" w:hAnsi="Arial Narrow" w:cs="Times New Roman"/>
                <w:sz w:val="18"/>
                <w:szCs w:val="18"/>
              </w:rPr>
              <w:t>;</w:t>
            </w:r>
          </w:p>
          <w:p w14:paraId="0910BCAF" w14:textId="55503A08" w:rsidR="00AD58FB" w:rsidRPr="009E0E75" w:rsidRDefault="009E0E75" w:rsidP="009E0E75">
            <w:pPr>
              <w:pStyle w:val="Paragrafoelenco"/>
              <w:numPr>
                <w:ilvl w:val="0"/>
                <w:numId w:val="28"/>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i</w:t>
            </w:r>
            <w:r w:rsidR="00AD58FB" w:rsidRPr="00AD58FB">
              <w:rPr>
                <w:rFonts w:ascii="Arial Narrow" w:hAnsi="Arial Narrow" w:cs="Times New Roman"/>
                <w:sz w:val="18"/>
                <w:szCs w:val="18"/>
              </w:rPr>
              <w:t>potizza possibili misure di contenimento attuabili in generale.</w:t>
            </w:r>
          </w:p>
        </w:tc>
      </w:tr>
      <w:tr w:rsidR="00AD58FB" w:rsidRPr="00442852" w14:paraId="20D002CA" w14:textId="77777777" w:rsidTr="00D338CA">
        <w:tc>
          <w:tcPr>
            <w:tcW w:w="2984" w:type="dxa"/>
          </w:tcPr>
          <w:p w14:paraId="0CEE0538" w14:textId="77777777" w:rsidR="00AD58FB" w:rsidRPr="009E10A3" w:rsidRDefault="00AD58FB" w:rsidP="00AD58FB">
            <w:pPr>
              <w:autoSpaceDE w:val="0"/>
              <w:autoSpaceDN w:val="0"/>
              <w:adjustRightInd w:val="0"/>
              <w:jc w:val="both"/>
              <w:rPr>
                <w:rFonts w:ascii="Arial Narrow" w:hAnsi="Arial Narrow"/>
                <w:b/>
                <w:iCs/>
                <w:spacing w:val="-2"/>
                <w:sz w:val="18"/>
                <w:szCs w:val="18"/>
              </w:rPr>
            </w:pPr>
            <w:r w:rsidRPr="009E10A3">
              <w:rPr>
                <w:rFonts w:ascii="Arial Narrow" w:hAnsi="Arial Narrow"/>
                <w:b/>
                <w:iCs/>
                <w:sz w:val="18"/>
                <w:szCs w:val="18"/>
              </w:rPr>
              <w:t>Maturare</w:t>
            </w:r>
            <w:r w:rsidRPr="009E10A3">
              <w:rPr>
                <w:rFonts w:ascii="Arial Narrow" w:hAnsi="Arial Narrow"/>
                <w:b/>
                <w:iCs/>
                <w:spacing w:val="-7"/>
                <w:sz w:val="18"/>
                <w:szCs w:val="18"/>
              </w:rPr>
              <w:t xml:space="preserve"> </w:t>
            </w:r>
            <w:r w:rsidRPr="009E10A3">
              <w:rPr>
                <w:rFonts w:ascii="Arial Narrow" w:hAnsi="Arial Narrow"/>
                <w:b/>
                <w:iCs/>
                <w:sz w:val="18"/>
                <w:szCs w:val="18"/>
              </w:rPr>
              <w:t>scelte</w:t>
            </w:r>
            <w:r w:rsidRPr="009E10A3">
              <w:rPr>
                <w:rFonts w:ascii="Arial Narrow" w:hAnsi="Arial Narrow"/>
                <w:b/>
                <w:iCs/>
                <w:spacing w:val="-2"/>
                <w:sz w:val="18"/>
                <w:szCs w:val="18"/>
              </w:rPr>
              <w:t xml:space="preserve"> </w:t>
            </w:r>
            <w:r w:rsidRPr="009E10A3">
              <w:rPr>
                <w:rFonts w:ascii="Arial Narrow" w:hAnsi="Arial Narrow"/>
                <w:b/>
                <w:iCs/>
                <w:sz w:val="18"/>
                <w:szCs w:val="18"/>
              </w:rPr>
              <w:t>e</w:t>
            </w:r>
            <w:r w:rsidRPr="009E10A3">
              <w:rPr>
                <w:rFonts w:ascii="Arial Narrow" w:hAnsi="Arial Narrow"/>
                <w:b/>
                <w:iCs/>
                <w:spacing w:val="-4"/>
                <w:sz w:val="18"/>
                <w:szCs w:val="18"/>
              </w:rPr>
              <w:t xml:space="preserve"> </w:t>
            </w:r>
            <w:r w:rsidRPr="009E10A3">
              <w:rPr>
                <w:rFonts w:ascii="Arial Narrow" w:hAnsi="Arial Narrow"/>
                <w:b/>
                <w:iCs/>
                <w:sz w:val="18"/>
                <w:szCs w:val="18"/>
              </w:rPr>
              <w:t>condotte</w:t>
            </w:r>
            <w:r w:rsidRPr="009E10A3">
              <w:rPr>
                <w:rFonts w:ascii="Arial Narrow" w:hAnsi="Arial Narrow"/>
                <w:b/>
                <w:iCs/>
                <w:spacing w:val="-4"/>
                <w:sz w:val="18"/>
                <w:szCs w:val="18"/>
              </w:rPr>
              <w:t xml:space="preserve"> </w:t>
            </w:r>
            <w:r w:rsidRPr="009E10A3">
              <w:rPr>
                <w:rFonts w:ascii="Arial Narrow" w:hAnsi="Arial Narrow"/>
                <w:b/>
                <w:iCs/>
                <w:sz w:val="18"/>
                <w:szCs w:val="18"/>
              </w:rPr>
              <w:t>di</w:t>
            </w:r>
            <w:r w:rsidRPr="009E10A3">
              <w:rPr>
                <w:rFonts w:ascii="Arial Narrow" w:hAnsi="Arial Narrow"/>
                <w:b/>
                <w:iCs/>
                <w:spacing w:val="-1"/>
                <w:sz w:val="18"/>
                <w:szCs w:val="18"/>
              </w:rPr>
              <w:t xml:space="preserve"> </w:t>
            </w:r>
            <w:r w:rsidRPr="009E10A3">
              <w:rPr>
                <w:rFonts w:ascii="Arial Narrow" w:hAnsi="Arial Narrow"/>
                <w:b/>
                <w:iCs/>
                <w:sz w:val="18"/>
                <w:szCs w:val="18"/>
              </w:rPr>
              <w:t>tutela</w:t>
            </w:r>
            <w:r w:rsidRPr="009E10A3">
              <w:rPr>
                <w:rFonts w:ascii="Arial Narrow" w:hAnsi="Arial Narrow"/>
                <w:b/>
                <w:iCs/>
                <w:spacing w:val="-3"/>
                <w:sz w:val="18"/>
                <w:szCs w:val="18"/>
              </w:rPr>
              <w:t xml:space="preserve"> </w:t>
            </w:r>
            <w:r w:rsidRPr="009E10A3">
              <w:rPr>
                <w:rFonts w:ascii="Arial Narrow" w:hAnsi="Arial Narrow"/>
                <w:b/>
                <w:iCs/>
                <w:sz w:val="18"/>
                <w:szCs w:val="18"/>
              </w:rPr>
              <w:t>dei</w:t>
            </w:r>
            <w:r w:rsidRPr="009E10A3">
              <w:rPr>
                <w:rFonts w:ascii="Arial Narrow" w:hAnsi="Arial Narrow"/>
                <w:b/>
                <w:iCs/>
                <w:spacing w:val="-2"/>
                <w:sz w:val="18"/>
                <w:szCs w:val="18"/>
              </w:rPr>
              <w:t xml:space="preserve"> </w:t>
            </w:r>
            <w:r w:rsidRPr="009E10A3">
              <w:rPr>
                <w:rFonts w:ascii="Arial Narrow" w:hAnsi="Arial Narrow"/>
                <w:b/>
                <w:iCs/>
                <w:sz w:val="18"/>
                <w:szCs w:val="18"/>
              </w:rPr>
              <w:t>beni</w:t>
            </w:r>
            <w:r w:rsidRPr="009E10A3">
              <w:rPr>
                <w:rFonts w:ascii="Arial Narrow" w:hAnsi="Arial Narrow"/>
                <w:b/>
                <w:iCs/>
                <w:spacing w:val="-4"/>
                <w:sz w:val="18"/>
                <w:szCs w:val="18"/>
              </w:rPr>
              <w:t xml:space="preserve"> </w:t>
            </w:r>
            <w:r w:rsidRPr="009E10A3">
              <w:rPr>
                <w:rFonts w:ascii="Arial Narrow" w:hAnsi="Arial Narrow"/>
                <w:b/>
                <w:iCs/>
                <w:sz w:val="18"/>
                <w:szCs w:val="18"/>
              </w:rPr>
              <w:t>materiali</w:t>
            </w:r>
            <w:r w:rsidRPr="009E10A3">
              <w:rPr>
                <w:rFonts w:ascii="Arial Narrow" w:hAnsi="Arial Narrow"/>
                <w:b/>
                <w:iCs/>
                <w:spacing w:val="-5"/>
                <w:sz w:val="18"/>
                <w:szCs w:val="18"/>
              </w:rPr>
              <w:t xml:space="preserve"> </w:t>
            </w:r>
            <w:r w:rsidRPr="009E10A3">
              <w:rPr>
                <w:rFonts w:ascii="Arial Narrow" w:hAnsi="Arial Narrow"/>
                <w:b/>
                <w:iCs/>
                <w:sz w:val="18"/>
                <w:szCs w:val="18"/>
              </w:rPr>
              <w:t>e</w:t>
            </w:r>
            <w:r w:rsidRPr="009E10A3">
              <w:rPr>
                <w:rFonts w:ascii="Arial Narrow" w:hAnsi="Arial Narrow"/>
                <w:b/>
                <w:iCs/>
                <w:spacing w:val="-2"/>
                <w:sz w:val="18"/>
                <w:szCs w:val="18"/>
              </w:rPr>
              <w:t xml:space="preserve"> immateriali.</w:t>
            </w:r>
          </w:p>
          <w:p w14:paraId="63247483" w14:textId="2E5430EA" w:rsidR="00AD58FB" w:rsidRPr="009E10A3" w:rsidRDefault="00AD58FB" w:rsidP="00AD58FB">
            <w:pPr>
              <w:autoSpaceDE w:val="0"/>
              <w:autoSpaceDN w:val="0"/>
              <w:adjustRightInd w:val="0"/>
              <w:jc w:val="both"/>
              <w:rPr>
                <w:rFonts w:ascii="Arial Narrow" w:hAnsi="Arial Narrow" w:cs="Times New Roman"/>
                <w:b/>
                <w:iCs/>
                <w:sz w:val="18"/>
                <w:szCs w:val="18"/>
              </w:rPr>
            </w:pPr>
          </w:p>
        </w:tc>
        <w:tc>
          <w:tcPr>
            <w:tcW w:w="2888" w:type="dxa"/>
          </w:tcPr>
          <w:p w14:paraId="2FED649E"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2560E788" w14:textId="67E4D0C0" w:rsidR="00CF4D5F" w:rsidRPr="009E0E75"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lastRenderedPageBreak/>
              <w:t>i</w:t>
            </w:r>
            <w:r w:rsidRPr="009E0E75">
              <w:rPr>
                <w:rFonts w:ascii="Arial Narrow" w:hAnsi="Arial Narrow" w:cs="Times New Roman"/>
                <w:sz w:val="18"/>
                <w:szCs w:val="18"/>
              </w:rPr>
              <w:t>dentifica nel proprio ambiente di vita</w:t>
            </w:r>
            <w:r>
              <w:rPr>
                <w:rFonts w:ascii="Arial Narrow" w:hAnsi="Arial Narrow" w:cs="Times New Roman"/>
                <w:sz w:val="18"/>
                <w:szCs w:val="18"/>
              </w:rPr>
              <w:t xml:space="preserve"> </w:t>
            </w:r>
            <w:r w:rsidRPr="009E0E75">
              <w:rPr>
                <w:rFonts w:ascii="Arial Narrow" w:hAnsi="Arial Narrow" w:cs="Times New Roman"/>
                <w:sz w:val="18"/>
                <w:szCs w:val="18"/>
              </w:rPr>
              <w:t>alcuni elementi che costituiscono il patrimonio artistico e culturale materiale e immateriale</w:t>
            </w:r>
            <w:r>
              <w:rPr>
                <w:rFonts w:ascii="Arial Narrow" w:hAnsi="Arial Narrow" w:cs="Times New Roman"/>
                <w:sz w:val="18"/>
                <w:szCs w:val="18"/>
              </w:rPr>
              <w:t xml:space="preserve"> e alcuni</w:t>
            </w:r>
            <w:r w:rsidRPr="009E0E75">
              <w:rPr>
                <w:rFonts w:ascii="Arial Narrow" w:hAnsi="Arial Narrow" w:cs="Times New Roman"/>
                <w:sz w:val="18"/>
                <w:szCs w:val="18"/>
              </w:rPr>
              <w:t xml:space="preserve"> </w:t>
            </w:r>
            <w:r>
              <w:rPr>
                <w:rFonts w:ascii="Arial Narrow" w:hAnsi="Arial Narrow" w:cs="Times New Roman"/>
                <w:sz w:val="18"/>
                <w:szCs w:val="18"/>
              </w:rPr>
              <w:t xml:space="preserve">eventi noti e ricorrenti che fanno capo </w:t>
            </w:r>
            <w:r w:rsidRPr="009E0E75">
              <w:rPr>
                <w:rFonts w:ascii="Arial Narrow" w:hAnsi="Arial Narrow" w:cs="Times New Roman"/>
                <w:sz w:val="18"/>
                <w:szCs w:val="18"/>
              </w:rPr>
              <w:t xml:space="preserve">agli usi e alle tradizioni locali; </w:t>
            </w:r>
          </w:p>
          <w:p w14:paraId="36890150" w14:textId="7282C189" w:rsid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 xml:space="preserve">ette in atto, individualmente e in gruppo, </w:t>
            </w:r>
            <w:r>
              <w:rPr>
                <w:rFonts w:ascii="Arial Narrow" w:hAnsi="Arial Narrow" w:cs="Times New Roman"/>
                <w:sz w:val="18"/>
                <w:szCs w:val="18"/>
              </w:rPr>
              <w:t xml:space="preserve">sulla base di pianificazioni concordate e spiegate, </w:t>
            </w:r>
            <w:r w:rsidRPr="009E0E75">
              <w:rPr>
                <w:rFonts w:ascii="Arial Narrow" w:hAnsi="Arial Narrow" w:cs="Times New Roman"/>
                <w:sz w:val="18"/>
                <w:szCs w:val="18"/>
              </w:rPr>
              <w:t>alcune azioni individuate alla propria portata</w:t>
            </w:r>
            <w:r>
              <w:rPr>
                <w:rFonts w:ascii="Arial Narrow" w:hAnsi="Arial Narrow" w:cs="Times New Roman"/>
                <w:sz w:val="18"/>
                <w:szCs w:val="18"/>
              </w:rPr>
              <w:t>, su sollecitazione e istruzioni dell’insegnante e seguendo l’esempio dei compagni;</w:t>
            </w:r>
          </w:p>
          <w:p w14:paraId="0896A221" w14:textId="33B1FEEC" w:rsidR="00AD58FB" w:rsidRP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sidRPr="00CF4D5F">
              <w:rPr>
                <w:rFonts w:ascii="Arial Narrow" w:hAnsi="Arial Narrow" w:cs="Times New Roman"/>
                <w:sz w:val="18"/>
                <w:szCs w:val="18"/>
              </w:rPr>
              <w:t>individua, attraverso domande guida</w:t>
            </w:r>
            <w:r>
              <w:rPr>
                <w:rFonts w:ascii="Arial Narrow" w:hAnsi="Arial Narrow" w:cs="Times New Roman"/>
                <w:sz w:val="18"/>
                <w:szCs w:val="18"/>
              </w:rPr>
              <w:t xml:space="preserve"> ed esempi forniti dall’insegnante,</w:t>
            </w:r>
            <w:r w:rsidRPr="00CF4D5F">
              <w:rPr>
                <w:rFonts w:ascii="Arial Narrow" w:hAnsi="Arial Narrow" w:cs="Times New Roman"/>
                <w:sz w:val="18"/>
                <w:szCs w:val="18"/>
              </w:rPr>
              <w:t xml:space="preserve"> forme di consumo non sostenibile e di spreco a partire da esperienze concrete (sprechi alimentari; spese superflue; incuria delle proprie cose…) e adotta</w:t>
            </w:r>
            <w:r>
              <w:rPr>
                <w:rFonts w:ascii="Arial Narrow" w:hAnsi="Arial Narrow" w:cs="Times New Roman"/>
                <w:sz w:val="18"/>
                <w:szCs w:val="18"/>
              </w:rPr>
              <w:t xml:space="preserve">, sollecitato e seguendo l’esempio dei compagni, </w:t>
            </w:r>
            <w:r w:rsidRPr="00CF4D5F">
              <w:rPr>
                <w:rFonts w:ascii="Arial Narrow" w:hAnsi="Arial Narrow" w:cs="Times New Roman"/>
                <w:sz w:val="18"/>
                <w:szCs w:val="18"/>
              </w:rPr>
              <w:t>alcuni semp</w:t>
            </w:r>
            <w:r>
              <w:rPr>
                <w:rFonts w:ascii="Arial Narrow" w:hAnsi="Arial Narrow" w:cs="Times New Roman"/>
                <w:sz w:val="18"/>
                <w:szCs w:val="18"/>
              </w:rPr>
              <w:t>lici</w:t>
            </w:r>
            <w:r w:rsidRPr="00CF4D5F">
              <w:rPr>
                <w:rFonts w:ascii="Arial Narrow" w:hAnsi="Arial Narrow" w:cs="Times New Roman"/>
                <w:sz w:val="18"/>
                <w:szCs w:val="18"/>
              </w:rPr>
              <w:t xml:space="preserve"> comportamenti di contenimento di esse.</w:t>
            </w:r>
          </w:p>
        </w:tc>
        <w:tc>
          <w:tcPr>
            <w:tcW w:w="2888" w:type="dxa"/>
          </w:tcPr>
          <w:p w14:paraId="4139D312"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4F00291F" w14:textId="1B6B6E6C" w:rsidR="00CF4D5F" w:rsidRPr="009E0E75"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lastRenderedPageBreak/>
              <w:t>i</w:t>
            </w:r>
            <w:r w:rsidRPr="009E0E75">
              <w:rPr>
                <w:rFonts w:ascii="Arial Narrow" w:hAnsi="Arial Narrow" w:cs="Times New Roman"/>
                <w:sz w:val="18"/>
                <w:szCs w:val="18"/>
              </w:rPr>
              <w:t>dentifica nel proprio ambiente di vita</w:t>
            </w:r>
            <w:r>
              <w:rPr>
                <w:rFonts w:ascii="Arial Narrow" w:hAnsi="Arial Narrow" w:cs="Times New Roman"/>
                <w:sz w:val="18"/>
                <w:szCs w:val="18"/>
              </w:rPr>
              <w:t xml:space="preserve"> e in altri contesti meno vicini che gli sono noti,</w:t>
            </w:r>
            <w:r w:rsidRPr="009E0E75">
              <w:rPr>
                <w:rFonts w:ascii="Arial Narrow" w:hAnsi="Arial Narrow" w:cs="Times New Roman"/>
                <w:sz w:val="18"/>
                <w:szCs w:val="18"/>
              </w:rPr>
              <w:t xml:space="preserve"> alcuni elementi che costituiscono il patrimonio artistico e culturale materiale e immateriale, anche con riferi</w:t>
            </w:r>
            <w:r w:rsidRPr="009E0E75">
              <w:rPr>
                <w:rFonts w:ascii="Arial Narrow" w:hAnsi="Arial Narrow" w:cs="Times New Roman"/>
                <w:sz w:val="18"/>
                <w:szCs w:val="18"/>
              </w:rPr>
              <w:softHyphen/>
              <w:t xml:space="preserve">mento agli usi e alle tradizioni locali; </w:t>
            </w:r>
          </w:p>
          <w:p w14:paraId="543677F5" w14:textId="7E8E1A1B" w:rsid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 xml:space="preserve">ette in atto, individualmente e in gruppo, </w:t>
            </w:r>
            <w:r>
              <w:rPr>
                <w:rFonts w:ascii="Arial Narrow" w:hAnsi="Arial Narrow" w:cs="Times New Roman"/>
                <w:sz w:val="18"/>
                <w:szCs w:val="18"/>
              </w:rPr>
              <w:t xml:space="preserve">sulla base di pianificazioni concordate e spiegate, </w:t>
            </w:r>
            <w:r w:rsidRPr="009E0E75">
              <w:rPr>
                <w:rFonts w:ascii="Arial Narrow" w:hAnsi="Arial Narrow" w:cs="Times New Roman"/>
                <w:sz w:val="18"/>
                <w:szCs w:val="18"/>
              </w:rPr>
              <w:t>alcune azioni individuate alla propria portata</w:t>
            </w:r>
            <w:r>
              <w:rPr>
                <w:rFonts w:ascii="Arial Narrow" w:hAnsi="Arial Narrow" w:cs="Times New Roman"/>
                <w:sz w:val="18"/>
                <w:szCs w:val="18"/>
              </w:rPr>
              <w:t>;</w:t>
            </w:r>
          </w:p>
          <w:p w14:paraId="15D68BFB" w14:textId="72F17212" w:rsidR="00AD58FB" w:rsidRP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sidRPr="00CF4D5F">
              <w:rPr>
                <w:rFonts w:ascii="Arial Narrow" w:hAnsi="Arial Narrow" w:cs="Times New Roman"/>
                <w:sz w:val="18"/>
                <w:szCs w:val="18"/>
              </w:rPr>
              <w:t>individua</w:t>
            </w:r>
            <w:r>
              <w:rPr>
                <w:rFonts w:ascii="Arial Narrow" w:hAnsi="Arial Narrow" w:cs="Times New Roman"/>
                <w:sz w:val="18"/>
                <w:szCs w:val="18"/>
              </w:rPr>
              <w:t xml:space="preserve">, attraverso domande guida, </w:t>
            </w:r>
            <w:r w:rsidRPr="00CF4D5F">
              <w:rPr>
                <w:rFonts w:ascii="Arial Narrow" w:hAnsi="Arial Narrow" w:cs="Times New Roman"/>
                <w:sz w:val="18"/>
                <w:szCs w:val="18"/>
              </w:rPr>
              <w:t>forme di consumo non sostenibile e di spreco a partire da esperienze concrete (sprechi alimentari; spese superflue; incuria delle proprie cose…) e adotta</w:t>
            </w:r>
            <w:r>
              <w:rPr>
                <w:rFonts w:ascii="Arial Narrow" w:hAnsi="Arial Narrow" w:cs="Times New Roman"/>
                <w:sz w:val="18"/>
                <w:szCs w:val="18"/>
              </w:rPr>
              <w:t xml:space="preserve"> alcuni semplici</w:t>
            </w:r>
            <w:r w:rsidRPr="00CF4D5F">
              <w:rPr>
                <w:rFonts w:ascii="Arial Narrow" w:hAnsi="Arial Narrow" w:cs="Times New Roman"/>
                <w:sz w:val="18"/>
                <w:szCs w:val="18"/>
              </w:rPr>
              <w:t xml:space="preserve"> comportamenti di contenimento di esse.</w:t>
            </w:r>
          </w:p>
        </w:tc>
        <w:tc>
          <w:tcPr>
            <w:tcW w:w="2894" w:type="dxa"/>
          </w:tcPr>
          <w:p w14:paraId="23CBC732" w14:textId="77777777" w:rsidR="00AD58FB" w:rsidRDefault="00AD58FB" w:rsidP="00AD58FB">
            <w:pPr>
              <w:spacing w:after="120"/>
              <w:rPr>
                <w:rFonts w:ascii="Arial Narrow" w:hAnsi="Arial Narrow" w:cs="Times New Roman"/>
                <w:sz w:val="18"/>
                <w:szCs w:val="18"/>
              </w:rPr>
            </w:pPr>
            <w:r w:rsidRPr="00F56908">
              <w:rPr>
                <w:rFonts w:ascii="Arial Narrow" w:hAnsi="Arial Narrow" w:cs="Times New Roman"/>
                <w:sz w:val="18"/>
                <w:szCs w:val="18"/>
              </w:rPr>
              <w:lastRenderedPageBreak/>
              <w:t xml:space="preserve">In autonomia, sulla base di istruzioni generali, con continuità, utilizzando risorse fornite dall’insegnante e reperite </w:t>
            </w:r>
            <w:r w:rsidRPr="00F56908">
              <w:rPr>
                <w:rFonts w:ascii="Arial Narrow" w:hAnsi="Arial Narrow" w:cs="Times New Roman"/>
                <w:sz w:val="18"/>
                <w:szCs w:val="18"/>
              </w:rPr>
              <w:lastRenderedPageBreak/>
              <w:t>da sé sulla base di indicazioni dei docenti:</w:t>
            </w:r>
          </w:p>
          <w:p w14:paraId="5BA588DA" w14:textId="5019A9F0" w:rsidR="00CF4D5F" w:rsidRPr="009E0E75"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Pr="009E0E75">
              <w:rPr>
                <w:rFonts w:ascii="Arial Narrow" w:hAnsi="Arial Narrow" w:cs="Times New Roman"/>
                <w:sz w:val="18"/>
                <w:szCs w:val="18"/>
              </w:rPr>
              <w:t>dentifica nel proprio ambiente di vita e nel Paese alcuni elementi che costituiscono il patrimonio artistico e culturale materiale e immateriale, anche con riferi</w:t>
            </w:r>
            <w:r w:rsidRPr="009E0E75">
              <w:rPr>
                <w:rFonts w:ascii="Arial Narrow" w:hAnsi="Arial Narrow" w:cs="Times New Roman"/>
                <w:sz w:val="18"/>
                <w:szCs w:val="18"/>
              </w:rPr>
              <w:softHyphen/>
              <w:t xml:space="preserve">mento agli usi e alle tradizioni locali; ipotizza </w:t>
            </w:r>
            <w:r>
              <w:rPr>
                <w:rFonts w:ascii="Arial Narrow" w:hAnsi="Arial Narrow" w:cs="Times New Roman"/>
                <w:sz w:val="18"/>
                <w:szCs w:val="18"/>
              </w:rPr>
              <w:t xml:space="preserve">alcune </w:t>
            </w:r>
            <w:r w:rsidRPr="009E0E75">
              <w:rPr>
                <w:rFonts w:ascii="Arial Narrow" w:hAnsi="Arial Narrow" w:cs="Times New Roman"/>
                <w:sz w:val="18"/>
                <w:szCs w:val="18"/>
              </w:rPr>
              <w:t xml:space="preserve">azioni </w:t>
            </w:r>
            <w:r>
              <w:rPr>
                <w:rFonts w:ascii="Arial Narrow" w:hAnsi="Arial Narrow" w:cs="Times New Roman"/>
                <w:sz w:val="18"/>
                <w:szCs w:val="18"/>
              </w:rPr>
              <w:t xml:space="preserve">legate alla sua esperienza concreta </w:t>
            </w:r>
            <w:r w:rsidRPr="009E0E75">
              <w:rPr>
                <w:rFonts w:ascii="Arial Narrow" w:hAnsi="Arial Narrow" w:cs="Times New Roman"/>
                <w:sz w:val="18"/>
                <w:szCs w:val="18"/>
              </w:rPr>
              <w:t>per la diffusione della loro conoscenza e salvaguardia</w:t>
            </w:r>
            <w:r>
              <w:rPr>
                <w:rFonts w:ascii="Arial Narrow" w:hAnsi="Arial Narrow" w:cs="Times New Roman"/>
                <w:sz w:val="18"/>
                <w:szCs w:val="18"/>
              </w:rPr>
              <w:t>;</w:t>
            </w:r>
          </w:p>
          <w:p w14:paraId="787FFC2B" w14:textId="77777777" w:rsid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ette in atto, individualmente e in gruppo, alcune azioni individuate alla propria portata</w:t>
            </w:r>
            <w:r>
              <w:rPr>
                <w:rFonts w:ascii="Arial Narrow" w:hAnsi="Arial Narrow" w:cs="Times New Roman"/>
                <w:sz w:val="18"/>
                <w:szCs w:val="18"/>
              </w:rPr>
              <w:t>;</w:t>
            </w:r>
          </w:p>
          <w:p w14:paraId="62C4D44E" w14:textId="60F9E9D1" w:rsidR="00CF4D5F" w:rsidRPr="00CF4D5F" w:rsidRDefault="00CF4D5F" w:rsidP="00CF4D5F">
            <w:pPr>
              <w:pStyle w:val="Paragrafoelenco"/>
              <w:numPr>
                <w:ilvl w:val="0"/>
                <w:numId w:val="29"/>
              </w:numPr>
              <w:spacing w:after="0" w:line="240" w:lineRule="auto"/>
              <w:ind w:left="277" w:hanging="277"/>
              <w:jc w:val="both"/>
              <w:rPr>
                <w:rFonts w:ascii="Arial Narrow" w:hAnsi="Arial Narrow" w:cs="Times New Roman"/>
                <w:sz w:val="18"/>
                <w:szCs w:val="18"/>
              </w:rPr>
            </w:pPr>
            <w:r w:rsidRPr="00CF4D5F">
              <w:rPr>
                <w:rFonts w:ascii="Arial Narrow" w:hAnsi="Arial Narrow" w:cs="Times New Roman"/>
                <w:sz w:val="18"/>
                <w:szCs w:val="18"/>
              </w:rPr>
              <w:t>individua forme di consumo non sostenibile e di spreco a partire da esperienze concrete (sprechi alimentari; spese superflue; incuria delle proprie cose…) e adotta comportamenti di contenimento di esse.</w:t>
            </w:r>
          </w:p>
        </w:tc>
        <w:tc>
          <w:tcPr>
            <w:tcW w:w="2906" w:type="dxa"/>
          </w:tcPr>
          <w:p w14:paraId="0525912C" w14:textId="77777777" w:rsidR="009E0E75" w:rsidRPr="005F3BBE" w:rsidRDefault="009E0E75" w:rsidP="009E0E75">
            <w:pPr>
              <w:spacing w:after="120"/>
              <w:jc w:val="both"/>
              <w:rPr>
                <w:rFonts w:ascii="Arial Narrow" w:hAnsi="Arial Narrow" w:cs="Times New Roman"/>
                <w:sz w:val="18"/>
                <w:szCs w:val="18"/>
              </w:rPr>
            </w:pPr>
            <w:r w:rsidRPr="005F3BBE">
              <w:rPr>
                <w:rFonts w:ascii="Arial Narrow" w:hAnsi="Arial Narrow" w:cs="Times New Roman"/>
                <w:sz w:val="18"/>
                <w:szCs w:val="18"/>
              </w:rPr>
              <w:lastRenderedPageBreak/>
              <w:t>In completa autonomia, con continuità e utilizzando risorse fornite dai docenti, ma anche reperite individualmente:</w:t>
            </w:r>
          </w:p>
          <w:p w14:paraId="1DBAF58B" w14:textId="7D910B68" w:rsidR="00AD58FB" w:rsidRPr="009E0E75" w:rsidRDefault="009E0E75" w:rsidP="009E0E75">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lastRenderedPageBreak/>
              <w:t>i</w:t>
            </w:r>
            <w:r w:rsidR="00AD58FB" w:rsidRPr="009E0E75">
              <w:rPr>
                <w:rFonts w:ascii="Arial Narrow" w:hAnsi="Arial Narrow" w:cs="Times New Roman"/>
                <w:sz w:val="18"/>
                <w:szCs w:val="18"/>
              </w:rPr>
              <w:t>dentifica nel proprio ambiente di vita e nel Paese alcuni elementi che costituiscono il patrimonio artistico e culturale materiale e immateriale, anche con riferi</w:t>
            </w:r>
            <w:r w:rsidR="00AD58FB" w:rsidRPr="009E0E75">
              <w:rPr>
                <w:rFonts w:ascii="Arial Narrow" w:hAnsi="Arial Narrow" w:cs="Times New Roman"/>
                <w:sz w:val="18"/>
                <w:szCs w:val="18"/>
              </w:rPr>
              <w:softHyphen/>
              <w:t>mento agli usi e alle tradizioni locali; ipotizza azioni per la diffusione della loro conoscenza e salvaguardia, individuando quelle alla propria portata</w:t>
            </w:r>
            <w:r>
              <w:rPr>
                <w:rFonts w:ascii="Arial Narrow" w:hAnsi="Arial Narrow" w:cs="Times New Roman"/>
                <w:sz w:val="18"/>
                <w:szCs w:val="18"/>
              </w:rPr>
              <w:t>;</w:t>
            </w:r>
          </w:p>
          <w:p w14:paraId="1E233B72" w14:textId="475E4256" w:rsidR="00AD58FB" w:rsidRPr="009E0E75" w:rsidRDefault="009E0E75" w:rsidP="009E0E75">
            <w:pPr>
              <w:pStyle w:val="Paragrafoelenco"/>
              <w:numPr>
                <w:ilvl w:val="0"/>
                <w:numId w:val="29"/>
              </w:numPr>
              <w:spacing w:after="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00AD58FB" w:rsidRPr="009E0E75">
              <w:rPr>
                <w:rFonts w:ascii="Arial Narrow" w:hAnsi="Arial Narrow" w:cs="Times New Roman"/>
                <w:sz w:val="18"/>
                <w:szCs w:val="18"/>
              </w:rPr>
              <w:t>ette in atto, individualmente e in gruppo, alcune azioni individuate alla propria portata</w:t>
            </w:r>
            <w:r>
              <w:rPr>
                <w:rFonts w:ascii="Arial Narrow" w:hAnsi="Arial Narrow" w:cs="Times New Roman"/>
                <w:sz w:val="18"/>
                <w:szCs w:val="18"/>
              </w:rPr>
              <w:t>;</w:t>
            </w:r>
          </w:p>
          <w:p w14:paraId="3411900D" w14:textId="2497E244" w:rsidR="00AD58FB" w:rsidRPr="009E0E75" w:rsidRDefault="009E0E75" w:rsidP="009E0E75">
            <w:pPr>
              <w:pStyle w:val="Paragrafoelenco"/>
              <w:numPr>
                <w:ilvl w:val="0"/>
                <w:numId w:val="29"/>
              </w:numPr>
              <w:spacing w:after="120" w:line="240" w:lineRule="auto"/>
              <w:ind w:left="277" w:hanging="277"/>
              <w:rPr>
                <w:rFonts w:ascii="Arial Narrow" w:hAnsi="Arial Narrow" w:cs="Times New Roman"/>
                <w:sz w:val="16"/>
                <w:szCs w:val="16"/>
              </w:rPr>
            </w:pPr>
            <w:r>
              <w:rPr>
                <w:rFonts w:ascii="Arial Narrow" w:hAnsi="Arial Narrow" w:cs="Times New Roman"/>
                <w:sz w:val="18"/>
                <w:szCs w:val="18"/>
              </w:rPr>
              <w:t>i</w:t>
            </w:r>
            <w:r w:rsidR="00AD58FB" w:rsidRPr="009E0E75">
              <w:rPr>
                <w:rFonts w:ascii="Arial Narrow" w:hAnsi="Arial Narrow" w:cs="Times New Roman"/>
                <w:sz w:val="18"/>
                <w:szCs w:val="18"/>
              </w:rPr>
              <w:t>ndividua forme di consumo non sostenibile e di spreco a partire da esperienze concrete (sprechi alimentari; spese superflue; incuria delle proprie cose…) e adotta comportamenti di contenimento di esse.</w:t>
            </w:r>
          </w:p>
        </w:tc>
      </w:tr>
      <w:tr w:rsidR="00AD58FB" w:rsidRPr="00442852" w14:paraId="2D090190" w14:textId="77777777" w:rsidTr="00CF4D5F">
        <w:tc>
          <w:tcPr>
            <w:tcW w:w="2984" w:type="dxa"/>
          </w:tcPr>
          <w:p w14:paraId="2F22FF8D" w14:textId="22464828" w:rsidR="00AD58FB" w:rsidRPr="009E10A3" w:rsidRDefault="00AD58FB" w:rsidP="00AD58FB">
            <w:pPr>
              <w:spacing w:after="120"/>
              <w:jc w:val="both"/>
              <w:rPr>
                <w:rFonts w:ascii="Arial Narrow" w:hAnsi="Arial Narrow" w:cs="Times New Roman"/>
                <w:b/>
                <w:iCs/>
                <w:sz w:val="18"/>
                <w:szCs w:val="18"/>
              </w:rPr>
            </w:pPr>
            <w:r w:rsidRPr="009E10A3">
              <w:rPr>
                <w:rFonts w:ascii="Arial Narrow" w:hAnsi="Arial Narrow"/>
                <w:b/>
                <w:iCs/>
                <w:sz w:val="18"/>
                <w:szCs w:val="18"/>
              </w:rPr>
              <w:lastRenderedPageBreak/>
              <w:t>Maturare</w:t>
            </w:r>
            <w:r w:rsidRPr="009E10A3">
              <w:rPr>
                <w:rFonts w:ascii="Arial Narrow" w:hAnsi="Arial Narrow"/>
                <w:b/>
                <w:iCs/>
                <w:spacing w:val="40"/>
                <w:sz w:val="18"/>
                <w:szCs w:val="18"/>
              </w:rPr>
              <w:t xml:space="preserve"> </w:t>
            </w:r>
            <w:r w:rsidRPr="009E10A3">
              <w:rPr>
                <w:rFonts w:ascii="Arial Narrow" w:hAnsi="Arial Narrow"/>
                <w:b/>
                <w:iCs/>
                <w:sz w:val="18"/>
                <w:szCs w:val="18"/>
              </w:rPr>
              <w:t>scelte</w:t>
            </w:r>
            <w:r w:rsidRPr="009E10A3">
              <w:rPr>
                <w:rFonts w:ascii="Arial Narrow" w:hAnsi="Arial Narrow"/>
                <w:b/>
                <w:iCs/>
                <w:spacing w:val="40"/>
                <w:sz w:val="18"/>
                <w:szCs w:val="18"/>
              </w:rPr>
              <w:t xml:space="preserve"> </w:t>
            </w:r>
            <w:r w:rsidRPr="009E10A3">
              <w:rPr>
                <w:rFonts w:ascii="Arial Narrow" w:hAnsi="Arial Narrow"/>
                <w:b/>
                <w:iCs/>
                <w:sz w:val="18"/>
                <w:szCs w:val="18"/>
              </w:rPr>
              <w:t>e</w:t>
            </w:r>
            <w:r w:rsidRPr="009E10A3">
              <w:rPr>
                <w:rFonts w:ascii="Arial Narrow" w:hAnsi="Arial Narrow"/>
                <w:b/>
                <w:iCs/>
                <w:spacing w:val="40"/>
                <w:sz w:val="18"/>
                <w:szCs w:val="18"/>
              </w:rPr>
              <w:t xml:space="preserve"> </w:t>
            </w:r>
            <w:r w:rsidRPr="009E10A3">
              <w:rPr>
                <w:rFonts w:ascii="Arial Narrow" w:hAnsi="Arial Narrow"/>
                <w:b/>
                <w:iCs/>
                <w:sz w:val="18"/>
                <w:szCs w:val="18"/>
              </w:rPr>
              <w:t>condotte</w:t>
            </w:r>
            <w:r w:rsidRPr="009E10A3">
              <w:rPr>
                <w:rFonts w:ascii="Arial Narrow" w:hAnsi="Arial Narrow"/>
                <w:b/>
                <w:iCs/>
                <w:spacing w:val="40"/>
                <w:sz w:val="18"/>
                <w:szCs w:val="18"/>
              </w:rPr>
              <w:t xml:space="preserve"> </w:t>
            </w:r>
            <w:r w:rsidRPr="009E10A3">
              <w:rPr>
                <w:rFonts w:ascii="Arial Narrow" w:hAnsi="Arial Narrow"/>
                <w:b/>
                <w:iCs/>
                <w:sz w:val="18"/>
                <w:szCs w:val="18"/>
              </w:rPr>
              <w:t>di</w:t>
            </w:r>
            <w:r w:rsidRPr="009E10A3">
              <w:rPr>
                <w:rFonts w:ascii="Arial Narrow" w:hAnsi="Arial Narrow"/>
                <w:b/>
                <w:iCs/>
                <w:spacing w:val="40"/>
                <w:sz w:val="18"/>
                <w:szCs w:val="18"/>
              </w:rPr>
              <w:t xml:space="preserve"> </w:t>
            </w:r>
            <w:r w:rsidRPr="009E10A3">
              <w:rPr>
                <w:rFonts w:ascii="Arial Narrow" w:hAnsi="Arial Narrow"/>
                <w:b/>
                <w:iCs/>
                <w:sz w:val="18"/>
                <w:szCs w:val="18"/>
              </w:rPr>
              <w:t>tutela</w:t>
            </w:r>
            <w:r w:rsidRPr="009E10A3">
              <w:rPr>
                <w:rFonts w:ascii="Arial Narrow" w:hAnsi="Arial Narrow"/>
                <w:b/>
                <w:iCs/>
                <w:spacing w:val="40"/>
                <w:sz w:val="18"/>
                <w:szCs w:val="18"/>
              </w:rPr>
              <w:t xml:space="preserve"> </w:t>
            </w:r>
            <w:r w:rsidRPr="009E10A3">
              <w:rPr>
                <w:rFonts w:ascii="Arial Narrow" w:hAnsi="Arial Narrow"/>
                <w:b/>
                <w:iCs/>
                <w:sz w:val="18"/>
                <w:szCs w:val="18"/>
              </w:rPr>
              <w:t>del</w:t>
            </w:r>
            <w:r w:rsidRPr="009E10A3">
              <w:rPr>
                <w:rFonts w:ascii="Arial Narrow" w:hAnsi="Arial Narrow"/>
                <w:b/>
                <w:iCs/>
                <w:spacing w:val="40"/>
                <w:sz w:val="18"/>
                <w:szCs w:val="18"/>
              </w:rPr>
              <w:t xml:space="preserve"> </w:t>
            </w:r>
            <w:r w:rsidRPr="009E10A3">
              <w:rPr>
                <w:rFonts w:ascii="Arial Narrow" w:hAnsi="Arial Narrow"/>
                <w:b/>
                <w:iCs/>
                <w:sz w:val="18"/>
                <w:szCs w:val="18"/>
              </w:rPr>
              <w:t>risparmio</w:t>
            </w:r>
            <w:r w:rsidRPr="009E10A3">
              <w:rPr>
                <w:rFonts w:ascii="Arial Narrow" w:hAnsi="Arial Narrow"/>
                <w:b/>
                <w:iCs/>
                <w:spacing w:val="40"/>
                <w:sz w:val="18"/>
                <w:szCs w:val="18"/>
              </w:rPr>
              <w:t xml:space="preserve"> </w:t>
            </w:r>
            <w:r w:rsidRPr="009E10A3">
              <w:rPr>
                <w:rFonts w:ascii="Arial Narrow" w:hAnsi="Arial Narrow"/>
                <w:b/>
                <w:iCs/>
                <w:sz w:val="18"/>
                <w:szCs w:val="18"/>
              </w:rPr>
              <w:t>e</w:t>
            </w:r>
            <w:r w:rsidRPr="009E10A3">
              <w:rPr>
                <w:rFonts w:ascii="Arial Narrow" w:hAnsi="Arial Narrow"/>
                <w:b/>
                <w:iCs/>
                <w:spacing w:val="40"/>
                <w:sz w:val="18"/>
                <w:szCs w:val="18"/>
              </w:rPr>
              <w:t xml:space="preserve"> </w:t>
            </w:r>
            <w:r w:rsidRPr="009E10A3">
              <w:rPr>
                <w:rFonts w:ascii="Arial Narrow" w:hAnsi="Arial Narrow"/>
                <w:b/>
                <w:iCs/>
                <w:sz w:val="18"/>
                <w:szCs w:val="18"/>
              </w:rPr>
              <w:t>assicurativa</w:t>
            </w:r>
            <w:r w:rsidRPr="009E10A3">
              <w:rPr>
                <w:rFonts w:ascii="Arial Narrow" w:hAnsi="Arial Narrow"/>
                <w:b/>
                <w:iCs/>
                <w:spacing w:val="40"/>
                <w:sz w:val="18"/>
                <w:szCs w:val="18"/>
              </w:rPr>
              <w:t xml:space="preserve"> </w:t>
            </w:r>
            <w:r w:rsidRPr="009E10A3">
              <w:rPr>
                <w:rFonts w:ascii="Arial Narrow" w:hAnsi="Arial Narrow"/>
                <w:b/>
                <w:iCs/>
                <w:sz w:val="18"/>
                <w:szCs w:val="18"/>
              </w:rPr>
              <w:t>nonché</w:t>
            </w:r>
            <w:r w:rsidRPr="009E10A3">
              <w:rPr>
                <w:rFonts w:ascii="Arial Narrow" w:hAnsi="Arial Narrow"/>
                <w:b/>
                <w:iCs/>
                <w:spacing w:val="40"/>
                <w:sz w:val="18"/>
                <w:szCs w:val="18"/>
              </w:rPr>
              <w:t xml:space="preserve"> </w:t>
            </w:r>
            <w:r w:rsidRPr="009E10A3">
              <w:rPr>
                <w:rFonts w:ascii="Arial Narrow" w:hAnsi="Arial Narrow"/>
                <w:b/>
                <w:iCs/>
                <w:sz w:val="18"/>
                <w:szCs w:val="18"/>
              </w:rPr>
              <w:t>di</w:t>
            </w:r>
            <w:r w:rsidRPr="009E10A3">
              <w:rPr>
                <w:rFonts w:ascii="Arial Narrow" w:hAnsi="Arial Narrow"/>
                <w:b/>
                <w:iCs/>
                <w:spacing w:val="40"/>
                <w:sz w:val="18"/>
                <w:szCs w:val="18"/>
              </w:rPr>
              <w:t xml:space="preserve"> </w:t>
            </w:r>
            <w:r w:rsidRPr="009E10A3">
              <w:rPr>
                <w:rFonts w:ascii="Arial Narrow" w:hAnsi="Arial Narrow"/>
                <w:b/>
                <w:iCs/>
                <w:sz w:val="18"/>
                <w:szCs w:val="18"/>
              </w:rPr>
              <w:t>pianificazione</w:t>
            </w:r>
            <w:r w:rsidRPr="009E10A3">
              <w:rPr>
                <w:rFonts w:ascii="Arial Narrow" w:hAnsi="Arial Narrow"/>
                <w:b/>
                <w:iCs/>
                <w:spacing w:val="40"/>
                <w:sz w:val="18"/>
                <w:szCs w:val="18"/>
              </w:rPr>
              <w:t xml:space="preserve"> </w:t>
            </w:r>
            <w:r w:rsidRPr="009E10A3">
              <w:rPr>
                <w:rFonts w:ascii="Arial Narrow" w:hAnsi="Arial Narrow"/>
                <w:b/>
                <w:iCs/>
                <w:sz w:val="18"/>
                <w:szCs w:val="18"/>
              </w:rPr>
              <w:t>di</w:t>
            </w:r>
            <w:r w:rsidRPr="009E10A3">
              <w:rPr>
                <w:rFonts w:ascii="Arial Narrow" w:hAnsi="Arial Narrow"/>
                <w:b/>
                <w:iCs/>
                <w:spacing w:val="40"/>
                <w:sz w:val="18"/>
                <w:szCs w:val="18"/>
              </w:rPr>
              <w:t xml:space="preserve"> </w:t>
            </w:r>
            <w:r w:rsidRPr="009E10A3">
              <w:rPr>
                <w:rFonts w:ascii="Arial Narrow" w:hAnsi="Arial Narrow"/>
                <w:b/>
                <w:iCs/>
                <w:sz w:val="18"/>
                <w:szCs w:val="18"/>
              </w:rPr>
              <w:t>percorsi previdenziali e di utilizzo responsabile delle risorse finanziarie.</w:t>
            </w:r>
          </w:p>
        </w:tc>
        <w:tc>
          <w:tcPr>
            <w:tcW w:w="2888" w:type="dxa"/>
          </w:tcPr>
          <w:p w14:paraId="58B72F92" w14:textId="231CD42C"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Con istruzioni precise e dettagliate, l’aiuto, la costante supervisione degli insegnanti, l’aiuto e l’esempio dei compagni</w:t>
            </w:r>
            <w:r w:rsidR="00D04915">
              <w:rPr>
                <w:rFonts w:ascii="Arial Narrow" w:hAnsi="Arial Narrow" w:cs="Times New Roman"/>
                <w:sz w:val="18"/>
                <w:szCs w:val="18"/>
              </w:rPr>
              <w:t>, in contesti noti e prevedibili:</w:t>
            </w:r>
          </w:p>
          <w:p w14:paraId="5604410B" w14:textId="04A81D0F" w:rsidR="00D04915" w:rsidRPr="00D04915" w:rsidRDefault="00D04915" w:rsidP="00D04915">
            <w:pPr>
              <w:pStyle w:val="Paragrafoelenco"/>
              <w:numPr>
                <w:ilvl w:val="0"/>
                <w:numId w:val="29"/>
              </w:numPr>
              <w:spacing w:after="0" w:line="240" w:lineRule="auto"/>
              <w:ind w:left="306" w:hanging="283"/>
              <w:jc w:val="both"/>
              <w:rPr>
                <w:rFonts w:ascii="Arial Narrow" w:hAnsi="Arial Narrow" w:cs="Times New Roman"/>
                <w:sz w:val="18"/>
                <w:szCs w:val="18"/>
              </w:rPr>
            </w:pPr>
            <w:r>
              <w:rPr>
                <w:rFonts w:ascii="Arial Narrow" w:hAnsi="Arial Narrow" w:cs="Times New Roman"/>
                <w:sz w:val="18"/>
                <w:szCs w:val="18"/>
              </w:rPr>
              <w:t>ipotizza semplici forme di spesa o di risparmio di piccole somme a sua disposizione</w:t>
            </w:r>
          </w:p>
          <w:p w14:paraId="3F2CED6A" w14:textId="2DEB9F2B" w:rsidR="00D04915" w:rsidRPr="009E0E75" w:rsidRDefault="00D04915" w:rsidP="00D04915">
            <w:pPr>
              <w:pStyle w:val="Paragrafoelenco"/>
              <w:numPr>
                <w:ilvl w:val="0"/>
                <w:numId w:val="29"/>
              </w:numPr>
              <w:spacing w:after="120" w:line="240" w:lineRule="auto"/>
              <w:ind w:left="306" w:hanging="283"/>
              <w:rPr>
                <w:rFonts w:ascii="Arial Narrow" w:hAnsi="Arial Narrow" w:cs="Times New Roman"/>
                <w:sz w:val="18"/>
                <w:szCs w:val="18"/>
              </w:rPr>
            </w:pPr>
            <w:r>
              <w:rPr>
                <w:rFonts w:ascii="Arial Narrow" w:hAnsi="Arial Narrow" w:cs="Times New Roman"/>
                <w:sz w:val="18"/>
                <w:szCs w:val="18"/>
              </w:rPr>
              <w:t>attraverso domande guida ed esempi, s</w:t>
            </w:r>
            <w:r w:rsidRPr="009E0E75">
              <w:rPr>
                <w:rFonts w:ascii="Arial Narrow" w:hAnsi="Arial Narrow" w:cs="Times New Roman"/>
                <w:sz w:val="18"/>
                <w:szCs w:val="18"/>
              </w:rPr>
              <w:t xml:space="preserve">a spiegare </w:t>
            </w:r>
            <w:r>
              <w:rPr>
                <w:rFonts w:ascii="Arial Narrow" w:hAnsi="Arial Narrow" w:cs="Times New Roman"/>
                <w:sz w:val="18"/>
                <w:szCs w:val="18"/>
              </w:rPr>
              <w:t xml:space="preserve">con semplicità </w:t>
            </w:r>
            <w:r w:rsidRPr="009E0E75">
              <w:rPr>
                <w:rFonts w:ascii="Arial Narrow" w:hAnsi="Arial Narrow" w:cs="Times New Roman"/>
                <w:sz w:val="18"/>
                <w:szCs w:val="18"/>
              </w:rPr>
              <w:t>la funzione del denaro</w:t>
            </w:r>
            <w:r>
              <w:rPr>
                <w:rFonts w:ascii="Arial Narrow" w:hAnsi="Arial Narrow" w:cs="Times New Roman"/>
                <w:sz w:val="18"/>
                <w:szCs w:val="18"/>
              </w:rPr>
              <w:t xml:space="preserve"> e distingue l’uso del denaro da</w:t>
            </w:r>
            <w:r w:rsidRPr="009E0E75">
              <w:rPr>
                <w:rFonts w:ascii="Arial Narrow" w:hAnsi="Arial Narrow" w:cs="Times New Roman"/>
                <w:sz w:val="18"/>
                <w:szCs w:val="18"/>
              </w:rPr>
              <w:t xml:space="preserve"> forme diverse di scambio</w:t>
            </w:r>
            <w:r>
              <w:rPr>
                <w:rFonts w:ascii="Arial Narrow" w:hAnsi="Arial Narrow" w:cs="Times New Roman"/>
                <w:sz w:val="18"/>
                <w:szCs w:val="18"/>
              </w:rPr>
              <w:t xml:space="preserve"> di cui ha diretta esperienza</w:t>
            </w:r>
            <w:r w:rsidRPr="009E0E75">
              <w:rPr>
                <w:rFonts w:ascii="Arial Narrow" w:hAnsi="Arial Narrow" w:cs="Times New Roman"/>
                <w:sz w:val="18"/>
                <w:szCs w:val="18"/>
              </w:rPr>
              <w:t>, ad esempio il baratto</w:t>
            </w:r>
            <w:r>
              <w:rPr>
                <w:rFonts w:ascii="Arial Narrow" w:hAnsi="Arial Narrow" w:cs="Times New Roman"/>
                <w:sz w:val="18"/>
                <w:szCs w:val="18"/>
              </w:rPr>
              <w:t>;</w:t>
            </w:r>
          </w:p>
          <w:p w14:paraId="399CD067" w14:textId="6F690DEF" w:rsidR="00D04915" w:rsidRPr="009E0E75" w:rsidRDefault="00D04915" w:rsidP="00D04915">
            <w:pPr>
              <w:pStyle w:val="Paragrafoelenco"/>
              <w:numPr>
                <w:ilvl w:val="0"/>
                <w:numId w:val="29"/>
              </w:numPr>
              <w:spacing w:after="120" w:line="240" w:lineRule="auto"/>
              <w:ind w:left="306" w:hanging="283"/>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 xml:space="preserve">ette in atto, in contesti ludici e di lavoro in classe, </w:t>
            </w:r>
            <w:r>
              <w:rPr>
                <w:rFonts w:ascii="Arial Narrow" w:hAnsi="Arial Narrow" w:cs="Times New Roman"/>
                <w:sz w:val="18"/>
                <w:szCs w:val="18"/>
              </w:rPr>
              <w:t xml:space="preserve">con istruzioni, supervisione dell’insegnante e seguendo i compagni, </w:t>
            </w:r>
            <w:r w:rsidRPr="009E0E75">
              <w:rPr>
                <w:rFonts w:ascii="Arial Narrow" w:hAnsi="Arial Narrow" w:cs="Times New Roman"/>
                <w:sz w:val="18"/>
                <w:szCs w:val="18"/>
              </w:rPr>
              <w:t>esperienze pratiche di compravendita, utilizzando i concetti di spesa, ricavo, guadagno</w:t>
            </w:r>
            <w:r>
              <w:rPr>
                <w:rFonts w:ascii="Arial Narrow" w:hAnsi="Arial Narrow" w:cs="Times New Roman"/>
                <w:sz w:val="18"/>
                <w:szCs w:val="18"/>
              </w:rPr>
              <w:t xml:space="preserve"> che gli siano noti;</w:t>
            </w:r>
          </w:p>
          <w:p w14:paraId="4FF3D18A" w14:textId="273A8473" w:rsidR="00D04915" w:rsidRDefault="00D04915" w:rsidP="00D04915">
            <w:pPr>
              <w:pStyle w:val="Paragrafoelenco"/>
              <w:numPr>
                <w:ilvl w:val="0"/>
                <w:numId w:val="29"/>
              </w:numPr>
              <w:spacing w:after="120" w:line="240" w:lineRule="auto"/>
              <w:ind w:left="306" w:hanging="283"/>
              <w:jc w:val="both"/>
              <w:rPr>
                <w:rFonts w:ascii="Arial Narrow" w:hAnsi="Arial Narrow" w:cs="Times New Roman"/>
                <w:sz w:val="18"/>
                <w:szCs w:val="18"/>
              </w:rPr>
            </w:pPr>
            <w:r>
              <w:rPr>
                <w:rFonts w:ascii="Arial Narrow" w:hAnsi="Arial Narrow" w:cs="Times New Roman"/>
                <w:sz w:val="18"/>
                <w:szCs w:val="18"/>
              </w:rPr>
              <w:lastRenderedPageBreak/>
              <w:t>c</w:t>
            </w:r>
            <w:r w:rsidRPr="009E0E75">
              <w:rPr>
                <w:rFonts w:ascii="Arial Narrow" w:hAnsi="Arial Narrow" w:cs="Times New Roman"/>
                <w:sz w:val="18"/>
                <w:szCs w:val="18"/>
              </w:rPr>
              <w:t>on riferimento alla propria esperienza personale</w:t>
            </w:r>
            <w:r>
              <w:rPr>
                <w:rFonts w:ascii="Arial Narrow" w:hAnsi="Arial Narrow" w:cs="Times New Roman"/>
                <w:sz w:val="18"/>
                <w:szCs w:val="18"/>
              </w:rPr>
              <w:t xml:space="preserve"> diretta</w:t>
            </w:r>
            <w:r w:rsidR="00D42E8E">
              <w:rPr>
                <w:rFonts w:ascii="Arial Narrow" w:hAnsi="Arial Narrow" w:cs="Times New Roman"/>
                <w:sz w:val="18"/>
                <w:szCs w:val="18"/>
              </w:rPr>
              <w:t xml:space="preserve"> e attraverso gli esempi dell’insegnante</w:t>
            </w:r>
            <w:r w:rsidRPr="009E0E75">
              <w:rPr>
                <w:rFonts w:ascii="Arial Narrow" w:hAnsi="Arial Narrow" w:cs="Times New Roman"/>
                <w:sz w:val="18"/>
                <w:szCs w:val="18"/>
              </w:rPr>
              <w:t xml:space="preserve">, </w:t>
            </w:r>
            <w:r w:rsidR="00D42E8E">
              <w:rPr>
                <w:rFonts w:ascii="Arial Narrow" w:hAnsi="Arial Narrow" w:cs="Times New Roman"/>
                <w:sz w:val="18"/>
                <w:szCs w:val="18"/>
              </w:rPr>
              <w:t>distingue</w:t>
            </w:r>
            <w:r w:rsidRPr="009E0E75">
              <w:rPr>
                <w:rFonts w:ascii="Arial Narrow" w:hAnsi="Arial Narrow" w:cs="Times New Roman"/>
                <w:sz w:val="18"/>
                <w:szCs w:val="18"/>
              </w:rPr>
              <w:t xml:space="preserve"> forme diverse e possibili di pagamento</w:t>
            </w:r>
            <w:r w:rsidR="009A1662">
              <w:rPr>
                <w:rFonts w:ascii="Arial Narrow" w:hAnsi="Arial Narrow" w:cs="Times New Roman"/>
                <w:sz w:val="18"/>
                <w:szCs w:val="18"/>
              </w:rPr>
              <w:t xml:space="preserve"> più ricorrenti</w:t>
            </w:r>
            <w:r w:rsidRPr="009E0E75">
              <w:rPr>
                <w:rFonts w:ascii="Arial Narrow" w:hAnsi="Arial Narrow" w:cs="Times New Roman"/>
                <w:sz w:val="18"/>
                <w:szCs w:val="18"/>
              </w:rPr>
              <w:t>: denaro contante, carte di pagamento</w:t>
            </w:r>
            <w:r w:rsidR="00D42E8E">
              <w:rPr>
                <w:rFonts w:ascii="Arial Narrow" w:hAnsi="Arial Narrow" w:cs="Times New Roman"/>
                <w:sz w:val="18"/>
                <w:szCs w:val="18"/>
              </w:rPr>
              <w:t>…</w:t>
            </w:r>
            <w:r>
              <w:rPr>
                <w:rFonts w:ascii="Arial Narrow" w:hAnsi="Arial Narrow" w:cs="Times New Roman"/>
                <w:sz w:val="18"/>
                <w:szCs w:val="18"/>
              </w:rPr>
              <w:t>;</w:t>
            </w:r>
          </w:p>
          <w:p w14:paraId="6CB284A9" w14:textId="173FB76E" w:rsidR="00AD58FB" w:rsidRPr="00442852" w:rsidRDefault="00AD58FB" w:rsidP="00AD58FB">
            <w:pPr>
              <w:spacing w:after="120"/>
              <w:rPr>
                <w:rFonts w:ascii="Arial Narrow" w:hAnsi="Arial Narrow" w:cs="Times New Roman"/>
                <w:sz w:val="16"/>
                <w:szCs w:val="16"/>
              </w:rPr>
            </w:pPr>
          </w:p>
        </w:tc>
        <w:tc>
          <w:tcPr>
            <w:tcW w:w="2888" w:type="dxa"/>
          </w:tcPr>
          <w:p w14:paraId="06A8E63C" w14:textId="3A301A3C"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r w:rsidR="00D04915">
              <w:rPr>
                <w:rFonts w:ascii="Arial Narrow" w:hAnsi="Arial Narrow" w:cs="Times New Roman"/>
                <w:sz w:val="18"/>
                <w:szCs w:val="18"/>
              </w:rPr>
              <w:t>, in contesti noti e prevedibili:</w:t>
            </w:r>
          </w:p>
          <w:p w14:paraId="20735037" w14:textId="77777777" w:rsidR="00D04915" w:rsidRPr="009E0E75" w:rsidRDefault="00D04915" w:rsidP="00D04915">
            <w:pPr>
              <w:pStyle w:val="Paragrafoelenco"/>
              <w:numPr>
                <w:ilvl w:val="0"/>
                <w:numId w:val="29"/>
              </w:numPr>
              <w:spacing w:after="120" w:line="240" w:lineRule="auto"/>
              <w:ind w:left="346" w:hanging="283"/>
              <w:rPr>
                <w:rFonts w:ascii="Arial Narrow" w:hAnsi="Arial Narrow" w:cs="Times New Roman"/>
                <w:sz w:val="18"/>
                <w:szCs w:val="18"/>
              </w:rPr>
            </w:pPr>
            <w:r>
              <w:rPr>
                <w:rFonts w:ascii="Arial Narrow" w:hAnsi="Arial Narrow" w:cs="Times New Roman"/>
                <w:sz w:val="18"/>
                <w:szCs w:val="18"/>
              </w:rPr>
              <w:t>s</w:t>
            </w:r>
            <w:r w:rsidRPr="009E0E75">
              <w:rPr>
                <w:rFonts w:ascii="Arial Narrow" w:hAnsi="Arial Narrow" w:cs="Times New Roman"/>
                <w:sz w:val="18"/>
                <w:szCs w:val="18"/>
              </w:rPr>
              <w:t>a gestire e amministrare piccole disponibilità economiche, ideando ed eventualmente attuando</w:t>
            </w:r>
            <w:r>
              <w:rPr>
                <w:rFonts w:ascii="Arial Narrow" w:hAnsi="Arial Narrow" w:cs="Times New Roman"/>
                <w:sz w:val="18"/>
                <w:szCs w:val="18"/>
              </w:rPr>
              <w:t xml:space="preserve">, con l’aiuto dei genitori o dell’insegnante, </w:t>
            </w:r>
            <w:r w:rsidRPr="009E0E75">
              <w:rPr>
                <w:rFonts w:ascii="Arial Narrow" w:hAnsi="Arial Narrow" w:cs="Times New Roman"/>
                <w:sz w:val="18"/>
                <w:szCs w:val="18"/>
              </w:rPr>
              <w:t>semplici piani di spesa e di risparmio</w:t>
            </w:r>
            <w:r>
              <w:rPr>
                <w:rFonts w:ascii="Arial Narrow" w:hAnsi="Arial Narrow" w:cs="Times New Roman"/>
                <w:sz w:val="18"/>
                <w:szCs w:val="18"/>
              </w:rPr>
              <w:t>;</w:t>
            </w:r>
          </w:p>
          <w:p w14:paraId="02D915FE" w14:textId="7FA6ADD4" w:rsidR="00D04915" w:rsidRPr="009E0E75" w:rsidRDefault="00D04915" w:rsidP="00D04915">
            <w:pPr>
              <w:pStyle w:val="Paragrafoelenco"/>
              <w:numPr>
                <w:ilvl w:val="0"/>
                <w:numId w:val="29"/>
              </w:numPr>
              <w:spacing w:after="120" w:line="240" w:lineRule="auto"/>
              <w:ind w:left="346" w:hanging="283"/>
              <w:rPr>
                <w:rFonts w:ascii="Arial Narrow" w:hAnsi="Arial Narrow" w:cs="Times New Roman"/>
                <w:sz w:val="18"/>
                <w:szCs w:val="18"/>
              </w:rPr>
            </w:pPr>
            <w:r>
              <w:rPr>
                <w:rFonts w:ascii="Arial Narrow" w:hAnsi="Arial Narrow" w:cs="Times New Roman"/>
                <w:sz w:val="18"/>
                <w:szCs w:val="18"/>
              </w:rPr>
              <w:t>s</w:t>
            </w:r>
            <w:r w:rsidRPr="009E0E75">
              <w:rPr>
                <w:rFonts w:ascii="Arial Narrow" w:hAnsi="Arial Narrow" w:cs="Times New Roman"/>
                <w:sz w:val="18"/>
                <w:szCs w:val="18"/>
              </w:rPr>
              <w:t xml:space="preserve">a spiegare </w:t>
            </w:r>
            <w:r>
              <w:rPr>
                <w:rFonts w:ascii="Arial Narrow" w:hAnsi="Arial Narrow" w:cs="Times New Roman"/>
                <w:sz w:val="18"/>
                <w:szCs w:val="18"/>
              </w:rPr>
              <w:t xml:space="preserve">con semplicità </w:t>
            </w:r>
            <w:r w:rsidRPr="009E0E75">
              <w:rPr>
                <w:rFonts w:ascii="Arial Narrow" w:hAnsi="Arial Narrow" w:cs="Times New Roman"/>
                <w:sz w:val="18"/>
                <w:szCs w:val="18"/>
              </w:rPr>
              <w:t>la funzione del denaro</w:t>
            </w:r>
            <w:r>
              <w:rPr>
                <w:rFonts w:ascii="Arial Narrow" w:hAnsi="Arial Narrow" w:cs="Times New Roman"/>
                <w:sz w:val="18"/>
                <w:szCs w:val="18"/>
              </w:rPr>
              <w:t xml:space="preserve"> e </w:t>
            </w:r>
            <w:r w:rsidRPr="009E0E75">
              <w:rPr>
                <w:rFonts w:ascii="Arial Narrow" w:hAnsi="Arial Narrow" w:cs="Times New Roman"/>
                <w:sz w:val="18"/>
                <w:szCs w:val="18"/>
              </w:rPr>
              <w:t>le differenze con forme diverse di scambio</w:t>
            </w:r>
            <w:r>
              <w:rPr>
                <w:rFonts w:ascii="Arial Narrow" w:hAnsi="Arial Narrow" w:cs="Times New Roman"/>
                <w:sz w:val="18"/>
                <w:szCs w:val="18"/>
              </w:rPr>
              <w:t xml:space="preserve"> di cui ha diretta esperienza</w:t>
            </w:r>
            <w:r w:rsidRPr="009E0E75">
              <w:rPr>
                <w:rFonts w:ascii="Arial Narrow" w:hAnsi="Arial Narrow" w:cs="Times New Roman"/>
                <w:sz w:val="18"/>
                <w:szCs w:val="18"/>
              </w:rPr>
              <w:t>, ad esempio il baratto</w:t>
            </w:r>
            <w:r>
              <w:rPr>
                <w:rFonts w:ascii="Arial Narrow" w:hAnsi="Arial Narrow" w:cs="Times New Roman"/>
                <w:sz w:val="18"/>
                <w:szCs w:val="18"/>
              </w:rPr>
              <w:t>;</w:t>
            </w:r>
          </w:p>
          <w:p w14:paraId="5D2D53BD" w14:textId="4A2D8337" w:rsidR="00D04915" w:rsidRPr="009E0E75" w:rsidRDefault="00D04915" w:rsidP="00D04915">
            <w:pPr>
              <w:pStyle w:val="Paragrafoelenco"/>
              <w:numPr>
                <w:ilvl w:val="0"/>
                <w:numId w:val="29"/>
              </w:numPr>
              <w:spacing w:after="120" w:line="240" w:lineRule="auto"/>
              <w:ind w:left="346" w:hanging="283"/>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ette in atto, in contesti ludici e di lavoro in classe, esperienze pratiche di compravendita, utilizzando i concetti di spesa, ricavo, guadagno</w:t>
            </w:r>
            <w:r>
              <w:rPr>
                <w:rFonts w:ascii="Arial Narrow" w:hAnsi="Arial Narrow" w:cs="Times New Roman"/>
                <w:sz w:val="18"/>
                <w:szCs w:val="18"/>
              </w:rPr>
              <w:t xml:space="preserve"> che gli siano noti;</w:t>
            </w:r>
          </w:p>
          <w:p w14:paraId="518A2ED0" w14:textId="43CEE595" w:rsidR="00D04915" w:rsidRDefault="00D04915" w:rsidP="00D04915">
            <w:pPr>
              <w:pStyle w:val="Paragrafoelenco"/>
              <w:numPr>
                <w:ilvl w:val="0"/>
                <w:numId w:val="29"/>
              </w:numPr>
              <w:spacing w:after="120" w:line="240" w:lineRule="auto"/>
              <w:ind w:left="346" w:hanging="283"/>
              <w:jc w:val="both"/>
              <w:rPr>
                <w:rFonts w:ascii="Arial Narrow" w:hAnsi="Arial Narrow" w:cs="Times New Roman"/>
                <w:sz w:val="18"/>
                <w:szCs w:val="18"/>
              </w:rPr>
            </w:pPr>
            <w:r>
              <w:rPr>
                <w:rFonts w:ascii="Arial Narrow" w:hAnsi="Arial Narrow" w:cs="Times New Roman"/>
                <w:sz w:val="18"/>
                <w:szCs w:val="18"/>
              </w:rPr>
              <w:lastRenderedPageBreak/>
              <w:t>c</w:t>
            </w:r>
            <w:r w:rsidRPr="009E0E75">
              <w:rPr>
                <w:rFonts w:ascii="Arial Narrow" w:hAnsi="Arial Narrow" w:cs="Times New Roman"/>
                <w:sz w:val="18"/>
                <w:szCs w:val="18"/>
              </w:rPr>
              <w:t>on riferimento alla propria esperienza personale</w:t>
            </w:r>
            <w:r>
              <w:rPr>
                <w:rFonts w:ascii="Arial Narrow" w:hAnsi="Arial Narrow" w:cs="Times New Roman"/>
                <w:sz w:val="18"/>
                <w:szCs w:val="18"/>
              </w:rPr>
              <w:t xml:space="preserve"> diretta</w:t>
            </w:r>
            <w:r w:rsidRPr="009E0E75">
              <w:rPr>
                <w:rFonts w:ascii="Arial Narrow" w:hAnsi="Arial Narrow" w:cs="Times New Roman"/>
                <w:sz w:val="18"/>
                <w:szCs w:val="18"/>
              </w:rPr>
              <w:t>, spiega forme diverse e possibili di pagamento: denaro contante, carte di pagamento, assegni</w:t>
            </w:r>
            <w:r w:rsidR="009A1662">
              <w:rPr>
                <w:rFonts w:ascii="Arial Narrow" w:hAnsi="Arial Narrow" w:cs="Times New Roman"/>
                <w:sz w:val="18"/>
                <w:szCs w:val="18"/>
              </w:rPr>
              <w:t>…</w:t>
            </w:r>
            <w:r>
              <w:rPr>
                <w:rFonts w:ascii="Arial Narrow" w:hAnsi="Arial Narrow" w:cs="Times New Roman"/>
                <w:sz w:val="18"/>
                <w:szCs w:val="18"/>
              </w:rPr>
              <w:t>;</w:t>
            </w:r>
          </w:p>
          <w:p w14:paraId="4BBED31E" w14:textId="36F0DE3A" w:rsidR="00D04915" w:rsidRPr="00D04915" w:rsidRDefault="00D04915" w:rsidP="00D04915">
            <w:pPr>
              <w:pStyle w:val="Paragrafoelenco"/>
              <w:numPr>
                <w:ilvl w:val="0"/>
                <w:numId w:val="29"/>
              </w:numPr>
              <w:spacing w:after="120" w:line="240" w:lineRule="auto"/>
              <w:ind w:left="346" w:hanging="283"/>
              <w:jc w:val="both"/>
              <w:rPr>
                <w:rFonts w:ascii="Arial Narrow" w:hAnsi="Arial Narrow" w:cs="Times New Roman"/>
                <w:sz w:val="18"/>
                <w:szCs w:val="18"/>
              </w:rPr>
            </w:pPr>
            <w:r w:rsidRPr="00D04915">
              <w:rPr>
                <w:rFonts w:ascii="Arial Narrow" w:hAnsi="Arial Narrow" w:cs="Times New Roman"/>
                <w:sz w:val="18"/>
                <w:szCs w:val="18"/>
              </w:rPr>
              <w:t>a partire dalla propria esperienza concreta, individua esempi di prestito e ne spiega la funzione.</w:t>
            </w:r>
          </w:p>
          <w:p w14:paraId="17982954" w14:textId="36214E22" w:rsidR="00AD58FB" w:rsidRPr="00442852" w:rsidRDefault="00AD58FB" w:rsidP="00AD58FB">
            <w:pPr>
              <w:spacing w:after="120"/>
              <w:rPr>
                <w:rFonts w:ascii="Arial Narrow" w:hAnsi="Arial Narrow" w:cs="Times New Roman"/>
                <w:sz w:val="16"/>
                <w:szCs w:val="16"/>
              </w:rPr>
            </w:pPr>
          </w:p>
        </w:tc>
        <w:tc>
          <w:tcPr>
            <w:tcW w:w="2894" w:type="dxa"/>
          </w:tcPr>
          <w:p w14:paraId="2231A371" w14:textId="77777777" w:rsidR="00AD58FB" w:rsidRDefault="00AD58FB" w:rsidP="00AD58FB">
            <w:pPr>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66AC0A46" w14:textId="1B4E0A75" w:rsidR="00CF4D5F" w:rsidRPr="009E0E75" w:rsidRDefault="00CF4D5F" w:rsidP="00CF4D5F">
            <w:pPr>
              <w:pStyle w:val="Paragrafoelenco"/>
              <w:numPr>
                <w:ilvl w:val="0"/>
                <w:numId w:val="29"/>
              </w:numPr>
              <w:spacing w:after="120" w:line="240" w:lineRule="auto"/>
              <w:ind w:left="346" w:hanging="283"/>
              <w:rPr>
                <w:rFonts w:ascii="Arial Narrow" w:hAnsi="Arial Narrow" w:cs="Times New Roman"/>
                <w:sz w:val="18"/>
                <w:szCs w:val="18"/>
              </w:rPr>
            </w:pPr>
            <w:r>
              <w:rPr>
                <w:rFonts w:ascii="Arial Narrow" w:hAnsi="Arial Narrow" w:cs="Times New Roman"/>
                <w:sz w:val="18"/>
                <w:szCs w:val="18"/>
              </w:rPr>
              <w:t>s</w:t>
            </w:r>
            <w:r w:rsidRPr="009E0E75">
              <w:rPr>
                <w:rFonts w:ascii="Arial Narrow" w:hAnsi="Arial Narrow" w:cs="Times New Roman"/>
                <w:sz w:val="18"/>
                <w:szCs w:val="18"/>
              </w:rPr>
              <w:t>a gestire e amministrare piccole disponibilità economiche, ideando ed eventualmente attuando</w:t>
            </w:r>
            <w:r>
              <w:rPr>
                <w:rFonts w:ascii="Arial Narrow" w:hAnsi="Arial Narrow" w:cs="Times New Roman"/>
                <w:sz w:val="18"/>
                <w:szCs w:val="18"/>
              </w:rPr>
              <w:t xml:space="preserve">, con l’aiuto dei genitori o dell’insegnante, </w:t>
            </w:r>
            <w:r w:rsidRPr="009E0E75">
              <w:rPr>
                <w:rFonts w:ascii="Arial Narrow" w:hAnsi="Arial Narrow" w:cs="Times New Roman"/>
                <w:sz w:val="18"/>
                <w:szCs w:val="18"/>
              </w:rPr>
              <w:t>semplici piani di spesa e di risparmio</w:t>
            </w:r>
            <w:r>
              <w:rPr>
                <w:rFonts w:ascii="Arial Narrow" w:hAnsi="Arial Narrow" w:cs="Times New Roman"/>
                <w:sz w:val="18"/>
                <w:szCs w:val="18"/>
              </w:rPr>
              <w:t>;</w:t>
            </w:r>
          </w:p>
          <w:p w14:paraId="711302B5" w14:textId="3BC59340" w:rsidR="00CF4D5F" w:rsidRPr="009E0E75" w:rsidRDefault="00CF4D5F" w:rsidP="00CF4D5F">
            <w:pPr>
              <w:pStyle w:val="Paragrafoelenco"/>
              <w:numPr>
                <w:ilvl w:val="0"/>
                <w:numId w:val="29"/>
              </w:numPr>
              <w:spacing w:after="120" w:line="240" w:lineRule="auto"/>
              <w:ind w:left="346" w:hanging="283"/>
              <w:rPr>
                <w:rFonts w:ascii="Arial Narrow" w:hAnsi="Arial Narrow" w:cs="Times New Roman"/>
                <w:sz w:val="18"/>
                <w:szCs w:val="18"/>
              </w:rPr>
            </w:pPr>
            <w:r>
              <w:rPr>
                <w:rFonts w:ascii="Arial Narrow" w:hAnsi="Arial Narrow" w:cs="Times New Roman"/>
                <w:sz w:val="18"/>
                <w:szCs w:val="18"/>
              </w:rPr>
              <w:t>s</w:t>
            </w:r>
            <w:r w:rsidRPr="009E0E75">
              <w:rPr>
                <w:rFonts w:ascii="Arial Narrow" w:hAnsi="Arial Narrow" w:cs="Times New Roman"/>
                <w:sz w:val="18"/>
                <w:szCs w:val="18"/>
              </w:rPr>
              <w:t>a spiegare la funzione del denaro, le differenze con forme diverse di scambio</w:t>
            </w:r>
            <w:r w:rsidR="00D04915">
              <w:rPr>
                <w:rFonts w:ascii="Arial Narrow" w:hAnsi="Arial Narrow" w:cs="Times New Roman"/>
                <w:sz w:val="18"/>
                <w:szCs w:val="18"/>
              </w:rPr>
              <w:t xml:space="preserve"> di cui ha esperienza</w:t>
            </w:r>
            <w:r w:rsidRPr="009E0E75">
              <w:rPr>
                <w:rFonts w:ascii="Arial Narrow" w:hAnsi="Arial Narrow" w:cs="Times New Roman"/>
                <w:sz w:val="18"/>
                <w:szCs w:val="18"/>
              </w:rPr>
              <w:t>, ad esempio il baratto, alcuni possibili svantaggi e vantaggi di ciascuna</w:t>
            </w:r>
            <w:r w:rsidR="00D04915">
              <w:rPr>
                <w:rFonts w:ascii="Arial Narrow" w:hAnsi="Arial Narrow" w:cs="Times New Roman"/>
                <w:sz w:val="18"/>
                <w:szCs w:val="18"/>
              </w:rPr>
              <w:t>;</w:t>
            </w:r>
          </w:p>
          <w:p w14:paraId="015BCD73" w14:textId="77777777" w:rsidR="00CF4D5F" w:rsidRPr="009E0E75" w:rsidRDefault="00CF4D5F" w:rsidP="00CF4D5F">
            <w:pPr>
              <w:pStyle w:val="Paragrafoelenco"/>
              <w:numPr>
                <w:ilvl w:val="0"/>
                <w:numId w:val="29"/>
              </w:numPr>
              <w:spacing w:after="120" w:line="240" w:lineRule="auto"/>
              <w:ind w:left="346" w:hanging="283"/>
              <w:jc w:val="both"/>
              <w:rPr>
                <w:rFonts w:ascii="Arial Narrow" w:hAnsi="Arial Narrow" w:cs="Times New Roman"/>
                <w:sz w:val="18"/>
                <w:szCs w:val="18"/>
              </w:rPr>
            </w:pPr>
            <w:r>
              <w:rPr>
                <w:rFonts w:ascii="Arial Narrow" w:hAnsi="Arial Narrow" w:cs="Times New Roman"/>
                <w:sz w:val="18"/>
                <w:szCs w:val="18"/>
              </w:rPr>
              <w:t>m</w:t>
            </w:r>
            <w:r w:rsidRPr="009E0E75">
              <w:rPr>
                <w:rFonts w:ascii="Arial Narrow" w:hAnsi="Arial Narrow" w:cs="Times New Roman"/>
                <w:sz w:val="18"/>
                <w:szCs w:val="18"/>
              </w:rPr>
              <w:t xml:space="preserve">ette in atto, in contesti ludici e di lavoro in classe, esperienze pratiche di compravendita, </w:t>
            </w:r>
            <w:r w:rsidRPr="009E0E75">
              <w:rPr>
                <w:rFonts w:ascii="Arial Narrow" w:hAnsi="Arial Narrow" w:cs="Times New Roman"/>
                <w:sz w:val="18"/>
                <w:szCs w:val="18"/>
              </w:rPr>
              <w:lastRenderedPageBreak/>
              <w:t>utilizzando i concetti di spesa, ricavo, guadagno, accantonamento</w:t>
            </w:r>
            <w:r>
              <w:rPr>
                <w:rFonts w:ascii="Arial Narrow" w:hAnsi="Arial Narrow" w:cs="Times New Roman"/>
                <w:sz w:val="18"/>
                <w:szCs w:val="18"/>
              </w:rPr>
              <w:t>;</w:t>
            </w:r>
          </w:p>
          <w:p w14:paraId="39E55346" w14:textId="36CA4FFE" w:rsidR="00CF4D5F" w:rsidRPr="009E0E75" w:rsidRDefault="00CF4D5F" w:rsidP="00CF4D5F">
            <w:pPr>
              <w:pStyle w:val="Paragrafoelenco"/>
              <w:numPr>
                <w:ilvl w:val="0"/>
                <w:numId w:val="29"/>
              </w:numPr>
              <w:spacing w:after="120" w:line="240" w:lineRule="auto"/>
              <w:ind w:left="346" w:hanging="283"/>
              <w:jc w:val="both"/>
              <w:rPr>
                <w:rFonts w:ascii="Arial Narrow" w:hAnsi="Arial Narrow" w:cs="Times New Roman"/>
                <w:sz w:val="18"/>
                <w:szCs w:val="18"/>
              </w:rPr>
            </w:pPr>
            <w:r>
              <w:rPr>
                <w:rFonts w:ascii="Arial Narrow" w:hAnsi="Arial Narrow" w:cs="Times New Roman"/>
                <w:sz w:val="18"/>
                <w:szCs w:val="18"/>
              </w:rPr>
              <w:t>c</w:t>
            </w:r>
            <w:r w:rsidRPr="009E0E75">
              <w:rPr>
                <w:rFonts w:ascii="Arial Narrow" w:hAnsi="Arial Narrow" w:cs="Times New Roman"/>
                <w:sz w:val="18"/>
                <w:szCs w:val="18"/>
              </w:rPr>
              <w:t>on riferimento alla propria esperienza personale, spiega forme diverse e possibili di pagamento: denaro contante, carte di pagamento, assegni</w:t>
            </w:r>
            <w:r w:rsidR="009A1662">
              <w:rPr>
                <w:rFonts w:ascii="Arial Narrow" w:hAnsi="Arial Narrow" w:cs="Times New Roman"/>
                <w:sz w:val="18"/>
                <w:szCs w:val="18"/>
              </w:rPr>
              <w:t>…</w:t>
            </w:r>
            <w:r w:rsidRPr="009E0E75">
              <w:rPr>
                <w:rFonts w:ascii="Arial Narrow" w:hAnsi="Arial Narrow" w:cs="Times New Roman"/>
                <w:sz w:val="18"/>
                <w:szCs w:val="18"/>
              </w:rPr>
              <w:t xml:space="preserve"> Ipotizza</w:t>
            </w:r>
            <w:r w:rsidR="00D04915">
              <w:rPr>
                <w:rFonts w:ascii="Arial Narrow" w:hAnsi="Arial Narrow" w:cs="Times New Roman"/>
                <w:sz w:val="18"/>
                <w:szCs w:val="18"/>
              </w:rPr>
              <w:t xml:space="preserve"> e illustra molto semplicemente alcuni vantaggi e svantaggi di ciascuna</w:t>
            </w:r>
            <w:r>
              <w:rPr>
                <w:rFonts w:ascii="Arial Narrow" w:hAnsi="Arial Narrow" w:cs="Times New Roman"/>
                <w:sz w:val="18"/>
                <w:szCs w:val="18"/>
              </w:rPr>
              <w:t>;</w:t>
            </w:r>
          </w:p>
          <w:p w14:paraId="43763E94" w14:textId="2DB87B80" w:rsidR="00CF4D5F" w:rsidRPr="00CF4D5F" w:rsidRDefault="00CF4D5F" w:rsidP="00CF4D5F">
            <w:pPr>
              <w:pStyle w:val="Paragrafoelenco"/>
              <w:numPr>
                <w:ilvl w:val="0"/>
                <w:numId w:val="29"/>
              </w:numPr>
              <w:spacing w:after="0" w:line="240" w:lineRule="auto"/>
              <w:ind w:left="346" w:hanging="346"/>
              <w:jc w:val="both"/>
              <w:rPr>
                <w:rFonts w:ascii="Arial Narrow" w:hAnsi="Arial Narrow" w:cs="Times New Roman"/>
                <w:sz w:val="18"/>
                <w:szCs w:val="18"/>
              </w:rPr>
            </w:pPr>
            <w:r>
              <w:rPr>
                <w:rFonts w:ascii="Arial Narrow" w:hAnsi="Arial Narrow" w:cs="Times New Roman"/>
                <w:sz w:val="18"/>
                <w:szCs w:val="18"/>
              </w:rPr>
              <w:t>a</w:t>
            </w:r>
            <w:r w:rsidRPr="009E0E75">
              <w:rPr>
                <w:rFonts w:ascii="Arial Narrow" w:hAnsi="Arial Narrow" w:cs="Times New Roman"/>
                <w:sz w:val="18"/>
                <w:szCs w:val="18"/>
              </w:rPr>
              <w:t xml:space="preserve"> partire dalla propria esperienza concreta, spiega il concetto di prestito e la sua funzione.</w:t>
            </w:r>
          </w:p>
        </w:tc>
        <w:tc>
          <w:tcPr>
            <w:tcW w:w="2906" w:type="dxa"/>
            <w:shd w:val="clear" w:color="auto" w:fill="auto"/>
          </w:tcPr>
          <w:p w14:paraId="572E1027" w14:textId="77777777" w:rsidR="009E0E75" w:rsidRPr="009E0E75" w:rsidRDefault="009E0E75" w:rsidP="009E0E75">
            <w:pPr>
              <w:spacing w:after="120"/>
              <w:jc w:val="both"/>
              <w:rPr>
                <w:rFonts w:ascii="Arial Narrow" w:hAnsi="Arial Narrow" w:cs="Times New Roman"/>
                <w:sz w:val="18"/>
                <w:szCs w:val="18"/>
              </w:rPr>
            </w:pPr>
            <w:r w:rsidRPr="009E0E75">
              <w:rPr>
                <w:rFonts w:ascii="Arial Narrow" w:hAnsi="Arial Narrow" w:cs="Times New Roman"/>
                <w:sz w:val="18"/>
                <w:szCs w:val="18"/>
              </w:rPr>
              <w:lastRenderedPageBreak/>
              <w:t>In completa autonomia, con continuità e utilizzando risorse fornite dai docenti, ma anche reperite individualmente:</w:t>
            </w:r>
          </w:p>
          <w:p w14:paraId="131C89AA" w14:textId="03B56031" w:rsidR="00AD58FB" w:rsidRPr="009E0E75" w:rsidRDefault="009E0E75" w:rsidP="009E0E75">
            <w:pPr>
              <w:pStyle w:val="Paragrafoelenco"/>
              <w:numPr>
                <w:ilvl w:val="0"/>
                <w:numId w:val="30"/>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00AD58FB" w:rsidRPr="009E0E75">
              <w:rPr>
                <w:rFonts w:ascii="Arial Narrow" w:hAnsi="Arial Narrow" w:cs="Times New Roman"/>
                <w:sz w:val="18"/>
                <w:szCs w:val="18"/>
              </w:rPr>
              <w:t>a gestire e amministrare piccole disponibilità economiche, ideando ed eventualmente attuando semplici piani di spesa e di risparmio</w:t>
            </w:r>
            <w:r>
              <w:rPr>
                <w:rFonts w:ascii="Arial Narrow" w:hAnsi="Arial Narrow" w:cs="Times New Roman"/>
                <w:sz w:val="18"/>
                <w:szCs w:val="18"/>
              </w:rPr>
              <w:t>;</w:t>
            </w:r>
          </w:p>
          <w:p w14:paraId="48DA0531" w14:textId="5ABE1752" w:rsidR="00AD58FB" w:rsidRPr="009E0E75" w:rsidRDefault="009E0E75" w:rsidP="009E0E75">
            <w:pPr>
              <w:pStyle w:val="Paragrafoelenco"/>
              <w:numPr>
                <w:ilvl w:val="0"/>
                <w:numId w:val="30"/>
              </w:numPr>
              <w:spacing w:after="120" w:line="240" w:lineRule="auto"/>
              <w:ind w:left="277" w:hanging="277"/>
              <w:rPr>
                <w:rFonts w:ascii="Arial Narrow" w:hAnsi="Arial Narrow" w:cs="Times New Roman"/>
                <w:sz w:val="18"/>
                <w:szCs w:val="18"/>
              </w:rPr>
            </w:pPr>
            <w:r>
              <w:rPr>
                <w:rFonts w:ascii="Arial Narrow" w:hAnsi="Arial Narrow" w:cs="Times New Roman"/>
                <w:sz w:val="18"/>
                <w:szCs w:val="18"/>
              </w:rPr>
              <w:t>s</w:t>
            </w:r>
            <w:r w:rsidR="00AD58FB" w:rsidRPr="009E0E75">
              <w:rPr>
                <w:rFonts w:ascii="Arial Narrow" w:hAnsi="Arial Narrow" w:cs="Times New Roman"/>
                <w:sz w:val="18"/>
                <w:szCs w:val="18"/>
              </w:rPr>
              <w:t>a spiegare la funzione del denaro, le differenze con forme diverse di scambio, ad esempio il baratto, alcuni possibili svantaggi e vantaggi di ciascuna, anche in ragione dei contesti di utilizzo</w:t>
            </w:r>
            <w:r>
              <w:rPr>
                <w:rFonts w:ascii="Arial Narrow" w:hAnsi="Arial Narrow" w:cs="Times New Roman"/>
                <w:sz w:val="18"/>
                <w:szCs w:val="18"/>
              </w:rPr>
              <w:t>;</w:t>
            </w:r>
          </w:p>
          <w:p w14:paraId="6F05F8BF" w14:textId="6138D330" w:rsidR="00AD58FB" w:rsidRPr="009E0E75" w:rsidRDefault="009E0E75" w:rsidP="009E0E75">
            <w:pPr>
              <w:pStyle w:val="Paragrafoelenco"/>
              <w:numPr>
                <w:ilvl w:val="0"/>
                <w:numId w:val="30"/>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m</w:t>
            </w:r>
            <w:r w:rsidR="00AD58FB" w:rsidRPr="009E0E75">
              <w:rPr>
                <w:rFonts w:ascii="Arial Narrow" w:hAnsi="Arial Narrow" w:cs="Times New Roman"/>
                <w:sz w:val="18"/>
                <w:szCs w:val="18"/>
              </w:rPr>
              <w:t>ette in atto, in contesti ludici e di lavoro in classe, esperienze pratiche di compravendita, utilizzando i concetti di spesa, ricavo, guadagno, accantonamento</w:t>
            </w:r>
            <w:r>
              <w:rPr>
                <w:rFonts w:ascii="Arial Narrow" w:hAnsi="Arial Narrow" w:cs="Times New Roman"/>
                <w:sz w:val="18"/>
                <w:szCs w:val="18"/>
              </w:rPr>
              <w:t>;</w:t>
            </w:r>
          </w:p>
          <w:p w14:paraId="5324B052" w14:textId="4EA897AC" w:rsidR="00AD58FB" w:rsidRPr="009E0E75" w:rsidRDefault="009E0E75" w:rsidP="009E0E75">
            <w:pPr>
              <w:pStyle w:val="Paragrafoelenco"/>
              <w:numPr>
                <w:ilvl w:val="0"/>
                <w:numId w:val="30"/>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c</w:t>
            </w:r>
            <w:r w:rsidR="00AD58FB" w:rsidRPr="009E0E75">
              <w:rPr>
                <w:rFonts w:ascii="Arial Narrow" w:hAnsi="Arial Narrow" w:cs="Times New Roman"/>
                <w:sz w:val="18"/>
                <w:szCs w:val="18"/>
              </w:rPr>
              <w:t xml:space="preserve">on riferimento alla propria esperienza personale, spiega forme </w:t>
            </w:r>
            <w:r w:rsidR="00AD58FB" w:rsidRPr="009E0E75">
              <w:rPr>
                <w:rFonts w:ascii="Arial Narrow" w:hAnsi="Arial Narrow" w:cs="Times New Roman"/>
                <w:sz w:val="18"/>
                <w:szCs w:val="18"/>
              </w:rPr>
              <w:lastRenderedPageBreak/>
              <w:t>diverse e possibili di pagamento: denaro contante, carte di pagamento, assegni</w:t>
            </w:r>
            <w:r w:rsidR="009A1662">
              <w:rPr>
                <w:rFonts w:ascii="Arial Narrow" w:hAnsi="Arial Narrow" w:cs="Times New Roman"/>
                <w:sz w:val="18"/>
                <w:szCs w:val="18"/>
              </w:rPr>
              <w:t>…</w:t>
            </w:r>
            <w:r w:rsidR="00AD58FB" w:rsidRPr="009E0E75">
              <w:rPr>
                <w:rFonts w:ascii="Arial Narrow" w:hAnsi="Arial Narrow" w:cs="Times New Roman"/>
                <w:sz w:val="18"/>
                <w:szCs w:val="18"/>
              </w:rPr>
              <w:t xml:space="preserve"> Ipotizza i pro e contro di ciascuna</w:t>
            </w:r>
            <w:r>
              <w:rPr>
                <w:rFonts w:ascii="Arial Narrow" w:hAnsi="Arial Narrow" w:cs="Times New Roman"/>
                <w:sz w:val="18"/>
                <w:szCs w:val="18"/>
              </w:rPr>
              <w:t>;</w:t>
            </w:r>
          </w:p>
          <w:p w14:paraId="2A4B7D0C" w14:textId="144C92BB" w:rsidR="00AD58FB" w:rsidRPr="009E0E75" w:rsidRDefault="009E0E75" w:rsidP="009E0E75">
            <w:pPr>
              <w:pStyle w:val="Paragrafoelenco"/>
              <w:numPr>
                <w:ilvl w:val="0"/>
                <w:numId w:val="30"/>
              </w:numPr>
              <w:spacing w:after="0" w:line="240" w:lineRule="auto"/>
              <w:ind w:left="277" w:hanging="277"/>
              <w:rPr>
                <w:rFonts w:ascii="Arial Narrow" w:hAnsi="Arial Narrow" w:cs="Times New Roman"/>
                <w:sz w:val="16"/>
                <w:szCs w:val="16"/>
              </w:rPr>
            </w:pPr>
            <w:r>
              <w:rPr>
                <w:rFonts w:ascii="Arial Narrow" w:hAnsi="Arial Narrow" w:cs="Times New Roman"/>
                <w:sz w:val="18"/>
                <w:szCs w:val="18"/>
              </w:rPr>
              <w:t>a</w:t>
            </w:r>
            <w:r w:rsidR="00AD58FB" w:rsidRPr="009E0E75">
              <w:rPr>
                <w:rFonts w:ascii="Arial Narrow" w:hAnsi="Arial Narrow" w:cs="Times New Roman"/>
                <w:sz w:val="18"/>
                <w:szCs w:val="18"/>
              </w:rPr>
              <w:t xml:space="preserve"> partire dalla propria esperienza concreta, spiega il concetto di prestito e la sua funzione.</w:t>
            </w:r>
          </w:p>
        </w:tc>
      </w:tr>
      <w:tr w:rsidR="00AD58FB" w:rsidRPr="00442852" w14:paraId="3EBA3996" w14:textId="77777777" w:rsidTr="00D338CA">
        <w:tc>
          <w:tcPr>
            <w:tcW w:w="2984" w:type="dxa"/>
          </w:tcPr>
          <w:p w14:paraId="2CD2E8FB" w14:textId="77777777" w:rsidR="00AD58FB" w:rsidRPr="009E10A3" w:rsidRDefault="00AD58FB" w:rsidP="00AD58FB">
            <w:pPr>
              <w:jc w:val="both"/>
              <w:rPr>
                <w:rFonts w:ascii="Arial Narrow" w:hAnsi="Arial Narrow"/>
                <w:b/>
                <w:iCs/>
                <w:spacing w:val="-2"/>
                <w:sz w:val="18"/>
                <w:szCs w:val="18"/>
              </w:rPr>
            </w:pPr>
            <w:r w:rsidRPr="009E10A3">
              <w:rPr>
                <w:rFonts w:ascii="Arial Narrow" w:hAnsi="Arial Narrow"/>
                <w:b/>
                <w:iCs/>
                <w:sz w:val="18"/>
                <w:szCs w:val="18"/>
              </w:rPr>
              <w:lastRenderedPageBreak/>
              <w:t>Maturare</w:t>
            </w:r>
            <w:r w:rsidRPr="009E10A3">
              <w:rPr>
                <w:rFonts w:ascii="Arial Narrow" w:hAnsi="Arial Narrow"/>
                <w:b/>
                <w:iCs/>
                <w:spacing w:val="-5"/>
                <w:sz w:val="18"/>
                <w:szCs w:val="18"/>
              </w:rPr>
              <w:t xml:space="preserve"> </w:t>
            </w:r>
            <w:r w:rsidRPr="009E10A3">
              <w:rPr>
                <w:rFonts w:ascii="Arial Narrow" w:hAnsi="Arial Narrow"/>
                <w:b/>
                <w:iCs/>
                <w:sz w:val="18"/>
                <w:szCs w:val="18"/>
              </w:rPr>
              <w:t>scelte</w:t>
            </w:r>
            <w:r w:rsidRPr="009E10A3">
              <w:rPr>
                <w:rFonts w:ascii="Arial Narrow" w:hAnsi="Arial Narrow"/>
                <w:b/>
                <w:iCs/>
                <w:spacing w:val="-2"/>
                <w:sz w:val="18"/>
                <w:szCs w:val="18"/>
              </w:rPr>
              <w:t xml:space="preserve"> </w:t>
            </w:r>
            <w:r w:rsidRPr="009E10A3">
              <w:rPr>
                <w:rFonts w:ascii="Arial Narrow" w:hAnsi="Arial Narrow"/>
                <w:b/>
                <w:iCs/>
                <w:sz w:val="18"/>
                <w:szCs w:val="18"/>
              </w:rPr>
              <w:t>e</w:t>
            </w:r>
            <w:r w:rsidRPr="009E10A3">
              <w:rPr>
                <w:rFonts w:ascii="Arial Narrow" w:hAnsi="Arial Narrow"/>
                <w:b/>
                <w:iCs/>
                <w:spacing w:val="-4"/>
                <w:sz w:val="18"/>
                <w:szCs w:val="18"/>
              </w:rPr>
              <w:t xml:space="preserve"> </w:t>
            </w:r>
            <w:r w:rsidRPr="009E10A3">
              <w:rPr>
                <w:rFonts w:ascii="Arial Narrow" w:hAnsi="Arial Narrow"/>
                <w:b/>
                <w:iCs/>
                <w:sz w:val="18"/>
                <w:szCs w:val="18"/>
              </w:rPr>
              <w:t>condotte</w:t>
            </w:r>
            <w:r w:rsidRPr="009E10A3">
              <w:rPr>
                <w:rFonts w:ascii="Arial Narrow" w:hAnsi="Arial Narrow"/>
                <w:b/>
                <w:iCs/>
                <w:spacing w:val="-3"/>
                <w:sz w:val="18"/>
                <w:szCs w:val="18"/>
              </w:rPr>
              <w:t xml:space="preserve"> </w:t>
            </w:r>
            <w:r w:rsidRPr="009E10A3">
              <w:rPr>
                <w:rFonts w:ascii="Arial Narrow" w:hAnsi="Arial Narrow"/>
                <w:b/>
                <w:iCs/>
                <w:sz w:val="18"/>
                <w:szCs w:val="18"/>
              </w:rPr>
              <w:t>di</w:t>
            </w:r>
            <w:r w:rsidRPr="009E10A3">
              <w:rPr>
                <w:rFonts w:ascii="Arial Narrow" w:hAnsi="Arial Narrow"/>
                <w:b/>
                <w:iCs/>
                <w:spacing w:val="-2"/>
                <w:sz w:val="18"/>
                <w:szCs w:val="18"/>
              </w:rPr>
              <w:t xml:space="preserve"> </w:t>
            </w:r>
            <w:r w:rsidRPr="009E10A3">
              <w:rPr>
                <w:rFonts w:ascii="Arial Narrow" w:hAnsi="Arial Narrow"/>
                <w:b/>
                <w:iCs/>
                <w:sz w:val="18"/>
                <w:szCs w:val="18"/>
              </w:rPr>
              <w:t>contrasto</w:t>
            </w:r>
            <w:r w:rsidRPr="009E10A3">
              <w:rPr>
                <w:rFonts w:ascii="Arial Narrow" w:hAnsi="Arial Narrow"/>
                <w:b/>
                <w:iCs/>
                <w:spacing w:val="-5"/>
                <w:sz w:val="18"/>
                <w:szCs w:val="18"/>
              </w:rPr>
              <w:t xml:space="preserve"> </w:t>
            </w:r>
            <w:r w:rsidRPr="009E10A3">
              <w:rPr>
                <w:rFonts w:ascii="Arial Narrow" w:hAnsi="Arial Narrow"/>
                <w:b/>
                <w:iCs/>
                <w:spacing w:val="-2"/>
                <w:sz w:val="18"/>
                <w:szCs w:val="18"/>
              </w:rPr>
              <w:t>all’illegalità.</w:t>
            </w:r>
          </w:p>
          <w:p w14:paraId="5227DAD1" w14:textId="19B65601" w:rsidR="00AD58FB" w:rsidRPr="009E10A3" w:rsidRDefault="00AD58FB" w:rsidP="00AD58FB">
            <w:pPr>
              <w:jc w:val="both"/>
              <w:rPr>
                <w:rFonts w:ascii="Arial Narrow" w:hAnsi="Arial Narrow" w:cs="Times New Roman"/>
                <w:b/>
                <w:iCs/>
                <w:sz w:val="18"/>
                <w:szCs w:val="18"/>
              </w:rPr>
            </w:pPr>
          </w:p>
        </w:tc>
        <w:tc>
          <w:tcPr>
            <w:tcW w:w="2888" w:type="dxa"/>
          </w:tcPr>
          <w:p w14:paraId="41B80806"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024D68B5" w14:textId="49DA1049"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o</w:t>
            </w:r>
            <w:r w:rsidRPr="009E0E75">
              <w:rPr>
                <w:rFonts w:ascii="Arial Narrow" w:hAnsi="Arial Narrow" w:cstheme="minorHAnsi"/>
                <w:bCs/>
                <w:sz w:val="18"/>
                <w:szCs w:val="18"/>
              </w:rPr>
              <w:t>sserva</w:t>
            </w:r>
            <w:r>
              <w:rPr>
                <w:rFonts w:ascii="Arial Narrow" w:hAnsi="Arial Narrow" w:cstheme="minorHAnsi"/>
                <w:bCs/>
                <w:sz w:val="18"/>
                <w:szCs w:val="18"/>
              </w:rPr>
              <w:t xml:space="preserve"> generalmente </w:t>
            </w:r>
            <w:r w:rsidRPr="009E0E75">
              <w:rPr>
                <w:rFonts w:ascii="Arial Narrow" w:hAnsi="Arial Narrow" w:cstheme="minorHAnsi"/>
                <w:bCs/>
                <w:sz w:val="18"/>
                <w:szCs w:val="18"/>
              </w:rPr>
              <w:t>le regole condivise a scuola e negli ambienti di vita</w:t>
            </w:r>
            <w:r>
              <w:rPr>
                <w:rFonts w:ascii="Arial Narrow" w:hAnsi="Arial Narrow" w:cstheme="minorHAnsi"/>
                <w:bCs/>
                <w:sz w:val="18"/>
                <w:szCs w:val="18"/>
              </w:rPr>
              <w:t>, in base alle istruzioni, sollecitazioni dell’insegnante e seguendo l’esempio dei compagni;</w:t>
            </w:r>
          </w:p>
          <w:p w14:paraId="6EB6A651" w14:textId="3CFD92BA"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m</w:t>
            </w:r>
            <w:r w:rsidRPr="009E0E75">
              <w:rPr>
                <w:rFonts w:ascii="Arial Narrow" w:hAnsi="Arial Narrow" w:cstheme="minorHAnsi"/>
                <w:bCs/>
                <w:sz w:val="18"/>
                <w:szCs w:val="18"/>
              </w:rPr>
              <w:t>ette in atto</w:t>
            </w:r>
            <w:r>
              <w:rPr>
                <w:rFonts w:ascii="Arial Narrow" w:hAnsi="Arial Narrow" w:cstheme="minorHAnsi"/>
                <w:bCs/>
                <w:sz w:val="18"/>
                <w:szCs w:val="18"/>
              </w:rPr>
              <w:t xml:space="preserve">, seguendo le istruzioni e le sollecitazioni del docente o l’esempio dei compagni, </w:t>
            </w:r>
            <w:r w:rsidRPr="009E0E75">
              <w:rPr>
                <w:rFonts w:ascii="Arial Narrow" w:hAnsi="Arial Narrow" w:cstheme="minorHAnsi"/>
                <w:bCs/>
                <w:sz w:val="18"/>
                <w:szCs w:val="18"/>
              </w:rPr>
              <w:t>comportamenti di cura, salvaguardia e rispetto delle cose e degli ambienti, dei beni privati e comuni, dell’ordine e del decoro</w:t>
            </w:r>
            <w:r>
              <w:rPr>
                <w:rFonts w:ascii="Arial Narrow" w:hAnsi="Arial Narrow" w:cstheme="minorHAnsi"/>
                <w:bCs/>
                <w:sz w:val="18"/>
                <w:szCs w:val="18"/>
              </w:rPr>
              <w:t>;</w:t>
            </w:r>
          </w:p>
          <w:p w14:paraId="701764F7" w14:textId="48F7DE50"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Pr="009E0E75">
              <w:rPr>
                <w:rFonts w:ascii="Arial Narrow" w:hAnsi="Arial Narrow" w:cstheme="minorHAnsi"/>
                <w:bCs/>
                <w:sz w:val="18"/>
                <w:szCs w:val="18"/>
              </w:rPr>
              <w:t>ssum</w:t>
            </w:r>
            <w:r>
              <w:rPr>
                <w:rFonts w:ascii="Arial Narrow" w:hAnsi="Arial Narrow" w:cstheme="minorHAnsi"/>
                <w:bCs/>
                <w:sz w:val="18"/>
                <w:szCs w:val="18"/>
              </w:rPr>
              <w:t xml:space="preserve">e, pur con qualche discontinuità, seguendo le istruzioni del docente e l’esempio dei compagni, </w:t>
            </w:r>
            <w:r w:rsidRPr="009E0E75">
              <w:rPr>
                <w:rFonts w:ascii="Arial Narrow" w:hAnsi="Arial Narrow" w:cstheme="minorHAnsi"/>
                <w:bCs/>
                <w:sz w:val="18"/>
                <w:szCs w:val="18"/>
              </w:rPr>
              <w:t>comportamenti rispettosi delle persone, degli animali, dell’ambiente, dei viventi</w:t>
            </w:r>
            <w:r>
              <w:rPr>
                <w:rFonts w:ascii="Arial Narrow" w:hAnsi="Arial Narrow" w:cstheme="minorHAnsi"/>
                <w:bCs/>
                <w:sz w:val="18"/>
                <w:szCs w:val="18"/>
              </w:rPr>
              <w:t>;</w:t>
            </w:r>
          </w:p>
          <w:p w14:paraId="4C894C18" w14:textId="6F821447"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i</w:t>
            </w:r>
            <w:r w:rsidRPr="009E0E75">
              <w:rPr>
                <w:rFonts w:ascii="Arial Narrow" w:hAnsi="Arial Narrow" w:cstheme="minorHAnsi"/>
                <w:bCs/>
                <w:sz w:val="18"/>
                <w:szCs w:val="18"/>
              </w:rPr>
              <w:t>ndividua</w:t>
            </w:r>
            <w:r>
              <w:rPr>
                <w:rFonts w:ascii="Arial Narrow" w:hAnsi="Arial Narrow" w:cstheme="minorHAnsi"/>
                <w:bCs/>
                <w:sz w:val="18"/>
                <w:szCs w:val="18"/>
              </w:rPr>
              <w:t>, attraverso le domande e gli esempi forniti dall’insegnante,</w:t>
            </w:r>
            <w:r w:rsidRPr="009E0E75">
              <w:rPr>
                <w:rFonts w:ascii="Arial Narrow" w:hAnsi="Arial Narrow" w:cstheme="minorHAnsi"/>
                <w:bCs/>
                <w:sz w:val="18"/>
                <w:szCs w:val="18"/>
              </w:rPr>
              <w:t xml:space="preserve"> concret</w:t>
            </w:r>
            <w:r>
              <w:rPr>
                <w:rFonts w:ascii="Arial Narrow" w:hAnsi="Arial Narrow" w:cstheme="minorHAnsi"/>
                <w:bCs/>
                <w:sz w:val="18"/>
                <w:szCs w:val="18"/>
              </w:rPr>
              <w:t xml:space="preserve">i </w:t>
            </w:r>
            <w:r w:rsidRPr="009E0E75">
              <w:rPr>
                <w:rFonts w:ascii="Arial Narrow" w:hAnsi="Arial Narrow" w:cstheme="minorHAnsi"/>
                <w:bCs/>
                <w:sz w:val="18"/>
                <w:szCs w:val="18"/>
              </w:rPr>
              <w:t xml:space="preserve">comportamenti di violazione delle regole nell’ambiente di vita e ne spiega </w:t>
            </w:r>
            <w:r>
              <w:rPr>
                <w:rFonts w:ascii="Arial Narrow" w:hAnsi="Arial Narrow" w:cstheme="minorHAnsi"/>
                <w:bCs/>
                <w:sz w:val="18"/>
                <w:szCs w:val="18"/>
              </w:rPr>
              <w:t>in modo molto semplice</w:t>
            </w:r>
            <w:r w:rsidRPr="009E0E75">
              <w:rPr>
                <w:rFonts w:ascii="Arial Narrow" w:hAnsi="Arial Narrow" w:cstheme="minorHAnsi"/>
                <w:bCs/>
                <w:sz w:val="18"/>
                <w:szCs w:val="18"/>
              </w:rPr>
              <w:t xml:space="preserve"> possibili conseguenze per chi contravviene, per le eventuali vittime, per la comunità</w:t>
            </w:r>
            <w:r>
              <w:rPr>
                <w:rFonts w:ascii="Arial Narrow" w:hAnsi="Arial Narrow" w:cstheme="minorHAnsi"/>
                <w:bCs/>
                <w:sz w:val="18"/>
                <w:szCs w:val="18"/>
              </w:rPr>
              <w:t>;</w:t>
            </w:r>
          </w:p>
          <w:p w14:paraId="4A391201" w14:textId="3EE03C1C" w:rsidR="009A1662"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lastRenderedPageBreak/>
              <w:t>a</w:t>
            </w:r>
            <w:r w:rsidRPr="009E0E75">
              <w:rPr>
                <w:rFonts w:ascii="Arial Narrow" w:hAnsi="Arial Narrow" w:cstheme="minorHAnsi"/>
                <w:bCs/>
                <w:sz w:val="18"/>
                <w:szCs w:val="18"/>
              </w:rPr>
              <w:t xml:space="preserve"> partire dalle riflessioni sulle conseguenze dei comportamenti </w:t>
            </w:r>
            <w:r w:rsidR="0031054B">
              <w:rPr>
                <w:rFonts w:ascii="Arial Narrow" w:hAnsi="Arial Narrow" w:cstheme="minorHAnsi"/>
                <w:bCs/>
                <w:sz w:val="18"/>
                <w:szCs w:val="18"/>
              </w:rPr>
              <w:t>di violazione</w:t>
            </w:r>
            <w:r w:rsidRPr="009E0E75">
              <w:rPr>
                <w:rFonts w:ascii="Arial Narrow" w:hAnsi="Arial Narrow" w:cstheme="minorHAnsi"/>
                <w:bCs/>
                <w:sz w:val="18"/>
                <w:szCs w:val="18"/>
              </w:rPr>
              <w:t>, spiega</w:t>
            </w:r>
            <w:r>
              <w:rPr>
                <w:rFonts w:ascii="Arial Narrow" w:hAnsi="Arial Narrow" w:cstheme="minorHAnsi"/>
                <w:bCs/>
                <w:sz w:val="18"/>
                <w:szCs w:val="18"/>
              </w:rPr>
              <w:t xml:space="preserve"> con molta semplicità</w:t>
            </w:r>
            <w:r w:rsidRPr="009E0E75">
              <w:rPr>
                <w:rFonts w:ascii="Arial Narrow" w:hAnsi="Arial Narrow" w:cstheme="minorHAnsi"/>
                <w:bCs/>
                <w:sz w:val="18"/>
                <w:szCs w:val="18"/>
              </w:rPr>
              <w:t xml:space="preserve"> il valore delle regole e l’importanza di osservarle</w:t>
            </w:r>
            <w:r w:rsidR="0031054B">
              <w:rPr>
                <w:rFonts w:ascii="Arial Narrow" w:hAnsi="Arial Narrow" w:cstheme="minorHAnsi"/>
                <w:bCs/>
                <w:sz w:val="18"/>
                <w:szCs w:val="18"/>
              </w:rPr>
              <w:t>, sulla base delle domande e degli esempi dell’insegnante</w:t>
            </w:r>
            <w:r>
              <w:rPr>
                <w:rFonts w:ascii="Arial Narrow" w:hAnsi="Arial Narrow" w:cstheme="minorHAnsi"/>
                <w:bCs/>
                <w:sz w:val="18"/>
                <w:szCs w:val="18"/>
              </w:rPr>
              <w:t>;</w:t>
            </w:r>
            <w:r w:rsidRPr="009E0E75">
              <w:rPr>
                <w:rFonts w:ascii="Arial Narrow" w:hAnsi="Arial Narrow" w:cstheme="minorHAnsi"/>
                <w:bCs/>
                <w:sz w:val="18"/>
                <w:szCs w:val="18"/>
              </w:rPr>
              <w:t xml:space="preserve"> </w:t>
            </w:r>
          </w:p>
          <w:p w14:paraId="5E025AB1" w14:textId="312A687C" w:rsidR="00AD58FB" w:rsidRPr="0031054B" w:rsidRDefault="009A1662" w:rsidP="0031054B">
            <w:pPr>
              <w:pStyle w:val="Paragrafoelenco"/>
              <w:numPr>
                <w:ilvl w:val="0"/>
                <w:numId w:val="31"/>
              </w:numPr>
              <w:spacing w:after="120" w:line="240" w:lineRule="auto"/>
              <w:ind w:left="277" w:hanging="277"/>
              <w:jc w:val="both"/>
              <w:rPr>
                <w:rFonts w:ascii="Arial Narrow" w:hAnsi="Arial Narrow" w:cstheme="minorHAnsi"/>
                <w:bCs/>
                <w:sz w:val="18"/>
                <w:szCs w:val="18"/>
              </w:rPr>
            </w:pPr>
            <w:r w:rsidRPr="0031054B">
              <w:rPr>
                <w:rFonts w:ascii="Arial Narrow" w:hAnsi="Arial Narrow" w:cstheme="minorHAnsi"/>
                <w:bCs/>
                <w:sz w:val="18"/>
                <w:szCs w:val="18"/>
              </w:rPr>
              <w:t>individua, secondo la propria esperienza diretta,</w:t>
            </w:r>
            <w:r w:rsidR="0031054B">
              <w:rPr>
                <w:rFonts w:ascii="Arial Narrow" w:hAnsi="Arial Narrow" w:cstheme="minorHAnsi"/>
                <w:bCs/>
                <w:sz w:val="18"/>
                <w:szCs w:val="18"/>
              </w:rPr>
              <w:t xml:space="preserve"> sulla base di esempi forniti dall’insegnante</w:t>
            </w:r>
            <w:r w:rsidRPr="0031054B">
              <w:rPr>
                <w:rFonts w:ascii="Arial Narrow" w:hAnsi="Arial Narrow" w:cstheme="minorHAnsi"/>
                <w:bCs/>
                <w:sz w:val="18"/>
                <w:szCs w:val="18"/>
              </w:rPr>
              <w:t xml:space="preserve"> forme di sanzione a fronte delle violazioni e</w:t>
            </w:r>
            <w:r w:rsidR="0031054B">
              <w:rPr>
                <w:rFonts w:ascii="Arial Narrow" w:hAnsi="Arial Narrow" w:cstheme="minorHAnsi"/>
                <w:bCs/>
                <w:sz w:val="18"/>
                <w:szCs w:val="18"/>
              </w:rPr>
              <w:t xml:space="preserve"> spiga in modo molto semplice</w:t>
            </w:r>
            <w:r w:rsidRPr="0031054B">
              <w:rPr>
                <w:rFonts w:ascii="Arial Narrow" w:hAnsi="Arial Narrow" w:cstheme="minorHAnsi"/>
                <w:bCs/>
                <w:sz w:val="18"/>
                <w:szCs w:val="18"/>
              </w:rPr>
              <w:t xml:space="preserve"> la funzione delle stesse.</w:t>
            </w:r>
          </w:p>
        </w:tc>
        <w:tc>
          <w:tcPr>
            <w:tcW w:w="2888" w:type="dxa"/>
          </w:tcPr>
          <w:p w14:paraId="4C18930A" w14:textId="77777777"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47FB429B" w14:textId="77777777" w:rsidR="009A1662" w:rsidRPr="00F56908" w:rsidRDefault="009A1662" w:rsidP="00AD58FB">
            <w:pPr>
              <w:jc w:val="both"/>
              <w:rPr>
                <w:rFonts w:ascii="Arial Narrow" w:hAnsi="Arial Narrow" w:cs="Times New Roman"/>
                <w:sz w:val="18"/>
                <w:szCs w:val="18"/>
              </w:rPr>
            </w:pPr>
          </w:p>
          <w:p w14:paraId="7B811445" w14:textId="09F089EC"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o</w:t>
            </w:r>
            <w:r w:rsidRPr="009E0E75">
              <w:rPr>
                <w:rFonts w:ascii="Arial Narrow" w:hAnsi="Arial Narrow" w:cstheme="minorHAnsi"/>
                <w:bCs/>
                <w:sz w:val="18"/>
                <w:szCs w:val="18"/>
              </w:rPr>
              <w:t>sserva</w:t>
            </w:r>
            <w:r>
              <w:rPr>
                <w:rFonts w:ascii="Arial Narrow" w:hAnsi="Arial Narrow" w:cstheme="minorHAnsi"/>
                <w:bCs/>
                <w:sz w:val="18"/>
                <w:szCs w:val="18"/>
              </w:rPr>
              <w:t xml:space="preserve"> generalmente </w:t>
            </w:r>
            <w:r w:rsidRPr="009E0E75">
              <w:rPr>
                <w:rFonts w:ascii="Arial Narrow" w:hAnsi="Arial Narrow" w:cstheme="minorHAnsi"/>
                <w:bCs/>
                <w:sz w:val="18"/>
                <w:szCs w:val="18"/>
              </w:rPr>
              <w:t>le regole condivise a scuola e negli ambienti di vita e partecipa alla loro definizione o revisione</w:t>
            </w:r>
            <w:r>
              <w:rPr>
                <w:rFonts w:ascii="Arial Narrow" w:hAnsi="Arial Narrow" w:cstheme="minorHAnsi"/>
                <w:bCs/>
                <w:sz w:val="18"/>
                <w:szCs w:val="18"/>
              </w:rPr>
              <w:t>;</w:t>
            </w:r>
          </w:p>
          <w:p w14:paraId="21F3956D" w14:textId="5A57818B"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m</w:t>
            </w:r>
            <w:r w:rsidRPr="009E0E75">
              <w:rPr>
                <w:rFonts w:ascii="Arial Narrow" w:hAnsi="Arial Narrow" w:cstheme="minorHAnsi"/>
                <w:bCs/>
                <w:sz w:val="18"/>
                <w:szCs w:val="18"/>
              </w:rPr>
              <w:t>ette in atto</w:t>
            </w:r>
            <w:r>
              <w:rPr>
                <w:rFonts w:ascii="Arial Narrow" w:hAnsi="Arial Narrow" w:cstheme="minorHAnsi"/>
                <w:bCs/>
                <w:sz w:val="18"/>
                <w:szCs w:val="18"/>
              </w:rPr>
              <w:t xml:space="preserve">, seguendo le istruzioni del docente o l’esempio dei compagni, </w:t>
            </w:r>
            <w:r w:rsidRPr="009E0E75">
              <w:rPr>
                <w:rFonts w:ascii="Arial Narrow" w:hAnsi="Arial Narrow" w:cstheme="minorHAnsi"/>
                <w:bCs/>
                <w:sz w:val="18"/>
                <w:szCs w:val="18"/>
              </w:rPr>
              <w:t>comportamenti di cura, salvaguardia e rispetto delle cose e degli ambienti, dei beni privati e comuni, dell’ordine e del decoro</w:t>
            </w:r>
            <w:r>
              <w:rPr>
                <w:rFonts w:ascii="Arial Narrow" w:hAnsi="Arial Narrow" w:cstheme="minorHAnsi"/>
                <w:bCs/>
                <w:sz w:val="18"/>
                <w:szCs w:val="18"/>
              </w:rPr>
              <w:t>;</w:t>
            </w:r>
          </w:p>
          <w:p w14:paraId="18B841E7" w14:textId="4078AC7B"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Pr="009E0E75">
              <w:rPr>
                <w:rFonts w:ascii="Arial Narrow" w:hAnsi="Arial Narrow" w:cstheme="minorHAnsi"/>
                <w:bCs/>
                <w:sz w:val="18"/>
                <w:szCs w:val="18"/>
              </w:rPr>
              <w:t>ssume</w:t>
            </w:r>
            <w:r>
              <w:rPr>
                <w:rFonts w:ascii="Arial Narrow" w:hAnsi="Arial Narrow" w:cstheme="minorHAnsi"/>
                <w:bCs/>
                <w:sz w:val="18"/>
                <w:szCs w:val="18"/>
              </w:rPr>
              <w:t xml:space="preserve"> generalmente </w:t>
            </w:r>
            <w:r w:rsidRPr="009E0E75">
              <w:rPr>
                <w:rFonts w:ascii="Arial Narrow" w:hAnsi="Arial Narrow" w:cstheme="minorHAnsi"/>
                <w:bCs/>
                <w:sz w:val="18"/>
                <w:szCs w:val="18"/>
              </w:rPr>
              <w:t>comportamenti rispettosi delle persone, degli animali, dell’ambiente, dei viventi</w:t>
            </w:r>
            <w:r>
              <w:rPr>
                <w:rFonts w:ascii="Arial Narrow" w:hAnsi="Arial Narrow" w:cstheme="minorHAnsi"/>
                <w:bCs/>
                <w:sz w:val="18"/>
                <w:szCs w:val="18"/>
              </w:rPr>
              <w:t>;</w:t>
            </w:r>
          </w:p>
          <w:p w14:paraId="6FC50372" w14:textId="78D2E2CB"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i</w:t>
            </w:r>
            <w:r w:rsidRPr="009E0E75">
              <w:rPr>
                <w:rFonts w:ascii="Arial Narrow" w:hAnsi="Arial Narrow" w:cstheme="minorHAnsi"/>
                <w:bCs/>
                <w:sz w:val="18"/>
                <w:szCs w:val="18"/>
              </w:rPr>
              <w:t>ndividua</w:t>
            </w:r>
            <w:r>
              <w:rPr>
                <w:rFonts w:ascii="Arial Narrow" w:hAnsi="Arial Narrow" w:cstheme="minorHAnsi"/>
                <w:bCs/>
                <w:sz w:val="18"/>
                <w:szCs w:val="18"/>
              </w:rPr>
              <w:t>, attraverso le domande e gli esempi forniti dall’insegnante,</w:t>
            </w:r>
            <w:r w:rsidRPr="009E0E75">
              <w:rPr>
                <w:rFonts w:ascii="Arial Narrow" w:hAnsi="Arial Narrow" w:cstheme="minorHAnsi"/>
                <w:bCs/>
                <w:sz w:val="18"/>
                <w:szCs w:val="18"/>
              </w:rPr>
              <w:t xml:space="preserve"> concret</w:t>
            </w:r>
            <w:r>
              <w:rPr>
                <w:rFonts w:ascii="Arial Narrow" w:hAnsi="Arial Narrow" w:cstheme="minorHAnsi"/>
                <w:bCs/>
                <w:sz w:val="18"/>
                <w:szCs w:val="18"/>
              </w:rPr>
              <w:t xml:space="preserve">i </w:t>
            </w:r>
            <w:r w:rsidRPr="009E0E75">
              <w:rPr>
                <w:rFonts w:ascii="Arial Narrow" w:hAnsi="Arial Narrow" w:cstheme="minorHAnsi"/>
                <w:bCs/>
                <w:sz w:val="18"/>
                <w:szCs w:val="18"/>
              </w:rPr>
              <w:t xml:space="preserve">comportamenti di violazione delle regole e delle leggi nell’ambiente di vita e nella cronaca e ne spiega </w:t>
            </w:r>
            <w:r>
              <w:rPr>
                <w:rFonts w:ascii="Arial Narrow" w:hAnsi="Arial Narrow" w:cstheme="minorHAnsi"/>
                <w:bCs/>
                <w:sz w:val="18"/>
                <w:szCs w:val="18"/>
              </w:rPr>
              <w:t>in modo molto semplice</w:t>
            </w:r>
            <w:r w:rsidRPr="009E0E75">
              <w:rPr>
                <w:rFonts w:ascii="Arial Narrow" w:hAnsi="Arial Narrow" w:cstheme="minorHAnsi"/>
                <w:bCs/>
                <w:sz w:val="18"/>
                <w:szCs w:val="18"/>
              </w:rPr>
              <w:t xml:space="preserve"> possibili conseguenze per chi contravviene, per le eventuali vittime, per la comunità</w:t>
            </w:r>
            <w:r>
              <w:rPr>
                <w:rFonts w:ascii="Arial Narrow" w:hAnsi="Arial Narrow" w:cstheme="minorHAnsi"/>
                <w:bCs/>
                <w:sz w:val="18"/>
                <w:szCs w:val="18"/>
              </w:rPr>
              <w:t>;</w:t>
            </w:r>
          </w:p>
          <w:p w14:paraId="74222605" w14:textId="4AEA4880" w:rsidR="009A1662"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Pr="009E0E75">
              <w:rPr>
                <w:rFonts w:ascii="Arial Narrow" w:hAnsi="Arial Narrow" w:cstheme="minorHAnsi"/>
                <w:bCs/>
                <w:sz w:val="18"/>
                <w:szCs w:val="18"/>
              </w:rPr>
              <w:t xml:space="preserve"> partire dalle riflessioni sulle conseguenze dei comportamenti illeciti, spiega</w:t>
            </w:r>
            <w:r>
              <w:rPr>
                <w:rFonts w:ascii="Arial Narrow" w:hAnsi="Arial Narrow" w:cstheme="minorHAnsi"/>
                <w:bCs/>
                <w:sz w:val="18"/>
                <w:szCs w:val="18"/>
              </w:rPr>
              <w:t xml:space="preserve"> con molta semplicità</w:t>
            </w:r>
            <w:r w:rsidRPr="009E0E75">
              <w:rPr>
                <w:rFonts w:ascii="Arial Narrow" w:hAnsi="Arial Narrow" w:cstheme="minorHAnsi"/>
                <w:bCs/>
                <w:sz w:val="18"/>
                <w:szCs w:val="18"/>
              </w:rPr>
              <w:t xml:space="preserve"> il </w:t>
            </w:r>
            <w:r w:rsidRPr="009E0E75">
              <w:rPr>
                <w:rFonts w:ascii="Arial Narrow" w:hAnsi="Arial Narrow" w:cstheme="minorHAnsi"/>
                <w:bCs/>
                <w:sz w:val="18"/>
                <w:szCs w:val="18"/>
              </w:rPr>
              <w:lastRenderedPageBreak/>
              <w:t>valore delle regole e delle leggi e l’importanza di osservarle</w:t>
            </w:r>
            <w:r>
              <w:rPr>
                <w:rFonts w:ascii="Arial Narrow" w:hAnsi="Arial Narrow" w:cstheme="minorHAnsi"/>
                <w:bCs/>
                <w:sz w:val="18"/>
                <w:szCs w:val="18"/>
              </w:rPr>
              <w:t>;</w:t>
            </w:r>
            <w:r w:rsidRPr="009E0E75">
              <w:rPr>
                <w:rFonts w:ascii="Arial Narrow" w:hAnsi="Arial Narrow" w:cstheme="minorHAnsi"/>
                <w:bCs/>
                <w:sz w:val="18"/>
                <w:szCs w:val="18"/>
              </w:rPr>
              <w:t xml:space="preserve"> </w:t>
            </w:r>
          </w:p>
          <w:p w14:paraId="1B5E1F2E" w14:textId="668BDB8B" w:rsidR="00AD58FB" w:rsidRPr="009A1662"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sidRPr="009A1662">
              <w:rPr>
                <w:rFonts w:ascii="Arial Narrow" w:hAnsi="Arial Narrow" w:cstheme="minorHAnsi"/>
                <w:bCs/>
                <w:sz w:val="18"/>
                <w:szCs w:val="18"/>
              </w:rPr>
              <w:t>individua, secondo la propria esperienza</w:t>
            </w:r>
            <w:r>
              <w:rPr>
                <w:rFonts w:ascii="Arial Narrow" w:hAnsi="Arial Narrow" w:cstheme="minorHAnsi"/>
                <w:bCs/>
                <w:sz w:val="18"/>
                <w:szCs w:val="18"/>
              </w:rPr>
              <w:t xml:space="preserve"> diretta</w:t>
            </w:r>
            <w:r w:rsidRPr="009A1662">
              <w:rPr>
                <w:rFonts w:ascii="Arial Narrow" w:hAnsi="Arial Narrow" w:cstheme="minorHAnsi"/>
                <w:bCs/>
                <w:sz w:val="18"/>
                <w:szCs w:val="18"/>
              </w:rPr>
              <w:t>, forme di sanzione e di pena a fronte delle violazioni e la funzione delle stesse.</w:t>
            </w:r>
          </w:p>
        </w:tc>
        <w:tc>
          <w:tcPr>
            <w:tcW w:w="2894" w:type="dxa"/>
          </w:tcPr>
          <w:p w14:paraId="23E45F43" w14:textId="77777777" w:rsidR="00AD58FB" w:rsidRDefault="00AD58FB" w:rsidP="00AD58FB">
            <w:pPr>
              <w:spacing w:after="120"/>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0B27544D" w14:textId="1E56568D"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o</w:t>
            </w:r>
            <w:r w:rsidRPr="009E0E75">
              <w:rPr>
                <w:rFonts w:ascii="Arial Narrow" w:hAnsi="Arial Narrow" w:cstheme="minorHAnsi"/>
                <w:bCs/>
                <w:sz w:val="18"/>
                <w:szCs w:val="18"/>
              </w:rPr>
              <w:t xml:space="preserve">sserva le regole condivise a scuola e negli ambienti di vita e partecipa </w:t>
            </w:r>
            <w:r>
              <w:rPr>
                <w:rFonts w:ascii="Arial Narrow" w:hAnsi="Arial Narrow" w:cstheme="minorHAnsi"/>
                <w:bCs/>
                <w:sz w:val="18"/>
                <w:szCs w:val="18"/>
              </w:rPr>
              <w:t xml:space="preserve">attivamente </w:t>
            </w:r>
            <w:r w:rsidRPr="009E0E75">
              <w:rPr>
                <w:rFonts w:ascii="Arial Narrow" w:hAnsi="Arial Narrow" w:cstheme="minorHAnsi"/>
                <w:bCs/>
                <w:sz w:val="18"/>
                <w:szCs w:val="18"/>
              </w:rPr>
              <w:t>alla loro definizione o revisione</w:t>
            </w:r>
            <w:r>
              <w:rPr>
                <w:rFonts w:ascii="Arial Narrow" w:hAnsi="Arial Narrow" w:cstheme="minorHAnsi"/>
                <w:bCs/>
                <w:sz w:val="18"/>
                <w:szCs w:val="18"/>
              </w:rPr>
              <w:t>;</w:t>
            </w:r>
          </w:p>
          <w:p w14:paraId="7ED9C1F8" w14:textId="5B249651"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m</w:t>
            </w:r>
            <w:r w:rsidRPr="009E0E75">
              <w:rPr>
                <w:rFonts w:ascii="Arial Narrow" w:hAnsi="Arial Narrow" w:cstheme="minorHAnsi"/>
                <w:bCs/>
                <w:sz w:val="18"/>
                <w:szCs w:val="18"/>
              </w:rPr>
              <w:t xml:space="preserve">ette in atto </w:t>
            </w:r>
            <w:r>
              <w:rPr>
                <w:rFonts w:ascii="Arial Narrow" w:hAnsi="Arial Narrow" w:cstheme="minorHAnsi"/>
                <w:bCs/>
                <w:sz w:val="18"/>
                <w:szCs w:val="18"/>
              </w:rPr>
              <w:t xml:space="preserve">spontaneamente </w:t>
            </w:r>
            <w:r w:rsidRPr="009E0E75">
              <w:rPr>
                <w:rFonts w:ascii="Arial Narrow" w:hAnsi="Arial Narrow" w:cstheme="minorHAnsi"/>
                <w:bCs/>
                <w:sz w:val="18"/>
                <w:szCs w:val="18"/>
              </w:rPr>
              <w:t>comportamenti di cura, salvaguardia e rispetto delle cose e degli ambienti, dei beni privati e comuni, dell’ordine e del decoro</w:t>
            </w:r>
            <w:r>
              <w:rPr>
                <w:rFonts w:ascii="Arial Narrow" w:hAnsi="Arial Narrow" w:cstheme="minorHAnsi"/>
                <w:bCs/>
                <w:sz w:val="18"/>
                <w:szCs w:val="18"/>
              </w:rPr>
              <w:t>;</w:t>
            </w:r>
          </w:p>
          <w:p w14:paraId="02F3498C" w14:textId="1E1E0246"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Pr="009E0E75">
              <w:rPr>
                <w:rFonts w:ascii="Arial Narrow" w:hAnsi="Arial Narrow" w:cstheme="minorHAnsi"/>
                <w:bCs/>
                <w:sz w:val="18"/>
                <w:szCs w:val="18"/>
              </w:rPr>
              <w:t>ssume</w:t>
            </w:r>
            <w:r>
              <w:rPr>
                <w:rFonts w:ascii="Arial Narrow" w:hAnsi="Arial Narrow" w:cstheme="minorHAnsi"/>
                <w:bCs/>
                <w:sz w:val="18"/>
                <w:szCs w:val="18"/>
              </w:rPr>
              <w:t xml:space="preserve"> </w:t>
            </w:r>
            <w:r w:rsidRPr="009E0E75">
              <w:rPr>
                <w:rFonts w:ascii="Arial Narrow" w:hAnsi="Arial Narrow" w:cstheme="minorHAnsi"/>
                <w:bCs/>
                <w:sz w:val="18"/>
                <w:szCs w:val="18"/>
              </w:rPr>
              <w:t>comportamenti rispettosi delle persone, degli animali, dell’ambiente, dei viventi</w:t>
            </w:r>
            <w:r>
              <w:rPr>
                <w:rFonts w:ascii="Arial Narrow" w:hAnsi="Arial Narrow" w:cstheme="minorHAnsi"/>
                <w:bCs/>
                <w:sz w:val="18"/>
                <w:szCs w:val="18"/>
              </w:rPr>
              <w:t>;</w:t>
            </w:r>
          </w:p>
          <w:p w14:paraId="4A593C7A" w14:textId="77777777" w:rsidR="009A1662" w:rsidRPr="009E0E75"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i</w:t>
            </w:r>
            <w:r w:rsidRPr="009E0E75">
              <w:rPr>
                <w:rFonts w:ascii="Arial Narrow" w:hAnsi="Arial Narrow" w:cstheme="minorHAnsi"/>
                <w:bCs/>
                <w:sz w:val="18"/>
                <w:szCs w:val="18"/>
              </w:rPr>
              <w:t>ndividua concretamente comportamenti di violazione delle regole e delle leggi nell’ambiente di vita e nella cronaca e ne spiega le possibili conseguenze per chi contravviene, per le eventuali vittime, per la comunità</w:t>
            </w:r>
            <w:r>
              <w:rPr>
                <w:rFonts w:ascii="Arial Narrow" w:hAnsi="Arial Narrow" w:cstheme="minorHAnsi"/>
                <w:bCs/>
                <w:sz w:val="18"/>
                <w:szCs w:val="18"/>
              </w:rPr>
              <w:t>;</w:t>
            </w:r>
          </w:p>
          <w:p w14:paraId="5C71EC23" w14:textId="48EDF0F1" w:rsidR="009A1662"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Pr="009E0E75">
              <w:rPr>
                <w:rFonts w:ascii="Arial Narrow" w:hAnsi="Arial Narrow" w:cstheme="minorHAnsi"/>
                <w:bCs/>
                <w:sz w:val="18"/>
                <w:szCs w:val="18"/>
              </w:rPr>
              <w:t xml:space="preserve"> partire dalle riflessioni sulle conseguenze dei comportamenti illeciti, spiega</w:t>
            </w:r>
            <w:r>
              <w:rPr>
                <w:rFonts w:ascii="Arial Narrow" w:hAnsi="Arial Narrow" w:cstheme="minorHAnsi"/>
                <w:bCs/>
                <w:sz w:val="18"/>
                <w:szCs w:val="18"/>
              </w:rPr>
              <w:t xml:space="preserve"> con semplicità</w:t>
            </w:r>
            <w:r w:rsidRPr="009E0E75">
              <w:rPr>
                <w:rFonts w:ascii="Arial Narrow" w:hAnsi="Arial Narrow" w:cstheme="minorHAnsi"/>
                <w:bCs/>
                <w:sz w:val="18"/>
                <w:szCs w:val="18"/>
              </w:rPr>
              <w:t xml:space="preserve"> il valore delle regole e delle leggi e l’importanza di osservarle</w:t>
            </w:r>
            <w:r>
              <w:rPr>
                <w:rFonts w:ascii="Arial Narrow" w:hAnsi="Arial Narrow" w:cstheme="minorHAnsi"/>
                <w:bCs/>
                <w:sz w:val="18"/>
                <w:szCs w:val="18"/>
              </w:rPr>
              <w:t>;</w:t>
            </w:r>
            <w:r w:rsidRPr="009E0E75">
              <w:rPr>
                <w:rFonts w:ascii="Arial Narrow" w:hAnsi="Arial Narrow" w:cstheme="minorHAnsi"/>
                <w:bCs/>
                <w:sz w:val="18"/>
                <w:szCs w:val="18"/>
              </w:rPr>
              <w:t xml:space="preserve"> </w:t>
            </w:r>
          </w:p>
          <w:p w14:paraId="04DEEA40" w14:textId="197CE710" w:rsidR="009A1662" w:rsidRPr="009A1662" w:rsidRDefault="009A1662" w:rsidP="009A1662">
            <w:pPr>
              <w:pStyle w:val="Paragrafoelenco"/>
              <w:numPr>
                <w:ilvl w:val="0"/>
                <w:numId w:val="31"/>
              </w:numPr>
              <w:spacing w:after="120" w:line="240" w:lineRule="auto"/>
              <w:ind w:left="277" w:hanging="277"/>
              <w:jc w:val="both"/>
              <w:rPr>
                <w:rFonts w:ascii="Arial Narrow" w:hAnsi="Arial Narrow" w:cstheme="minorHAnsi"/>
                <w:bCs/>
                <w:sz w:val="18"/>
                <w:szCs w:val="18"/>
              </w:rPr>
            </w:pPr>
            <w:r w:rsidRPr="009A1662">
              <w:rPr>
                <w:rFonts w:ascii="Arial Narrow" w:hAnsi="Arial Narrow" w:cstheme="minorHAnsi"/>
                <w:bCs/>
                <w:sz w:val="18"/>
                <w:szCs w:val="18"/>
              </w:rPr>
              <w:t xml:space="preserve">individua, secondo la propria esperienza, forme di sanzione e di </w:t>
            </w:r>
            <w:r w:rsidRPr="009A1662">
              <w:rPr>
                <w:rFonts w:ascii="Arial Narrow" w:hAnsi="Arial Narrow" w:cstheme="minorHAnsi"/>
                <w:bCs/>
                <w:sz w:val="18"/>
                <w:szCs w:val="18"/>
              </w:rPr>
              <w:lastRenderedPageBreak/>
              <w:t>pena a fronte delle violazioni e la funzione delle stesse.</w:t>
            </w:r>
          </w:p>
        </w:tc>
        <w:tc>
          <w:tcPr>
            <w:tcW w:w="2906" w:type="dxa"/>
          </w:tcPr>
          <w:p w14:paraId="0A899DB7" w14:textId="77777777" w:rsidR="009E0E75" w:rsidRPr="009E0E75" w:rsidRDefault="009E0E75" w:rsidP="009E0E75">
            <w:pPr>
              <w:spacing w:after="120"/>
              <w:jc w:val="both"/>
              <w:rPr>
                <w:rFonts w:ascii="Arial Narrow" w:hAnsi="Arial Narrow" w:cs="Times New Roman"/>
                <w:sz w:val="18"/>
                <w:szCs w:val="18"/>
              </w:rPr>
            </w:pPr>
            <w:r w:rsidRPr="009E0E75">
              <w:rPr>
                <w:rFonts w:ascii="Arial Narrow" w:hAnsi="Arial Narrow" w:cs="Times New Roman"/>
                <w:sz w:val="18"/>
                <w:szCs w:val="18"/>
              </w:rPr>
              <w:lastRenderedPageBreak/>
              <w:t>In completa autonomia, con continuità e utilizzando risorse fornite dai docenti, ma anche reperite individualmente:</w:t>
            </w:r>
          </w:p>
          <w:p w14:paraId="5D33CDC7" w14:textId="4E0827FD" w:rsidR="00AD58FB" w:rsidRPr="009E0E75" w:rsidRDefault="009E0E75" w:rsidP="009E0E75">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o</w:t>
            </w:r>
            <w:r w:rsidR="00AD58FB" w:rsidRPr="009E0E75">
              <w:rPr>
                <w:rFonts w:ascii="Arial Narrow" w:hAnsi="Arial Narrow" w:cstheme="minorHAnsi"/>
                <w:bCs/>
                <w:sz w:val="18"/>
                <w:szCs w:val="18"/>
              </w:rPr>
              <w:t>sserva le regole condivise a scuola e negli ambienti di vita e partecipa alla loro definizione o revisione</w:t>
            </w:r>
            <w:r w:rsidR="009A1662">
              <w:rPr>
                <w:rFonts w:ascii="Arial Narrow" w:hAnsi="Arial Narrow" w:cstheme="minorHAnsi"/>
                <w:bCs/>
                <w:sz w:val="18"/>
                <w:szCs w:val="18"/>
              </w:rPr>
              <w:t xml:space="preserve"> fornendo contributi originali</w:t>
            </w:r>
            <w:r>
              <w:rPr>
                <w:rFonts w:ascii="Arial Narrow" w:hAnsi="Arial Narrow" w:cstheme="minorHAnsi"/>
                <w:bCs/>
                <w:sz w:val="18"/>
                <w:szCs w:val="18"/>
              </w:rPr>
              <w:t>;</w:t>
            </w:r>
          </w:p>
          <w:p w14:paraId="276A39AA" w14:textId="432D7900" w:rsidR="00AD58FB" w:rsidRPr="009E0E75" w:rsidRDefault="009E0E75" w:rsidP="009E0E75">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m</w:t>
            </w:r>
            <w:r w:rsidR="00AD58FB" w:rsidRPr="009E0E75">
              <w:rPr>
                <w:rFonts w:ascii="Arial Narrow" w:hAnsi="Arial Narrow" w:cstheme="minorHAnsi"/>
                <w:bCs/>
                <w:sz w:val="18"/>
                <w:szCs w:val="18"/>
              </w:rPr>
              <w:t xml:space="preserve">ette in atto </w:t>
            </w:r>
            <w:r w:rsidR="009A1662">
              <w:rPr>
                <w:rFonts w:ascii="Arial Narrow" w:hAnsi="Arial Narrow" w:cstheme="minorHAnsi"/>
                <w:bCs/>
                <w:sz w:val="18"/>
                <w:szCs w:val="18"/>
              </w:rPr>
              <w:t xml:space="preserve">spontaneamente </w:t>
            </w:r>
            <w:r w:rsidR="00AD58FB" w:rsidRPr="009E0E75">
              <w:rPr>
                <w:rFonts w:ascii="Arial Narrow" w:hAnsi="Arial Narrow" w:cstheme="minorHAnsi"/>
                <w:bCs/>
                <w:sz w:val="18"/>
                <w:szCs w:val="18"/>
              </w:rPr>
              <w:t>e chiede di attuare comportamenti di cura, salvaguardia e rispetto delle cose e degli ambienti, dei beni privati e comuni, dell’ordine e del decoro</w:t>
            </w:r>
            <w:r>
              <w:rPr>
                <w:rFonts w:ascii="Arial Narrow" w:hAnsi="Arial Narrow" w:cstheme="minorHAnsi"/>
                <w:bCs/>
                <w:sz w:val="18"/>
                <w:szCs w:val="18"/>
              </w:rPr>
              <w:t>;</w:t>
            </w:r>
          </w:p>
          <w:p w14:paraId="3132F797" w14:textId="6BA58E67" w:rsidR="00AD58FB" w:rsidRPr="009E0E75" w:rsidRDefault="009E0E75" w:rsidP="009E0E75">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00AD58FB" w:rsidRPr="009E0E75">
              <w:rPr>
                <w:rFonts w:ascii="Arial Narrow" w:hAnsi="Arial Narrow" w:cstheme="minorHAnsi"/>
                <w:bCs/>
                <w:sz w:val="18"/>
                <w:szCs w:val="18"/>
              </w:rPr>
              <w:t>ssume e chiede di assumere comportamenti rispettosi delle persone, degli animali, dell’ambiente, dei viventi</w:t>
            </w:r>
            <w:r>
              <w:rPr>
                <w:rFonts w:ascii="Arial Narrow" w:hAnsi="Arial Narrow" w:cstheme="minorHAnsi"/>
                <w:bCs/>
                <w:sz w:val="18"/>
                <w:szCs w:val="18"/>
              </w:rPr>
              <w:t>;</w:t>
            </w:r>
          </w:p>
          <w:p w14:paraId="0B51249D" w14:textId="56891B9F" w:rsidR="00AD58FB" w:rsidRPr="009E0E75" w:rsidRDefault="009E0E75" w:rsidP="009E0E75">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i</w:t>
            </w:r>
            <w:r w:rsidR="00AD58FB" w:rsidRPr="009E0E75">
              <w:rPr>
                <w:rFonts w:ascii="Arial Narrow" w:hAnsi="Arial Narrow" w:cstheme="minorHAnsi"/>
                <w:bCs/>
                <w:sz w:val="18"/>
                <w:szCs w:val="18"/>
              </w:rPr>
              <w:t>ndividua concretamente comportamenti di violazione delle regole e delle leggi nell’ambiente di vita e nella cronaca e ne spiega le possibili conseguenze per chi contravviene, per le eventuali vittime, per la comunità</w:t>
            </w:r>
            <w:r>
              <w:rPr>
                <w:rFonts w:ascii="Arial Narrow" w:hAnsi="Arial Narrow" w:cstheme="minorHAnsi"/>
                <w:bCs/>
                <w:sz w:val="18"/>
                <w:szCs w:val="18"/>
              </w:rPr>
              <w:t>;</w:t>
            </w:r>
          </w:p>
          <w:p w14:paraId="42F65CD3" w14:textId="4AD735D5" w:rsidR="00AD58FB" w:rsidRPr="009E0E75" w:rsidRDefault="009E0E75" w:rsidP="009E0E75">
            <w:pPr>
              <w:pStyle w:val="Paragrafoelenco"/>
              <w:numPr>
                <w:ilvl w:val="0"/>
                <w:numId w:val="31"/>
              </w:numPr>
              <w:spacing w:after="120" w:line="240" w:lineRule="auto"/>
              <w:ind w:left="277" w:hanging="277"/>
              <w:jc w:val="both"/>
              <w:rPr>
                <w:rFonts w:ascii="Arial Narrow" w:hAnsi="Arial Narrow" w:cstheme="minorHAnsi"/>
                <w:bCs/>
                <w:sz w:val="18"/>
                <w:szCs w:val="18"/>
              </w:rPr>
            </w:pPr>
            <w:r>
              <w:rPr>
                <w:rFonts w:ascii="Arial Narrow" w:hAnsi="Arial Narrow" w:cstheme="minorHAnsi"/>
                <w:bCs/>
                <w:sz w:val="18"/>
                <w:szCs w:val="18"/>
              </w:rPr>
              <w:t>a</w:t>
            </w:r>
            <w:r w:rsidR="00AD58FB" w:rsidRPr="009E0E75">
              <w:rPr>
                <w:rFonts w:ascii="Arial Narrow" w:hAnsi="Arial Narrow" w:cstheme="minorHAnsi"/>
                <w:bCs/>
                <w:sz w:val="18"/>
                <w:szCs w:val="18"/>
              </w:rPr>
              <w:t xml:space="preserve"> partire dalle riflessioni sulle conseguenze dei comportamenti illeciti, spiega il valore delle regole e delle leggi e l’importanza di osservarle</w:t>
            </w:r>
            <w:r>
              <w:rPr>
                <w:rFonts w:ascii="Arial Narrow" w:hAnsi="Arial Narrow" w:cstheme="minorHAnsi"/>
                <w:bCs/>
                <w:sz w:val="18"/>
                <w:szCs w:val="18"/>
              </w:rPr>
              <w:t>;</w:t>
            </w:r>
            <w:r w:rsidR="00AD58FB" w:rsidRPr="009E0E75">
              <w:rPr>
                <w:rFonts w:ascii="Arial Narrow" w:hAnsi="Arial Narrow" w:cstheme="minorHAnsi"/>
                <w:bCs/>
                <w:sz w:val="18"/>
                <w:szCs w:val="18"/>
              </w:rPr>
              <w:t xml:space="preserve"> </w:t>
            </w:r>
          </w:p>
          <w:p w14:paraId="76CD581D" w14:textId="53005DDD" w:rsidR="00AD58FB" w:rsidRPr="009E0E75" w:rsidRDefault="009E0E75" w:rsidP="009E0E75">
            <w:pPr>
              <w:pStyle w:val="Paragrafoelenco"/>
              <w:numPr>
                <w:ilvl w:val="0"/>
                <w:numId w:val="31"/>
              </w:numPr>
              <w:spacing w:after="0" w:line="240" w:lineRule="auto"/>
              <w:ind w:left="277" w:hanging="277"/>
              <w:jc w:val="both"/>
              <w:rPr>
                <w:rFonts w:ascii="Arial Narrow" w:hAnsi="Arial Narrow" w:cs="Times New Roman"/>
                <w:sz w:val="16"/>
                <w:szCs w:val="16"/>
              </w:rPr>
            </w:pPr>
            <w:r>
              <w:rPr>
                <w:rFonts w:ascii="Arial Narrow" w:hAnsi="Arial Narrow" w:cstheme="minorHAnsi"/>
                <w:bCs/>
                <w:sz w:val="18"/>
                <w:szCs w:val="18"/>
              </w:rPr>
              <w:t>i</w:t>
            </w:r>
            <w:r w:rsidR="00AD58FB" w:rsidRPr="009E0E75">
              <w:rPr>
                <w:rFonts w:ascii="Arial Narrow" w:hAnsi="Arial Narrow" w:cstheme="minorHAnsi"/>
                <w:bCs/>
                <w:sz w:val="18"/>
                <w:szCs w:val="18"/>
              </w:rPr>
              <w:t xml:space="preserve">ndividua, secondo la propria esperienza, forme di sanzione e di </w:t>
            </w:r>
            <w:r w:rsidR="00AD58FB" w:rsidRPr="009E0E75">
              <w:rPr>
                <w:rFonts w:ascii="Arial Narrow" w:hAnsi="Arial Narrow" w:cstheme="minorHAnsi"/>
                <w:bCs/>
                <w:sz w:val="18"/>
                <w:szCs w:val="18"/>
              </w:rPr>
              <w:lastRenderedPageBreak/>
              <w:t>pena a fronte delle violazioni e la funzione delle stesse.</w:t>
            </w:r>
          </w:p>
        </w:tc>
      </w:tr>
      <w:tr w:rsidR="00AD58FB" w:rsidRPr="00442852" w14:paraId="012D42A7" w14:textId="77777777" w:rsidTr="00D338CA">
        <w:tc>
          <w:tcPr>
            <w:tcW w:w="2984" w:type="dxa"/>
          </w:tcPr>
          <w:p w14:paraId="798E139B" w14:textId="77777777" w:rsidR="00AD58FB" w:rsidRPr="009E10A3" w:rsidRDefault="00AD58FB" w:rsidP="00AD58FB">
            <w:pPr>
              <w:autoSpaceDE w:val="0"/>
              <w:autoSpaceDN w:val="0"/>
              <w:adjustRightInd w:val="0"/>
              <w:jc w:val="both"/>
              <w:rPr>
                <w:rFonts w:ascii="Arial Narrow" w:hAnsi="Arial Narrow"/>
                <w:b/>
                <w:iCs/>
                <w:sz w:val="18"/>
                <w:szCs w:val="18"/>
              </w:rPr>
            </w:pPr>
            <w:r w:rsidRPr="009E10A3">
              <w:rPr>
                <w:rFonts w:ascii="Arial Narrow" w:hAnsi="Arial Narrow"/>
                <w:b/>
                <w:iCs/>
                <w:sz w:val="18"/>
                <w:szCs w:val="18"/>
              </w:rPr>
              <w:lastRenderedPageBreak/>
              <w:t>Sviluppare</w:t>
            </w:r>
            <w:r w:rsidRPr="009E10A3">
              <w:rPr>
                <w:rFonts w:ascii="Arial Narrow" w:hAnsi="Arial Narrow"/>
                <w:b/>
                <w:iCs/>
                <w:spacing w:val="40"/>
                <w:sz w:val="18"/>
                <w:szCs w:val="18"/>
              </w:rPr>
              <w:t xml:space="preserve"> </w:t>
            </w:r>
            <w:r w:rsidRPr="009E10A3">
              <w:rPr>
                <w:rFonts w:ascii="Arial Narrow" w:hAnsi="Arial Narrow"/>
                <w:b/>
                <w:iCs/>
                <w:sz w:val="18"/>
                <w:szCs w:val="18"/>
              </w:rPr>
              <w:t>la</w:t>
            </w:r>
            <w:r w:rsidRPr="009E10A3">
              <w:rPr>
                <w:rFonts w:ascii="Arial Narrow" w:hAnsi="Arial Narrow"/>
                <w:b/>
                <w:iCs/>
                <w:spacing w:val="40"/>
                <w:sz w:val="18"/>
                <w:szCs w:val="18"/>
              </w:rPr>
              <w:t xml:space="preserve"> </w:t>
            </w:r>
            <w:r w:rsidRPr="009E10A3">
              <w:rPr>
                <w:rFonts w:ascii="Arial Narrow" w:hAnsi="Arial Narrow"/>
                <w:b/>
                <w:iCs/>
                <w:sz w:val="18"/>
                <w:szCs w:val="18"/>
              </w:rPr>
              <w:t>capacità</w:t>
            </w:r>
            <w:r w:rsidRPr="009E10A3">
              <w:rPr>
                <w:rFonts w:ascii="Arial Narrow" w:hAnsi="Arial Narrow"/>
                <w:b/>
                <w:iCs/>
                <w:spacing w:val="40"/>
                <w:sz w:val="18"/>
                <w:szCs w:val="18"/>
              </w:rPr>
              <w:t xml:space="preserve"> </w:t>
            </w:r>
            <w:r w:rsidRPr="009E10A3">
              <w:rPr>
                <w:rFonts w:ascii="Arial Narrow" w:hAnsi="Arial Narrow"/>
                <w:b/>
                <w:iCs/>
                <w:sz w:val="18"/>
                <w:szCs w:val="18"/>
              </w:rPr>
              <w:t>di</w:t>
            </w:r>
            <w:r w:rsidRPr="009E10A3">
              <w:rPr>
                <w:rFonts w:ascii="Arial Narrow" w:hAnsi="Arial Narrow"/>
                <w:b/>
                <w:iCs/>
                <w:spacing w:val="40"/>
                <w:sz w:val="18"/>
                <w:szCs w:val="18"/>
              </w:rPr>
              <w:t xml:space="preserve"> </w:t>
            </w:r>
            <w:r w:rsidRPr="009E10A3">
              <w:rPr>
                <w:rFonts w:ascii="Arial Narrow" w:hAnsi="Arial Narrow"/>
                <w:b/>
                <w:iCs/>
                <w:sz w:val="18"/>
                <w:szCs w:val="18"/>
              </w:rPr>
              <w:t>accedere</w:t>
            </w:r>
            <w:r w:rsidRPr="009E10A3">
              <w:rPr>
                <w:rFonts w:ascii="Arial Narrow" w:hAnsi="Arial Narrow"/>
                <w:b/>
                <w:iCs/>
                <w:spacing w:val="40"/>
                <w:sz w:val="18"/>
                <w:szCs w:val="18"/>
              </w:rPr>
              <w:t xml:space="preserve"> </w:t>
            </w:r>
            <w:r w:rsidRPr="009E10A3">
              <w:rPr>
                <w:rFonts w:ascii="Arial Narrow" w:hAnsi="Arial Narrow"/>
                <w:b/>
                <w:iCs/>
                <w:sz w:val="18"/>
                <w:szCs w:val="18"/>
              </w:rPr>
              <w:t>alle</w:t>
            </w:r>
            <w:r w:rsidRPr="009E10A3">
              <w:rPr>
                <w:rFonts w:ascii="Arial Narrow" w:hAnsi="Arial Narrow"/>
                <w:b/>
                <w:iCs/>
                <w:spacing w:val="40"/>
                <w:sz w:val="18"/>
                <w:szCs w:val="18"/>
              </w:rPr>
              <w:t xml:space="preserve"> </w:t>
            </w:r>
            <w:r w:rsidRPr="009E10A3">
              <w:rPr>
                <w:rFonts w:ascii="Arial Narrow" w:hAnsi="Arial Narrow"/>
                <w:b/>
                <w:iCs/>
                <w:sz w:val="18"/>
                <w:szCs w:val="18"/>
              </w:rPr>
              <w:t>informazioni,</w:t>
            </w:r>
            <w:r w:rsidRPr="009E10A3">
              <w:rPr>
                <w:rFonts w:ascii="Arial Narrow" w:hAnsi="Arial Narrow"/>
                <w:b/>
                <w:iCs/>
                <w:spacing w:val="40"/>
                <w:sz w:val="18"/>
                <w:szCs w:val="18"/>
              </w:rPr>
              <w:t xml:space="preserve"> </w:t>
            </w:r>
            <w:r w:rsidRPr="009E10A3">
              <w:rPr>
                <w:rFonts w:ascii="Arial Narrow" w:hAnsi="Arial Narrow"/>
                <w:b/>
                <w:iCs/>
                <w:sz w:val="18"/>
                <w:szCs w:val="18"/>
              </w:rPr>
              <w:t>alle</w:t>
            </w:r>
            <w:r w:rsidRPr="009E10A3">
              <w:rPr>
                <w:rFonts w:ascii="Arial Narrow" w:hAnsi="Arial Narrow"/>
                <w:b/>
                <w:iCs/>
                <w:spacing w:val="40"/>
                <w:sz w:val="18"/>
                <w:szCs w:val="18"/>
              </w:rPr>
              <w:t xml:space="preserve"> </w:t>
            </w:r>
            <w:r w:rsidRPr="009E10A3">
              <w:rPr>
                <w:rFonts w:ascii="Arial Narrow" w:hAnsi="Arial Narrow"/>
                <w:b/>
                <w:iCs/>
                <w:sz w:val="18"/>
                <w:szCs w:val="18"/>
              </w:rPr>
              <w:t>fonti,</w:t>
            </w:r>
            <w:r w:rsidRPr="009E10A3">
              <w:rPr>
                <w:rFonts w:ascii="Arial Narrow" w:hAnsi="Arial Narrow"/>
                <w:b/>
                <w:iCs/>
                <w:spacing w:val="40"/>
                <w:sz w:val="18"/>
                <w:szCs w:val="18"/>
              </w:rPr>
              <w:t xml:space="preserve"> </w:t>
            </w:r>
            <w:r w:rsidRPr="009E10A3">
              <w:rPr>
                <w:rFonts w:ascii="Arial Narrow" w:hAnsi="Arial Narrow"/>
                <w:b/>
                <w:iCs/>
                <w:sz w:val="18"/>
                <w:szCs w:val="18"/>
              </w:rPr>
              <w:t>ai</w:t>
            </w:r>
            <w:r w:rsidRPr="009E10A3">
              <w:rPr>
                <w:rFonts w:ascii="Arial Narrow" w:hAnsi="Arial Narrow"/>
                <w:b/>
                <w:iCs/>
                <w:spacing w:val="40"/>
                <w:sz w:val="18"/>
                <w:szCs w:val="18"/>
              </w:rPr>
              <w:t xml:space="preserve"> </w:t>
            </w:r>
            <w:r w:rsidRPr="009E10A3">
              <w:rPr>
                <w:rFonts w:ascii="Arial Narrow" w:hAnsi="Arial Narrow"/>
                <w:b/>
                <w:iCs/>
                <w:sz w:val="18"/>
                <w:szCs w:val="18"/>
              </w:rPr>
              <w:t>contenuti</w:t>
            </w:r>
            <w:r w:rsidRPr="009E10A3">
              <w:rPr>
                <w:rFonts w:ascii="Arial Narrow" w:hAnsi="Arial Narrow"/>
                <w:b/>
                <w:iCs/>
                <w:spacing w:val="40"/>
                <w:sz w:val="18"/>
                <w:szCs w:val="18"/>
              </w:rPr>
              <w:t xml:space="preserve"> </w:t>
            </w:r>
            <w:r w:rsidRPr="009E10A3">
              <w:rPr>
                <w:rFonts w:ascii="Arial Narrow" w:hAnsi="Arial Narrow"/>
                <w:b/>
                <w:iCs/>
                <w:sz w:val="18"/>
                <w:szCs w:val="18"/>
              </w:rPr>
              <w:t>digitali,</w:t>
            </w:r>
            <w:r w:rsidRPr="009E10A3">
              <w:rPr>
                <w:rFonts w:ascii="Arial Narrow" w:hAnsi="Arial Narrow"/>
                <w:b/>
                <w:iCs/>
                <w:spacing w:val="40"/>
                <w:sz w:val="18"/>
                <w:szCs w:val="18"/>
              </w:rPr>
              <w:t xml:space="preserve"> </w:t>
            </w:r>
            <w:r w:rsidRPr="009E10A3">
              <w:rPr>
                <w:rFonts w:ascii="Arial Narrow" w:hAnsi="Arial Narrow"/>
                <w:b/>
                <w:iCs/>
                <w:sz w:val="18"/>
                <w:szCs w:val="18"/>
              </w:rPr>
              <w:t>in</w:t>
            </w:r>
            <w:r w:rsidRPr="009E10A3">
              <w:rPr>
                <w:rFonts w:ascii="Arial Narrow" w:hAnsi="Arial Narrow"/>
                <w:b/>
                <w:iCs/>
                <w:spacing w:val="40"/>
                <w:sz w:val="18"/>
                <w:szCs w:val="18"/>
              </w:rPr>
              <w:t xml:space="preserve"> </w:t>
            </w:r>
            <w:r w:rsidRPr="009E10A3">
              <w:rPr>
                <w:rFonts w:ascii="Arial Narrow" w:hAnsi="Arial Narrow"/>
                <w:b/>
                <w:iCs/>
                <w:sz w:val="18"/>
                <w:szCs w:val="18"/>
              </w:rPr>
              <w:t>modo</w:t>
            </w:r>
            <w:r w:rsidRPr="009E10A3">
              <w:rPr>
                <w:rFonts w:ascii="Arial Narrow" w:hAnsi="Arial Narrow"/>
                <w:b/>
                <w:iCs/>
                <w:spacing w:val="40"/>
                <w:sz w:val="18"/>
                <w:szCs w:val="18"/>
              </w:rPr>
              <w:t xml:space="preserve"> </w:t>
            </w:r>
            <w:r w:rsidRPr="009E10A3">
              <w:rPr>
                <w:rFonts w:ascii="Arial Narrow" w:hAnsi="Arial Narrow"/>
                <w:b/>
                <w:iCs/>
                <w:sz w:val="18"/>
                <w:szCs w:val="18"/>
              </w:rPr>
              <w:t>critico, responsabile e consapevole.</w:t>
            </w:r>
          </w:p>
          <w:p w14:paraId="76C469CB" w14:textId="2EC6518F" w:rsidR="00AD58FB" w:rsidRPr="009E10A3" w:rsidRDefault="00AD58FB" w:rsidP="00AD58FB">
            <w:pPr>
              <w:autoSpaceDE w:val="0"/>
              <w:autoSpaceDN w:val="0"/>
              <w:adjustRightInd w:val="0"/>
              <w:jc w:val="both"/>
              <w:rPr>
                <w:rFonts w:ascii="Arial Narrow" w:hAnsi="Arial Narrow" w:cs="Times New Roman"/>
                <w:b/>
                <w:iCs/>
                <w:sz w:val="18"/>
                <w:szCs w:val="18"/>
              </w:rPr>
            </w:pPr>
          </w:p>
        </w:tc>
        <w:tc>
          <w:tcPr>
            <w:tcW w:w="2888" w:type="dxa"/>
          </w:tcPr>
          <w:p w14:paraId="6A2A5E58" w14:textId="0B999F65"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w:t>
            </w:r>
            <w:r w:rsidR="007C2226">
              <w:rPr>
                <w:rFonts w:ascii="Arial Narrow" w:hAnsi="Arial Narrow" w:cs="Times New Roman"/>
                <w:sz w:val="18"/>
                <w:szCs w:val="18"/>
              </w:rPr>
              <w:t xml:space="preserve">e il controllo </w:t>
            </w:r>
            <w:r w:rsidRPr="00F56908">
              <w:rPr>
                <w:rFonts w:ascii="Arial Narrow" w:hAnsi="Arial Narrow" w:cs="Times New Roman"/>
                <w:sz w:val="18"/>
                <w:szCs w:val="18"/>
              </w:rPr>
              <w:t xml:space="preserve">degli insegnanti, l’aiuto e l’esempio dei compagni: </w:t>
            </w:r>
          </w:p>
          <w:p w14:paraId="00EA7843" w14:textId="77777777" w:rsidR="007C2226" w:rsidRPr="007C2226" w:rsidRDefault="007C2226" w:rsidP="007C2226">
            <w:pPr>
              <w:pStyle w:val="Paragrafoelenco"/>
              <w:numPr>
                <w:ilvl w:val="0"/>
                <w:numId w:val="32"/>
              </w:numPr>
              <w:spacing w:after="120" w:line="240" w:lineRule="auto"/>
              <w:ind w:left="277" w:hanging="283"/>
              <w:jc w:val="both"/>
              <w:rPr>
                <w:rFonts w:ascii="Arial Narrow" w:hAnsi="Arial Narrow" w:cs="Times New Roman"/>
                <w:sz w:val="18"/>
                <w:szCs w:val="18"/>
              </w:rPr>
            </w:pPr>
            <w:r w:rsidRPr="0031054B">
              <w:rPr>
                <w:rFonts w:ascii="Arial Narrow" w:hAnsi="Arial Narrow" w:cs="Times New Roman"/>
                <w:bCs/>
                <w:sz w:val="18"/>
                <w:szCs w:val="18"/>
              </w:rPr>
              <w:t xml:space="preserve">sa ricercare </w:t>
            </w:r>
            <w:r>
              <w:rPr>
                <w:rFonts w:ascii="Arial Narrow" w:hAnsi="Arial Narrow" w:cs="Times New Roman"/>
                <w:bCs/>
                <w:sz w:val="18"/>
                <w:szCs w:val="18"/>
              </w:rPr>
              <w:t xml:space="preserve">semplici </w:t>
            </w:r>
            <w:r w:rsidRPr="0031054B">
              <w:rPr>
                <w:rFonts w:ascii="Arial Narrow" w:hAnsi="Arial Narrow" w:cs="Times New Roman"/>
                <w:bCs/>
                <w:sz w:val="18"/>
                <w:szCs w:val="18"/>
              </w:rPr>
              <w:t>informazioni in rete, usando motori di ricerca</w:t>
            </w:r>
            <w:r>
              <w:rPr>
                <w:rFonts w:ascii="Arial Narrow" w:hAnsi="Arial Narrow" w:cs="Times New Roman"/>
                <w:bCs/>
                <w:sz w:val="18"/>
                <w:szCs w:val="18"/>
              </w:rPr>
              <w:t xml:space="preserve"> noti</w:t>
            </w:r>
            <w:r w:rsidRPr="0031054B">
              <w:rPr>
                <w:rFonts w:ascii="Arial Narrow" w:hAnsi="Arial Narrow" w:cs="Times New Roman"/>
                <w:bCs/>
                <w:sz w:val="18"/>
                <w:szCs w:val="18"/>
              </w:rPr>
              <w:t>;</w:t>
            </w:r>
          </w:p>
          <w:p w14:paraId="681B7C6A" w14:textId="2A6CC449" w:rsidR="00AD58FB" w:rsidRPr="007C2226" w:rsidRDefault="007C2226" w:rsidP="007C2226">
            <w:pPr>
              <w:pStyle w:val="Paragrafoelenco"/>
              <w:numPr>
                <w:ilvl w:val="0"/>
                <w:numId w:val="32"/>
              </w:numPr>
              <w:spacing w:after="120" w:line="240" w:lineRule="auto"/>
              <w:ind w:left="277" w:hanging="283"/>
              <w:jc w:val="both"/>
              <w:rPr>
                <w:rFonts w:ascii="Arial Narrow" w:hAnsi="Arial Narrow" w:cs="Times New Roman"/>
                <w:sz w:val="18"/>
                <w:szCs w:val="18"/>
              </w:rPr>
            </w:pPr>
            <w:r w:rsidRPr="007C2226">
              <w:rPr>
                <w:rFonts w:ascii="Arial Narrow" w:hAnsi="Arial Narrow" w:cs="Times New Roman"/>
                <w:bCs/>
                <w:sz w:val="18"/>
                <w:szCs w:val="18"/>
              </w:rPr>
              <w:t>seguendo i criteri ed esempi dati dall’adulto, distingue elementi palesi ed evidenti di non attendibilità o di eventuale pericolosità nelle informazioni reperite e negli ambienti consultati, riferiti a situazioni note e di esperienza.</w:t>
            </w:r>
          </w:p>
        </w:tc>
        <w:tc>
          <w:tcPr>
            <w:tcW w:w="2888" w:type="dxa"/>
          </w:tcPr>
          <w:p w14:paraId="7672502C" w14:textId="7F39FE80"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Seguendo le precise </w:t>
            </w:r>
            <w:r w:rsidR="0031054B">
              <w:rPr>
                <w:rFonts w:ascii="Arial Narrow" w:hAnsi="Arial Narrow" w:cs="Times New Roman"/>
                <w:sz w:val="18"/>
                <w:szCs w:val="18"/>
              </w:rPr>
              <w:t xml:space="preserve">e dettagliate </w:t>
            </w:r>
            <w:r w:rsidRPr="00F56908">
              <w:rPr>
                <w:rFonts w:ascii="Arial Narrow" w:hAnsi="Arial Narrow" w:cs="Times New Roman"/>
                <w:sz w:val="18"/>
                <w:szCs w:val="18"/>
              </w:rPr>
              <w:t xml:space="preserve">istruzioni, </w:t>
            </w:r>
            <w:r w:rsidR="0031054B">
              <w:rPr>
                <w:rFonts w:ascii="Arial Narrow" w:hAnsi="Arial Narrow" w:cs="Times New Roman"/>
                <w:sz w:val="18"/>
                <w:szCs w:val="18"/>
              </w:rPr>
              <w:t xml:space="preserve">la stretta supervisione e </w:t>
            </w:r>
            <w:r w:rsidRPr="00F56908">
              <w:rPr>
                <w:rFonts w:ascii="Arial Narrow" w:hAnsi="Arial Narrow" w:cs="Times New Roman"/>
                <w:sz w:val="18"/>
                <w:szCs w:val="18"/>
              </w:rPr>
              <w:t>utilizzando le risorse fornite dagli insegnanti, con sufficiente regolarità:</w:t>
            </w:r>
          </w:p>
          <w:p w14:paraId="082FDE64" w14:textId="5E7E22CA" w:rsidR="0031054B" w:rsidRPr="0031054B" w:rsidRDefault="0031054B" w:rsidP="0031054B">
            <w:pPr>
              <w:pStyle w:val="Paragrafoelenco"/>
              <w:numPr>
                <w:ilvl w:val="0"/>
                <w:numId w:val="32"/>
              </w:numPr>
              <w:spacing w:after="120" w:line="240" w:lineRule="auto"/>
              <w:ind w:left="277" w:hanging="283"/>
              <w:jc w:val="both"/>
              <w:rPr>
                <w:rFonts w:ascii="Arial Narrow" w:hAnsi="Arial Narrow" w:cs="Times New Roman"/>
                <w:sz w:val="18"/>
                <w:szCs w:val="18"/>
              </w:rPr>
            </w:pPr>
            <w:r w:rsidRPr="0031054B">
              <w:rPr>
                <w:rFonts w:ascii="Arial Narrow" w:hAnsi="Arial Narrow" w:cs="Times New Roman"/>
                <w:bCs/>
                <w:sz w:val="18"/>
                <w:szCs w:val="18"/>
              </w:rPr>
              <w:t xml:space="preserve">sa ricercare </w:t>
            </w:r>
            <w:r>
              <w:rPr>
                <w:rFonts w:ascii="Arial Narrow" w:hAnsi="Arial Narrow" w:cs="Times New Roman"/>
                <w:bCs/>
                <w:sz w:val="18"/>
                <w:szCs w:val="18"/>
              </w:rPr>
              <w:t xml:space="preserve">semplici </w:t>
            </w:r>
            <w:r w:rsidRPr="0031054B">
              <w:rPr>
                <w:rFonts w:ascii="Arial Narrow" w:hAnsi="Arial Narrow" w:cs="Times New Roman"/>
                <w:bCs/>
                <w:sz w:val="18"/>
                <w:szCs w:val="18"/>
              </w:rPr>
              <w:t>informazioni in rete, usando motori di ricerca</w:t>
            </w:r>
            <w:r>
              <w:rPr>
                <w:rFonts w:ascii="Arial Narrow" w:hAnsi="Arial Narrow" w:cs="Times New Roman"/>
                <w:bCs/>
                <w:sz w:val="18"/>
                <w:szCs w:val="18"/>
              </w:rPr>
              <w:t xml:space="preserve"> noti</w:t>
            </w:r>
            <w:r w:rsidRPr="0031054B">
              <w:rPr>
                <w:rFonts w:ascii="Arial Narrow" w:hAnsi="Arial Narrow" w:cs="Times New Roman"/>
                <w:bCs/>
                <w:sz w:val="18"/>
                <w:szCs w:val="18"/>
              </w:rPr>
              <w:t>;</w:t>
            </w:r>
          </w:p>
          <w:p w14:paraId="2F73465F" w14:textId="21A2B1D1" w:rsidR="0031054B" w:rsidRDefault="0031054B" w:rsidP="0031054B">
            <w:pPr>
              <w:pStyle w:val="Paragrafoelenco"/>
              <w:numPr>
                <w:ilvl w:val="0"/>
                <w:numId w:val="32"/>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 xml:space="preserve">con aiuto e istruzioni, confronta </w:t>
            </w:r>
            <w:r w:rsidRPr="009E0E75">
              <w:rPr>
                <w:rFonts w:ascii="Arial Narrow" w:hAnsi="Arial Narrow" w:cs="Times New Roman"/>
                <w:bCs/>
                <w:sz w:val="18"/>
                <w:szCs w:val="18"/>
              </w:rPr>
              <w:t>informazioni provenienti dalla rete con altre fonti: libri, testimonianze orali, regole condivise, esperienza personale…</w:t>
            </w:r>
            <w:r>
              <w:rPr>
                <w:rFonts w:ascii="Arial Narrow" w:hAnsi="Arial Narrow" w:cs="Times New Roman"/>
                <w:bCs/>
                <w:sz w:val="18"/>
                <w:szCs w:val="18"/>
              </w:rPr>
              <w:t>;</w:t>
            </w:r>
          </w:p>
          <w:p w14:paraId="0180EF77" w14:textId="678DC2B5" w:rsidR="00AD58FB" w:rsidRPr="0031054B" w:rsidRDefault="0031054B" w:rsidP="0031054B">
            <w:pPr>
              <w:pStyle w:val="Paragrafoelenco"/>
              <w:numPr>
                <w:ilvl w:val="0"/>
                <w:numId w:val="32"/>
              </w:numPr>
              <w:spacing w:after="120" w:line="240" w:lineRule="auto"/>
              <w:ind w:left="277" w:hanging="277"/>
              <w:rPr>
                <w:rFonts w:ascii="Arial Narrow" w:hAnsi="Arial Narrow" w:cs="Times New Roman"/>
                <w:bCs/>
                <w:sz w:val="18"/>
                <w:szCs w:val="18"/>
              </w:rPr>
            </w:pPr>
            <w:r w:rsidRPr="0031054B">
              <w:rPr>
                <w:rFonts w:ascii="Arial Narrow" w:hAnsi="Arial Narrow" w:cs="Times New Roman"/>
                <w:bCs/>
                <w:sz w:val="18"/>
                <w:szCs w:val="18"/>
              </w:rPr>
              <w:t>seguendo i criteri ed esempi dati dall’adulto, distingue elementi palesi ed evidenti di non attendibilità o di eventuale pericolosità nelle informazioni reperite e negli ambienti consultati</w:t>
            </w:r>
            <w:r w:rsidR="007C2226">
              <w:rPr>
                <w:rFonts w:ascii="Arial Narrow" w:hAnsi="Arial Narrow" w:cs="Times New Roman"/>
                <w:bCs/>
                <w:sz w:val="18"/>
                <w:szCs w:val="18"/>
              </w:rPr>
              <w:t>, riferiti a situazioni note e di esperienza.</w:t>
            </w:r>
          </w:p>
        </w:tc>
        <w:tc>
          <w:tcPr>
            <w:tcW w:w="2894" w:type="dxa"/>
          </w:tcPr>
          <w:p w14:paraId="05527661" w14:textId="02BA4F23" w:rsidR="0031054B" w:rsidRDefault="0031054B" w:rsidP="0031054B">
            <w:pPr>
              <w:spacing w:after="120"/>
              <w:jc w:val="both"/>
              <w:rPr>
                <w:rFonts w:ascii="Arial Narrow" w:hAnsi="Arial Narrow" w:cs="Times New Roman"/>
                <w:sz w:val="18"/>
                <w:szCs w:val="18"/>
              </w:rPr>
            </w:pPr>
            <w:r>
              <w:rPr>
                <w:rFonts w:ascii="Arial Narrow" w:hAnsi="Arial Narrow" w:cs="Times New Roman"/>
                <w:sz w:val="18"/>
                <w:szCs w:val="18"/>
              </w:rPr>
              <w:t>U</w:t>
            </w:r>
            <w:r w:rsidRPr="009E0E75">
              <w:rPr>
                <w:rFonts w:ascii="Arial Narrow" w:hAnsi="Arial Narrow" w:cs="Times New Roman"/>
                <w:sz w:val="18"/>
                <w:szCs w:val="18"/>
              </w:rPr>
              <w:t>tilizzando risorse fornite dai docenti,</w:t>
            </w:r>
            <w:r>
              <w:rPr>
                <w:rFonts w:ascii="Arial Narrow" w:hAnsi="Arial Narrow" w:cs="Times New Roman"/>
                <w:sz w:val="18"/>
                <w:szCs w:val="18"/>
              </w:rPr>
              <w:t xml:space="preserve"> con le istruzioni precise e la supervisione degli adulti, con</w:t>
            </w:r>
            <w:r w:rsidR="007C2226">
              <w:rPr>
                <w:rFonts w:ascii="Arial Narrow" w:hAnsi="Arial Narrow" w:cs="Times New Roman"/>
                <w:sz w:val="18"/>
                <w:szCs w:val="18"/>
              </w:rPr>
              <w:t xml:space="preserve"> </w:t>
            </w:r>
            <w:r>
              <w:rPr>
                <w:rFonts w:ascii="Arial Narrow" w:hAnsi="Arial Narrow" w:cs="Times New Roman"/>
                <w:sz w:val="18"/>
                <w:szCs w:val="18"/>
              </w:rPr>
              <w:t>regolarità:</w:t>
            </w:r>
          </w:p>
          <w:p w14:paraId="14DF1496" w14:textId="77777777" w:rsidR="0031054B" w:rsidRPr="0031054B" w:rsidRDefault="0031054B" w:rsidP="0031054B">
            <w:pPr>
              <w:pStyle w:val="Paragrafoelenco"/>
              <w:numPr>
                <w:ilvl w:val="0"/>
                <w:numId w:val="32"/>
              </w:numPr>
              <w:spacing w:after="120" w:line="240" w:lineRule="auto"/>
              <w:ind w:left="277" w:hanging="283"/>
              <w:jc w:val="both"/>
              <w:rPr>
                <w:rFonts w:ascii="Arial Narrow" w:hAnsi="Arial Narrow" w:cs="Times New Roman"/>
                <w:sz w:val="18"/>
                <w:szCs w:val="18"/>
              </w:rPr>
            </w:pPr>
            <w:r w:rsidRPr="0031054B">
              <w:rPr>
                <w:rFonts w:ascii="Arial Narrow" w:hAnsi="Arial Narrow" w:cs="Times New Roman"/>
                <w:bCs/>
                <w:sz w:val="18"/>
                <w:szCs w:val="18"/>
              </w:rPr>
              <w:t>sa ricercare informazioni in rete, usando motori di ricerca;</w:t>
            </w:r>
          </w:p>
          <w:p w14:paraId="4D2576C3" w14:textId="46D8F37B" w:rsidR="0031054B" w:rsidRDefault="0031054B" w:rsidP="0031054B">
            <w:pPr>
              <w:pStyle w:val="Paragrafoelenco"/>
              <w:numPr>
                <w:ilvl w:val="0"/>
                <w:numId w:val="32"/>
              </w:numPr>
              <w:spacing w:after="120" w:line="240" w:lineRule="auto"/>
              <w:ind w:left="277" w:hanging="277"/>
              <w:rPr>
                <w:rFonts w:ascii="Arial Narrow" w:hAnsi="Arial Narrow" w:cs="Times New Roman"/>
                <w:bCs/>
                <w:sz w:val="18"/>
                <w:szCs w:val="18"/>
              </w:rPr>
            </w:pPr>
            <w:r w:rsidRPr="009E0E75">
              <w:rPr>
                <w:rFonts w:ascii="Arial Narrow" w:hAnsi="Arial Narrow" w:cs="Times New Roman"/>
                <w:bCs/>
                <w:sz w:val="18"/>
                <w:szCs w:val="18"/>
              </w:rPr>
              <w:t>sa filtrare semplici informazioni provenienti dalla rete e</w:t>
            </w:r>
            <w:r>
              <w:rPr>
                <w:rFonts w:ascii="Arial Narrow" w:hAnsi="Arial Narrow" w:cs="Times New Roman"/>
                <w:bCs/>
                <w:sz w:val="18"/>
                <w:szCs w:val="18"/>
              </w:rPr>
              <w:t xml:space="preserve">, con aiuto, </w:t>
            </w:r>
            <w:r w:rsidRPr="009E0E75">
              <w:rPr>
                <w:rFonts w:ascii="Arial Narrow" w:hAnsi="Arial Narrow" w:cs="Times New Roman"/>
                <w:bCs/>
                <w:sz w:val="18"/>
                <w:szCs w:val="18"/>
              </w:rPr>
              <w:t>confrontarle con altre fonti: libri, testimonianze orali, regole condivise, esperienza personale…</w:t>
            </w:r>
            <w:r>
              <w:rPr>
                <w:rFonts w:ascii="Arial Narrow" w:hAnsi="Arial Narrow" w:cs="Times New Roman"/>
                <w:bCs/>
                <w:sz w:val="18"/>
                <w:szCs w:val="18"/>
              </w:rPr>
              <w:t>;</w:t>
            </w:r>
          </w:p>
          <w:p w14:paraId="4A6F4C7F" w14:textId="0A2FA630" w:rsidR="00AD58FB" w:rsidRPr="0031054B" w:rsidRDefault="0031054B" w:rsidP="0031054B">
            <w:pPr>
              <w:pStyle w:val="Paragrafoelenco"/>
              <w:numPr>
                <w:ilvl w:val="0"/>
                <w:numId w:val="32"/>
              </w:numPr>
              <w:spacing w:after="120" w:line="240" w:lineRule="auto"/>
              <w:ind w:left="277" w:hanging="277"/>
              <w:rPr>
                <w:rFonts w:ascii="Arial Narrow" w:hAnsi="Arial Narrow" w:cs="Times New Roman"/>
                <w:bCs/>
                <w:sz w:val="18"/>
                <w:szCs w:val="18"/>
              </w:rPr>
            </w:pPr>
            <w:r w:rsidRPr="0031054B">
              <w:rPr>
                <w:rFonts w:ascii="Arial Narrow" w:hAnsi="Arial Narrow" w:cs="Times New Roman"/>
                <w:bCs/>
                <w:sz w:val="18"/>
                <w:szCs w:val="18"/>
              </w:rPr>
              <w:t xml:space="preserve">seguendo i criteri </w:t>
            </w:r>
            <w:r>
              <w:rPr>
                <w:rFonts w:ascii="Arial Narrow" w:hAnsi="Arial Narrow" w:cs="Times New Roman"/>
                <w:bCs/>
                <w:sz w:val="18"/>
                <w:szCs w:val="18"/>
              </w:rPr>
              <w:t xml:space="preserve">ed esempi </w:t>
            </w:r>
            <w:r w:rsidRPr="0031054B">
              <w:rPr>
                <w:rFonts w:ascii="Arial Narrow" w:hAnsi="Arial Narrow" w:cs="Times New Roman"/>
                <w:bCs/>
                <w:sz w:val="18"/>
                <w:szCs w:val="18"/>
              </w:rPr>
              <w:t xml:space="preserve">dati dall’adulto, distingue elementi palesi </w:t>
            </w:r>
            <w:r>
              <w:rPr>
                <w:rFonts w:ascii="Arial Narrow" w:hAnsi="Arial Narrow" w:cs="Times New Roman"/>
                <w:bCs/>
                <w:sz w:val="18"/>
                <w:szCs w:val="18"/>
              </w:rPr>
              <w:t xml:space="preserve">ed evidenti </w:t>
            </w:r>
            <w:r w:rsidRPr="0031054B">
              <w:rPr>
                <w:rFonts w:ascii="Arial Narrow" w:hAnsi="Arial Narrow" w:cs="Times New Roman"/>
                <w:bCs/>
                <w:sz w:val="18"/>
                <w:szCs w:val="18"/>
              </w:rPr>
              <w:t>di non attendibilità o di eventuale pericolosità nelle informazioni reperite e negli ambienti consultati</w:t>
            </w:r>
            <w:r w:rsidR="007C2226">
              <w:rPr>
                <w:rFonts w:ascii="Arial Narrow" w:hAnsi="Arial Narrow" w:cs="Times New Roman"/>
                <w:bCs/>
                <w:sz w:val="18"/>
                <w:szCs w:val="18"/>
              </w:rPr>
              <w:t>, riferiti a situazioni note.</w:t>
            </w:r>
          </w:p>
        </w:tc>
        <w:tc>
          <w:tcPr>
            <w:tcW w:w="2906" w:type="dxa"/>
          </w:tcPr>
          <w:p w14:paraId="19F41E34" w14:textId="074BB121" w:rsidR="0031054B" w:rsidRDefault="009E0E75" w:rsidP="0031054B">
            <w:pPr>
              <w:spacing w:after="120"/>
              <w:jc w:val="both"/>
              <w:rPr>
                <w:rFonts w:ascii="Arial Narrow" w:hAnsi="Arial Narrow" w:cs="Times New Roman"/>
                <w:sz w:val="18"/>
                <w:szCs w:val="18"/>
              </w:rPr>
            </w:pPr>
            <w:r>
              <w:rPr>
                <w:rFonts w:ascii="Arial Narrow" w:hAnsi="Arial Narrow" w:cs="Times New Roman"/>
                <w:sz w:val="18"/>
                <w:szCs w:val="18"/>
              </w:rPr>
              <w:t>C</w:t>
            </w:r>
            <w:r w:rsidRPr="009E0E75">
              <w:rPr>
                <w:rFonts w:ascii="Arial Narrow" w:hAnsi="Arial Narrow" w:cs="Times New Roman"/>
                <w:sz w:val="18"/>
                <w:szCs w:val="18"/>
              </w:rPr>
              <w:t>on continuità e utilizzando risorse fornite dai docenti,</w:t>
            </w:r>
            <w:r w:rsidR="0031054B" w:rsidRPr="009E0E75">
              <w:rPr>
                <w:rFonts w:ascii="Arial Narrow" w:hAnsi="Arial Narrow" w:cs="Times New Roman"/>
                <w:sz w:val="18"/>
                <w:szCs w:val="18"/>
              </w:rPr>
              <w:t xml:space="preserve"> ma anche reperite individualmente</w:t>
            </w:r>
            <w:r w:rsidR="0031054B">
              <w:rPr>
                <w:rFonts w:ascii="Arial Narrow" w:hAnsi="Arial Narrow" w:cs="Times New Roman"/>
                <w:sz w:val="18"/>
                <w:szCs w:val="18"/>
              </w:rPr>
              <w:t>, con le istruzioni generali e la supervisione degli adulti:</w:t>
            </w:r>
          </w:p>
          <w:p w14:paraId="2A74E9D9" w14:textId="5469923A" w:rsidR="00AD58FB" w:rsidRPr="0031054B" w:rsidRDefault="009E0E75" w:rsidP="0031054B">
            <w:pPr>
              <w:pStyle w:val="Paragrafoelenco"/>
              <w:numPr>
                <w:ilvl w:val="0"/>
                <w:numId w:val="32"/>
              </w:numPr>
              <w:spacing w:after="120" w:line="240" w:lineRule="auto"/>
              <w:ind w:left="277" w:hanging="283"/>
              <w:jc w:val="both"/>
              <w:rPr>
                <w:rFonts w:ascii="Arial Narrow" w:hAnsi="Arial Narrow" w:cs="Times New Roman"/>
                <w:sz w:val="18"/>
                <w:szCs w:val="18"/>
              </w:rPr>
            </w:pPr>
            <w:r w:rsidRPr="0031054B">
              <w:rPr>
                <w:rFonts w:ascii="Arial Narrow" w:hAnsi="Arial Narrow" w:cs="Times New Roman"/>
                <w:sz w:val="18"/>
                <w:szCs w:val="18"/>
              </w:rPr>
              <w:t xml:space="preserve"> </w:t>
            </w:r>
            <w:r w:rsidRPr="0031054B">
              <w:rPr>
                <w:rFonts w:ascii="Arial Narrow" w:hAnsi="Arial Narrow" w:cs="Times New Roman"/>
                <w:bCs/>
                <w:sz w:val="18"/>
                <w:szCs w:val="18"/>
              </w:rPr>
              <w:t>s</w:t>
            </w:r>
            <w:r w:rsidR="00AD58FB" w:rsidRPr="0031054B">
              <w:rPr>
                <w:rFonts w:ascii="Arial Narrow" w:hAnsi="Arial Narrow" w:cs="Times New Roman"/>
                <w:bCs/>
                <w:sz w:val="18"/>
                <w:szCs w:val="18"/>
              </w:rPr>
              <w:t>a ricercare informazioni in rete, usando motori di ricerca</w:t>
            </w:r>
            <w:r w:rsidRPr="0031054B">
              <w:rPr>
                <w:rFonts w:ascii="Arial Narrow" w:hAnsi="Arial Narrow" w:cs="Times New Roman"/>
                <w:bCs/>
                <w:sz w:val="18"/>
                <w:szCs w:val="18"/>
              </w:rPr>
              <w:t>;</w:t>
            </w:r>
          </w:p>
          <w:p w14:paraId="623BF2E3" w14:textId="20525EC2" w:rsidR="00AD58FB" w:rsidRPr="009E0E75" w:rsidRDefault="00AD58FB" w:rsidP="009E0E75">
            <w:pPr>
              <w:pStyle w:val="Paragrafoelenco"/>
              <w:numPr>
                <w:ilvl w:val="0"/>
                <w:numId w:val="32"/>
              </w:numPr>
              <w:spacing w:after="120" w:line="240" w:lineRule="auto"/>
              <w:ind w:left="277" w:hanging="277"/>
              <w:rPr>
                <w:rFonts w:ascii="Arial Narrow" w:hAnsi="Arial Narrow" w:cs="Times New Roman"/>
                <w:bCs/>
                <w:sz w:val="18"/>
                <w:szCs w:val="18"/>
              </w:rPr>
            </w:pPr>
            <w:r w:rsidRPr="009E0E75">
              <w:rPr>
                <w:rFonts w:ascii="Arial Narrow" w:hAnsi="Arial Narrow" w:cs="Times New Roman"/>
                <w:bCs/>
                <w:sz w:val="18"/>
                <w:szCs w:val="18"/>
              </w:rPr>
              <w:t>sa filtrare semplici informazioni provenienti dalla rete e confrontarle con altre fonti: libri, testimonianze orali, regole condivise, esperienza personale…</w:t>
            </w:r>
            <w:r w:rsidR="00521614">
              <w:rPr>
                <w:rFonts w:ascii="Arial Narrow" w:hAnsi="Arial Narrow" w:cs="Times New Roman"/>
                <w:bCs/>
                <w:sz w:val="18"/>
                <w:szCs w:val="18"/>
              </w:rPr>
              <w:t>;</w:t>
            </w:r>
          </w:p>
          <w:p w14:paraId="2AD67AAF" w14:textId="3C91F68A" w:rsidR="00AD58FB" w:rsidRPr="009E0E75" w:rsidRDefault="009E0E75" w:rsidP="009E0E75">
            <w:pPr>
              <w:pStyle w:val="Paragrafoelenco"/>
              <w:numPr>
                <w:ilvl w:val="0"/>
                <w:numId w:val="32"/>
              </w:numPr>
              <w:spacing w:after="0" w:line="240" w:lineRule="auto"/>
              <w:ind w:left="277" w:hanging="277"/>
              <w:rPr>
                <w:rFonts w:ascii="Arial Narrow" w:hAnsi="Arial Narrow" w:cs="Times New Roman"/>
                <w:sz w:val="16"/>
                <w:szCs w:val="16"/>
              </w:rPr>
            </w:pPr>
            <w:r>
              <w:rPr>
                <w:rFonts w:ascii="Arial Narrow" w:hAnsi="Arial Narrow" w:cs="Times New Roman"/>
                <w:bCs/>
                <w:sz w:val="18"/>
                <w:szCs w:val="18"/>
              </w:rPr>
              <w:t>s</w:t>
            </w:r>
            <w:r w:rsidR="00AD58FB" w:rsidRPr="009E0E75">
              <w:rPr>
                <w:rFonts w:ascii="Arial Narrow" w:hAnsi="Arial Narrow" w:cs="Times New Roman"/>
                <w:bCs/>
                <w:sz w:val="18"/>
                <w:szCs w:val="18"/>
              </w:rPr>
              <w:t>eguendo i criteri dati dall’adulto, distingue elementi palesi di non attendibilità o di eventuale pericolosità nelle informazioni reperite e negli ambienti consultati</w:t>
            </w:r>
            <w:r w:rsidR="00521614">
              <w:rPr>
                <w:rFonts w:ascii="Arial Narrow" w:hAnsi="Arial Narrow" w:cs="Times New Roman"/>
                <w:bCs/>
                <w:sz w:val="18"/>
                <w:szCs w:val="18"/>
              </w:rPr>
              <w:t>;</w:t>
            </w:r>
          </w:p>
        </w:tc>
      </w:tr>
      <w:tr w:rsidR="00AD58FB" w:rsidRPr="00442852" w14:paraId="0DAC803E" w14:textId="77777777" w:rsidTr="00D338CA">
        <w:tc>
          <w:tcPr>
            <w:tcW w:w="2984" w:type="dxa"/>
          </w:tcPr>
          <w:p w14:paraId="59513225" w14:textId="77777777" w:rsidR="00AD58FB" w:rsidRPr="009E10A3" w:rsidRDefault="00AD58FB" w:rsidP="00AD58FB">
            <w:pPr>
              <w:autoSpaceDE w:val="0"/>
              <w:autoSpaceDN w:val="0"/>
              <w:adjustRightInd w:val="0"/>
              <w:jc w:val="both"/>
              <w:rPr>
                <w:rFonts w:ascii="Arial Narrow" w:hAnsi="Arial Narrow"/>
                <w:b/>
                <w:iCs/>
                <w:sz w:val="18"/>
                <w:szCs w:val="18"/>
              </w:rPr>
            </w:pPr>
            <w:r w:rsidRPr="009E10A3">
              <w:rPr>
                <w:rFonts w:ascii="Arial Narrow" w:hAnsi="Arial Narrow"/>
                <w:b/>
                <w:iCs/>
                <w:sz w:val="18"/>
                <w:szCs w:val="18"/>
              </w:rPr>
              <w:t>Interagire con gli altri attraverso le tecnologie digitali consentite, individuando forme di comunicazione adeguate ai diversi contesti di relazione, adottando e rispettando le regole comportamentali proprie di ciascun contesto comunicativo.</w:t>
            </w:r>
          </w:p>
          <w:p w14:paraId="22CE81D6" w14:textId="6AFE5B48" w:rsidR="00AD58FB" w:rsidRPr="009E10A3" w:rsidRDefault="00AD58FB" w:rsidP="00AD58FB">
            <w:pPr>
              <w:autoSpaceDE w:val="0"/>
              <w:autoSpaceDN w:val="0"/>
              <w:adjustRightInd w:val="0"/>
              <w:jc w:val="both"/>
              <w:rPr>
                <w:rFonts w:ascii="Arial Narrow" w:hAnsi="Arial Narrow" w:cs="Times New Roman"/>
                <w:b/>
                <w:iCs/>
                <w:sz w:val="18"/>
                <w:szCs w:val="18"/>
              </w:rPr>
            </w:pPr>
          </w:p>
        </w:tc>
        <w:tc>
          <w:tcPr>
            <w:tcW w:w="2888" w:type="dxa"/>
          </w:tcPr>
          <w:p w14:paraId="7D41DFB8" w14:textId="77777777" w:rsidR="007C2226" w:rsidRPr="00F56908" w:rsidRDefault="007C2226" w:rsidP="00D600E4">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w:t>
            </w:r>
            <w:r>
              <w:rPr>
                <w:rFonts w:ascii="Arial Narrow" w:hAnsi="Arial Narrow" w:cs="Times New Roman"/>
                <w:sz w:val="18"/>
                <w:szCs w:val="18"/>
              </w:rPr>
              <w:t xml:space="preserve">e il controllo </w:t>
            </w:r>
            <w:r w:rsidRPr="00F56908">
              <w:rPr>
                <w:rFonts w:ascii="Arial Narrow" w:hAnsi="Arial Narrow" w:cs="Times New Roman"/>
                <w:sz w:val="18"/>
                <w:szCs w:val="18"/>
              </w:rPr>
              <w:t xml:space="preserve">degli insegnanti, l’aiuto e l’esempio dei compagni: </w:t>
            </w:r>
          </w:p>
          <w:p w14:paraId="62898A7F" w14:textId="77777777" w:rsidR="007C2226" w:rsidRPr="009E0E75" w:rsidRDefault="007C2226" w:rsidP="00D600E4">
            <w:pPr>
              <w:pStyle w:val="Paragrafoelenco"/>
              <w:numPr>
                <w:ilvl w:val="0"/>
                <w:numId w:val="32"/>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Pr="009E0E75">
              <w:rPr>
                <w:rFonts w:ascii="Arial Narrow" w:hAnsi="Arial Narrow" w:cs="Times New Roman"/>
                <w:sz w:val="18"/>
                <w:szCs w:val="18"/>
              </w:rPr>
              <w:t xml:space="preserve">ndividua evidenti rischi fisici nell’utilizzo delle apparecchiature elettriche ed elettroniche </w:t>
            </w:r>
            <w:r>
              <w:rPr>
                <w:rFonts w:ascii="Arial Narrow" w:hAnsi="Arial Narrow" w:cs="Times New Roman"/>
                <w:sz w:val="18"/>
                <w:szCs w:val="18"/>
              </w:rPr>
              <w:t xml:space="preserve">note </w:t>
            </w:r>
            <w:r w:rsidRPr="009E0E75">
              <w:rPr>
                <w:rFonts w:ascii="Arial Narrow" w:hAnsi="Arial Narrow" w:cs="Times New Roman"/>
                <w:sz w:val="18"/>
                <w:szCs w:val="18"/>
              </w:rPr>
              <w:t>e i possibili comportamenti preventivi</w:t>
            </w:r>
            <w:r>
              <w:rPr>
                <w:rFonts w:ascii="Arial Narrow" w:hAnsi="Arial Narrow" w:cs="Times New Roman"/>
                <w:sz w:val="18"/>
                <w:szCs w:val="18"/>
              </w:rPr>
              <w:t>;</w:t>
            </w:r>
          </w:p>
          <w:p w14:paraId="5193100A" w14:textId="685FE353" w:rsidR="007C2226"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s</w:t>
            </w:r>
            <w:r w:rsidRPr="009E0E75">
              <w:rPr>
                <w:rFonts w:ascii="Arial Narrow" w:hAnsi="Arial Narrow" w:cs="Times New Roman"/>
                <w:bCs/>
                <w:sz w:val="18"/>
                <w:szCs w:val="18"/>
              </w:rPr>
              <w:t xml:space="preserve">a utilizzare le principali funzioni dei dispositivi e dei programmi di largo </w:t>
            </w:r>
            <w:r w:rsidRPr="009E0E75">
              <w:rPr>
                <w:rFonts w:ascii="Arial Narrow" w:hAnsi="Arial Narrow" w:cs="Times New Roman"/>
                <w:bCs/>
                <w:sz w:val="18"/>
                <w:szCs w:val="18"/>
              </w:rPr>
              <w:lastRenderedPageBreak/>
              <w:t xml:space="preserve">uso </w:t>
            </w:r>
            <w:r>
              <w:rPr>
                <w:rFonts w:ascii="Arial Narrow" w:hAnsi="Arial Narrow" w:cs="Times New Roman"/>
                <w:bCs/>
                <w:sz w:val="18"/>
                <w:szCs w:val="18"/>
              </w:rPr>
              <w:t xml:space="preserve">che gli sono noti </w:t>
            </w:r>
            <w:r w:rsidRPr="009E0E75">
              <w:rPr>
                <w:rFonts w:ascii="Arial Narrow" w:hAnsi="Arial Narrow" w:cs="Times New Roman"/>
                <w:bCs/>
                <w:sz w:val="18"/>
                <w:szCs w:val="18"/>
              </w:rPr>
              <w:t>per scrivere</w:t>
            </w:r>
            <w:r>
              <w:rPr>
                <w:rFonts w:ascii="Arial Narrow" w:hAnsi="Arial Narrow" w:cs="Times New Roman"/>
                <w:bCs/>
                <w:sz w:val="18"/>
                <w:szCs w:val="18"/>
              </w:rPr>
              <w:t xml:space="preserve"> e</w:t>
            </w:r>
            <w:r w:rsidRPr="009E0E75">
              <w:rPr>
                <w:rFonts w:ascii="Arial Narrow" w:hAnsi="Arial Narrow" w:cs="Times New Roman"/>
                <w:bCs/>
                <w:sz w:val="18"/>
                <w:szCs w:val="18"/>
              </w:rPr>
              <w:t xml:space="preserve"> disegnare</w:t>
            </w:r>
            <w:r w:rsidR="00D600E4">
              <w:rPr>
                <w:rFonts w:ascii="Arial Narrow" w:hAnsi="Arial Narrow" w:cs="Times New Roman"/>
                <w:bCs/>
                <w:sz w:val="18"/>
                <w:szCs w:val="18"/>
              </w:rPr>
              <w:t>, giocare;</w:t>
            </w:r>
            <w:r w:rsidRPr="009E0E75">
              <w:rPr>
                <w:rFonts w:ascii="Arial Narrow" w:hAnsi="Arial Narrow" w:cs="Times New Roman"/>
                <w:bCs/>
                <w:sz w:val="18"/>
                <w:szCs w:val="18"/>
              </w:rPr>
              <w:t xml:space="preserve"> </w:t>
            </w:r>
          </w:p>
          <w:p w14:paraId="6757B40C" w14:textId="598097DE" w:rsidR="00AD58FB" w:rsidRPr="00D600E4"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sidRPr="00D600E4">
              <w:rPr>
                <w:rFonts w:ascii="Arial Narrow" w:hAnsi="Arial Narrow" w:cs="Times New Roman"/>
                <w:bCs/>
                <w:sz w:val="18"/>
                <w:szCs w:val="18"/>
              </w:rPr>
              <w:t>con la diretta supervisione, il controllo, l’aiuto e le istruzioni dell’adulto, interagisce e collabora con altri mediante le tecnologie</w:t>
            </w:r>
            <w:r w:rsidR="00D600E4">
              <w:rPr>
                <w:rFonts w:ascii="Arial Narrow" w:hAnsi="Arial Narrow" w:cs="Times New Roman"/>
                <w:bCs/>
                <w:sz w:val="18"/>
                <w:szCs w:val="18"/>
              </w:rPr>
              <w:t xml:space="preserve">: </w:t>
            </w:r>
            <w:r w:rsidRPr="00D600E4">
              <w:rPr>
                <w:rFonts w:ascii="Arial Narrow" w:hAnsi="Arial Narrow" w:cs="Times New Roman"/>
                <w:bCs/>
                <w:sz w:val="18"/>
                <w:szCs w:val="18"/>
              </w:rPr>
              <w:t>e-mail, forum e blog scolastici, classi virtuali</w:t>
            </w:r>
            <w:r w:rsidR="00D600E4">
              <w:rPr>
                <w:rFonts w:ascii="Arial Narrow" w:hAnsi="Arial Narrow" w:cs="Times New Roman"/>
                <w:bCs/>
                <w:sz w:val="18"/>
                <w:szCs w:val="18"/>
              </w:rPr>
              <w:t>.</w:t>
            </w:r>
          </w:p>
        </w:tc>
        <w:tc>
          <w:tcPr>
            <w:tcW w:w="2888" w:type="dxa"/>
          </w:tcPr>
          <w:p w14:paraId="3B6B5C47" w14:textId="77777777" w:rsidR="007C2226" w:rsidRPr="00F56908" w:rsidRDefault="007C2226" w:rsidP="00D600E4">
            <w:pPr>
              <w:jc w:val="both"/>
              <w:rPr>
                <w:rFonts w:ascii="Arial Narrow" w:hAnsi="Arial Narrow" w:cs="Times New Roman"/>
                <w:sz w:val="18"/>
                <w:szCs w:val="18"/>
              </w:rPr>
            </w:pPr>
            <w:r w:rsidRPr="00F56908">
              <w:rPr>
                <w:rFonts w:ascii="Arial Narrow" w:hAnsi="Arial Narrow" w:cs="Times New Roman"/>
                <w:sz w:val="18"/>
                <w:szCs w:val="18"/>
              </w:rPr>
              <w:lastRenderedPageBreak/>
              <w:t xml:space="preserve">Seguendo le precise </w:t>
            </w:r>
            <w:r>
              <w:rPr>
                <w:rFonts w:ascii="Arial Narrow" w:hAnsi="Arial Narrow" w:cs="Times New Roman"/>
                <w:sz w:val="18"/>
                <w:szCs w:val="18"/>
              </w:rPr>
              <w:t xml:space="preserve">e dettagliate </w:t>
            </w:r>
            <w:r w:rsidRPr="00F56908">
              <w:rPr>
                <w:rFonts w:ascii="Arial Narrow" w:hAnsi="Arial Narrow" w:cs="Times New Roman"/>
                <w:sz w:val="18"/>
                <w:szCs w:val="18"/>
              </w:rPr>
              <w:t xml:space="preserve">istruzioni, </w:t>
            </w:r>
            <w:r>
              <w:rPr>
                <w:rFonts w:ascii="Arial Narrow" w:hAnsi="Arial Narrow" w:cs="Times New Roman"/>
                <w:sz w:val="18"/>
                <w:szCs w:val="18"/>
              </w:rPr>
              <w:t xml:space="preserve">la stretta supervisione e </w:t>
            </w:r>
            <w:r w:rsidRPr="00F56908">
              <w:rPr>
                <w:rFonts w:ascii="Arial Narrow" w:hAnsi="Arial Narrow" w:cs="Times New Roman"/>
                <w:sz w:val="18"/>
                <w:szCs w:val="18"/>
              </w:rPr>
              <w:t>utilizzando le risorse fornite dagli insegnanti, con sufficiente regolarità:</w:t>
            </w:r>
          </w:p>
          <w:p w14:paraId="28607BCD" w14:textId="061B9064" w:rsidR="007C2226" w:rsidRPr="009E0E75" w:rsidRDefault="007C2226" w:rsidP="00D600E4">
            <w:pPr>
              <w:pStyle w:val="Paragrafoelenco"/>
              <w:numPr>
                <w:ilvl w:val="0"/>
                <w:numId w:val="32"/>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Pr="009E0E75">
              <w:rPr>
                <w:rFonts w:ascii="Arial Narrow" w:hAnsi="Arial Narrow" w:cs="Times New Roman"/>
                <w:sz w:val="18"/>
                <w:szCs w:val="18"/>
              </w:rPr>
              <w:t xml:space="preserve">ndividua evidenti rischi fisici nell’utilizzo delle apparecchiature elettriche ed elettroniche </w:t>
            </w:r>
            <w:r>
              <w:rPr>
                <w:rFonts w:ascii="Arial Narrow" w:hAnsi="Arial Narrow" w:cs="Times New Roman"/>
                <w:sz w:val="18"/>
                <w:szCs w:val="18"/>
              </w:rPr>
              <w:t xml:space="preserve">note </w:t>
            </w:r>
            <w:r w:rsidRPr="009E0E75">
              <w:rPr>
                <w:rFonts w:ascii="Arial Narrow" w:hAnsi="Arial Narrow" w:cs="Times New Roman"/>
                <w:sz w:val="18"/>
                <w:szCs w:val="18"/>
              </w:rPr>
              <w:t>e i possibili comportamenti preventivi</w:t>
            </w:r>
            <w:r>
              <w:rPr>
                <w:rFonts w:ascii="Arial Narrow" w:hAnsi="Arial Narrow" w:cs="Times New Roman"/>
                <w:sz w:val="18"/>
                <w:szCs w:val="18"/>
              </w:rPr>
              <w:t>;</w:t>
            </w:r>
          </w:p>
          <w:p w14:paraId="187A1EB3" w14:textId="03C46EBD" w:rsidR="007C2226" w:rsidRPr="009E0E75"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s</w:t>
            </w:r>
            <w:r w:rsidRPr="009E0E75">
              <w:rPr>
                <w:rFonts w:ascii="Arial Narrow" w:hAnsi="Arial Narrow" w:cs="Times New Roman"/>
                <w:bCs/>
                <w:sz w:val="18"/>
                <w:szCs w:val="18"/>
              </w:rPr>
              <w:t xml:space="preserve">a utilizzare le principali funzioni dei dispositivi e dei programmi di largo </w:t>
            </w:r>
            <w:r w:rsidRPr="009E0E75">
              <w:rPr>
                <w:rFonts w:ascii="Arial Narrow" w:hAnsi="Arial Narrow" w:cs="Times New Roman"/>
                <w:bCs/>
                <w:sz w:val="18"/>
                <w:szCs w:val="18"/>
              </w:rPr>
              <w:lastRenderedPageBreak/>
              <w:t xml:space="preserve">uso </w:t>
            </w:r>
            <w:r>
              <w:rPr>
                <w:rFonts w:ascii="Arial Narrow" w:hAnsi="Arial Narrow" w:cs="Times New Roman"/>
                <w:bCs/>
                <w:sz w:val="18"/>
                <w:szCs w:val="18"/>
              </w:rPr>
              <w:t xml:space="preserve">che gli sono noti </w:t>
            </w:r>
            <w:r w:rsidRPr="009E0E75">
              <w:rPr>
                <w:rFonts w:ascii="Arial Narrow" w:hAnsi="Arial Narrow" w:cs="Times New Roman"/>
                <w:bCs/>
                <w:sz w:val="18"/>
                <w:szCs w:val="18"/>
              </w:rPr>
              <w:t>per scrivere, disegnare, fare semplici calcoli</w:t>
            </w:r>
            <w:r>
              <w:rPr>
                <w:rFonts w:ascii="Arial Narrow" w:hAnsi="Arial Narrow" w:cs="Times New Roman"/>
                <w:bCs/>
                <w:sz w:val="18"/>
                <w:szCs w:val="18"/>
              </w:rPr>
              <w:t>;</w:t>
            </w:r>
            <w:r w:rsidRPr="009E0E75">
              <w:rPr>
                <w:rFonts w:ascii="Arial Narrow" w:hAnsi="Arial Narrow" w:cs="Times New Roman"/>
                <w:bCs/>
                <w:sz w:val="18"/>
                <w:szCs w:val="18"/>
              </w:rPr>
              <w:t xml:space="preserve"> </w:t>
            </w:r>
          </w:p>
          <w:p w14:paraId="1FF8677C" w14:textId="06837F9C" w:rsidR="007C2226"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Pr="009E0E75">
              <w:rPr>
                <w:rFonts w:ascii="Arial Narrow" w:hAnsi="Arial Narrow" w:cs="Times New Roman"/>
                <w:bCs/>
                <w:sz w:val="18"/>
                <w:szCs w:val="18"/>
              </w:rPr>
              <w:t xml:space="preserve">ndividua </w:t>
            </w:r>
            <w:r>
              <w:rPr>
                <w:rFonts w:ascii="Arial Narrow" w:hAnsi="Arial Narrow" w:cs="Times New Roman"/>
                <w:bCs/>
                <w:sz w:val="18"/>
                <w:szCs w:val="18"/>
              </w:rPr>
              <w:t>alcuni tra i</w:t>
            </w:r>
            <w:r w:rsidRPr="009E0E75">
              <w:rPr>
                <w:rFonts w:ascii="Arial Narrow" w:hAnsi="Arial Narrow" w:cs="Times New Roman"/>
                <w:bCs/>
                <w:sz w:val="18"/>
                <w:szCs w:val="18"/>
              </w:rPr>
              <w:t xml:space="preserve"> più evidenti rischi dell’utilizzo della rete e della diffusione di informazioni personali proprie e altrui</w:t>
            </w:r>
            <w:r>
              <w:rPr>
                <w:rFonts w:ascii="Arial Narrow" w:hAnsi="Arial Narrow" w:cs="Times New Roman"/>
                <w:bCs/>
                <w:sz w:val="18"/>
                <w:szCs w:val="18"/>
              </w:rPr>
              <w:t>, facendo riferimento agli esempi di esperienza concreta forniti dall’insegnante;</w:t>
            </w:r>
          </w:p>
          <w:p w14:paraId="2AA3313D" w14:textId="60341BDA" w:rsidR="00AD58FB" w:rsidRPr="007C2226"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sidRPr="007C2226">
              <w:rPr>
                <w:rFonts w:ascii="Arial Narrow" w:hAnsi="Arial Narrow" w:cs="Times New Roman"/>
                <w:bCs/>
                <w:sz w:val="18"/>
                <w:szCs w:val="18"/>
              </w:rPr>
              <w:t>con la diretta supervisione</w:t>
            </w:r>
            <w:r>
              <w:rPr>
                <w:rFonts w:ascii="Arial Narrow" w:hAnsi="Arial Narrow" w:cs="Times New Roman"/>
                <w:bCs/>
                <w:sz w:val="18"/>
                <w:szCs w:val="18"/>
              </w:rPr>
              <w:t xml:space="preserve">, il controllo, l’aiuto e </w:t>
            </w:r>
            <w:r w:rsidRPr="007C2226">
              <w:rPr>
                <w:rFonts w:ascii="Arial Narrow" w:hAnsi="Arial Narrow" w:cs="Times New Roman"/>
                <w:bCs/>
                <w:sz w:val="18"/>
                <w:szCs w:val="18"/>
              </w:rPr>
              <w:t xml:space="preserve">le istruzioni dell’adulto, interagisce e collabora con altri mediante le tecnologie, osservando i </w:t>
            </w:r>
            <w:r>
              <w:rPr>
                <w:rFonts w:ascii="Arial Narrow" w:hAnsi="Arial Narrow" w:cs="Times New Roman"/>
                <w:bCs/>
                <w:sz w:val="18"/>
                <w:szCs w:val="18"/>
              </w:rPr>
              <w:t xml:space="preserve">più comuni </w:t>
            </w:r>
            <w:r w:rsidRPr="007C2226">
              <w:rPr>
                <w:rFonts w:ascii="Arial Narrow" w:hAnsi="Arial Narrow" w:cs="Times New Roman"/>
                <w:bCs/>
                <w:sz w:val="18"/>
                <w:szCs w:val="18"/>
              </w:rPr>
              <w:t>comportamenti di netiquette: e-mail, forum e blog scolastici, classi virtuali</w:t>
            </w:r>
            <w:r w:rsidR="00D600E4">
              <w:rPr>
                <w:rFonts w:ascii="Arial Narrow" w:hAnsi="Arial Narrow" w:cs="Times New Roman"/>
                <w:bCs/>
                <w:sz w:val="18"/>
                <w:szCs w:val="18"/>
              </w:rPr>
              <w:t>.</w:t>
            </w:r>
          </w:p>
        </w:tc>
        <w:tc>
          <w:tcPr>
            <w:tcW w:w="2894" w:type="dxa"/>
          </w:tcPr>
          <w:p w14:paraId="529B3D6B" w14:textId="77777777" w:rsidR="007C2226" w:rsidRDefault="007C2226" w:rsidP="00D600E4">
            <w:pPr>
              <w:spacing w:after="120"/>
              <w:jc w:val="both"/>
              <w:rPr>
                <w:rFonts w:ascii="Arial Narrow" w:hAnsi="Arial Narrow" w:cs="Times New Roman"/>
                <w:sz w:val="18"/>
                <w:szCs w:val="18"/>
              </w:rPr>
            </w:pPr>
            <w:r>
              <w:rPr>
                <w:rFonts w:ascii="Arial Narrow" w:hAnsi="Arial Narrow" w:cs="Times New Roman"/>
                <w:sz w:val="18"/>
                <w:szCs w:val="18"/>
              </w:rPr>
              <w:lastRenderedPageBreak/>
              <w:t>U</w:t>
            </w:r>
            <w:r w:rsidRPr="009E0E75">
              <w:rPr>
                <w:rFonts w:ascii="Arial Narrow" w:hAnsi="Arial Narrow" w:cs="Times New Roman"/>
                <w:sz w:val="18"/>
                <w:szCs w:val="18"/>
              </w:rPr>
              <w:t>tilizzando risorse fornite dai docenti,</w:t>
            </w:r>
            <w:r>
              <w:rPr>
                <w:rFonts w:ascii="Arial Narrow" w:hAnsi="Arial Narrow" w:cs="Times New Roman"/>
                <w:sz w:val="18"/>
                <w:szCs w:val="18"/>
              </w:rPr>
              <w:t xml:space="preserve"> con le istruzioni precise e la supervisione degli adulti, con regolarità:</w:t>
            </w:r>
          </w:p>
          <w:p w14:paraId="192DB671" w14:textId="77777777" w:rsidR="007C2226" w:rsidRPr="009E0E75" w:rsidRDefault="007C2226" w:rsidP="00D600E4">
            <w:pPr>
              <w:pStyle w:val="Paragrafoelenco"/>
              <w:numPr>
                <w:ilvl w:val="0"/>
                <w:numId w:val="32"/>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Pr="009E0E75">
              <w:rPr>
                <w:rFonts w:ascii="Arial Narrow" w:hAnsi="Arial Narrow" w:cs="Times New Roman"/>
                <w:sz w:val="18"/>
                <w:szCs w:val="18"/>
              </w:rPr>
              <w:t>ndividua evidenti rischi fisici nell’utilizzo delle apparecchiature elettriche ed elettroniche e i possibili comportamenti preventivi</w:t>
            </w:r>
            <w:r>
              <w:rPr>
                <w:rFonts w:ascii="Arial Narrow" w:hAnsi="Arial Narrow" w:cs="Times New Roman"/>
                <w:sz w:val="18"/>
                <w:szCs w:val="18"/>
              </w:rPr>
              <w:t>;</w:t>
            </w:r>
          </w:p>
          <w:p w14:paraId="09BCDA01" w14:textId="77777777" w:rsidR="007C2226" w:rsidRPr="009E0E75"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s</w:t>
            </w:r>
            <w:r w:rsidRPr="009E0E75">
              <w:rPr>
                <w:rFonts w:ascii="Arial Narrow" w:hAnsi="Arial Narrow" w:cs="Times New Roman"/>
                <w:bCs/>
                <w:sz w:val="18"/>
                <w:szCs w:val="18"/>
              </w:rPr>
              <w:t xml:space="preserve">a utilizzare le principali funzioni dei dispositivi e dei programmi di largo uso per scrivere, disegnare, fare semplici calcoli: avvio, creazione di </w:t>
            </w:r>
            <w:r w:rsidRPr="009E0E75">
              <w:rPr>
                <w:rFonts w:ascii="Arial Narrow" w:hAnsi="Arial Narrow" w:cs="Times New Roman"/>
                <w:bCs/>
                <w:sz w:val="18"/>
                <w:szCs w:val="18"/>
              </w:rPr>
              <w:lastRenderedPageBreak/>
              <w:t>file, salvataggio, inserimento di immagini, ecc.</w:t>
            </w:r>
            <w:r>
              <w:rPr>
                <w:rFonts w:ascii="Arial Narrow" w:hAnsi="Arial Narrow" w:cs="Times New Roman"/>
                <w:bCs/>
                <w:sz w:val="18"/>
                <w:szCs w:val="18"/>
              </w:rPr>
              <w:t>;</w:t>
            </w:r>
          </w:p>
          <w:p w14:paraId="2D0420BF" w14:textId="77777777" w:rsidR="007C2226"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Pr="009E0E75">
              <w:rPr>
                <w:rFonts w:ascii="Arial Narrow" w:hAnsi="Arial Narrow" w:cs="Times New Roman"/>
                <w:bCs/>
                <w:sz w:val="18"/>
                <w:szCs w:val="18"/>
              </w:rPr>
              <w:t>ndividua i principali e più evidenti rischi dell’utilizzo della rete e della diffusione di informazioni personali proprie e altrui</w:t>
            </w:r>
            <w:r>
              <w:rPr>
                <w:rFonts w:ascii="Arial Narrow" w:hAnsi="Arial Narrow" w:cs="Times New Roman"/>
                <w:bCs/>
                <w:sz w:val="18"/>
                <w:szCs w:val="18"/>
              </w:rPr>
              <w:t>;</w:t>
            </w:r>
          </w:p>
          <w:p w14:paraId="51A4B4D2" w14:textId="0B5A3ECB" w:rsidR="00AD58FB" w:rsidRPr="007C2226" w:rsidRDefault="007C2226"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sidRPr="007C2226">
              <w:rPr>
                <w:rFonts w:ascii="Arial Narrow" w:hAnsi="Arial Narrow" w:cs="Times New Roman"/>
                <w:bCs/>
                <w:sz w:val="18"/>
                <w:szCs w:val="18"/>
              </w:rPr>
              <w:t xml:space="preserve">con la diretta supervisione e le istruzioni </w:t>
            </w:r>
            <w:r>
              <w:rPr>
                <w:rFonts w:ascii="Arial Narrow" w:hAnsi="Arial Narrow" w:cs="Times New Roman"/>
                <w:bCs/>
                <w:sz w:val="18"/>
                <w:szCs w:val="18"/>
              </w:rPr>
              <w:t xml:space="preserve">precise </w:t>
            </w:r>
            <w:r w:rsidRPr="007C2226">
              <w:rPr>
                <w:rFonts w:ascii="Arial Narrow" w:hAnsi="Arial Narrow" w:cs="Times New Roman"/>
                <w:bCs/>
                <w:sz w:val="18"/>
                <w:szCs w:val="18"/>
              </w:rPr>
              <w:t>dell’adulto, interagisce e collabora con altri mediante le tecnologie, osservando i comportamenti di netiquette: e-mail, forum e blog scolastici, classi virtuali, piattaforme di e-learning</w:t>
            </w:r>
          </w:p>
        </w:tc>
        <w:tc>
          <w:tcPr>
            <w:tcW w:w="2906" w:type="dxa"/>
          </w:tcPr>
          <w:p w14:paraId="3A9AB755" w14:textId="77777777" w:rsidR="007C2226" w:rsidRDefault="007C2226" w:rsidP="00D600E4">
            <w:pPr>
              <w:spacing w:after="120"/>
              <w:jc w:val="both"/>
              <w:rPr>
                <w:rFonts w:ascii="Arial Narrow" w:hAnsi="Arial Narrow" w:cs="Times New Roman"/>
                <w:sz w:val="18"/>
                <w:szCs w:val="18"/>
              </w:rPr>
            </w:pPr>
            <w:r>
              <w:rPr>
                <w:rFonts w:ascii="Arial Narrow" w:hAnsi="Arial Narrow" w:cs="Times New Roman"/>
                <w:sz w:val="18"/>
                <w:szCs w:val="18"/>
              </w:rPr>
              <w:lastRenderedPageBreak/>
              <w:t>C</w:t>
            </w:r>
            <w:r w:rsidRPr="009E0E75">
              <w:rPr>
                <w:rFonts w:ascii="Arial Narrow" w:hAnsi="Arial Narrow" w:cs="Times New Roman"/>
                <w:sz w:val="18"/>
                <w:szCs w:val="18"/>
              </w:rPr>
              <w:t>on continuità e utilizzando risorse fornite dai docenti, ma anche reperite individualmente</w:t>
            </w:r>
            <w:r>
              <w:rPr>
                <w:rFonts w:ascii="Arial Narrow" w:hAnsi="Arial Narrow" w:cs="Times New Roman"/>
                <w:sz w:val="18"/>
                <w:szCs w:val="18"/>
              </w:rPr>
              <w:t>, con le istruzioni generali e la supervisione degli adulti:</w:t>
            </w:r>
          </w:p>
          <w:p w14:paraId="6388AA94" w14:textId="19A7AEDE" w:rsidR="00AD58FB" w:rsidRPr="009E0E75" w:rsidRDefault="00521614" w:rsidP="00D600E4">
            <w:pPr>
              <w:pStyle w:val="Paragrafoelenco"/>
              <w:numPr>
                <w:ilvl w:val="0"/>
                <w:numId w:val="32"/>
              </w:numPr>
              <w:spacing w:after="120" w:line="240" w:lineRule="auto"/>
              <w:ind w:left="277" w:hanging="277"/>
              <w:jc w:val="both"/>
              <w:rPr>
                <w:rFonts w:ascii="Arial Narrow" w:hAnsi="Arial Narrow" w:cs="Times New Roman"/>
                <w:sz w:val="18"/>
                <w:szCs w:val="18"/>
              </w:rPr>
            </w:pPr>
            <w:r>
              <w:rPr>
                <w:rFonts w:ascii="Arial Narrow" w:hAnsi="Arial Narrow" w:cs="Times New Roman"/>
                <w:sz w:val="18"/>
                <w:szCs w:val="18"/>
              </w:rPr>
              <w:t>i</w:t>
            </w:r>
            <w:r w:rsidR="00AD58FB" w:rsidRPr="009E0E75">
              <w:rPr>
                <w:rFonts w:ascii="Arial Narrow" w:hAnsi="Arial Narrow" w:cs="Times New Roman"/>
                <w:sz w:val="18"/>
                <w:szCs w:val="18"/>
              </w:rPr>
              <w:t>ndividua evidenti rischi fisici nell’utilizzo delle apparecchiature elettriche ed elettroniche e i possibili comportamenti preventivi</w:t>
            </w:r>
            <w:r>
              <w:rPr>
                <w:rFonts w:ascii="Arial Narrow" w:hAnsi="Arial Narrow" w:cs="Times New Roman"/>
                <w:sz w:val="18"/>
                <w:szCs w:val="18"/>
              </w:rPr>
              <w:t>;</w:t>
            </w:r>
          </w:p>
          <w:p w14:paraId="0D04EB8D" w14:textId="515FA6B5" w:rsidR="00AD58FB" w:rsidRPr="009E0E75" w:rsidRDefault="00521614"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s</w:t>
            </w:r>
            <w:r w:rsidR="00AD58FB" w:rsidRPr="009E0E75">
              <w:rPr>
                <w:rFonts w:ascii="Arial Narrow" w:hAnsi="Arial Narrow" w:cs="Times New Roman"/>
                <w:bCs/>
                <w:sz w:val="18"/>
                <w:szCs w:val="18"/>
              </w:rPr>
              <w:t xml:space="preserve">a utilizzare le principali funzioni dei dispositivi e dei programmi di largo uso per scrivere, disegnare, fare </w:t>
            </w:r>
            <w:r w:rsidR="00AD58FB" w:rsidRPr="009E0E75">
              <w:rPr>
                <w:rFonts w:ascii="Arial Narrow" w:hAnsi="Arial Narrow" w:cs="Times New Roman"/>
                <w:bCs/>
                <w:sz w:val="18"/>
                <w:szCs w:val="18"/>
              </w:rPr>
              <w:lastRenderedPageBreak/>
              <w:t>semplici calcoli: avvio, creazione di file, salvataggio, inserimento di immagini, ecc.</w:t>
            </w:r>
            <w:r>
              <w:rPr>
                <w:rFonts w:ascii="Arial Narrow" w:hAnsi="Arial Narrow" w:cs="Times New Roman"/>
                <w:bCs/>
                <w:sz w:val="18"/>
                <w:szCs w:val="18"/>
              </w:rPr>
              <w:t>;</w:t>
            </w:r>
          </w:p>
          <w:p w14:paraId="10CD3666" w14:textId="3CDEA4BE" w:rsidR="00AD58FB" w:rsidRPr="009E0E75" w:rsidRDefault="00521614" w:rsidP="00D600E4">
            <w:pPr>
              <w:pStyle w:val="Paragrafoelenco"/>
              <w:numPr>
                <w:ilvl w:val="0"/>
                <w:numId w:val="32"/>
              </w:numPr>
              <w:spacing w:after="120" w:line="240" w:lineRule="auto"/>
              <w:ind w:left="277" w:hanging="277"/>
              <w:jc w:val="both"/>
              <w:rPr>
                <w:rFonts w:ascii="Arial Narrow" w:hAnsi="Arial Narrow" w:cs="Times New Roman"/>
                <w:bCs/>
                <w:sz w:val="18"/>
                <w:szCs w:val="18"/>
              </w:rPr>
            </w:pPr>
            <w:r>
              <w:rPr>
                <w:rFonts w:ascii="Arial Narrow" w:hAnsi="Arial Narrow" w:cs="Times New Roman"/>
                <w:bCs/>
                <w:sz w:val="18"/>
                <w:szCs w:val="18"/>
              </w:rPr>
              <w:t>i</w:t>
            </w:r>
            <w:r w:rsidR="00AD58FB" w:rsidRPr="009E0E75">
              <w:rPr>
                <w:rFonts w:ascii="Arial Narrow" w:hAnsi="Arial Narrow" w:cs="Times New Roman"/>
                <w:bCs/>
                <w:sz w:val="18"/>
                <w:szCs w:val="18"/>
              </w:rPr>
              <w:t>ndividua i principali e più evidenti rischi dell’utilizzo della rete e della diffusione di informazioni personali proprie e altrui</w:t>
            </w:r>
            <w:r>
              <w:rPr>
                <w:rFonts w:ascii="Arial Narrow" w:hAnsi="Arial Narrow" w:cs="Times New Roman"/>
                <w:bCs/>
                <w:sz w:val="18"/>
                <w:szCs w:val="18"/>
              </w:rPr>
              <w:t>;</w:t>
            </w:r>
          </w:p>
          <w:p w14:paraId="36B9B6F4" w14:textId="6F1233F7" w:rsidR="00AD58FB" w:rsidRPr="009E0E75" w:rsidRDefault="00521614" w:rsidP="00D600E4">
            <w:pPr>
              <w:pStyle w:val="Paragrafoelenco"/>
              <w:numPr>
                <w:ilvl w:val="0"/>
                <w:numId w:val="32"/>
              </w:numPr>
              <w:spacing w:after="120" w:line="240" w:lineRule="auto"/>
              <w:ind w:left="277" w:hanging="277"/>
              <w:jc w:val="both"/>
              <w:rPr>
                <w:rFonts w:ascii="Arial Narrow" w:hAnsi="Arial Narrow" w:cs="Times New Roman"/>
                <w:sz w:val="16"/>
                <w:szCs w:val="16"/>
              </w:rPr>
            </w:pPr>
            <w:r>
              <w:rPr>
                <w:rFonts w:ascii="Arial Narrow" w:hAnsi="Arial Narrow" w:cs="Times New Roman"/>
                <w:bCs/>
                <w:sz w:val="18"/>
                <w:szCs w:val="18"/>
              </w:rPr>
              <w:t>c</w:t>
            </w:r>
            <w:r w:rsidR="00AD58FB" w:rsidRPr="009E0E75">
              <w:rPr>
                <w:rFonts w:ascii="Arial Narrow" w:hAnsi="Arial Narrow" w:cs="Times New Roman"/>
                <w:bCs/>
                <w:sz w:val="18"/>
                <w:szCs w:val="18"/>
              </w:rPr>
              <w:t xml:space="preserve">on la diretta supervisione e le istruzioni </w:t>
            </w:r>
            <w:r w:rsidR="007C2226">
              <w:rPr>
                <w:rFonts w:ascii="Arial Narrow" w:hAnsi="Arial Narrow" w:cs="Times New Roman"/>
                <w:bCs/>
                <w:sz w:val="18"/>
                <w:szCs w:val="18"/>
              </w:rPr>
              <w:t xml:space="preserve">generali </w:t>
            </w:r>
            <w:r w:rsidR="00AD58FB" w:rsidRPr="009E0E75">
              <w:rPr>
                <w:rFonts w:ascii="Arial Narrow" w:hAnsi="Arial Narrow" w:cs="Times New Roman"/>
                <w:bCs/>
                <w:sz w:val="18"/>
                <w:szCs w:val="18"/>
              </w:rPr>
              <w:t>dell’adulto, interagisce e collabora con altri mediante le tecnologie, osservando i comportamenti di netiquette: e-mail, forum e blog scolastici, classi virtuali, piattaforme di e-learning</w:t>
            </w:r>
            <w:r>
              <w:rPr>
                <w:rFonts w:ascii="Arial Narrow" w:hAnsi="Arial Narrow" w:cs="Times New Roman"/>
                <w:bCs/>
                <w:sz w:val="18"/>
                <w:szCs w:val="18"/>
              </w:rPr>
              <w:t>.</w:t>
            </w:r>
          </w:p>
        </w:tc>
      </w:tr>
      <w:tr w:rsidR="0039119F" w:rsidRPr="00442852" w14:paraId="398CBB45" w14:textId="77777777" w:rsidTr="00D338CA">
        <w:tc>
          <w:tcPr>
            <w:tcW w:w="2984" w:type="dxa"/>
          </w:tcPr>
          <w:p w14:paraId="2DC07695" w14:textId="7B377EDC" w:rsidR="0039119F" w:rsidRPr="009E10A3" w:rsidRDefault="0039119F" w:rsidP="0039119F">
            <w:pPr>
              <w:autoSpaceDE w:val="0"/>
              <w:autoSpaceDN w:val="0"/>
              <w:adjustRightInd w:val="0"/>
              <w:jc w:val="both"/>
              <w:rPr>
                <w:rFonts w:ascii="Arial Narrow" w:hAnsi="Arial Narrow" w:cs="Times New Roman"/>
                <w:b/>
                <w:iCs/>
                <w:sz w:val="18"/>
                <w:szCs w:val="18"/>
              </w:rPr>
            </w:pPr>
            <w:r w:rsidRPr="009E10A3">
              <w:rPr>
                <w:rFonts w:ascii="Arial Narrow" w:hAnsi="Arial Narrow"/>
                <w:b/>
                <w:iCs/>
                <w:sz w:val="18"/>
                <w:szCs w:val="18"/>
              </w:rPr>
              <w:lastRenderedPageBreak/>
              <w:t>Gestire</w:t>
            </w:r>
            <w:r w:rsidRPr="009E10A3">
              <w:rPr>
                <w:rFonts w:ascii="Arial Narrow" w:hAnsi="Arial Narrow"/>
                <w:b/>
                <w:iCs/>
                <w:spacing w:val="25"/>
                <w:sz w:val="18"/>
                <w:szCs w:val="18"/>
              </w:rPr>
              <w:t xml:space="preserve"> </w:t>
            </w:r>
            <w:r w:rsidRPr="009E10A3">
              <w:rPr>
                <w:rFonts w:ascii="Arial Narrow" w:hAnsi="Arial Narrow"/>
                <w:b/>
                <w:iCs/>
                <w:sz w:val="18"/>
                <w:szCs w:val="18"/>
              </w:rPr>
              <w:t>l'identità</w:t>
            </w:r>
            <w:r w:rsidRPr="009E10A3">
              <w:rPr>
                <w:rFonts w:ascii="Arial Narrow" w:hAnsi="Arial Narrow"/>
                <w:b/>
                <w:iCs/>
                <w:spacing w:val="25"/>
                <w:sz w:val="18"/>
                <w:szCs w:val="18"/>
              </w:rPr>
              <w:t xml:space="preserve"> </w:t>
            </w:r>
            <w:r w:rsidRPr="009E10A3">
              <w:rPr>
                <w:rFonts w:ascii="Arial Narrow" w:hAnsi="Arial Narrow"/>
                <w:b/>
                <w:iCs/>
                <w:sz w:val="18"/>
                <w:szCs w:val="18"/>
              </w:rPr>
              <w:t>digitale</w:t>
            </w:r>
            <w:r w:rsidRPr="009E10A3">
              <w:rPr>
                <w:rFonts w:ascii="Arial Narrow" w:hAnsi="Arial Narrow"/>
                <w:b/>
                <w:iCs/>
                <w:spacing w:val="26"/>
                <w:sz w:val="18"/>
                <w:szCs w:val="18"/>
              </w:rPr>
              <w:t xml:space="preserve"> </w:t>
            </w:r>
            <w:r w:rsidRPr="009E10A3">
              <w:rPr>
                <w:rFonts w:ascii="Arial Narrow" w:hAnsi="Arial Narrow"/>
                <w:b/>
                <w:iCs/>
                <w:sz w:val="18"/>
                <w:szCs w:val="18"/>
              </w:rPr>
              <w:t>e</w:t>
            </w:r>
            <w:r w:rsidRPr="009E10A3">
              <w:rPr>
                <w:rFonts w:ascii="Arial Narrow" w:hAnsi="Arial Narrow"/>
                <w:b/>
                <w:iCs/>
                <w:spacing w:val="29"/>
                <w:sz w:val="18"/>
                <w:szCs w:val="18"/>
              </w:rPr>
              <w:t xml:space="preserve"> </w:t>
            </w:r>
            <w:r w:rsidRPr="009E10A3">
              <w:rPr>
                <w:rFonts w:ascii="Arial Narrow" w:hAnsi="Arial Narrow"/>
                <w:b/>
                <w:iCs/>
                <w:sz w:val="18"/>
                <w:szCs w:val="18"/>
              </w:rPr>
              <w:t>i</w:t>
            </w:r>
            <w:r w:rsidRPr="009E10A3">
              <w:rPr>
                <w:rFonts w:ascii="Arial Narrow" w:hAnsi="Arial Narrow"/>
                <w:b/>
                <w:iCs/>
                <w:spacing w:val="23"/>
                <w:sz w:val="18"/>
                <w:szCs w:val="18"/>
              </w:rPr>
              <w:t xml:space="preserve"> </w:t>
            </w:r>
            <w:r w:rsidRPr="009E10A3">
              <w:rPr>
                <w:rFonts w:ascii="Arial Narrow" w:hAnsi="Arial Narrow"/>
                <w:b/>
                <w:iCs/>
                <w:sz w:val="18"/>
                <w:szCs w:val="18"/>
              </w:rPr>
              <w:t>dati</w:t>
            </w:r>
            <w:r w:rsidRPr="009E10A3">
              <w:rPr>
                <w:rFonts w:ascii="Arial Narrow" w:hAnsi="Arial Narrow"/>
                <w:b/>
                <w:iCs/>
                <w:spacing w:val="23"/>
                <w:sz w:val="18"/>
                <w:szCs w:val="18"/>
              </w:rPr>
              <w:t xml:space="preserve"> </w:t>
            </w:r>
            <w:r w:rsidRPr="009E10A3">
              <w:rPr>
                <w:rFonts w:ascii="Arial Narrow" w:hAnsi="Arial Narrow"/>
                <w:b/>
                <w:iCs/>
                <w:sz w:val="18"/>
                <w:szCs w:val="18"/>
              </w:rPr>
              <w:t>della</w:t>
            </w:r>
            <w:r w:rsidRPr="009E10A3">
              <w:rPr>
                <w:rFonts w:ascii="Arial Narrow" w:hAnsi="Arial Narrow"/>
                <w:b/>
                <w:iCs/>
                <w:spacing w:val="24"/>
                <w:sz w:val="18"/>
                <w:szCs w:val="18"/>
              </w:rPr>
              <w:t xml:space="preserve"> </w:t>
            </w:r>
            <w:r w:rsidRPr="009E10A3">
              <w:rPr>
                <w:rFonts w:ascii="Arial Narrow" w:hAnsi="Arial Narrow"/>
                <w:b/>
                <w:iCs/>
                <w:sz w:val="18"/>
                <w:szCs w:val="18"/>
              </w:rPr>
              <w:t>rete,</w:t>
            </w:r>
            <w:r w:rsidRPr="009E10A3">
              <w:rPr>
                <w:rFonts w:ascii="Arial Narrow" w:hAnsi="Arial Narrow"/>
                <w:b/>
                <w:iCs/>
                <w:spacing w:val="25"/>
                <w:sz w:val="18"/>
                <w:szCs w:val="18"/>
              </w:rPr>
              <w:t xml:space="preserve"> </w:t>
            </w:r>
            <w:r w:rsidRPr="009E10A3">
              <w:rPr>
                <w:rFonts w:ascii="Arial Narrow" w:hAnsi="Arial Narrow"/>
                <w:b/>
                <w:iCs/>
                <w:sz w:val="18"/>
                <w:szCs w:val="18"/>
              </w:rPr>
              <w:t>salvaguardando</w:t>
            </w:r>
            <w:r w:rsidRPr="009E10A3">
              <w:rPr>
                <w:rFonts w:ascii="Arial Narrow" w:hAnsi="Arial Narrow"/>
                <w:b/>
                <w:iCs/>
                <w:spacing w:val="25"/>
                <w:sz w:val="18"/>
                <w:szCs w:val="18"/>
              </w:rPr>
              <w:t xml:space="preserve"> </w:t>
            </w:r>
            <w:r w:rsidRPr="009E10A3">
              <w:rPr>
                <w:rFonts w:ascii="Arial Narrow" w:hAnsi="Arial Narrow"/>
                <w:b/>
                <w:iCs/>
                <w:sz w:val="18"/>
                <w:szCs w:val="18"/>
              </w:rPr>
              <w:t>la</w:t>
            </w:r>
            <w:r w:rsidRPr="009E10A3">
              <w:rPr>
                <w:rFonts w:ascii="Arial Narrow" w:hAnsi="Arial Narrow"/>
                <w:b/>
                <w:iCs/>
                <w:spacing w:val="24"/>
                <w:sz w:val="18"/>
                <w:szCs w:val="18"/>
              </w:rPr>
              <w:t xml:space="preserve"> </w:t>
            </w:r>
            <w:r w:rsidRPr="009E10A3">
              <w:rPr>
                <w:rFonts w:ascii="Arial Narrow" w:hAnsi="Arial Narrow"/>
                <w:b/>
                <w:iCs/>
                <w:sz w:val="18"/>
                <w:szCs w:val="18"/>
              </w:rPr>
              <w:t>propria</w:t>
            </w:r>
            <w:r w:rsidRPr="009E10A3">
              <w:rPr>
                <w:rFonts w:ascii="Arial Narrow" w:hAnsi="Arial Narrow"/>
                <w:b/>
                <w:iCs/>
                <w:spacing w:val="25"/>
                <w:sz w:val="18"/>
                <w:szCs w:val="18"/>
              </w:rPr>
              <w:t xml:space="preserve"> </w:t>
            </w:r>
            <w:r w:rsidRPr="009E10A3">
              <w:rPr>
                <w:rFonts w:ascii="Arial Narrow" w:hAnsi="Arial Narrow"/>
                <w:b/>
                <w:iCs/>
                <w:sz w:val="18"/>
                <w:szCs w:val="18"/>
              </w:rPr>
              <w:t>e</w:t>
            </w:r>
            <w:r w:rsidRPr="009E10A3">
              <w:rPr>
                <w:rFonts w:ascii="Arial Narrow" w:hAnsi="Arial Narrow"/>
                <w:b/>
                <w:iCs/>
                <w:spacing w:val="29"/>
                <w:sz w:val="18"/>
                <w:szCs w:val="18"/>
              </w:rPr>
              <w:t xml:space="preserve"> </w:t>
            </w:r>
            <w:r w:rsidRPr="009E10A3">
              <w:rPr>
                <w:rFonts w:ascii="Arial Narrow" w:hAnsi="Arial Narrow"/>
                <w:b/>
                <w:iCs/>
                <w:sz w:val="18"/>
                <w:szCs w:val="18"/>
              </w:rPr>
              <w:t>altrui</w:t>
            </w:r>
            <w:r w:rsidRPr="009E10A3">
              <w:rPr>
                <w:rFonts w:ascii="Arial Narrow" w:hAnsi="Arial Narrow"/>
                <w:b/>
                <w:iCs/>
                <w:spacing w:val="23"/>
                <w:sz w:val="18"/>
                <w:szCs w:val="18"/>
              </w:rPr>
              <w:t xml:space="preserve"> </w:t>
            </w:r>
            <w:r w:rsidRPr="009E10A3">
              <w:rPr>
                <w:rFonts w:ascii="Arial Narrow" w:hAnsi="Arial Narrow"/>
                <w:b/>
                <w:iCs/>
                <w:sz w:val="18"/>
                <w:szCs w:val="18"/>
              </w:rPr>
              <w:t>sicurezza</w:t>
            </w:r>
            <w:r w:rsidRPr="009E10A3">
              <w:rPr>
                <w:rFonts w:ascii="Arial Narrow" w:hAnsi="Arial Narrow"/>
                <w:b/>
                <w:iCs/>
                <w:spacing w:val="24"/>
                <w:sz w:val="18"/>
                <w:szCs w:val="18"/>
              </w:rPr>
              <w:t xml:space="preserve"> </w:t>
            </w:r>
            <w:r w:rsidRPr="009E10A3">
              <w:rPr>
                <w:rFonts w:ascii="Arial Narrow" w:hAnsi="Arial Narrow"/>
                <w:b/>
                <w:iCs/>
                <w:sz w:val="18"/>
                <w:szCs w:val="18"/>
              </w:rPr>
              <w:t>negli</w:t>
            </w:r>
            <w:r w:rsidRPr="009E10A3">
              <w:rPr>
                <w:rFonts w:ascii="Arial Narrow" w:hAnsi="Arial Narrow"/>
                <w:b/>
                <w:iCs/>
                <w:spacing w:val="23"/>
                <w:sz w:val="18"/>
                <w:szCs w:val="18"/>
              </w:rPr>
              <w:t xml:space="preserve"> </w:t>
            </w:r>
            <w:r w:rsidRPr="009E10A3">
              <w:rPr>
                <w:rFonts w:ascii="Arial Narrow" w:hAnsi="Arial Narrow"/>
                <w:b/>
                <w:iCs/>
                <w:sz w:val="18"/>
                <w:szCs w:val="18"/>
              </w:rPr>
              <w:t>ambienti digitali, evitando minacce per la salute e il benessere fisico e psicologico di sé e degli altri.</w:t>
            </w:r>
          </w:p>
        </w:tc>
        <w:tc>
          <w:tcPr>
            <w:tcW w:w="2888" w:type="dxa"/>
          </w:tcPr>
          <w:p w14:paraId="1BB7270D" w14:textId="77777777" w:rsidR="0039119F" w:rsidRDefault="0039119F" w:rsidP="0039119F">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w:t>
            </w:r>
            <w:r>
              <w:rPr>
                <w:rFonts w:ascii="Arial Narrow" w:hAnsi="Arial Narrow" w:cs="Times New Roman"/>
                <w:sz w:val="18"/>
                <w:szCs w:val="18"/>
              </w:rPr>
              <w:t xml:space="preserve">e il controllo </w:t>
            </w:r>
            <w:r w:rsidRPr="00F56908">
              <w:rPr>
                <w:rFonts w:ascii="Arial Narrow" w:hAnsi="Arial Narrow" w:cs="Times New Roman"/>
                <w:sz w:val="18"/>
                <w:szCs w:val="18"/>
              </w:rPr>
              <w:t xml:space="preserve">degli insegnanti, l’aiuto e l’esempio dei compagni: </w:t>
            </w:r>
          </w:p>
          <w:p w14:paraId="496BE0C1" w14:textId="77777777" w:rsidR="0039119F" w:rsidRPr="00F56908" w:rsidRDefault="0039119F" w:rsidP="0039119F">
            <w:pPr>
              <w:jc w:val="both"/>
              <w:rPr>
                <w:rFonts w:ascii="Arial Narrow" w:hAnsi="Arial Narrow" w:cs="Times New Roman"/>
                <w:sz w:val="18"/>
                <w:szCs w:val="18"/>
              </w:rPr>
            </w:pPr>
          </w:p>
          <w:p w14:paraId="19B01B52" w14:textId="6E60066B"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attraverso gli esempi forniti dal docente, s</w:t>
            </w:r>
            <w:r w:rsidRPr="00521614">
              <w:rPr>
                <w:rFonts w:ascii="Arial Narrow" w:hAnsi="Arial Narrow" w:cs="Times New Roman"/>
                <w:bCs/>
                <w:sz w:val="18"/>
                <w:szCs w:val="18"/>
              </w:rPr>
              <w:t>a spiegare che cosa sono i dati personali</w:t>
            </w:r>
            <w:r>
              <w:rPr>
                <w:rFonts w:ascii="Arial Narrow" w:hAnsi="Arial Narrow" w:cs="Times New Roman"/>
                <w:bCs/>
                <w:sz w:val="18"/>
                <w:szCs w:val="18"/>
              </w:rPr>
              <w:t>;</w:t>
            </w:r>
          </w:p>
          <w:p w14:paraId="1414D82E" w14:textId="00F030EA"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 xml:space="preserve">individua alcune conseguenze di diffusione di alcuni tra i </w:t>
            </w:r>
            <w:r w:rsidRPr="00521614">
              <w:rPr>
                <w:rFonts w:ascii="Arial Narrow" w:hAnsi="Arial Narrow" w:cs="Times New Roman"/>
                <w:bCs/>
                <w:sz w:val="18"/>
                <w:szCs w:val="18"/>
              </w:rPr>
              <w:t xml:space="preserve">più comuni rischi di diffusione di dati personali in rete; </w:t>
            </w:r>
            <w:r>
              <w:rPr>
                <w:rFonts w:ascii="Arial Narrow" w:hAnsi="Arial Narrow" w:cs="Times New Roman"/>
                <w:bCs/>
                <w:sz w:val="18"/>
                <w:szCs w:val="18"/>
              </w:rPr>
              <w:t>osserva le istruzioni precise impartite dai docenti per evitare tali rischi;</w:t>
            </w:r>
          </w:p>
          <w:p w14:paraId="7EB629CF" w14:textId="77777777" w:rsidR="0039119F"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r>
              <w:rPr>
                <w:rFonts w:ascii="Arial Narrow" w:hAnsi="Arial Narrow" w:cs="Times New Roman"/>
                <w:bCs/>
                <w:sz w:val="18"/>
                <w:szCs w:val="18"/>
              </w:rPr>
              <w:t>;</w:t>
            </w:r>
          </w:p>
          <w:p w14:paraId="4B92047A" w14:textId="7F0C580E" w:rsidR="0039119F" w:rsidRPr="0039119F"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sidRPr="0039119F">
              <w:rPr>
                <w:rFonts w:ascii="Arial Narrow" w:hAnsi="Arial Narrow" w:cs="Times New Roman"/>
                <w:bCs/>
                <w:sz w:val="18"/>
                <w:szCs w:val="18"/>
              </w:rPr>
              <w:t>individua e osserva, seguendo le precise istruzioni ricevute</w:t>
            </w:r>
            <w:r>
              <w:rPr>
                <w:rFonts w:ascii="Arial Narrow" w:hAnsi="Arial Narrow" w:cs="Times New Roman"/>
                <w:bCs/>
                <w:sz w:val="18"/>
                <w:szCs w:val="18"/>
              </w:rPr>
              <w:t xml:space="preserve"> e con il controllo dei docenti, </w:t>
            </w:r>
            <w:r w:rsidRPr="0039119F">
              <w:rPr>
                <w:rFonts w:ascii="Arial Narrow" w:hAnsi="Arial Narrow" w:cs="Times New Roman"/>
                <w:bCs/>
                <w:sz w:val="18"/>
                <w:szCs w:val="18"/>
              </w:rPr>
              <w:t xml:space="preserve">comportamenti </w:t>
            </w:r>
            <w:r w:rsidRPr="0039119F">
              <w:rPr>
                <w:rFonts w:ascii="Arial Narrow" w:hAnsi="Arial Narrow" w:cs="Times New Roman"/>
                <w:bCs/>
                <w:sz w:val="18"/>
                <w:szCs w:val="18"/>
              </w:rPr>
              <w:lastRenderedPageBreak/>
              <w:t>preventivi e improntati a correttezza per sé e nei confronti degli altri.</w:t>
            </w:r>
          </w:p>
        </w:tc>
        <w:tc>
          <w:tcPr>
            <w:tcW w:w="2888" w:type="dxa"/>
          </w:tcPr>
          <w:p w14:paraId="3CB4B05B" w14:textId="77777777" w:rsidR="0039119F" w:rsidRDefault="0039119F" w:rsidP="0039119F">
            <w:pPr>
              <w:jc w:val="both"/>
              <w:rPr>
                <w:rFonts w:ascii="Arial Narrow" w:hAnsi="Arial Narrow" w:cs="Times New Roman"/>
                <w:sz w:val="18"/>
                <w:szCs w:val="18"/>
              </w:rPr>
            </w:pPr>
            <w:r w:rsidRPr="00F56908">
              <w:rPr>
                <w:rFonts w:ascii="Arial Narrow" w:hAnsi="Arial Narrow" w:cs="Times New Roman"/>
                <w:sz w:val="18"/>
                <w:szCs w:val="18"/>
              </w:rPr>
              <w:lastRenderedPageBreak/>
              <w:t xml:space="preserve">Seguendo le precise </w:t>
            </w:r>
            <w:r>
              <w:rPr>
                <w:rFonts w:ascii="Arial Narrow" w:hAnsi="Arial Narrow" w:cs="Times New Roman"/>
                <w:sz w:val="18"/>
                <w:szCs w:val="18"/>
              </w:rPr>
              <w:t xml:space="preserve">e dettagliate </w:t>
            </w:r>
            <w:r w:rsidRPr="00F56908">
              <w:rPr>
                <w:rFonts w:ascii="Arial Narrow" w:hAnsi="Arial Narrow" w:cs="Times New Roman"/>
                <w:sz w:val="18"/>
                <w:szCs w:val="18"/>
              </w:rPr>
              <w:t xml:space="preserve">istruzioni, </w:t>
            </w:r>
            <w:r>
              <w:rPr>
                <w:rFonts w:ascii="Arial Narrow" w:hAnsi="Arial Narrow" w:cs="Times New Roman"/>
                <w:sz w:val="18"/>
                <w:szCs w:val="18"/>
              </w:rPr>
              <w:t xml:space="preserve">la stretta supervisione e </w:t>
            </w:r>
            <w:r w:rsidRPr="00F56908">
              <w:rPr>
                <w:rFonts w:ascii="Arial Narrow" w:hAnsi="Arial Narrow" w:cs="Times New Roman"/>
                <w:sz w:val="18"/>
                <w:szCs w:val="18"/>
              </w:rPr>
              <w:t>utilizzando le risorse fornite dagli insegnanti, con sufficiente regolarità:</w:t>
            </w:r>
          </w:p>
          <w:p w14:paraId="435A95D6" w14:textId="77777777" w:rsidR="0039119F" w:rsidRPr="00F56908" w:rsidRDefault="0039119F" w:rsidP="0039119F">
            <w:pPr>
              <w:jc w:val="both"/>
              <w:rPr>
                <w:rFonts w:ascii="Arial Narrow" w:hAnsi="Arial Narrow" w:cs="Times New Roman"/>
                <w:sz w:val="18"/>
                <w:szCs w:val="18"/>
              </w:rPr>
            </w:pPr>
          </w:p>
          <w:p w14:paraId="1B1B8231" w14:textId="0723B2A1"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attraverso gli esempi forniti dal docente, s</w:t>
            </w:r>
            <w:r w:rsidRPr="00521614">
              <w:rPr>
                <w:rFonts w:ascii="Arial Narrow" w:hAnsi="Arial Narrow" w:cs="Times New Roman"/>
                <w:bCs/>
                <w:sz w:val="18"/>
                <w:szCs w:val="18"/>
              </w:rPr>
              <w:t>a spiegare che cosa sono i dati personali, individuandone alcuni di quelli di natura più riservata</w:t>
            </w:r>
            <w:r>
              <w:rPr>
                <w:rFonts w:ascii="Arial Narrow" w:hAnsi="Arial Narrow" w:cs="Times New Roman"/>
                <w:bCs/>
                <w:sz w:val="18"/>
                <w:szCs w:val="18"/>
              </w:rPr>
              <w:t>;</w:t>
            </w:r>
          </w:p>
          <w:p w14:paraId="095E5EAE" w14:textId="2BE48789"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s</w:t>
            </w:r>
            <w:r w:rsidRPr="00521614">
              <w:rPr>
                <w:rFonts w:ascii="Arial Narrow" w:hAnsi="Arial Narrow" w:cs="Times New Roman"/>
                <w:bCs/>
                <w:sz w:val="18"/>
                <w:szCs w:val="18"/>
              </w:rPr>
              <w:t xml:space="preserve">a spiegare </w:t>
            </w:r>
            <w:r>
              <w:rPr>
                <w:rFonts w:ascii="Arial Narrow" w:hAnsi="Arial Narrow" w:cs="Times New Roman"/>
                <w:bCs/>
                <w:sz w:val="18"/>
                <w:szCs w:val="18"/>
              </w:rPr>
              <w:t xml:space="preserve">alcune conseguenze di diffusione di alcuni tra i </w:t>
            </w:r>
            <w:r w:rsidRPr="00521614">
              <w:rPr>
                <w:rFonts w:ascii="Arial Narrow" w:hAnsi="Arial Narrow" w:cs="Times New Roman"/>
                <w:bCs/>
                <w:sz w:val="18"/>
                <w:szCs w:val="18"/>
              </w:rPr>
              <w:t xml:space="preserve">più comuni rischi di diffusione di dati personali in rete; </w:t>
            </w:r>
            <w:r>
              <w:rPr>
                <w:rFonts w:ascii="Arial Narrow" w:hAnsi="Arial Narrow" w:cs="Times New Roman"/>
                <w:bCs/>
                <w:sz w:val="18"/>
                <w:szCs w:val="18"/>
              </w:rPr>
              <w:t>osserva le istruzioni precise impartite dai docenti per evitare tali rischi;</w:t>
            </w:r>
          </w:p>
          <w:p w14:paraId="76B742B9" w14:textId="77777777" w:rsidR="0039119F"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r>
              <w:rPr>
                <w:rFonts w:ascii="Arial Narrow" w:hAnsi="Arial Narrow" w:cs="Times New Roman"/>
                <w:bCs/>
                <w:sz w:val="18"/>
                <w:szCs w:val="18"/>
              </w:rPr>
              <w:t>;</w:t>
            </w:r>
          </w:p>
          <w:p w14:paraId="3BC287B3" w14:textId="268005D2" w:rsidR="0039119F" w:rsidRPr="0039119F"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sidRPr="0039119F">
              <w:rPr>
                <w:rFonts w:ascii="Arial Narrow" w:hAnsi="Arial Narrow" w:cs="Times New Roman"/>
                <w:bCs/>
                <w:sz w:val="18"/>
                <w:szCs w:val="18"/>
              </w:rPr>
              <w:lastRenderedPageBreak/>
              <w:t xml:space="preserve">individua e osserva, seguendo le </w:t>
            </w:r>
            <w:r>
              <w:rPr>
                <w:rFonts w:ascii="Arial Narrow" w:hAnsi="Arial Narrow" w:cs="Times New Roman"/>
                <w:bCs/>
                <w:sz w:val="18"/>
                <w:szCs w:val="18"/>
              </w:rPr>
              <w:t xml:space="preserve">precise </w:t>
            </w:r>
            <w:r w:rsidRPr="0039119F">
              <w:rPr>
                <w:rFonts w:ascii="Arial Narrow" w:hAnsi="Arial Narrow" w:cs="Times New Roman"/>
                <w:bCs/>
                <w:sz w:val="18"/>
                <w:szCs w:val="18"/>
              </w:rPr>
              <w:t>istruzioni ricevute</w:t>
            </w:r>
            <w:r>
              <w:rPr>
                <w:rFonts w:ascii="Arial Narrow" w:hAnsi="Arial Narrow" w:cs="Times New Roman"/>
                <w:bCs/>
                <w:sz w:val="18"/>
                <w:szCs w:val="18"/>
              </w:rPr>
              <w:t xml:space="preserve"> e con il controllo dei docenti, </w:t>
            </w:r>
            <w:r w:rsidRPr="0039119F">
              <w:rPr>
                <w:rFonts w:ascii="Arial Narrow" w:hAnsi="Arial Narrow" w:cs="Times New Roman"/>
                <w:bCs/>
                <w:sz w:val="18"/>
                <w:szCs w:val="18"/>
              </w:rPr>
              <w:t>comportamenti preventivi e improntati a correttezza per sé e nei confronti degli altri.</w:t>
            </w:r>
          </w:p>
        </w:tc>
        <w:tc>
          <w:tcPr>
            <w:tcW w:w="2894" w:type="dxa"/>
          </w:tcPr>
          <w:p w14:paraId="5270ED2D" w14:textId="77777777" w:rsidR="0039119F" w:rsidRDefault="0039119F" w:rsidP="0039119F">
            <w:pPr>
              <w:spacing w:after="120"/>
              <w:jc w:val="both"/>
              <w:rPr>
                <w:rFonts w:ascii="Arial Narrow" w:hAnsi="Arial Narrow" w:cs="Times New Roman"/>
                <w:sz w:val="18"/>
                <w:szCs w:val="18"/>
              </w:rPr>
            </w:pPr>
            <w:r>
              <w:rPr>
                <w:rFonts w:ascii="Arial Narrow" w:hAnsi="Arial Narrow" w:cs="Times New Roman"/>
                <w:sz w:val="18"/>
                <w:szCs w:val="18"/>
              </w:rPr>
              <w:lastRenderedPageBreak/>
              <w:t>U</w:t>
            </w:r>
            <w:r w:rsidRPr="009E0E75">
              <w:rPr>
                <w:rFonts w:ascii="Arial Narrow" w:hAnsi="Arial Narrow" w:cs="Times New Roman"/>
                <w:sz w:val="18"/>
                <w:szCs w:val="18"/>
              </w:rPr>
              <w:t>tilizzando risorse fornite dai docenti,</w:t>
            </w:r>
            <w:r>
              <w:rPr>
                <w:rFonts w:ascii="Arial Narrow" w:hAnsi="Arial Narrow" w:cs="Times New Roman"/>
                <w:sz w:val="18"/>
                <w:szCs w:val="18"/>
              </w:rPr>
              <w:t xml:space="preserve"> con le istruzioni precise e la supervisione degli adulti, con regolarità:</w:t>
            </w:r>
          </w:p>
          <w:p w14:paraId="18D6D9AA" w14:textId="7777777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 xml:space="preserve">a </w:t>
            </w:r>
            <w:r w:rsidRPr="00521614">
              <w:rPr>
                <w:rFonts w:ascii="Arial Narrow" w:hAnsi="Arial Narrow" w:cs="Times New Roman"/>
                <w:bCs/>
                <w:sz w:val="18"/>
                <w:szCs w:val="18"/>
              </w:rPr>
              <w:t>partire dall’esperienza personale, sa spiegare in modo essenziale il concetto di identità digitale</w:t>
            </w:r>
            <w:r>
              <w:rPr>
                <w:rFonts w:ascii="Arial Narrow" w:hAnsi="Arial Narrow" w:cs="Times New Roman"/>
                <w:bCs/>
                <w:sz w:val="18"/>
                <w:szCs w:val="18"/>
              </w:rPr>
              <w:t>;</w:t>
            </w:r>
          </w:p>
          <w:p w14:paraId="056902FD" w14:textId="7777777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s</w:t>
            </w:r>
            <w:r w:rsidRPr="00521614">
              <w:rPr>
                <w:rFonts w:ascii="Arial Narrow" w:hAnsi="Arial Narrow" w:cs="Times New Roman"/>
                <w:bCs/>
                <w:sz w:val="18"/>
                <w:szCs w:val="18"/>
              </w:rPr>
              <w:t>a spiegare che cosa sono i dati personali, individuandone alcuni di quelli di natura più riservata</w:t>
            </w:r>
            <w:r>
              <w:rPr>
                <w:rFonts w:ascii="Arial Narrow" w:hAnsi="Arial Narrow" w:cs="Times New Roman"/>
                <w:bCs/>
                <w:sz w:val="18"/>
                <w:szCs w:val="18"/>
              </w:rPr>
              <w:t>;</w:t>
            </w:r>
          </w:p>
          <w:p w14:paraId="28A4482D" w14:textId="3052B58E"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s</w:t>
            </w:r>
            <w:r w:rsidRPr="00521614">
              <w:rPr>
                <w:rFonts w:ascii="Arial Narrow" w:hAnsi="Arial Narrow" w:cs="Times New Roman"/>
                <w:bCs/>
                <w:sz w:val="18"/>
                <w:szCs w:val="18"/>
              </w:rPr>
              <w:t>a spiegare i più comuni rischi di diffusione di dati personali in rete; individua e osserva alcune elementari misure di prudenza e protezione dei dispositivi e durante la navigazione (es. uso e custodia della password, non diffusione di informazioni o immagini personali o altrui…), seguendo le istruzioni degli adulti</w:t>
            </w:r>
            <w:r>
              <w:rPr>
                <w:rFonts w:ascii="Arial Narrow" w:hAnsi="Arial Narrow" w:cs="Times New Roman"/>
                <w:bCs/>
                <w:sz w:val="18"/>
                <w:szCs w:val="18"/>
              </w:rPr>
              <w:t>;</w:t>
            </w:r>
          </w:p>
          <w:p w14:paraId="4171BCE4" w14:textId="77777777" w:rsidR="0039119F" w:rsidRPr="00521614" w:rsidRDefault="0039119F" w:rsidP="0039119F">
            <w:pPr>
              <w:pStyle w:val="Paragrafoelenco"/>
              <w:numPr>
                <w:ilvl w:val="0"/>
                <w:numId w:val="33"/>
              </w:numPr>
              <w:spacing w:after="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dai rischi e dalle misure di sicurezza individuati, sa spiegare, con il supporto di opportune domande del docente, le possibili conseguenze derivanti dai rischi della rete e i motivi della necessità di protezione della propria identità </w:t>
            </w:r>
            <w:r w:rsidRPr="00521614">
              <w:rPr>
                <w:rFonts w:ascii="Arial Narrow" w:hAnsi="Arial Narrow" w:cs="Times New Roman"/>
                <w:bCs/>
                <w:sz w:val="18"/>
                <w:szCs w:val="18"/>
              </w:rPr>
              <w:lastRenderedPageBreak/>
              <w:t>digitale e di quella delle altre persone</w:t>
            </w:r>
            <w:r>
              <w:rPr>
                <w:rFonts w:ascii="Arial Narrow" w:hAnsi="Arial Narrow" w:cs="Times New Roman"/>
                <w:bCs/>
                <w:sz w:val="18"/>
                <w:szCs w:val="18"/>
              </w:rPr>
              <w:t>;</w:t>
            </w:r>
          </w:p>
          <w:p w14:paraId="436848CD" w14:textId="7777777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h</w:t>
            </w:r>
            <w:r w:rsidRPr="00521614">
              <w:rPr>
                <w:rFonts w:ascii="Arial Narrow" w:hAnsi="Arial Narrow" w:cs="Times New Roman"/>
                <w:bCs/>
                <w:sz w:val="18"/>
                <w:szCs w:val="18"/>
              </w:rPr>
              <w:t>a cura della propria riservatezza e di quella altrui</w:t>
            </w:r>
            <w:r>
              <w:rPr>
                <w:rFonts w:ascii="Arial Narrow" w:hAnsi="Arial Narrow" w:cs="Times New Roman"/>
                <w:bCs/>
                <w:sz w:val="18"/>
                <w:szCs w:val="18"/>
              </w:rPr>
              <w:t>;</w:t>
            </w:r>
          </w:p>
          <w:p w14:paraId="6D74C622" w14:textId="0175A383" w:rsidR="0039119F"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r>
              <w:rPr>
                <w:rFonts w:ascii="Arial Narrow" w:hAnsi="Arial Narrow" w:cs="Times New Roman"/>
                <w:bCs/>
                <w:sz w:val="18"/>
                <w:szCs w:val="18"/>
              </w:rPr>
              <w:t>;</w:t>
            </w:r>
          </w:p>
          <w:p w14:paraId="30DCAD87" w14:textId="33E208BA" w:rsidR="0039119F" w:rsidRPr="00D600E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sidRPr="00D600E4">
              <w:rPr>
                <w:rFonts w:ascii="Arial Narrow" w:hAnsi="Arial Narrow" w:cs="Times New Roman"/>
                <w:bCs/>
                <w:sz w:val="18"/>
                <w:szCs w:val="18"/>
              </w:rPr>
              <w:t>individua e osserva, seguendo le istruzioni ricevute, comportamenti preventivi e improntati a correttezza per sé e nei confronti degli altri.</w:t>
            </w:r>
          </w:p>
        </w:tc>
        <w:tc>
          <w:tcPr>
            <w:tcW w:w="2906" w:type="dxa"/>
          </w:tcPr>
          <w:p w14:paraId="7DAB5DC9" w14:textId="77777777" w:rsidR="0039119F" w:rsidRDefault="0039119F" w:rsidP="0039119F">
            <w:pPr>
              <w:spacing w:after="120"/>
              <w:jc w:val="both"/>
              <w:rPr>
                <w:rFonts w:ascii="Arial Narrow" w:hAnsi="Arial Narrow" w:cs="Times New Roman"/>
                <w:sz w:val="18"/>
                <w:szCs w:val="18"/>
              </w:rPr>
            </w:pPr>
            <w:r>
              <w:rPr>
                <w:rFonts w:ascii="Arial Narrow" w:hAnsi="Arial Narrow" w:cs="Times New Roman"/>
                <w:sz w:val="18"/>
                <w:szCs w:val="18"/>
              </w:rPr>
              <w:lastRenderedPageBreak/>
              <w:t>C</w:t>
            </w:r>
            <w:r w:rsidRPr="009E0E75">
              <w:rPr>
                <w:rFonts w:ascii="Arial Narrow" w:hAnsi="Arial Narrow" w:cs="Times New Roman"/>
                <w:sz w:val="18"/>
                <w:szCs w:val="18"/>
              </w:rPr>
              <w:t>on continuità e utilizzando risorse fornite dai docenti, ma anche reperite individualmente</w:t>
            </w:r>
            <w:r>
              <w:rPr>
                <w:rFonts w:ascii="Arial Narrow" w:hAnsi="Arial Narrow" w:cs="Times New Roman"/>
                <w:sz w:val="18"/>
                <w:szCs w:val="18"/>
              </w:rPr>
              <w:t>, con le istruzioni generali e la supervisione degli adulti:</w:t>
            </w:r>
          </w:p>
          <w:p w14:paraId="19912F7C" w14:textId="6DD36C1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 xml:space="preserve">a </w:t>
            </w:r>
            <w:r w:rsidRPr="00521614">
              <w:rPr>
                <w:rFonts w:ascii="Arial Narrow" w:hAnsi="Arial Narrow" w:cs="Times New Roman"/>
                <w:bCs/>
                <w:sz w:val="18"/>
                <w:szCs w:val="18"/>
              </w:rPr>
              <w:t>partire dall’esperienza personale, sa spiegare in modo essenziale il concetto di identità digitale</w:t>
            </w:r>
            <w:r>
              <w:rPr>
                <w:rFonts w:ascii="Arial Narrow" w:hAnsi="Arial Narrow" w:cs="Times New Roman"/>
                <w:bCs/>
                <w:sz w:val="18"/>
                <w:szCs w:val="18"/>
              </w:rPr>
              <w:t>;</w:t>
            </w:r>
          </w:p>
          <w:p w14:paraId="71D75D65" w14:textId="6B8EB302"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s</w:t>
            </w:r>
            <w:r w:rsidRPr="00521614">
              <w:rPr>
                <w:rFonts w:ascii="Arial Narrow" w:hAnsi="Arial Narrow" w:cs="Times New Roman"/>
                <w:bCs/>
                <w:sz w:val="18"/>
                <w:szCs w:val="18"/>
              </w:rPr>
              <w:t>a spiegare che cosa sono i dati personali, individuandone alcuni di quelli di natura più riservata</w:t>
            </w:r>
            <w:r>
              <w:rPr>
                <w:rFonts w:ascii="Arial Narrow" w:hAnsi="Arial Narrow" w:cs="Times New Roman"/>
                <w:bCs/>
                <w:sz w:val="18"/>
                <w:szCs w:val="18"/>
              </w:rPr>
              <w:t>;</w:t>
            </w:r>
          </w:p>
          <w:p w14:paraId="6E26D21E" w14:textId="0E7C7501"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s</w:t>
            </w:r>
            <w:r w:rsidRPr="00521614">
              <w:rPr>
                <w:rFonts w:ascii="Arial Narrow" w:hAnsi="Arial Narrow" w:cs="Times New Roman"/>
                <w:bCs/>
                <w:sz w:val="18"/>
                <w:szCs w:val="18"/>
              </w:rPr>
              <w:t>a spiegare i più comuni rischi di diffusione di dati personali in rete; individua e osserva alcune elementari misure di prudenza e protezione dei dispositivi e durante la navigazione (es. uso e custodia della password, non diffusione di informazioni o immagini personali o altrui…), seguendo le istruzioni degli adulti</w:t>
            </w:r>
            <w:r>
              <w:rPr>
                <w:rFonts w:ascii="Arial Narrow" w:hAnsi="Arial Narrow" w:cs="Times New Roman"/>
                <w:bCs/>
                <w:sz w:val="18"/>
                <w:szCs w:val="18"/>
              </w:rPr>
              <w:t>;</w:t>
            </w:r>
          </w:p>
          <w:p w14:paraId="58CB6A3B" w14:textId="73439BBD" w:rsidR="0039119F" w:rsidRPr="00521614" w:rsidRDefault="0039119F" w:rsidP="0039119F">
            <w:pPr>
              <w:pStyle w:val="Paragrafoelenco"/>
              <w:numPr>
                <w:ilvl w:val="0"/>
                <w:numId w:val="33"/>
              </w:numPr>
              <w:spacing w:after="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dai rischi e dalle misure di sicurezza individuati, sa spiegare, con il supporto di opportune domande del docente, le possibili conseguenze derivanti dai rischi della rete e i motivi della necessità di protezione della propria identità </w:t>
            </w:r>
            <w:r w:rsidRPr="00521614">
              <w:rPr>
                <w:rFonts w:ascii="Arial Narrow" w:hAnsi="Arial Narrow" w:cs="Times New Roman"/>
                <w:bCs/>
                <w:sz w:val="18"/>
                <w:szCs w:val="18"/>
              </w:rPr>
              <w:lastRenderedPageBreak/>
              <w:t>digitale e di quella delle altre persone</w:t>
            </w:r>
            <w:r>
              <w:rPr>
                <w:rFonts w:ascii="Arial Narrow" w:hAnsi="Arial Narrow" w:cs="Times New Roman"/>
                <w:bCs/>
                <w:sz w:val="18"/>
                <w:szCs w:val="18"/>
              </w:rPr>
              <w:t>;</w:t>
            </w:r>
          </w:p>
          <w:p w14:paraId="0EB74316" w14:textId="293F744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h</w:t>
            </w:r>
            <w:r w:rsidRPr="00521614">
              <w:rPr>
                <w:rFonts w:ascii="Arial Narrow" w:hAnsi="Arial Narrow" w:cs="Times New Roman"/>
                <w:bCs/>
                <w:sz w:val="18"/>
                <w:szCs w:val="18"/>
              </w:rPr>
              <w:t>a cura della propria riservatezza e di quella altrui</w:t>
            </w:r>
            <w:r>
              <w:rPr>
                <w:rFonts w:ascii="Arial Narrow" w:hAnsi="Arial Narrow" w:cs="Times New Roman"/>
                <w:bCs/>
                <w:sz w:val="18"/>
                <w:szCs w:val="18"/>
              </w:rPr>
              <w:t>;</w:t>
            </w:r>
          </w:p>
          <w:p w14:paraId="27955AD1" w14:textId="317A6637" w:rsidR="0039119F" w:rsidRPr="00521614" w:rsidRDefault="0039119F" w:rsidP="0039119F">
            <w:pPr>
              <w:pStyle w:val="Paragrafoelenco"/>
              <w:numPr>
                <w:ilvl w:val="0"/>
                <w:numId w:val="33"/>
              </w:numPr>
              <w:spacing w:after="120" w:line="240" w:lineRule="auto"/>
              <w:ind w:left="277" w:hanging="277"/>
              <w:rPr>
                <w:rFonts w:ascii="Arial Narrow" w:hAnsi="Arial Narrow" w:cs="Times New Roman"/>
                <w:bCs/>
                <w:sz w:val="18"/>
                <w:szCs w:val="18"/>
              </w:rPr>
            </w:pPr>
            <w:r>
              <w:rPr>
                <w:rFonts w:ascii="Arial Narrow" w:hAnsi="Arial Narrow" w:cs="Times New Roman"/>
                <w:bCs/>
                <w:sz w:val="18"/>
                <w:szCs w:val="18"/>
              </w:rPr>
              <w:t>a</w:t>
            </w:r>
            <w:r w:rsidRPr="00521614">
              <w:rPr>
                <w:rFonts w:ascii="Arial Narrow" w:hAnsi="Arial Narrow" w:cs="Times New Roman"/>
                <w:bCs/>
                <w:sz w:val="18"/>
                <w:szCs w:val="18"/>
              </w:rPr>
              <w:t xml:space="preserve"> partire dall’esperienza personale e di lavoro, individua, con opportuni esempi e domande del docente, alcuni dei più probabili rischi potenziali in cui può incorrere in rete: conversazioni con sconosciuti; phishing; furto di informazioni e di identità; truffe telematiche; molestie, calunnie, diffamazioni, attraverso la rete, apertura di siti non appropriati o pericolosi</w:t>
            </w:r>
            <w:r>
              <w:rPr>
                <w:rFonts w:ascii="Arial Narrow" w:hAnsi="Arial Narrow" w:cs="Times New Roman"/>
                <w:bCs/>
                <w:sz w:val="18"/>
                <w:szCs w:val="18"/>
              </w:rPr>
              <w:t>;</w:t>
            </w:r>
          </w:p>
          <w:p w14:paraId="1CF9E32B" w14:textId="61CA906D" w:rsidR="0039119F" w:rsidRPr="00521614" w:rsidRDefault="0039119F" w:rsidP="0039119F">
            <w:pPr>
              <w:pStyle w:val="Paragrafoelenco"/>
              <w:numPr>
                <w:ilvl w:val="0"/>
                <w:numId w:val="33"/>
              </w:numPr>
              <w:spacing w:after="0" w:line="240" w:lineRule="auto"/>
              <w:ind w:left="277" w:hanging="277"/>
              <w:rPr>
                <w:rFonts w:ascii="Arial Narrow" w:hAnsi="Arial Narrow" w:cs="Times New Roman"/>
                <w:sz w:val="16"/>
                <w:szCs w:val="16"/>
              </w:rPr>
            </w:pPr>
            <w:r>
              <w:rPr>
                <w:rFonts w:ascii="Arial Narrow" w:hAnsi="Arial Narrow" w:cs="Times New Roman"/>
                <w:bCs/>
                <w:sz w:val="18"/>
                <w:szCs w:val="18"/>
              </w:rPr>
              <w:t>i</w:t>
            </w:r>
            <w:r w:rsidRPr="00521614">
              <w:rPr>
                <w:rFonts w:ascii="Arial Narrow" w:hAnsi="Arial Narrow" w:cs="Times New Roman"/>
                <w:bCs/>
                <w:sz w:val="18"/>
                <w:szCs w:val="18"/>
              </w:rPr>
              <w:t>ndividua e osserva, seguendo le istruzioni ricevute, comportamenti preventivi e improntati a correttezza per sé e nei confronti degli altri.</w:t>
            </w:r>
          </w:p>
        </w:tc>
      </w:tr>
    </w:tbl>
    <w:p w14:paraId="66F906F4" w14:textId="77777777" w:rsidR="00913DE6" w:rsidRPr="00913DE6" w:rsidRDefault="00913DE6" w:rsidP="00913DE6">
      <w:pPr>
        <w:jc w:val="center"/>
        <w:rPr>
          <w:rFonts w:ascii="Times New Roman" w:hAnsi="Times New Roman" w:cs="Times New Roman"/>
          <w:b/>
          <w:sz w:val="24"/>
          <w:szCs w:val="24"/>
        </w:rPr>
      </w:pPr>
    </w:p>
    <w:p w14:paraId="4744FEBE" w14:textId="635216DE" w:rsidR="00B2709E" w:rsidRPr="00442852" w:rsidRDefault="00B2709E">
      <w:pPr>
        <w:rPr>
          <w:rFonts w:ascii="Arial Narrow" w:hAnsi="Arial Narrow" w:cs="Times New Roman"/>
          <w:bCs/>
          <w:sz w:val="20"/>
          <w:szCs w:val="20"/>
        </w:rPr>
      </w:pPr>
      <w:r w:rsidRPr="00442852">
        <w:rPr>
          <w:rFonts w:ascii="Arial Narrow" w:hAnsi="Arial Narrow" w:cs="Times New Roman"/>
          <w:bCs/>
          <w:sz w:val="20"/>
          <w:szCs w:val="20"/>
        </w:rPr>
        <w:t xml:space="preserve">NB: Per la scuola primaria, è ragionevole ipotizzare i comportamenti rappresentati in questa rubrica potrebbero essere osservati nella loro interezza nelle due classi terminali, quarta e quinta. Le descrizioni potrebbero quindi anche supportare il giudizio finale (ricordiamo che il voto in decimi </w:t>
      </w:r>
      <w:r w:rsidR="00BF3788">
        <w:rPr>
          <w:rFonts w:ascii="Arial Narrow" w:hAnsi="Arial Narrow" w:cs="Times New Roman"/>
          <w:bCs/>
          <w:sz w:val="20"/>
          <w:szCs w:val="20"/>
        </w:rPr>
        <w:t>era stato</w:t>
      </w:r>
      <w:r w:rsidRPr="00442852">
        <w:rPr>
          <w:rFonts w:ascii="Arial Narrow" w:hAnsi="Arial Narrow" w:cs="Times New Roman"/>
          <w:bCs/>
          <w:sz w:val="20"/>
          <w:szCs w:val="20"/>
        </w:rPr>
        <w:t xml:space="preserve"> stato sostituito dal giudizio </w:t>
      </w:r>
      <w:r w:rsidR="00AF5413">
        <w:rPr>
          <w:rFonts w:ascii="Arial Narrow" w:hAnsi="Arial Narrow" w:cs="Times New Roman"/>
          <w:bCs/>
          <w:sz w:val="20"/>
          <w:szCs w:val="20"/>
        </w:rPr>
        <w:t>analitico</w:t>
      </w:r>
      <w:r w:rsidR="00BF3788">
        <w:rPr>
          <w:rFonts w:ascii="Arial Narrow" w:hAnsi="Arial Narrow" w:cs="Times New Roman"/>
          <w:bCs/>
          <w:sz w:val="20"/>
          <w:szCs w:val="20"/>
        </w:rPr>
        <w:t xml:space="preserve"> con OM 172/2020 ed ora con giudizio sintetico dall’OM 3/2025</w:t>
      </w:r>
      <w:r w:rsidRPr="00442852">
        <w:rPr>
          <w:rFonts w:ascii="Arial Narrow" w:hAnsi="Arial Narrow" w:cs="Times New Roman"/>
          <w:bCs/>
          <w:sz w:val="20"/>
          <w:szCs w:val="20"/>
        </w:rPr>
        <w:t>)</w:t>
      </w:r>
      <w:r w:rsidR="00CF2A0A" w:rsidRPr="00442852">
        <w:rPr>
          <w:rFonts w:ascii="Arial Narrow" w:hAnsi="Arial Narrow" w:cs="Times New Roman"/>
          <w:bCs/>
          <w:sz w:val="20"/>
          <w:szCs w:val="20"/>
        </w:rPr>
        <w:t>.</w:t>
      </w:r>
    </w:p>
    <w:p w14:paraId="706AAB56" w14:textId="63ECA21B" w:rsidR="007D122E" w:rsidRPr="00442852" w:rsidRDefault="00B2709E" w:rsidP="007D122E">
      <w:pPr>
        <w:rPr>
          <w:rFonts w:ascii="Arial Narrow" w:hAnsi="Arial Narrow" w:cs="Times New Roman"/>
          <w:bCs/>
          <w:sz w:val="20"/>
          <w:szCs w:val="20"/>
        </w:rPr>
      </w:pPr>
      <w:r w:rsidRPr="00442852">
        <w:rPr>
          <w:rFonts w:ascii="Arial Narrow" w:hAnsi="Arial Narrow" w:cs="Times New Roman"/>
          <w:bCs/>
          <w:sz w:val="20"/>
          <w:szCs w:val="20"/>
        </w:rPr>
        <w:t>Per la classe terza è ragionevole ipotizzare che potrebbero essere presenti i primi due livelli</w:t>
      </w:r>
      <w:r w:rsidR="00BC4215" w:rsidRPr="00442852">
        <w:rPr>
          <w:rFonts w:ascii="Arial Narrow" w:hAnsi="Arial Narrow" w:cs="Times New Roman"/>
          <w:bCs/>
          <w:sz w:val="20"/>
          <w:szCs w:val="20"/>
        </w:rPr>
        <w:t xml:space="preserve"> e, in alunni evoluti, il terzo</w:t>
      </w:r>
      <w:r w:rsidRPr="00442852">
        <w:rPr>
          <w:rFonts w:ascii="Arial Narrow" w:hAnsi="Arial Narrow" w:cs="Times New Roman"/>
          <w:bCs/>
          <w:sz w:val="20"/>
          <w:szCs w:val="20"/>
        </w:rPr>
        <w:t xml:space="preserve">; le differenze </w:t>
      </w:r>
      <w:r w:rsidR="00192365" w:rsidRPr="00442852">
        <w:rPr>
          <w:rFonts w:ascii="Arial Narrow" w:hAnsi="Arial Narrow" w:cs="Times New Roman"/>
          <w:bCs/>
          <w:sz w:val="20"/>
          <w:szCs w:val="20"/>
        </w:rPr>
        <w:t xml:space="preserve">possono venire eventualmente marcate sottolineando il grado </w:t>
      </w:r>
      <w:r w:rsidRPr="00442852">
        <w:rPr>
          <w:rFonts w:ascii="Arial Narrow" w:hAnsi="Arial Narrow" w:cs="Times New Roman"/>
          <w:bCs/>
          <w:sz w:val="20"/>
          <w:szCs w:val="20"/>
        </w:rPr>
        <w:t xml:space="preserve">di autonomia e responsabilità con cui </w:t>
      </w:r>
      <w:r w:rsidR="00BC4215" w:rsidRPr="00442852">
        <w:rPr>
          <w:rFonts w:ascii="Arial Narrow" w:hAnsi="Arial Narrow" w:cs="Times New Roman"/>
          <w:bCs/>
          <w:sz w:val="20"/>
          <w:szCs w:val="20"/>
        </w:rPr>
        <w:t>i comportamenti vengono agiti</w:t>
      </w:r>
      <w:r w:rsidR="007D122E" w:rsidRPr="00442852">
        <w:rPr>
          <w:rFonts w:ascii="Arial Narrow" w:hAnsi="Arial Narrow" w:cs="Times New Roman"/>
          <w:bCs/>
          <w:sz w:val="20"/>
          <w:szCs w:val="20"/>
        </w:rPr>
        <w:t>.</w:t>
      </w:r>
    </w:p>
    <w:p w14:paraId="4B8B0672" w14:textId="762E43FC" w:rsidR="005D1E56" w:rsidRPr="00442852" w:rsidRDefault="005D1E56" w:rsidP="005D1E56">
      <w:pPr>
        <w:rPr>
          <w:rFonts w:ascii="Arial Narrow" w:hAnsi="Arial Narrow" w:cs="Times New Roman"/>
          <w:bCs/>
          <w:sz w:val="20"/>
          <w:szCs w:val="20"/>
        </w:rPr>
      </w:pPr>
      <w:r w:rsidRPr="00442852">
        <w:rPr>
          <w:rFonts w:ascii="Arial Narrow" w:hAnsi="Arial Narrow" w:cs="Times New Roman"/>
          <w:bCs/>
          <w:sz w:val="20"/>
          <w:szCs w:val="20"/>
        </w:rPr>
        <w:t xml:space="preserve">Pertanto, </w:t>
      </w:r>
      <w:r w:rsidR="007D122E" w:rsidRPr="00442852">
        <w:rPr>
          <w:rFonts w:ascii="Arial Narrow" w:hAnsi="Arial Narrow" w:cs="Times New Roman"/>
          <w:bCs/>
          <w:sz w:val="20"/>
          <w:szCs w:val="20"/>
        </w:rPr>
        <w:t>il</w:t>
      </w:r>
      <w:r w:rsidR="005B2F2B" w:rsidRPr="00442852">
        <w:rPr>
          <w:rFonts w:ascii="Arial Narrow" w:hAnsi="Arial Narrow" w:cs="Times New Roman"/>
          <w:bCs/>
          <w:sz w:val="20"/>
          <w:szCs w:val="20"/>
        </w:rPr>
        <w:t xml:space="preserve"> giudizio descrittivo di sintesi potrebbe essere formulato </w:t>
      </w:r>
      <w:r w:rsidRPr="00442852">
        <w:rPr>
          <w:rFonts w:ascii="Arial Narrow" w:hAnsi="Arial Narrow" w:cs="Times New Roman"/>
          <w:bCs/>
          <w:sz w:val="20"/>
          <w:szCs w:val="20"/>
        </w:rPr>
        <w:t xml:space="preserve">scegliendo la formulazione del livello più appropriato, variando, però, </w:t>
      </w:r>
      <w:r w:rsidR="00192365" w:rsidRPr="00442852">
        <w:rPr>
          <w:rFonts w:ascii="Arial Narrow" w:hAnsi="Arial Narrow" w:cs="Times New Roman"/>
          <w:bCs/>
          <w:sz w:val="20"/>
          <w:szCs w:val="20"/>
        </w:rPr>
        <w:t xml:space="preserve">se del caso, </w:t>
      </w:r>
      <w:r w:rsidRPr="00442852">
        <w:rPr>
          <w:rFonts w:ascii="Arial Narrow" w:hAnsi="Arial Narrow" w:cs="Times New Roman"/>
          <w:bCs/>
          <w:sz w:val="20"/>
          <w:szCs w:val="20"/>
        </w:rPr>
        <w:t>la prima parte della descrizione, rimodulando i gradi di autonomia e responsabilità, per esempio, secondo il modello che segue:</w:t>
      </w:r>
    </w:p>
    <w:p w14:paraId="2729CE34" w14:textId="48A4E35D" w:rsidR="00BC4215" w:rsidRPr="00442852" w:rsidRDefault="00BC4215" w:rsidP="004D6325">
      <w:pPr>
        <w:pStyle w:val="Paragrafoelenco"/>
        <w:numPr>
          <w:ilvl w:val="0"/>
          <w:numId w:val="1"/>
        </w:numPr>
        <w:rPr>
          <w:rFonts w:ascii="Arial Narrow" w:hAnsi="Arial Narrow" w:cs="Times New Roman"/>
          <w:bCs/>
          <w:sz w:val="20"/>
          <w:szCs w:val="20"/>
        </w:rPr>
      </w:pPr>
      <w:r w:rsidRPr="00442852">
        <w:rPr>
          <w:rFonts w:ascii="Arial Narrow" w:hAnsi="Arial Narrow" w:cs="Times New Roman"/>
          <w:bCs/>
          <w:sz w:val="20"/>
          <w:szCs w:val="20"/>
        </w:rPr>
        <w:t>con precise istruzioni</w:t>
      </w:r>
      <w:r w:rsidR="008027BB" w:rsidRPr="00442852">
        <w:rPr>
          <w:rFonts w:ascii="Arial Narrow" w:hAnsi="Arial Narrow" w:cs="Times New Roman"/>
          <w:bCs/>
          <w:sz w:val="20"/>
          <w:szCs w:val="20"/>
        </w:rPr>
        <w:t xml:space="preserve">, esempi </w:t>
      </w:r>
      <w:r w:rsidR="00CF2A0A" w:rsidRPr="00442852">
        <w:rPr>
          <w:rFonts w:ascii="Arial Narrow" w:hAnsi="Arial Narrow" w:cs="Times New Roman"/>
          <w:bCs/>
          <w:sz w:val="20"/>
          <w:szCs w:val="20"/>
        </w:rPr>
        <w:t xml:space="preserve">e </w:t>
      </w:r>
      <w:r w:rsidRPr="00442852">
        <w:rPr>
          <w:rFonts w:ascii="Arial Narrow" w:hAnsi="Arial Narrow" w:cs="Times New Roman"/>
          <w:bCs/>
          <w:sz w:val="20"/>
          <w:szCs w:val="20"/>
        </w:rPr>
        <w:t>diretto controllo</w:t>
      </w:r>
      <w:r w:rsidR="00CF2A0A" w:rsidRPr="00442852">
        <w:rPr>
          <w:rFonts w:ascii="Arial Narrow" w:hAnsi="Arial Narrow" w:cs="Times New Roman"/>
          <w:bCs/>
          <w:sz w:val="20"/>
          <w:szCs w:val="20"/>
        </w:rPr>
        <w:t xml:space="preserve"> d</w:t>
      </w:r>
      <w:r w:rsidRPr="00442852">
        <w:rPr>
          <w:rFonts w:ascii="Arial Narrow" w:hAnsi="Arial Narrow" w:cs="Times New Roman"/>
          <w:bCs/>
          <w:sz w:val="20"/>
          <w:szCs w:val="20"/>
        </w:rPr>
        <w:t>ell’</w:t>
      </w:r>
      <w:r w:rsidR="00CF2A0A" w:rsidRPr="00442852">
        <w:rPr>
          <w:rFonts w:ascii="Arial Narrow" w:hAnsi="Arial Narrow" w:cs="Times New Roman"/>
          <w:bCs/>
          <w:sz w:val="20"/>
          <w:szCs w:val="20"/>
        </w:rPr>
        <w:t>insegnante</w:t>
      </w:r>
      <w:r w:rsidRPr="00442852">
        <w:rPr>
          <w:rFonts w:ascii="Arial Narrow" w:hAnsi="Arial Narrow" w:cs="Times New Roman"/>
          <w:bCs/>
          <w:sz w:val="20"/>
          <w:szCs w:val="20"/>
        </w:rPr>
        <w:t>, nelle situazioni note e sperimentate, collegate alla propria esperienza diretta</w:t>
      </w:r>
      <w:r w:rsidR="005D1E56" w:rsidRPr="00442852">
        <w:rPr>
          <w:rFonts w:ascii="Arial Narrow" w:hAnsi="Arial Narrow" w:cs="Times New Roman"/>
          <w:bCs/>
          <w:sz w:val="20"/>
          <w:szCs w:val="20"/>
        </w:rPr>
        <w:t xml:space="preserve"> </w:t>
      </w:r>
      <w:r w:rsidR="00CF2A0A" w:rsidRPr="00442852">
        <w:rPr>
          <w:rFonts w:ascii="Arial Narrow" w:hAnsi="Arial Narrow" w:cs="Times New Roman"/>
          <w:bCs/>
          <w:sz w:val="20"/>
          <w:szCs w:val="20"/>
        </w:rPr>
        <w:t>…  (</w:t>
      </w:r>
      <w:r w:rsidR="005D1E56" w:rsidRPr="00442852">
        <w:rPr>
          <w:rFonts w:ascii="Arial Narrow" w:hAnsi="Arial Narrow" w:cs="Times New Roman"/>
          <w:bCs/>
          <w:sz w:val="20"/>
          <w:szCs w:val="20"/>
        </w:rPr>
        <w:t>seguono i comportamenti</w:t>
      </w:r>
      <w:r w:rsidR="00192365" w:rsidRPr="00442852">
        <w:rPr>
          <w:rFonts w:ascii="Arial Narrow" w:hAnsi="Arial Narrow" w:cs="Times New Roman"/>
          <w:bCs/>
          <w:sz w:val="20"/>
          <w:szCs w:val="20"/>
        </w:rPr>
        <w:t xml:space="preserve"> o una loro sintesi</w:t>
      </w:r>
      <w:r w:rsidR="00CF2A0A" w:rsidRPr="00442852">
        <w:rPr>
          <w:rFonts w:ascii="Arial Narrow" w:hAnsi="Arial Narrow" w:cs="Times New Roman"/>
          <w:bCs/>
          <w:sz w:val="20"/>
          <w:szCs w:val="20"/>
        </w:rPr>
        <w:t>)</w:t>
      </w:r>
      <w:r w:rsidRPr="00442852">
        <w:rPr>
          <w:rFonts w:ascii="Arial Narrow" w:hAnsi="Arial Narrow" w:cs="Times New Roman"/>
          <w:bCs/>
          <w:sz w:val="20"/>
          <w:szCs w:val="20"/>
        </w:rPr>
        <w:t>;</w:t>
      </w:r>
    </w:p>
    <w:p w14:paraId="15D13907" w14:textId="5B107359" w:rsidR="00BC4215" w:rsidRPr="00442852" w:rsidRDefault="00BC4215" w:rsidP="004D6325">
      <w:pPr>
        <w:pStyle w:val="Paragrafoelenco"/>
        <w:numPr>
          <w:ilvl w:val="0"/>
          <w:numId w:val="1"/>
        </w:numPr>
        <w:rPr>
          <w:rFonts w:ascii="Arial Narrow" w:hAnsi="Arial Narrow" w:cs="Times New Roman"/>
          <w:bCs/>
          <w:sz w:val="20"/>
          <w:szCs w:val="20"/>
        </w:rPr>
      </w:pPr>
      <w:r w:rsidRPr="00442852">
        <w:rPr>
          <w:rFonts w:ascii="Arial Narrow" w:hAnsi="Arial Narrow" w:cs="Times New Roman"/>
          <w:bCs/>
          <w:sz w:val="20"/>
          <w:szCs w:val="20"/>
        </w:rPr>
        <w:t>con esempi</w:t>
      </w:r>
      <w:r w:rsidR="00CF2A0A" w:rsidRPr="00442852">
        <w:rPr>
          <w:rFonts w:ascii="Arial Narrow" w:hAnsi="Arial Narrow" w:cs="Times New Roman"/>
          <w:bCs/>
          <w:sz w:val="20"/>
          <w:szCs w:val="20"/>
        </w:rPr>
        <w:t xml:space="preserve">, </w:t>
      </w:r>
      <w:r w:rsidRPr="00442852">
        <w:rPr>
          <w:rFonts w:ascii="Arial Narrow" w:hAnsi="Arial Narrow" w:cs="Times New Roman"/>
          <w:bCs/>
          <w:sz w:val="20"/>
          <w:szCs w:val="20"/>
        </w:rPr>
        <w:t xml:space="preserve">istruzioni </w:t>
      </w:r>
      <w:r w:rsidR="00CF2A0A" w:rsidRPr="00442852">
        <w:rPr>
          <w:rFonts w:ascii="Arial Narrow" w:hAnsi="Arial Narrow" w:cs="Times New Roman"/>
          <w:bCs/>
          <w:sz w:val="20"/>
          <w:szCs w:val="20"/>
        </w:rPr>
        <w:t xml:space="preserve">e supervisione </w:t>
      </w:r>
      <w:r w:rsidRPr="00442852">
        <w:rPr>
          <w:rFonts w:ascii="Arial Narrow" w:hAnsi="Arial Narrow" w:cs="Times New Roman"/>
          <w:bCs/>
          <w:sz w:val="20"/>
          <w:szCs w:val="20"/>
        </w:rPr>
        <w:t>dell’</w:t>
      </w:r>
      <w:r w:rsidR="00CF2A0A" w:rsidRPr="00442852">
        <w:rPr>
          <w:rFonts w:ascii="Arial Narrow" w:hAnsi="Arial Narrow" w:cs="Times New Roman"/>
          <w:bCs/>
          <w:sz w:val="20"/>
          <w:szCs w:val="20"/>
        </w:rPr>
        <w:t>insegnante</w:t>
      </w:r>
      <w:r w:rsidRPr="00442852">
        <w:rPr>
          <w:rFonts w:ascii="Arial Narrow" w:hAnsi="Arial Narrow" w:cs="Times New Roman"/>
          <w:bCs/>
          <w:sz w:val="20"/>
          <w:szCs w:val="20"/>
        </w:rPr>
        <w:t xml:space="preserve">, </w:t>
      </w:r>
      <w:r w:rsidR="007D122E" w:rsidRPr="00442852">
        <w:rPr>
          <w:rFonts w:ascii="Arial Narrow" w:hAnsi="Arial Narrow" w:cs="Times New Roman"/>
          <w:bCs/>
          <w:sz w:val="20"/>
          <w:szCs w:val="20"/>
        </w:rPr>
        <w:t>relativamente a situazioni di esperienza</w:t>
      </w:r>
      <w:r w:rsidRPr="00442852">
        <w:rPr>
          <w:rFonts w:ascii="Arial Narrow" w:hAnsi="Arial Narrow" w:cs="Times New Roman"/>
          <w:bCs/>
          <w:sz w:val="20"/>
          <w:szCs w:val="20"/>
        </w:rPr>
        <w:t xml:space="preserve"> </w:t>
      </w:r>
      <w:r w:rsidR="00CF2A0A" w:rsidRPr="00442852">
        <w:rPr>
          <w:rFonts w:ascii="Arial Narrow" w:hAnsi="Arial Narrow" w:cs="Times New Roman"/>
          <w:bCs/>
          <w:sz w:val="20"/>
          <w:szCs w:val="20"/>
        </w:rPr>
        <w:t>…</w:t>
      </w:r>
      <w:r w:rsidR="007D122E" w:rsidRPr="00442852">
        <w:rPr>
          <w:rFonts w:ascii="Arial Narrow" w:hAnsi="Arial Narrow" w:cs="Times New Roman"/>
          <w:bCs/>
          <w:sz w:val="20"/>
          <w:szCs w:val="20"/>
        </w:rPr>
        <w:t xml:space="preserve"> </w:t>
      </w:r>
      <w:r w:rsidR="00CF2A0A" w:rsidRPr="00442852">
        <w:rPr>
          <w:rFonts w:ascii="Arial Narrow" w:hAnsi="Arial Narrow" w:cs="Times New Roman"/>
          <w:bCs/>
          <w:sz w:val="20"/>
          <w:szCs w:val="20"/>
        </w:rPr>
        <w:t>(</w:t>
      </w:r>
      <w:r w:rsidR="005D1E56" w:rsidRPr="00442852">
        <w:rPr>
          <w:rFonts w:ascii="Arial Narrow" w:hAnsi="Arial Narrow" w:cs="Times New Roman"/>
          <w:bCs/>
          <w:sz w:val="20"/>
          <w:szCs w:val="20"/>
        </w:rPr>
        <w:t>seguono i comportamenti</w:t>
      </w:r>
      <w:r w:rsidR="00192365" w:rsidRPr="00442852">
        <w:rPr>
          <w:rFonts w:ascii="Arial Narrow" w:hAnsi="Arial Narrow" w:cs="Times New Roman"/>
          <w:bCs/>
          <w:sz w:val="20"/>
          <w:szCs w:val="20"/>
        </w:rPr>
        <w:t xml:space="preserve"> o una loro sintesi</w:t>
      </w:r>
      <w:r w:rsidR="00CF2A0A" w:rsidRPr="00442852">
        <w:rPr>
          <w:rFonts w:ascii="Arial Narrow" w:hAnsi="Arial Narrow" w:cs="Times New Roman"/>
          <w:bCs/>
          <w:sz w:val="20"/>
          <w:szCs w:val="20"/>
        </w:rPr>
        <w:t>);</w:t>
      </w:r>
    </w:p>
    <w:p w14:paraId="752A8C62" w14:textId="613BA865" w:rsidR="005D1E56" w:rsidRPr="00442852" w:rsidRDefault="007D122E" w:rsidP="004D6325">
      <w:pPr>
        <w:pStyle w:val="Paragrafoelenco"/>
        <w:numPr>
          <w:ilvl w:val="0"/>
          <w:numId w:val="1"/>
        </w:numPr>
        <w:rPr>
          <w:rFonts w:ascii="Arial Narrow" w:hAnsi="Arial Narrow" w:cs="Times New Roman"/>
          <w:bCs/>
          <w:sz w:val="20"/>
          <w:szCs w:val="20"/>
        </w:rPr>
      </w:pPr>
      <w:r w:rsidRPr="00442852">
        <w:rPr>
          <w:rFonts w:ascii="Arial Narrow" w:hAnsi="Arial Narrow" w:cs="Times New Roman"/>
          <w:bCs/>
          <w:sz w:val="20"/>
          <w:szCs w:val="20"/>
        </w:rPr>
        <w:t xml:space="preserve">a seguito di </w:t>
      </w:r>
      <w:r w:rsidR="00BC4215" w:rsidRPr="00442852">
        <w:rPr>
          <w:rFonts w:ascii="Arial Narrow" w:hAnsi="Arial Narrow" w:cs="Times New Roman"/>
          <w:bCs/>
          <w:sz w:val="20"/>
          <w:szCs w:val="20"/>
        </w:rPr>
        <w:t>riflessioni sollecitate dall’insegnante,</w:t>
      </w:r>
      <w:r w:rsidRPr="00442852">
        <w:rPr>
          <w:rFonts w:ascii="Arial Narrow" w:hAnsi="Arial Narrow" w:cs="Times New Roman"/>
          <w:bCs/>
          <w:sz w:val="20"/>
          <w:szCs w:val="20"/>
        </w:rPr>
        <w:t xml:space="preserve"> e con qualche </w:t>
      </w:r>
      <w:r w:rsidR="005D1E56" w:rsidRPr="00442852">
        <w:rPr>
          <w:rFonts w:ascii="Arial Narrow" w:hAnsi="Arial Narrow" w:cs="Times New Roman"/>
          <w:bCs/>
          <w:sz w:val="20"/>
          <w:szCs w:val="20"/>
        </w:rPr>
        <w:t xml:space="preserve">suo </w:t>
      </w:r>
      <w:r w:rsidRPr="00442852">
        <w:rPr>
          <w:rFonts w:ascii="Arial Narrow" w:hAnsi="Arial Narrow" w:cs="Times New Roman"/>
          <w:bCs/>
          <w:sz w:val="20"/>
          <w:szCs w:val="20"/>
        </w:rPr>
        <w:t>orientamento</w:t>
      </w:r>
      <w:r w:rsidR="005D1E56" w:rsidRPr="00442852">
        <w:rPr>
          <w:rFonts w:ascii="Arial Narrow" w:hAnsi="Arial Narrow" w:cs="Times New Roman"/>
          <w:bCs/>
          <w:sz w:val="20"/>
          <w:szCs w:val="20"/>
        </w:rPr>
        <w:t>… (seguono i comportamenti</w:t>
      </w:r>
      <w:r w:rsidR="00192365" w:rsidRPr="00442852">
        <w:rPr>
          <w:rFonts w:ascii="Arial Narrow" w:hAnsi="Arial Narrow" w:cs="Times New Roman"/>
          <w:bCs/>
          <w:sz w:val="20"/>
          <w:szCs w:val="20"/>
        </w:rPr>
        <w:t xml:space="preserve"> o una loro sintesi</w:t>
      </w:r>
      <w:r w:rsidR="005D1E56" w:rsidRPr="00442852">
        <w:rPr>
          <w:rFonts w:ascii="Arial Narrow" w:hAnsi="Arial Narrow" w:cs="Times New Roman"/>
          <w:bCs/>
          <w:sz w:val="20"/>
          <w:szCs w:val="20"/>
        </w:rPr>
        <w:t>);</w:t>
      </w:r>
    </w:p>
    <w:p w14:paraId="0AB9AD63" w14:textId="79DAC2C1" w:rsidR="00BC4215" w:rsidRPr="00732C4E" w:rsidRDefault="007D122E" w:rsidP="00732C4E">
      <w:pPr>
        <w:pStyle w:val="Paragrafoelenco"/>
        <w:numPr>
          <w:ilvl w:val="0"/>
          <w:numId w:val="1"/>
        </w:numPr>
        <w:rPr>
          <w:rFonts w:ascii="Arial Narrow" w:hAnsi="Arial Narrow" w:cs="Times New Roman"/>
          <w:bCs/>
          <w:sz w:val="20"/>
          <w:szCs w:val="20"/>
        </w:rPr>
      </w:pPr>
      <w:r w:rsidRPr="00442852">
        <w:rPr>
          <w:rFonts w:ascii="Arial Narrow" w:hAnsi="Arial Narrow" w:cs="Times New Roman"/>
          <w:bCs/>
          <w:sz w:val="20"/>
          <w:szCs w:val="20"/>
        </w:rPr>
        <w:t xml:space="preserve">in autonomia </w:t>
      </w:r>
      <w:r w:rsidR="005D1E56" w:rsidRPr="00442852">
        <w:rPr>
          <w:rFonts w:ascii="Arial Narrow" w:hAnsi="Arial Narrow" w:cs="Times New Roman"/>
          <w:bCs/>
          <w:sz w:val="20"/>
          <w:szCs w:val="20"/>
        </w:rPr>
        <w:t>… (seguono i comportamenti</w:t>
      </w:r>
      <w:r w:rsidR="00192365" w:rsidRPr="00442852">
        <w:rPr>
          <w:rFonts w:ascii="Arial Narrow" w:hAnsi="Arial Narrow" w:cs="Times New Roman"/>
          <w:bCs/>
          <w:sz w:val="20"/>
          <w:szCs w:val="20"/>
        </w:rPr>
        <w:t xml:space="preserve"> o una loro sintesi</w:t>
      </w:r>
      <w:r w:rsidR="005D1E56" w:rsidRPr="00442852">
        <w:rPr>
          <w:rFonts w:ascii="Arial Narrow" w:hAnsi="Arial Narrow" w:cs="Times New Roman"/>
          <w:bCs/>
          <w:sz w:val="20"/>
          <w:szCs w:val="20"/>
        </w:rPr>
        <w:t>)</w:t>
      </w:r>
      <w:r w:rsidR="00CF2A0A" w:rsidRPr="00442852">
        <w:rPr>
          <w:rFonts w:ascii="Arial Narrow" w:hAnsi="Arial Narrow" w:cs="Times New Roman"/>
          <w:bCs/>
          <w:sz w:val="20"/>
          <w:szCs w:val="20"/>
        </w:rPr>
        <w:t>.</w:t>
      </w:r>
    </w:p>
    <w:p w14:paraId="34B0CA48" w14:textId="77777777" w:rsidR="00CF2A0A" w:rsidRPr="00442852" w:rsidRDefault="00BC4215">
      <w:pPr>
        <w:rPr>
          <w:rFonts w:ascii="Arial Narrow" w:hAnsi="Arial Narrow" w:cs="Times New Roman"/>
          <w:bCs/>
          <w:sz w:val="20"/>
          <w:szCs w:val="20"/>
        </w:rPr>
      </w:pPr>
      <w:r w:rsidRPr="00442852">
        <w:rPr>
          <w:rFonts w:ascii="Arial Narrow" w:hAnsi="Arial Narrow" w:cs="Times New Roman"/>
          <w:bCs/>
          <w:sz w:val="20"/>
          <w:szCs w:val="20"/>
        </w:rPr>
        <w:t>P</w:t>
      </w:r>
      <w:r w:rsidR="00B2709E" w:rsidRPr="00442852">
        <w:rPr>
          <w:rFonts w:ascii="Arial Narrow" w:hAnsi="Arial Narrow" w:cs="Times New Roman"/>
          <w:bCs/>
          <w:sz w:val="20"/>
          <w:szCs w:val="20"/>
        </w:rPr>
        <w:t>er la classi prima e seconda,</w:t>
      </w:r>
      <w:r w:rsidRPr="00442852">
        <w:rPr>
          <w:rFonts w:ascii="Arial Narrow" w:hAnsi="Arial Narrow" w:cs="Times New Roman"/>
          <w:bCs/>
          <w:sz w:val="20"/>
          <w:szCs w:val="20"/>
        </w:rPr>
        <w:t xml:space="preserve"> la gradualità sopra riportata potrebbe essere riferita al solo </w:t>
      </w:r>
      <w:r w:rsidR="00CF2A0A" w:rsidRPr="00442852">
        <w:rPr>
          <w:rFonts w:ascii="Arial Narrow" w:hAnsi="Arial Narrow" w:cs="Times New Roman"/>
          <w:bCs/>
          <w:sz w:val="20"/>
          <w:szCs w:val="20"/>
        </w:rPr>
        <w:t>primo livello, oppure in taluni casi, al secondo.</w:t>
      </w:r>
    </w:p>
    <w:p w14:paraId="172B12DC" w14:textId="4FDFD593" w:rsidR="005B2F2B" w:rsidRPr="00442852" w:rsidRDefault="00192365">
      <w:pPr>
        <w:rPr>
          <w:rFonts w:ascii="Arial Narrow" w:hAnsi="Arial Narrow" w:cs="Times New Roman"/>
          <w:bCs/>
          <w:sz w:val="20"/>
          <w:szCs w:val="20"/>
        </w:rPr>
      </w:pPr>
      <w:r w:rsidRPr="00442852">
        <w:rPr>
          <w:rFonts w:ascii="Arial Narrow" w:hAnsi="Arial Narrow" w:cs="Times New Roman"/>
          <w:bCs/>
          <w:sz w:val="20"/>
          <w:szCs w:val="20"/>
        </w:rPr>
        <w:t xml:space="preserve">In pratica, è possibile derivare delle rubriche per le prime due classi e per la terza, riformulando la prima parte delle descrizioni relative ai primi due livelli per le classi prime e seconde e per i primi tre per la terza. </w:t>
      </w:r>
      <w:r w:rsidR="00BF3788">
        <w:rPr>
          <w:rFonts w:ascii="Arial Narrow" w:hAnsi="Arial Narrow" w:cs="Times New Roman"/>
          <w:bCs/>
          <w:sz w:val="20"/>
          <w:szCs w:val="20"/>
        </w:rPr>
        <w:t>Le formulazioni possono essere utili, opportunamente declinate, anche per la formulazione delle descrizioni nei livelli previsti dalla OM 3/2025.</w:t>
      </w:r>
    </w:p>
    <w:p w14:paraId="3DB8BE81" w14:textId="605B8A4A" w:rsidR="00F775DB" w:rsidRPr="00752AAF" w:rsidRDefault="00752AAF" w:rsidP="00F775DB">
      <w:pPr>
        <w:jc w:val="both"/>
        <w:rPr>
          <w:rFonts w:ascii="Arial Narrow" w:hAnsi="Arial Narrow" w:cs="Times New Roman"/>
          <w:b/>
          <w:i/>
          <w:iCs/>
          <w:sz w:val="20"/>
          <w:szCs w:val="20"/>
        </w:rPr>
      </w:pPr>
      <w:r>
        <w:rPr>
          <w:rFonts w:ascii="Arial Narrow" w:hAnsi="Arial Narrow" w:cs="Times New Roman"/>
          <w:b/>
          <w:i/>
          <w:iCs/>
          <w:sz w:val="20"/>
          <w:szCs w:val="20"/>
        </w:rPr>
        <w:lastRenderedPageBreak/>
        <w:t xml:space="preserve">N.B.: </w:t>
      </w:r>
      <w:r w:rsidR="00F775DB" w:rsidRPr="00752AAF">
        <w:rPr>
          <w:rFonts w:ascii="Arial Narrow" w:hAnsi="Arial Narrow" w:cs="Times New Roman"/>
          <w:b/>
          <w:i/>
          <w:iCs/>
          <w:sz w:val="20"/>
          <w:szCs w:val="20"/>
        </w:rPr>
        <w:t xml:space="preserve">Questa rubrica è utile per l’osservazione in itinere delle attività condotte in classe, pertanto, i nomi delle fasce sono solo indicativi della progressione possibile dello sviluppo degli apprendimenti nello specifico compito considerato e non coincide con i livelli </w:t>
      </w:r>
      <w:r w:rsidR="00BF3788">
        <w:rPr>
          <w:rFonts w:ascii="Arial Narrow" w:hAnsi="Arial Narrow" w:cs="Times New Roman"/>
          <w:b/>
          <w:i/>
          <w:iCs/>
          <w:sz w:val="20"/>
          <w:szCs w:val="20"/>
        </w:rPr>
        <w:t xml:space="preserve">già </w:t>
      </w:r>
      <w:r w:rsidR="00F775DB" w:rsidRPr="00752AAF">
        <w:rPr>
          <w:rFonts w:ascii="Arial Narrow" w:hAnsi="Arial Narrow" w:cs="Times New Roman"/>
          <w:b/>
          <w:i/>
          <w:iCs/>
          <w:sz w:val="20"/>
          <w:szCs w:val="20"/>
        </w:rPr>
        <w:t xml:space="preserve">previsti dall’O.M. 172/2020, che appartengono alla valutazione intermedia e finale. Essi sono descrizioni dei gradi di padronanza nello sviluppo della competenza, così come osservata durante il lavoro. Il nome delle fasce (iniziale, base, intermedio, avanzato) corrisponde al grado di complessità con cui lo studente sviluppa gli apprendimenti nello specifico compito considerato e l’autonomia che riesce a dispiegare. La progressione nel tempo degli apprendimenti osservati nei diversi compiti e la loro continuità nel tempo, aiuteranno a formulare la decisione sulla valutazione intermedia e finale, che sarà assunta secondo i livelli della normativa in vigore (giudizi sintetici/livelli di apprendimento), con l’aiuto della rubrica olistica che riportiamo di seguito e che riassume la situazione osservata nel tempo medio lungo e in diversi compiti e situazioni. </w:t>
      </w:r>
    </w:p>
    <w:p w14:paraId="7A8CA404" w14:textId="4B47A8FF" w:rsidR="00913DE6" w:rsidRPr="00192365" w:rsidRDefault="00913DE6">
      <w:pPr>
        <w:rPr>
          <w:rFonts w:ascii="Times New Roman" w:hAnsi="Times New Roman" w:cs="Times New Roman"/>
          <w:bCs/>
          <w:sz w:val="24"/>
          <w:szCs w:val="24"/>
        </w:rPr>
      </w:pPr>
      <w:r w:rsidRPr="00192365">
        <w:rPr>
          <w:rFonts w:ascii="Times New Roman" w:hAnsi="Times New Roman" w:cs="Times New Roman"/>
          <w:bCs/>
          <w:sz w:val="24"/>
          <w:szCs w:val="24"/>
        </w:rPr>
        <w:br w:type="page"/>
      </w:r>
    </w:p>
    <w:p w14:paraId="007D2472" w14:textId="77777777" w:rsidR="00913DE6" w:rsidRPr="00442852" w:rsidRDefault="00913DE6" w:rsidP="00913DE6">
      <w:pPr>
        <w:jc w:val="center"/>
        <w:rPr>
          <w:rFonts w:ascii="Arial Narrow" w:hAnsi="Arial Narrow" w:cs="Times New Roman"/>
          <w:sz w:val="20"/>
          <w:szCs w:val="20"/>
        </w:rPr>
      </w:pPr>
      <w:r w:rsidRPr="00442852">
        <w:rPr>
          <w:rFonts w:ascii="Arial Narrow" w:hAnsi="Arial Narrow" w:cs="Times New Roman"/>
          <w:b/>
          <w:sz w:val="24"/>
          <w:szCs w:val="24"/>
        </w:rPr>
        <w:lastRenderedPageBreak/>
        <w:t>RUBRICHE DI OSSERVAZIONE E VALUTAZIONE PER LA SCUOLA SECONDARIA DI PRIMO GRADO, BASATE SULLE EVIDENZE/TRAGUARDI</w:t>
      </w:r>
    </w:p>
    <w:p w14:paraId="5BEBC79C" w14:textId="77777777" w:rsidR="00913DE6" w:rsidRPr="00442852" w:rsidRDefault="00913DE6" w:rsidP="00316F45">
      <w:pPr>
        <w:jc w:val="center"/>
        <w:rPr>
          <w:rFonts w:ascii="Arial Narrow" w:hAnsi="Arial Narrow" w:cs="Times New Roman"/>
          <w:b/>
          <w:sz w:val="24"/>
          <w:szCs w:val="24"/>
        </w:rPr>
      </w:pPr>
    </w:p>
    <w:tbl>
      <w:tblPr>
        <w:tblStyle w:val="Grigliatabella"/>
        <w:tblW w:w="0" w:type="auto"/>
        <w:tblLook w:val="04A0" w:firstRow="1" w:lastRow="0" w:firstColumn="1" w:lastColumn="0" w:noHBand="0" w:noVBand="1"/>
      </w:tblPr>
      <w:tblGrid>
        <w:gridCol w:w="2986"/>
        <w:gridCol w:w="2891"/>
        <w:gridCol w:w="2891"/>
        <w:gridCol w:w="2897"/>
        <w:gridCol w:w="2895"/>
      </w:tblGrid>
      <w:tr w:rsidR="00D57E43" w:rsidRPr="00442852" w14:paraId="2D82C640" w14:textId="77777777" w:rsidTr="00995019">
        <w:tc>
          <w:tcPr>
            <w:tcW w:w="2986" w:type="dxa"/>
          </w:tcPr>
          <w:p w14:paraId="7F558D3A" w14:textId="77777777" w:rsidR="00D57E43" w:rsidRPr="00442852" w:rsidRDefault="00D57E43" w:rsidP="00D8724F">
            <w:pPr>
              <w:jc w:val="center"/>
              <w:rPr>
                <w:rFonts w:ascii="Arial Narrow" w:hAnsi="Arial Narrow" w:cs="Times New Roman"/>
                <w:b/>
                <w:sz w:val="16"/>
                <w:szCs w:val="16"/>
              </w:rPr>
            </w:pPr>
            <w:r w:rsidRPr="00442852">
              <w:rPr>
                <w:rFonts w:ascii="Arial Narrow" w:hAnsi="Arial Narrow" w:cs="Times New Roman"/>
                <w:b/>
                <w:sz w:val="16"/>
                <w:szCs w:val="16"/>
              </w:rPr>
              <w:t>EVIDENZE/TRAGUARDI</w:t>
            </w:r>
          </w:p>
        </w:tc>
        <w:tc>
          <w:tcPr>
            <w:tcW w:w="2891" w:type="dxa"/>
          </w:tcPr>
          <w:p w14:paraId="1017E269" w14:textId="77777777" w:rsidR="00D57E43" w:rsidRPr="00442852" w:rsidRDefault="00D57E43" w:rsidP="00D8724F">
            <w:pPr>
              <w:jc w:val="center"/>
              <w:rPr>
                <w:rFonts w:ascii="Arial Narrow" w:hAnsi="Arial Narrow" w:cs="Times New Roman"/>
                <w:b/>
                <w:sz w:val="16"/>
                <w:szCs w:val="16"/>
              </w:rPr>
            </w:pPr>
            <w:r w:rsidRPr="00442852">
              <w:rPr>
                <w:rFonts w:ascii="Arial Narrow" w:hAnsi="Arial Narrow" w:cs="Times New Roman"/>
                <w:b/>
                <w:sz w:val="16"/>
                <w:szCs w:val="16"/>
              </w:rPr>
              <w:t>LIVELLO INIZIALE</w:t>
            </w:r>
          </w:p>
        </w:tc>
        <w:tc>
          <w:tcPr>
            <w:tcW w:w="2891" w:type="dxa"/>
          </w:tcPr>
          <w:p w14:paraId="7F557ED4" w14:textId="77777777" w:rsidR="00D57E43" w:rsidRPr="00442852" w:rsidRDefault="00D57E43" w:rsidP="00D8724F">
            <w:pPr>
              <w:jc w:val="center"/>
              <w:rPr>
                <w:rFonts w:ascii="Arial Narrow" w:hAnsi="Arial Narrow" w:cs="Times New Roman"/>
                <w:b/>
                <w:sz w:val="16"/>
                <w:szCs w:val="16"/>
              </w:rPr>
            </w:pPr>
            <w:r w:rsidRPr="00442852">
              <w:rPr>
                <w:rFonts w:ascii="Arial Narrow" w:hAnsi="Arial Narrow" w:cs="Times New Roman"/>
                <w:b/>
                <w:sz w:val="16"/>
                <w:szCs w:val="16"/>
              </w:rPr>
              <w:t>LIVELLO BASE</w:t>
            </w:r>
          </w:p>
        </w:tc>
        <w:tc>
          <w:tcPr>
            <w:tcW w:w="2897" w:type="dxa"/>
          </w:tcPr>
          <w:p w14:paraId="0DEF7D0F" w14:textId="77777777" w:rsidR="00D57E43" w:rsidRPr="00442852" w:rsidRDefault="00D57E43" w:rsidP="00D8724F">
            <w:pPr>
              <w:jc w:val="center"/>
              <w:rPr>
                <w:rFonts w:ascii="Arial Narrow" w:hAnsi="Arial Narrow" w:cs="Times New Roman"/>
                <w:b/>
                <w:sz w:val="16"/>
                <w:szCs w:val="16"/>
              </w:rPr>
            </w:pPr>
            <w:r w:rsidRPr="00442852">
              <w:rPr>
                <w:rFonts w:ascii="Arial Narrow" w:hAnsi="Arial Narrow" w:cs="Times New Roman"/>
                <w:b/>
                <w:sz w:val="16"/>
                <w:szCs w:val="16"/>
              </w:rPr>
              <w:t>LIVELLO INTERMEDIO</w:t>
            </w:r>
          </w:p>
        </w:tc>
        <w:tc>
          <w:tcPr>
            <w:tcW w:w="2895" w:type="dxa"/>
          </w:tcPr>
          <w:p w14:paraId="379D6D9C" w14:textId="77777777" w:rsidR="00D57E43" w:rsidRPr="00442852" w:rsidRDefault="00D57E43" w:rsidP="00D8724F">
            <w:pPr>
              <w:jc w:val="center"/>
              <w:rPr>
                <w:rFonts w:ascii="Arial Narrow" w:hAnsi="Arial Narrow" w:cs="Times New Roman"/>
                <w:b/>
                <w:sz w:val="16"/>
                <w:szCs w:val="16"/>
              </w:rPr>
            </w:pPr>
            <w:r w:rsidRPr="00442852">
              <w:rPr>
                <w:rFonts w:ascii="Arial Narrow" w:hAnsi="Arial Narrow" w:cs="Times New Roman"/>
                <w:b/>
                <w:sz w:val="16"/>
                <w:szCs w:val="16"/>
              </w:rPr>
              <w:t>LIVELLO AVANZATO</w:t>
            </w:r>
          </w:p>
        </w:tc>
      </w:tr>
      <w:tr w:rsidR="00AD58FB" w:rsidRPr="00442852" w14:paraId="172A44B4" w14:textId="77777777" w:rsidTr="00995019">
        <w:tc>
          <w:tcPr>
            <w:tcW w:w="2986" w:type="dxa"/>
          </w:tcPr>
          <w:p w14:paraId="1DE2E849" w14:textId="77777777" w:rsidR="00AD58FB" w:rsidRDefault="00AD58FB" w:rsidP="00AD58FB">
            <w:pPr>
              <w:rPr>
                <w:rFonts w:ascii="Arial Narrow" w:hAnsi="Arial Narrow"/>
                <w:b/>
                <w:i/>
                <w:sz w:val="18"/>
                <w:szCs w:val="18"/>
              </w:rPr>
            </w:pPr>
            <w:r w:rsidRPr="00995019">
              <w:rPr>
                <w:rFonts w:ascii="Arial Narrow" w:hAnsi="Arial Narrow"/>
                <w:b/>
                <w:i/>
                <w:sz w:val="18"/>
                <w:szCs w:val="18"/>
              </w:rPr>
              <w:t>Sviluppare</w:t>
            </w:r>
            <w:r w:rsidRPr="00995019">
              <w:rPr>
                <w:rFonts w:ascii="Arial Narrow" w:hAnsi="Arial Narrow"/>
                <w:b/>
                <w:i/>
                <w:spacing w:val="-16"/>
                <w:sz w:val="18"/>
                <w:szCs w:val="18"/>
              </w:rPr>
              <w:t xml:space="preserve"> </w:t>
            </w:r>
            <w:r w:rsidRPr="00995019">
              <w:rPr>
                <w:rFonts w:ascii="Arial Narrow" w:hAnsi="Arial Narrow"/>
                <w:b/>
                <w:i/>
                <w:sz w:val="18"/>
                <w:szCs w:val="18"/>
              </w:rPr>
              <w:t>atteggiamenti</w:t>
            </w:r>
            <w:r w:rsidRPr="00995019">
              <w:rPr>
                <w:rFonts w:ascii="Arial Narrow" w:hAnsi="Arial Narrow"/>
                <w:b/>
                <w:i/>
                <w:spacing w:val="-14"/>
                <w:sz w:val="18"/>
                <w:szCs w:val="18"/>
              </w:rPr>
              <w:t xml:space="preserve"> </w:t>
            </w:r>
            <w:r w:rsidRPr="00995019">
              <w:rPr>
                <w:rFonts w:ascii="Arial Narrow" w:hAnsi="Arial Narrow"/>
                <w:b/>
                <w:i/>
                <w:sz w:val="18"/>
                <w:szCs w:val="18"/>
              </w:rPr>
              <w:t>e</w:t>
            </w:r>
            <w:r w:rsidRPr="00995019">
              <w:rPr>
                <w:rFonts w:ascii="Arial Narrow" w:hAnsi="Arial Narrow"/>
                <w:b/>
                <w:i/>
                <w:spacing w:val="-14"/>
                <w:sz w:val="18"/>
                <w:szCs w:val="18"/>
              </w:rPr>
              <w:t xml:space="preserve"> </w:t>
            </w:r>
            <w:r w:rsidRPr="00995019">
              <w:rPr>
                <w:rFonts w:ascii="Arial Narrow" w:hAnsi="Arial Narrow"/>
                <w:b/>
                <w:i/>
                <w:sz w:val="18"/>
                <w:szCs w:val="18"/>
              </w:rPr>
              <w:t>adottare</w:t>
            </w:r>
            <w:r w:rsidRPr="00995019">
              <w:rPr>
                <w:rFonts w:ascii="Arial Narrow" w:hAnsi="Arial Narrow"/>
                <w:b/>
                <w:i/>
                <w:spacing w:val="-13"/>
                <w:sz w:val="18"/>
                <w:szCs w:val="18"/>
              </w:rPr>
              <w:t xml:space="preserve"> </w:t>
            </w:r>
            <w:r w:rsidRPr="00995019">
              <w:rPr>
                <w:rFonts w:ascii="Arial Narrow" w:hAnsi="Arial Narrow"/>
                <w:b/>
                <w:i/>
                <w:sz w:val="18"/>
                <w:szCs w:val="18"/>
              </w:rPr>
              <w:t>comportamenti</w:t>
            </w:r>
            <w:r w:rsidRPr="00995019">
              <w:rPr>
                <w:rFonts w:ascii="Arial Narrow" w:hAnsi="Arial Narrow"/>
                <w:b/>
                <w:i/>
                <w:spacing w:val="-14"/>
                <w:sz w:val="18"/>
                <w:szCs w:val="18"/>
              </w:rPr>
              <w:t xml:space="preserve"> </w:t>
            </w:r>
            <w:r w:rsidRPr="00995019">
              <w:rPr>
                <w:rFonts w:ascii="Arial Narrow" w:hAnsi="Arial Narrow"/>
                <w:b/>
                <w:i/>
                <w:sz w:val="18"/>
                <w:szCs w:val="18"/>
              </w:rPr>
              <w:t>fondati</w:t>
            </w:r>
            <w:r w:rsidRPr="00995019">
              <w:rPr>
                <w:rFonts w:ascii="Arial Narrow" w:hAnsi="Arial Narrow"/>
                <w:b/>
                <w:i/>
                <w:spacing w:val="-14"/>
                <w:sz w:val="18"/>
                <w:szCs w:val="18"/>
              </w:rPr>
              <w:t xml:space="preserve"> </w:t>
            </w:r>
            <w:r w:rsidRPr="00995019">
              <w:rPr>
                <w:rFonts w:ascii="Arial Narrow" w:hAnsi="Arial Narrow"/>
                <w:b/>
                <w:i/>
                <w:sz w:val="18"/>
                <w:szCs w:val="18"/>
              </w:rPr>
              <w:t>sul</w:t>
            </w:r>
            <w:r w:rsidRPr="00995019">
              <w:rPr>
                <w:rFonts w:ascii="Arial Narrow" w:hAnsi="Arial Narrow"/>
                <w:b/>
                <w:i/>
                <w:spacing w:val="-14"/>
                <w:sz w:val="18"/>
                <w:szCs w:val="18"/>
              </w:rPr>
              <w:t xml:space="preserve"> </w:t>
            </w:r>
            <w:r w:rsidRPr="00995019">
              <w:rPr>
                <w:rFonts w:ascii="Arial Narrow" w:hAnsi="Arial Narrow"/>
                <w:b/>
                <w:i/>
                <w:sz w:val="18"/>
                <w:szCs w:val="18"/>
              </w:rPr>
              <w:t>rispetto</w:t>
            </w:r>
            <w:r w:rsidRPr="00995019">
              <w:rPr>
                <w:rFonts w:ascii="Arial Narrow" w:hAnsi="Arial Narrow"/>
                <w:b/>
                <w:i/>
                <w:spacing w:val="-13"/>
                <w:sz w:val="18"/>
                <w:szCs w:val="18"/>
              </w:rPr>
              <w:t xml:space="preserve"> </w:t>
            </w:r>
            <w:r w:rsidRPr="00995019">
              <w:rPr>
                <w:rFonts w:ascii="Arial Narrow" w:hAnsi="Arial Narrow"/>
                <w:b/>
                <w:i/>
                <w:sz w:val="18"/>
                <w:szCs w:val="18"/>
              </w:rPr>
              <w:t>di</w:t>
            </w:r>
            <w:r w:rsidRPr="00995019">
              <w:rPr>
                <w:rFonts w:ascii="Arial Narrow" w:hAnsi="Arial Narrow"/>
                <w:b/>
                <w:i/>
                <w:spacing w:val="-14"/>
                <w:sz w:val="18"/>
                <w:szCs w:val="18"/>
              </w:rPr>
              <w:t xml:space="preserve"> </w:t>
            </w:r>
            <w:r w:rsidRPr="00995019">
              <w:rPr>
                <w:rFonts w:ascii="Arial Narrow" w:hAnsi="Arial Narrow"/>
                <w:b/>
                <w:i/>
                <w:sz w:val="18"/>
                <w:szCs w:val="18"/>
              </w:rPr>
              <w:t>ogni</w:t>
            </w:r>
            <w:r w:rsidRPr="00995019">
              <w:rPr>
                <w:rFonts w:ascii="Arial Narrow" w:hAnsi="Arial Narrow"/>
                <w:b/>
                <w:i/>
                <w:spacing w:val="-14"/>
                <w:sz w:val="18"/>
                <w:szCs w:val="18"/>
              </w:rPr>
              <w:t xml:space="preserve"> </w:t>
            </w:r>
            <w:r w:rsidRPr="00995019">
              <w:rPr>
                <w:rFonts w:ascii="Arial Narrow" w:hAnsi="Arial Narrow"/>
                <w:b/>
                <w:i/>
                <w:sz w:val="18"/>
                <w:szCs w:val="18"/>
              </w:rPr>
              <w:t>persona,</w:t>
            </w:r>
            <w:r w:rsidRPr="00995019">
              <w:rPr>
                <w:rFonts w:ascii="Arial Narrow" w:hAnsi="Arial Narrow"/>
                <w:b/>
                <w:i/>
                <w:spacing w:val="-14"/>
                <w:sz w:val="18"/>
                <w:szCs w:val="18"/>
              </w:rPr>
              <w:t xml:space="preserve"> </w:t>
            </w:r>
            <w:r w:rsidRPr="00995019">
              <w:rPr>
                <w:rFonts w:ascii="Arial Narrow" w:hAnsi="Arial Narrow"/>
                <w:b/>
                <w:i/>
                <w:sz w:val="18"/>
                <w:szCs w:val="18"/>
              </w:rPr>
              <w:t>sulla</w:t>
            </w:r>
            <w:r w:rsidRPr="00995019">
              <w:rPr>
                <w:rFonts w:ascii="Arial Narrow" w:hAnsi="Arial Narrow"/>
                <w:b/>
                <w:i/>
                <w:spacing w:val="-13"/>
                <w:sz w:val="18"/>
                <w:szCs w:val="18"/>
              </w:rPr>
              <w:t xml:space="preserve"> </w:t>
            </w:r>
            <w:r w:rsidRPr="00995019">
              <w:rPr>
                <w:rFonts w:ascii="Arial Narrow" w:hAnsi="Arial Narrow"/>
                <w:b/>
                <w:i/>
                <w:sz w:val="18"/>
                <w:szCs w:val="18"/>
              </w:rPr>
              <w:t>responsabilità individuale,</w:t>
            </w:r>
            <w:r w:rsidRPr="00995019">
              <w:rPr>
                <w:rFonts w:ascii="Arial Narrow" w:hAnsi="Arial Narrow"/>
                <w:b/>
                <w:i/>
                <w:spacing w:val="-2"/>
                <w:sz w:val="18"/>
                <w:szCs w:val="18"/>
              </w:rPr>
              <w:t xml:space="preserve"> </w:t>
            </w:r>
            <w:r w:rsidRPr="00995019">
              <w:rPr>
                <w:rFonts w:ascii="Arial Narrow" w:hAnsi="Arial Narrow"/>
                <w:b/>
                <w:i/>
                <w:sz w:val="18"/>
                <w:szCs w:val="18"/>
              </w:rPr>
              <w:t>sulla</w:t>
            </w:r>
            <w:r w:rsidRPr="00995019">
              <w:rPr>
                <w:rFonts w:ascii="Arial Narrow" w:hAnsi="Arial Narrow"/>
                <w:b/>
                <w:i/>
                <w:spacing w:val="-2"/>
                <w:sz w:val="18"/>
                <w:szCs w:val="18"/>
              </w:rPr>
              <w:t xml:space="preserve"> </w:t>
            </w:r>
            <w:r w:rsidRPr="00995019">
              <w:rPr>
                <w:rFonts w:ascii="Arial Narrow" w:hAnsi="Arial Narrow"/>
                <w:b/>
                <w:i/>
                <w:sz w:val="18"/>
                <w:szCs w:val="18"/>
              </w:rPr>
              <w:t>legalità, sulla consapevolezza della</w:t>
            </w:r>
            <w:r w:rsidRPr="00995019">
              <w:rPr>
                <w:rFonts w:ascii="Arial Narrow" w:hAnsi="Arial Narrow"/>
                <w:b/>
                <w:i/>
                <w:spacing w:val="-2"/>
                <w:sz w:val="18"/>
                <w:szCs w:val="18"/>
              </w:rPr>
              <w:t xml:space="preserve"> </w:t>
            </w:r>
            <w:r w:rsidRPr="00995019">
              <w:rPr>
                <w:rFonts w:ascii="Arial Narrow" w:hAnsi="Arial Narrow"/>
                <w:b/>
                <w:i/>
                <w:sz w:val="18"/>
                <w:szCs w:val="18"/>
              </w:rPr>
              <w:t>appartenenza ad una</w:t>
            </w:r>
            <w:r w:rsidRPr="00995019">
              <w:rPr>
                <w:rFonts w:ascii="Arial Narrow" w:hAnsi="Arial Narrow"/>
                <w:b/>
                <w:i/>
                <w:spacing w:val="-2"/>
                <w:sz w:val="18"/>
                <w:szCs w:val="18"/>
              </w:rPr>
              <w:t xml:space="preserve"> </w:t>
            </w:r>
            <w:r w:rsidRPr="00995019">
              <w:rPr>
                <w:rFonts w:ascii="Arial Narrow" w:hAnsi="Arial Narrow"/>
                <w:b/>
                <w:i/>
                <w:sz w:val="18"/>
                <w:szCs w:val="18"/>
              </w:rPr>
              <w:t>comunità, sulla partecipazione e sulla solidarietà, sostenuti dalla conoscenza della Carta costituzionale, della Carta dei Diritti fondamentali dell’Unione Europea e della Dichiarazione Internazionale dei Diritti umani.</w:t>
            </w:r>
          </w:p>
          <w:p w14:paraId="0CFC5128" w14:textId="34F1CE8B" w:rsidR="00AD58FB" w:rsidRPr="00442852" w:rsidRDefault="00AD58FB" w:rsidP="00AD58FB">
            <w:pPr>
              <w:rPr>
                <w:rFonts w:ascii="Arial Narrow" w:hAnsi="Arial Narrow" w:cs="Times New Roman"/>
                <w:b/>
                <w:sz w:val="16"/>
                <w:szCs w:val="16"/>
              </w:rPr>
            </w:pPr>
          </w:p>
        </w:tc>
        <w:tc>
          <w:tcPr>
            <w:tcW w:w="2891" w:type="dxa"/>
          </w:tcPr>
          <w:p w14:paraId="78357B24"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4C9B9713" w14:textId="31F5329E"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 ruoli e funzioni delle persone nella società, inquadrandoli nei servizi, nelle strutture produttive e nelle professioni</w:t>
            </w:r>
            <w:r>
              <w:rPr>
                <w:rFonts w:ascii="Arial Narrow" w:hAnsi="Arial Narrow" w:cs="Times New Roman"/>
                <w:sz w:val="18"/>
                <w:szCs w:val="18"/>
              </w:rPr>
              <w:t>, seguendo gli esempi forniti dal docente con riferimento alla propria esperienza</w:t>
            </w:r>
            <w:r w:rsidR="005733EA">
              <w:rPr>
                <w:rFonts w:ascii="Arial Narrow" w:hAnsi="Arial Narrow" w:cs="Times New Roman"/>
                <w:sz w:val="18"/>
                <w:szCs w:val="18"/>
              </w:rPr>
              <w:t xml:space="preserve"> diretta</w:t>
            </w:r>
            <w:r>
              <w:rPr>
                <w:rFonts w:ascii="Arial Narrow" w:hAnsi="Arial Narrow" w:cs="Times New Roman"/>
                <w:sz w:val="18"/>
                <w:szCs w:val="18"/>
              </w:rPr>
              <w:t>;</w:t>
            </w:r>
          </w:p>
          <w:p w14:paraId="07FFA1D3" w14:textId="2CC3CEA2"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w:t>
            </w:r>
            <w:r>
              <w:rPr>
                <w:rFonts w:ascii="Arial Narrow" w:hAnsi="Arial Narrow" w:cs="Times New Roman"/>
                <w:sz w:val="18"/>
                <w:szCs w:val="18"/>
              </w:rPr>
              <w:t xml:space="preserve"> con l’aiuto dell’insegnante</w:t>
            </w:r>
            <w:r w:rsidR="005733EA">
              <w:rPr>
                <w:rFonts w:ascii="Arial Narrow" w:hAnsi="Arial Narrow" w:cs="Times New Roman"/>
                <w:sz w:val="18"/>
                <w:szCs w:val="18"/>
              </w:rPr>
              <w:t xml:space="preserve"> e con esempi da lui forniti</w:t>
            </w:r>
            <w:r>
              <w:rPr>
                <w:rFonts w:ascii="Arial Narrow" w:hAnsi="Arial Narrow" w:cs="Times New Roman"/>
                <w:sz w:val="18"/>
                <w:szCs w:val="18"/>
              </w:rPr>
              <w:t xml:space="preserve">, </w:t>
            </w:r>
            <w:r w:rsidRPr="00E1404C">
              <w:rPr>
                <w:rFonts w:ascii="Arial Narrow" w:hAnsi="Arial Narrow" w:cs="Times New Roman"/>
                <w:sz w:val="18"/>
                <w:szCs w:val="18"/>
              </w:rPr>
              <w:t xml:space="preserve">nel testo della Costituzione, l’affermazione dei diritti fondamentali delle persone; le implicazioni nella vita quotidiana e nelle relazioni con gli altri; </w:t>
            </w:r>
          </w:p>
          <w:p w14:paraId="74EFE108" w14:textId="08ABA064"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 xml:space="preserve">lla luce del testo della Costituzione, </w:t>
            </w:r>
            <w:r>
              <w:rPr>
                <w:rFonts w:ascii="Arial Narrow" w:hAnsi="Arial Narrow" w:cs="Times New Roman"/>
                <w:sz w:val="18"/>
                <w:szCs w:val="18"/>
              </w:rPr>
              <w:t>con le indicazioni del docente</w:t>
            </w:r>
            <w:r w:rsidR="005733EA">
              <w:rPr>
                <w:rFonts w:ascii="Arial Narrow" w:hAnsi="Arial Narrow" w:cs="Times New Roman"/>
                <w:sz w:val="18"/>
                <w:szCs w:val="18"/>
              </w:rPr>
              <w:t xml:space="preserve"> e a seguito di esempi forniti</w:t>
            </w:r>
            <w:r>
              <w:rPr>
                <w:rFonts w:ascii="Arial Narrow" w:hAnsi="Arial Narrow" w:cs="Times New Roman"/>
                <w:sz w:val="18"/>
                <w:szCs w:val="18"/>
              </w:rPr>
              <w:t xml:space="preserve">, </w:t>
            </w:r>
            <w:r w:rsidRPr="00E1404C">
              <w:rPr>
                <w:rFonts w:ascii="Arial Narrow" w:hAnsi="Arial Narrow" w:cs="Times New Roman"/>
                <w:sz w:val="18"/>
                <w:szCs w:val="18"/>
              </w:rPr>
              <w:t>individua i diritti e i doveri che interessano anche i cittadini più giovani; partecipa alla definizione</w:t>
            </w:r>
            <w:r>
              <w:rPr>
                <w:rFonts w:ascii="Arial Narrow" w:hAnsi="Arial Narrow" w:cs="Times New Roman"/>
                <w:sz w:val="18"/>
                <w:szCs w:val="18"/>
              </w:rPr>
              <w:t xml:space="preserve"> e revisione</w:t>
            </w:r>
            <w:r w:rsidRPr="00E1404C">
              <w:rPr>
                <w:rFonts w:ascii="Arial Narrow" w:hAnsi="Arial Narrow" w:cs="Times New Roman"/>
                <w:sz w:val="18"/>
                <w:szCs w:val="18"/>
              </w:rPr>
              <w:t xml:space="preserve"> delle regole comuni condivise</w:t>
            </w:r>
            <w:r w:rsidR="005733EA">
              <w:rPr>
                <w:rFonts w:ascii="Arial Narrow" w:hAnsi="Arial Narrow" w:cs="Times New Roman"/>
                <w:sz w:val="18"/>
                <w:szCs w:val="18"/>
              </w:rPr>
              <w:t>;</w:t>
            </w:r>
            <w:r w:rsidRPr="00E1404C">
              <w:rPr>
                <w:rFonts w:ascii="Arial Narrow" w:hAnsi="Arial Narrow" w:cs="Times New Roman"/>
                <w:sz w:val="18"/>
                <w:szCs w:val="18"/>
              </w:rPr>
              <w:t xml:space="preserve"> </w:t>
            </w:r>
          </w:p>
          <w:p w14:paraId="3198F7C1" w14:textId="63438BBE"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w:t>
            </w:r>
            <w:r>
              <w:rPr>
                <w:rFonts w:ascii="Arial Narrow" w:hAnsi="Arial Narrow" w:cs="Times New Roman"/>
                <w:sz w:val="18"/>
                <w:szCs w:val="18"/>
              </w:rPr>
              <w:t>, seguendo gli esempi forniti dal docente, alcuni</w:t>
            </w:r>
            <w:r w:rsidRPr="00E1404C">
              <w:rPr>
                <w:rFonts w:ascii="Arial Narrow" w:hAnsi="Arial Narrow" w:cs="Times New Roman"/>
                <w:sz w:val="18"/>
                <w:szCs w:val="18"/>
              </w:rPr>
              <w:t xml:space="preserve"> elementi che possono caratterizzare </w:t>
            </w:r>
            <w:r>
              <w:rPr>
                <w:rFonts w:ascii="Arial Narrow" w:hAnsi="Arial Narrow" w:cs="Times New Roman"/>
                <w:sz w:val="18"/>
                <w:szCs w:val="18"/>
              </w:rPr>
              <w:t>l’</w:t>
            </w:r>
            <w:r w:rsidRPr="00E1404C">
              <w:rPr>
                <w:rFonts w:ascii="Arial Narrow" w:hAnsi="Arial Narrow" w:cs="Times New Roman"/>
                <w:sz w:val="18"/>
                <w:szCs w:val="18"/>
              </w:rPr>
              <w:t>appartenenza ad una comunità locale</w:t>
            </w:r>
            <w:r w:rsidR="005733EA">
              <w:rPr>
                <w:rFonts w:ascii="Arial Narrow" w:hAnsi="Arial Narrow" w:cs="Times New Roman"/>
                <w:sz w:val="18"/>
                <w:szCs w:val="18"/>
              </w:rPr>
              <w:t xml:space="preserve"> e </w:t>
            </w:r>
            <w:r w:rsidRPr="00E1404C">
              <w:rPr>
                <w:rFonts w:ascii="Arial Narrow" w:hAnsi="Arial Narrow" w:cs="Times New Roman"/>
                <w:sz w:val="18"/>
                <w:szCs w:val="18"/>
              </w:rPr>
              <w:t xml:space="preserve">nazionale, </w:t>
            </w:r>
            <w:r w:rsidR="005733EA">
              <w:rPr>
                <w:rFonts w:ascii="Arial Narrow" w:hAnsi="Arial Narrow" w:cs="Times New Roman"/>
                <w:sz w:val="18"/>
                <w:szCs w:val="18"/>
              </w:rPr>
              <w:t>riferiti alla propria esperienza concreta;</w:t>
            </w:r>
          </w:p>
          <w:p w14:paraId="3BCCE0D7" w14:textId="6E37FFEA"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 xml:space="preserve">ssume </w:t>
            </w:r>
            <w:r>
              <w:rPr>
                <w:rFonts w:ascii="Arial Narrow" w:hAnsi="Arial Narrow" w:cs="Times New Roman"/>
                <w:sz w:val="18"/>
                <w:szCs w:val="18"/>
              </w:rPr>
              <w:t xml:space="preserve">semplici </w:t>
            </w:r>
            <w:r w:rsidRPr="00E1404C">
              <w:rPr>
                <w:rFonts w:ascii="Arial Narrow" w:hAnsi="Arial Narrow" w:cs="Times New Roman"/>
                <w:sz w:val="18"/>
                <w:szCs w:val="18"/>
              </w:rPr>
              <w:t xml:space="preserve">incarichi, </w:t>
            </w:r>
            <w:r>
              <w:rPr>
                <w:rFonts w:ascii="Arial Narrow" w:hAnsi="Arial Narrow" w:cs="Times New Roman"/>
                <w:sz w:val="18"/>
                <w:szCs w:val="18"/>
              </w:rPr>
              <w:t xml:space="preserve">secondo </w:t>
            </w:r>
            <w:r w:rsidR="005733EA">
              <w:rPr>
                <w:rFonts w:ascii="Arial Narrow" w:hAnsi="Arial Narrow" w:cs="Times New Roman"/>
                <w:sz w:val="18"/>
                <w:szCs w:val="18"/>
              </w:rPr>
              <w:t>precise istruzioni e supervisione diretta</w:t>
            </w:r>
            <w:r>
              <w:rPr>
                <w:rFonts w:ascii="Arial Narrow" w:hAnsi="Arial Narrow" w:cs="Times New Roman"/>
                <w:sz w:val="18"/>
                <w:szCs w:val="18"/>
              </w:rPr>
              <w:t xml:space="preserve">, </w:t>
            </w:r>
            <w:r w:rsidRPr="00E1404C">
              <w:rPr>
                <w:rFonts w:ascii="Arial Narrow" w:hAnsi="Arial Narrow" w:cs="Times New Roman"/>
                <w:sz w:val="18"/>
                <w:szCs w:val="18"/>
              </w:rPr>
              <w:t>si adopera per la cura degli ambienti e dei beni comuni, di forme di vita affidate</w:t>
            </w:r>
            <w:r>
              <w:rPr>
                <w:rFonts w:ascii="Arial Narrow" w:hAnsi="Arial Narrow" w:cs="Times New Roman"/>
                <w:sz w:val="18"/>
                <w:szCs w:val="18"/>
              </w:rPr>
              <w:t>;</w:t>
            </w:r>
          </w:p>
          <w:p w14:paraId="3DDA74F1" w14:textId="5C1C79A4" w:rsidR="0091059F" w:rsidRPr="00E1404C" w:rsidRDefault="0091059F"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su richiesta,</w:t>
            </w:r>
            <w:r w:rsidR="005733EA">
              <w:rPr>
                <w:rFonts w:ascii="Arial Narrow" w:hAnsi="Arial Narrow" w:cs="Times New Roman"/>
                <w:sz w:val="18"/>
                <w:szCs w:val="18"/>
              </w:rPr>
              <w:t xml:space="preserve"> con precise istruzioni,</w:t>
            </w:r>
            <w:r>
              <w:rPr>
                <w:rFonts w:ascii="Arial Narrow" w:hAnsi="Arial Narrow" w:cs="Times New Roman"/>
                <w:sz w:val="18"/>
                <w:szCs w:val="18"/>
              </w:rPr>
              <w:t xml:space="preserve"> p</w:t>
            </w:r>
            <w:r w:rsidRPr="00E1404C">
              <w:rPr>
                <w:rFonts w:ascii="Arial Narrow" w:hAnsi="Arial Narrow" w:cs="Times New Roman"/>
                <w:sz w:val="18"/>
                <w:szCs w:val="18"/>
              </w:rPr>
              <w:t>resta aiuto a persone in difficoltà</w:t>
            </w:r>
            <w:r>
              <w:rPr>
                <w:rFonts w:ascii="Arial Narrow" w:hAnsi="Arial Narrow" w:cs="Times New Roman"/>
                <w:sz w:val="18"/>
                <w:szCs w:val="18"/>
              </w:rPr>
              <w:t>;</w:t>
            </w:r>
            <w:r w:rsidRPr="00E1404C">
              <w:rPr>
                <w:rFonts w:ascii="Arial Narrow" w:hAnsi="Arial Narrow" w:cs="Times New Roman"/>
                <w:sz w:val="18"/>
                <w:szCs w:val="18"/>
              </w:rPr>
              <w:t xml:space="preserve"> </w:t>
            </w:r>
            <w:r w:rsidRPr="00E1404C">
              <w:rPr>
                <w:rFonts w:ascii="Arial Narrow" w:hAnsi="Arial Narrow" w:cs="Times New Roman"/>
                <w:sz w:val="18"/>
                <w:szCs w:val="18"/>
              </w:rPr>
              <w:lastRenderedPageBreak/>
              <w:t>collabora con i compagni nel gioco e nel lavoro</w:t>
            </w:r>
            <w:r w:rsidR="005733EA">
              <w:rPr>
                <w:rFonts w:ascii="Arial Narrow" w:hAnsi="Arial Narrow" w:cs="Times New Roman"/>
                <w:sz w:val="18"/>
                <w:szCs w:val="18"/>
              </w:rPr>
              <w:t>;</w:t>
            </w:r>
            <w:r w:rsidRPr="00E1404C">
              <w:rPr>
                <w:rFonts w:ascii="Arial Narrow" w:hAnsi="Arial Narrow" w:cs="Times New Roman"/>
                <w:sz w:val="18"/>
                <w:szCs w:val="18"/>
              </w:rPr>
              <w:t xml:space="preserve"> </w:t>
            </w:r>
          </w:p>
          <w:p w14:paraId="00C51D6B" w14:textId="1C0EAA1C" w:rsidR="0091059F" w:rsidRDefault="005733EA"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riconosce nell’esperienza diretta</w:t>
            </w:r>
            <w:r w:rsidR="0091059F" w:rsidRPr="00E1404C">
              <w:rPr>
                <w:rFonts w:ascii="Arial Narrow" w:hAnsi="Arial Narrow" w:cs="Times New Roman"/>
                <w:sz w:val="18"/>
                <w:szCs w:val="18"/>
              </w:rPr>
              <w:t xml:space="preserve"> forme di prepotenza, bullismo, cyberbullismo, violenza, le segnala agli adulti</w:t>
            </w:r>
            <w:r>
              <w:rPr>
                <w:rFonts w:ascii="Arial Narrow" w:hAnsi="Arial Narrow" w:cs="Times New Roman"/>
                <w:sz w:val="18"/>
                <w:szCs w:val="18"/>
              </w:rPr>
              <w:t>.</w:t>
            </w:r>
          </w:p>
          <w:p w14:paraId="46C21F15" w14:textId="26300CC8" w:rsidR="00AD58FB" w:rsidRPr="005733EA" w:rsidRDefault="00AD58FB" w:rsidP="005733EA">
            <w:pPr>
              <w:spacing w:after="120"/>
              <w:ind w:left="-18"/>
              <w:jc w:val="both"/>
              <w:rPr>
                <w:rFonts w:ascii="Arial Narrow" w:hAnsi="Arial Narrow" w:cs="Times New Roman"/>
                <w:sz w:val="18"/>
                <w:szCs w:val="18"/>
              </w:rPr>
            </w:pPr>
          </w:p>
        </w:tc>
        <w:tc>
          <w:tcPr>
            <w:tcW w:w="2891" w:type="dxa"/>
          </w:tcPr>
          <w:p w14:paraId="36C20020"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3B993BC0" w14:textId="0CC20F2B"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 ruoli e funzioni delle persone nella società, inquadrandoli nei servizi, nelle strutture produttive e nelle professioni</w:t>
            </w:r>
            <w:r>
              <w:rPr>
                <w:rFonts w:ascii="Arial Narrow" w:hAnsi="Arial Narrow" w:cs="Times New Roman"/>
                <w:sz w:val="18"/>
                <w:szCs w:val="18"/>
              </w:rPr>
              <w:t>, con riferimento alla propria esperienza;</w:t>
            </w:r>
          </w:p>
          <w:p w14:paraId="0095FBDC" w14:textId="70D376AB"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w:t>
            </w:r>
            <w:r>
              <w:rPr>
                <w:rFonts w:ascii="Arial Narrow" w:hAnsi="Arial Narrow" w:cs="Times New Roman"/>
                <w:sz w:val="18"/>
                <w:szCs w:val="18"/>
              </w:rPr>
              <w:t xml:space="preserve"> con l’aiuto dell’insegnante, </w:t>
            </w:r>
            <w:r w:rsidRPr="00E1404C">
              <w:rPr>
                <w:rFonts w:ascii="Arial Narrow" w:hAnsi="Arial Narrow" w:cs="Times New Roman"/>
                <w:sz w:val="18"/>
                <w:szCs w:val="18"/>
              </w:rPr>
              <w:t xml:space="preserve">nel testo della Costituzione, l’affermazione dei diritti fondamentali delle persone; i principi di eguaglianza sostanziale, solidarietà, mutualismo, responsabilità sociale e le implicazioni nella vita quotidiana e nelle relazioni con gli altri; </w:t>
            </w:r>
          </w:p>
          <w:p w14:paraId="14EBE8DD" w14:textId="1C5B67CF"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 xml:space="preserve">lla luce del testo della Costituzione, </w:t>
            </w:r>
            <w:r>
              <w:rPr>
                <w:rFonts w:ascii="Arial Narrow" w:hAnsi="Arial Narrow" w:cs="Times New Roman"/>
                <w:sz w:val="18"/>
                <w:szCs w:val="18"/>
              </w:rPr>
              <w:t xml:space="preserve">con le indicazioni del docente, </w:t>
            </w:r>
            <w:r w:rsidRPr="00E1404C">
              <w:rPr>
                <w:rFonts w:ascii="Arial Narrow" w:hAnsi="Arial Narrow" w:cs="Times New Roman"/>
                <w:sz w:val="18"/>
                <w:szCs w:val="18"/>
              </w:rPr>
              <w:t>individua i diritti e i doveri che interessano anche i cittadini più giovani; partecipa alla definizione</w:t>
            </w:r>
            <w:r>
              <w:rPr>
                <w:rFonts w:ascii="Arial Narrow" w:hAnsi="Arial Narrow" w:cs="Times New Roman"/>
                <w:sz w:val="18"/>
                <w:szCs w:val="18"/>
              </w:rPr>
              <w:t xml:space="preserve"> e revisione</w:t>
            </w:r>
            <w:r w:rsidRPr="00E1404C">
              <w:rPr>
                <w:rFonts w:ascii="Arial Narrow" w:hAnsi="Arial Narrow" w:cs="Times New Roman"/>
                <w:sz w:val="18"/>
                <w:szCs w:val="18"/>
              </w:rPr>
              <w:t xml:space="preserve"> delle regole comuni condivise e</w:t>
            </w:r>
            <w:r>
              <w:rPr>
                <w:rFonts w:ascii="Arial Narrow" w:hAnsi="Arial Narrow" w:cs="Times New Roman"/>
                <w:sz w:val="18"/>
                <w:szCs w:val="18"/>
              </w:rPr>
              <w:t xml:space="preserve">, anche in modo indiretto, </w:t>
            </w:r>
            <w:r w:rsidRPr="00E1404C">
              <w:rPr>
                <w:rFonts w:ascii="Arial Narrow" w:hAnsi="Arial Narrow" w:cs="Times New Roman"/>
                <w:sz w:val="18"/>
                <w:szCs w:val="18"/>
              </w:rPr>
              <w:t>ad eventuali forme di rappresentanza alla sua portata (rappresentanze a livello scolastico; Consigli Comunali dei ragazzi; Associazionismo giovanile)</w:t>
            </w:r>
            <w:r>
              <w:rPr>
                <w:rFonts w:ascii="Arial Narrow" w:hAnsi="Arial Narrow" w:cs="Times New Roman"/>
                <w:sz w:val="18"/>
                <w:szCs w:val="18"/>
              </w:rPr>
              <w:t>;</w:t>
            </w:r>
          </w:p>
          <w:p w14:paraId="395113C5" w14:textId="5A9DA73E"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w:t>
            </w:r>
            <w:r>
              <w:rPr>
                <w:rFonts w:ascii="Arial Narrow" w:hAnsi="Arial Narrow" w:cs="Times New Roman"/>
                <w:sz w:val="18"/>
                <w:szCs w:val="18"/>
              </w:rPr>
              <w:t>, seguendo gli esempi forniti dal docente, alcuni</w:t>
            </w:r>
            <w:r w:rsidRPr="00E1404C">
              <w:rPr>
                <w:rFonts w:ascii="Arial Narrow" w:hAnsi="Arial Narrow" w:cs="Times New Roman"/>
                <w:sz w:val="18"/>
                <w:szCs w:val="18"/>
              </w:rPr>
              <w:t xml:space="preserve"> elementi che possono caratterizzare </w:t>
            </w:r>
            <w:r>
              <w:rPr>
                <w:rFonts w:ascii="Arial Narrow" w:hAnsi="Arial Narrow" w:cs="Times New Roman"/>
                <w:sz w:val="18"/>
                <w:szCs w:val="18"/>
              </w:rPr>
              <w:t>l’</w:t>
            </w:r>
            <w:r w:rsidRPr="00E1404C">
              <w:rPr>
                <w:rFonts w:ascii="Arial Narrow" w:hAnsi="Arial Narrow" w:cs="Times New Roman"/>
                <w:sz w:val="18"/>
                <w:szCs w:val="18"/>
              </w:rPr>
              <w:t>appartenenza ad una comunità locale, nazionale, europea, globale</w:t>
            </w:r>
            <w:r>
              <w:rPr>
                <w:rFonts w:ascii="Arial Narrow" w:hAnsi="Arial Narrow" w:cs="Times New Roman"/>
                <w:sz w:val="18"/>
                <w:szCs w:val="18"/>
              </w:rPr>
              <w:t>;</w:t>
            </w:r>
          </w:p>
          <w:p w14:paraId="60E77FDA" w14:textId="7580A4E2"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w:t>
            </w:r>
            <w:r>
              <w:rPr>
                <w:rFonts w:ascii="Arial Narrow" w:hAnsi="Arial Narrow" w:cs="Times New Roman"/>
                <w:sz w:val="18"/>
                <w:szCs w:val="18"/>
              </w:rPr>
              <w:t>, facendo riferimento all’esperienza diretta, alcune</w:t>
            </w:r>
            <w:r w:rsidRPr="00E1404C">
              <w:rPr>
                <w:rFonts w:ascii="Arial Narrow" w:hAnsi="Arial Narrow" w:cs="Times New Roman"/>
                <w:sz w:val="18"/>
                <w:szCs w:val="18"/>
              </w:rPr>
              <w:t xml:space="preserve"> circostanze che favoriscono od ostacolano le pari opportunità delle persone nella scuola, nella comunità </w:t>
            </w:r>
            <w:r w:rsidRPr="00E1404C">
              <w:rPr>
                <w:rFonts w:ascii="Arial Narrow" w:hAnsi="Arial Narrow" w:cs="Times New Roman"/>
                <w:sz w:val="18"/>
                <w:szCs w:val="18"/>
              </w:rPr>
              <w:lastRenderedPageBreak/>
              <w:t>e nel Paese, anche alla luce dei principi fondamentali della Costituzione e si adopera, nella misura delle sue possibilità, per il miglioramento</w:t>
            </w:r>
            <w:r>
              <w:rPr>
                <w:rFonts w:ascii="Arial Narrow" w:hAnsi="Arial Narrow" w:cs="Times New Roman"/>
                <w:sz w:val="18"/>
                <w:szCs w:val="18"/>
              </w:rPr>
              <w:t>, partecipando ad iniziative pianificate in classe e a scuola;</w:t>
            </w:r>
            <w:r w:rsidRPr="00E1404C">
              <w:rPr>
                <w:rFonts w:ascii="Arial Narrow" w:hAnsi="Arial Narrow" w:cs="Times New Roman"/>
                <w:sz w:val="18"/>
                <w:szCs w:val="18"/>
              </w:rPr>
              <w:t xml:space="preserve"> </w:t>
            </w:r>
          </w:p>
          <w:p w14:paraId="2C20BE5D" w14:textId="0FB4B0CE" w:rsidR="00006416" w:rsidRPr="00E1404C" w:rsidRDefault="00006416"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 xml:space="preserve">ssume </w:t>
            </w:r>
            <w:r w:rsidR="0091059F">
              <w:rPr>
                <w:rFonts w:ascii="Arial Narrow" w:hAnsi="Arial Narrow" w:cs="Times New Roman"/>
                <w:sz w:val="18"/>
                <w:szCs w:val="18"/>
              </w:rPr>
              <w:t xml:space="preserve">semplici </w:t>
            </w:r>
            <w:r w:rsidRPr="00E1404C">
              <w:rPr>
                <w:rFonts w:ascii="Arial Narrow" w:hAnsi="Arial Narrow" w:cs="Times New Roman"/>
                <w:sz w:val="18"/>
                <w:szCs w:val="18"/>
              </w:rPr>
              <w:t xml:space="preserve">incarichi, </w:t>
            </w:r>
            <w:r w:rsidR="0091059F">
              <w:rPr>
                <w:rFonts w:ascii="Arial Narrow" w:hAnsi="Arial Narrow" w:cs="Times New Roman"/>
                <w:sz w:val="18"/>
                <w:szCs w:val="18"/>
              </w:rPr>
              <w:t xml:space="preserve">secondo le istruzioni, </w:t>
            </w:r>
            <w:r w:rsidRPr="00E1404C">
              <w:rPr>
                <w:rFonts w:ascii="Arial Narrow" w:hAnsi="Arial Narrow" w:cs="Times New Roman"/>
                <w:sz w:val="18"/>
                <w:szCs w:val="18"/>
              </w:rPr>
              <w:t>si adopera per la cura degli ambienti e dei beni comuni, di forme di vita affidate</w:t>
            </w:r>
            <w:r>
              <w:rPr>
                <w:rFonts w:ascii="Arial Narrow" w:hAnsi="Arial Narrow" w:cs="Times New Roman"/>
                <w:sz w:val="18"/>
                <w:szCs w:val="18"/>
              </w:rPr>
              <w:t>;</w:t>
            </w:r>
          </w:p>
          <w:p w14:paraId="7F33CC66" w14:textId="6AD2FC3C" w:rsidR="00006416" w:rsidRPr="00E1404C" w:rsidRDefault="0091059F" w:rsidP="00006416">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 xml:space="preserve">su richiesta, </w:t>
            </w:r>
            <w:r w:rsidR="00006416">
              <w:rPr>
                <w:rFonts w:ascii="Arial Narrow" w:hAnsi="Arial Narrow" w:cs="Times New Roman"/>
                <w:sz w:val="18"/>
                <w:szCs w:val="18"/>
              </w:rPr>
              <w:t>p</w:t>
            </w:r>
            <w:r w:rsidR="00006416" w:rsidRPr="00E1404C">
              <w:rPr>
                <w:rFonts w:ascii="Arial Narrow" w:hAnsi="Arial Narrow" w:cs="Times New Roman"/>
                <w:sz w:val="18"/>
                <w:szCs w:val="18"/>
              </w:rPr>
              <w:t>resta aiuto a persone in difficoltà</w:t>
            </w:r>
            <w:r>
              <w:rPr>
                <w:rFonts w:ascii="Arial Narrow" w:hAnsi="Arial Narrow" w:cs="Times New Roman"/>
                <w:sz w:val="18"/>
                <w:szCs w:val="18"/>
              </w:rPr>
              <w:t>;</w:t>
            </w:r>
            <w:r w:rsidR="00006416" w:rsidRPr="00E1404C">
              <w:rPr>
                <w:rFonts w:ascii="Arial Narrow" w:hAnsi="Arial Narrow" w:cs="Times New Roman"/>
                <w:sz w:val="18"/>
                <w:szCs w:val="18"/>
              </w:rPr>
              <w:t xml:space="preserve"> collabora con i compagni nel gioco e nel lavoro, si presta a forme</w:t>
            </w:r>
            <w:r>
              <w:rPr>
                <w:rFonts w:ascii="Arial Narrow" w:hAnsi="Arial Narrow" w:cs="Times New Roman"/>
                <w:sz w:val="18"/>
                <w:szCs w:val="18"/>
              </w:rPr>
              <w:t xml:space="preserve"> di collaborazione concordate e pianificate</w:t>
            </w:r>
            <w:r w:rsidR="00006416" w:rsidRPr="00E1404C">
              <w:rPr>
                <w:rFonts w:ascii="Arial Narrow" w:hAnsi="Arial Narrow" w:cs="Times New Roman"/>
                <w:sz w:val="18"/>
                <w:szCs w:val="18"/>
              </w:rPr>
              <w:t xml:space="preserve"> per l’inclusione di tutti</w:t>
            </w:r>
            <w:r w:rsidR="00006416">
              <w:rPr>
                <w:rFonts w:ascii="Arial Narrow" w:hAnsi="Arial Narrow" w:cs="Times New Roman"/>
                <w:sz w:val="18"/>
                <w:szCs w:val="18"/>
              </w:rPr>
              <w:t>;</w:t>
            </w:r>
          </w:p>
          <w:p w14:paraId="213E370F" w14:textId="77777777" w:rsidR="0091059F" w:rsidRDefault="00006416" w:rsidP="0091059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 forme di prepotenza, bullismo, cyberbullismo, violenza, le segnala agli adulti</w:t>
            </w:r>
            <w:r>
              <w:rPr>
                <w:rFonts w:ascii="Arial Narrow" w:hAnsi="Arial Narrow" w:cs="Times New Roman"/>
                <w:sz w:val="18"/>
                <w:szCs w:val="18"/>
              </w:rPr>
              <w:t>;</w:t>
            </w:r>
            <w:r w:rsidRPr="00E1404C">
              <w:rPr>
                <w:rFonts w:ascii="Arial Narrow" w:hAnsi="Arial Narrow" w:cs="Times New Roman"/>
                <w:sz w:val="18"/>
                <w:szCs w:val="18"/>
              </w:rPr>
              <w:t xml:space="preserve"> </w:t>
            </w:r>
          </w:p>
          <w:p w14:paraId="202F4145" w14:textId="2A86BE3A" w:rsidR="00006416" w:rsidRPr="00006416" w:rsidRDefault="00006416" w:rsidP="0091059F">
            <w:pPr>
              <w:pStyle w:val="Paragrafoelenco"/>
              <w:numPr>
                <w:ilvl w:val="0"/>
                <w:numId w:val="34"/>
              </w:numPr>
              <w:spacing w:after="120" w:line="240" w:lineRule="auto"/>
              <w:ind w:left="265" w:hanging="283"/>
              <w:jc w:val="both"/>
              <w:rPr>
                <w:rFonts w:ascii="Arial Narrow" w:hAnsi="Arial Narrow" w:cs="Times New Roman"/>
                <w:sz w:val="18"/>
                <w:szCs w:val="18"/>
              </w:rPr>
            </w:pPr>
            <w:r w:rsidRPr="00006416">
              <w:rPr>
                <w:rFonts w:ascii="Arial Narrow" w:hAnsi="Arial Narrow" w:cs="Times New Roman"/>
                <w:sz w:val="18"/>
                <w:szCs w:val="18"/>
              </w:rPr>
              <w:t>ricerca, individua, riconosce</w:t>
            </w:r>
            <w:r w:rsidR="0091059F">
              <w:rPr>
                <w:rFonts w:ascii="Arial Narrow" w:hAnsi="Arial Narrow" w:cs="Times New Roman"/>
                <w:sz w:val="18"/>
                <w:szCs w:val="18"/>
              </w:rPr>
              <w:t xml:space="preserve">, con l’aiuto e gli esempi forniti dal docente, </w:t>
            </w:r>
            <w:r w:rsidRPr="00006416">
              <w:rPr>
                <w:rFonts w:ascii="Arial Narrow" w:hAnsi="Arial Narrow" w:cs="Times New Roman"/>
                <w:sz w:val="18"/>
                <w:szCs w:val="18"/>
              </w:rPr>
              <w:t xml:space="preserve">forme di supporto e sostegno ad associazioni umanitarie, di solidarietà sociale e di salvaguardia dell’ambiente e della natura, di volontariato in generale. </w:t>
            </w:r>
            <w:r w:rsidR="0091059F">
              <w:rPr>
                <w:rFonts w:ascii="Arial Narrow" w:hAnsi="Arial Narrow" w:cs="Times New Roman"/>
                <w:sz w:val="18"/>
                <w:szCs w:val="18"/>
              </w:rPr>
              <w:t>Nell’ambito di iniziative comuni pianificate, partecipa ad alcune alla sua portata.</w:t>
            </w:r>
          </w:p>
        </w:tc>
        <w:tc>
          <w:tcPr>
            <w:tcW w:w="2897" w:type="dxa"/>
          </w:tcPr>
          <w:p w14:paraId="3F5980C5" w14:textId="77777777" w:rsidR="00AD58FB" w:rsidRDefault="00AD58FB" w:rsidP="00AD58FB">
            <w:pPr>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67ADE7B9" w14:textId="77777777"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 ruoli e funzioni delle persone nella società, inquadrandoli nei servizi, nelle strutture produttive e nelle professioni</w:t>
            </w:r>
            <w:r>
              <w:rPr>
                <w:rFonts w:ascii="Arial Narrow" w:hAnsi="Arial Narrow" w:cs="Times New Roman"/>
                <w:sz w:val="18"/>
                <w:szCs w:val="18"/>
              </w:rPr>
              <w:t>;</w:t>
            </w:r>
          </w:p>
          <w:p w14:paraId="159F931B" w14:textId="265F506E"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 xml:space="preserve">ndividua, </w:t>
            </w:r>
            <w:r w:rsidR="00006416">
              <w:rPr>
                <w:rFonts w:ascii="Arial Narrow" w:hAnsi="Arial Narrow" w:cs="Times New Roman"/>
                <w:sz w:val="18"/>
                <w:szCs w:val="18"/>
              </w:rPr>
              <w:t xml:space="preserve">seguendo le indicazioni dell’insegnante, </w:t>
            </w:r>
            <w:r w:rsidRPr="00E1404C">
              <w:rPr>
                <w:rFonts w:ascii="Arial Narrow" w:hAnsi="Arial Narrow" w:cs="Times New Roman"/>
                <w:sz w:val="18"/>
                <w:szCs w:val="18"/>
              </w:rPr>
              <w:t>nel testo della Costituzione, l’affermazione dei diritti fondamentali delle persone; i principi di eguaglianza sostanziale, solidarietà, mutualismo, responsabilità sociale e le implicazioni nella vita quotidiana e nelle relazioni con gli altri; riconosce nella realtà alcune strutture e circostanze che contribuiscono ad attuare tali principi</w:t>
            </w:r>
            <w:r>
              <w:rPr>
                <w:rFonts w:ascii="Arial Narrow" w:hAnsi="Arial Narrow" w:cs="Times New Roman"/>
                <w:sz w:val="18"/>
                <w:szCs w:val="18"/>
              </w:rPr>
              <w:t>;</w:t>
            </w:r>
          </w:p>
          <w:p w14:paraId="25DB1FB1" w14:textId="33D348C6"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 xml:space="preserve">lla luce del testo della Costituzione, individua i diritti e i doveri che interessano anche i cittadini più giovani; partecipa </w:t>
            </w:r>
            <w:r>
              <w:rPr>
                <w:rFonts w:ascii="Arial Narrow" w:hAnsi="Arial Narrow" w:cs="Times New Roman"/>
                <w:sz w:val="18"/>
                <w:szCs w:val="18"/>
              </w:rPr>
              <w:t xml:space="preserve">attivamente </w:t>
            </w:r>
            <w:r w:rsidRPr="00E1404C">
              <w:rPr>
                <w:rFonts w:ascii="Arial Narrow" w:hAnsi="Arial Narrow" w:cs="Times New Roman"/>
                <w:sz w:val="18"/>
                <w:szCs w:val="18"/>
              </w:rPr>
              <w:t xml:space="preserve">alla definizione </w:t>
            </w:r>
            <w:r w:rsidR="00006416">
              <w:rPr>
                <w:rFonts w:ascii="Arial Narrow" w:hAnsi="Arial Narrow" w:cs="Times New Roman"/>
                <w:sz w:val="18"/>
                <w:szCs w:val="18"/>
              </w:rPr>
              <w:t xml:space="preserve">e revisione </w:t>
            </w:r>
            <w:r w:rsidRPr="00E1404C">
              <w:rPr>
                <w:rFonts w:ascii="Arial Narrow" w:hAnsi="Arial Narrow" w:cs="Times New Roman"/>
                <w:sz w:val="18"/>
                <w:szCs w:val="18"/>
              </w:rPr>
              <w:t>delle regole comuni condivise e</w:t>
            </w:r>
            <w:r w:rsidR="00006416">
              <w:rPr>
                <w:rFonts w:ascii="Arial Narrow" w:hAnsi="Arial Narrow" w:cs="Times New Roman"/>
                <w:sz w:val="18"/>
                <w:szCs w:val="18"/>
              </w:rPr>
              <w:t xml:space="preserve">, in modo diretto e indiretto, </w:t>
            </w:r>
            <w:r w:rsidRPr="00E1404C">
              <w:rPr>
                <w:rFonts w:ascii="Arial Narrow" w:hAnsi="Arial Narrow" w:cs="Times New Roman"/>
                <w:sz w:val="18"/>
                <w:szCs w:val="18"/>
              </w:rPr>
              <w:t>ad eventuali forme di rappresentanza alla sua portata (rappresentanze a livello scolastico; Consigli Comunali dei ragazzi; Associazionismo giovanile)</w:t>
            </w:r>
            <w:r>
              <w:rPr>
                <w:rFonts w:ascii="Arial Narrow" w:hAnsi="Arial Narrow" w:cs="Times New Roman"/>
                <w:sz w:val="18"/>
                <w:szCs w:val="18"/>
              </w:rPr>
              <w:t>;</w:t>
            </w:r>
          </w:p>
          <w:p w14:paraId="625B9B92" w14:textId="0CF0EACF"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 xml:space="preserve">ndividua </w:t>
            </w:r>
            <w:r>
              <w:rPr>
                <w:rFonts w:ascii="Arial Narrow" w:hAnsi="Arial Narrow" w:cs="Times New Roman"/>
                <w:sz w:val="18"/>
                <w:szCs w:val="18"/>
              </w:rPr>
              <w:t>alcuni</w:t>
            </w:r>
            <w:r w:rsidRPr="00E1404C">
              <w:rPr>
                <w:rFonts w:ascii="Arial Narrow" w:hAnsi="Arial Narrow" w:cs="Times New Roman"/>
                <w:sz w:val="18"/>
                <w:szCs w:val="18"/>
              </w:rPr>
              <w:t xml:space="preserve"> elementi che possono caratterizzare </w:t>
            </w:r>
            <w:r>
              <w:rPr>
                <w:rFonts w:ascii="Arial Narrow" w:hAnsi="Arial Narrow" w:cs="Times New Roman"/>
                <w:sz w:val="18"/>
                <w:szCs w:val="18"/>
              </w:rPr>
              <w:t>l’</w:t>
            </w:r>
            <w:r w:rsidRPr="00E1404C">
              <w:rPr>
                <w:rFonts w:ascii="Arial Narrow" w:hAnsi="Arial Narrow" w:cs="Times New Roman"/>
                <w:sz w:val="18"/>
                <w:szCs w:val="18"/>
              </w:rPr>
              <w:t>appartenenza ad una comunità locale, nazionale, europea, globale</w:t>
            </w:r>
            <w:r>
              <w:rPr>
                <w:rFonts w:ascii="Arial Narrow" w:hAnsi="Arial Narrow" w:cs="Times New Roman"/>
                <w:sz w:val="18"/>
                <w:szCs w:val="18"/>
              </w:rPr>
              <w:t>;</w:t>
            </w:r>
          </w:p>
          <w:p w14:paraId="1230147D" w14:textId="6A6F16D3"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 xml:space="preserve">ndividua </w:t>
            </w:r>
            <w:r>
              <w:rPr>
                <w:rFonts w:ascii="Arial Narrow" w:hAnsi="Arial Narrow" w:cs="Times New Roman"/>
                <w:sz w:val="18"/>
                <w:szCs w:val="18"/>
              </w:rPr>
              <w:t>alcune</w:t>
            </w:r>
            <w:r w:rsidRPr="00E1404C">
              <w:rPr>
                <w:rFonts w:ascii="Arial Narrow" w:hAnsi="Arial Narrow" w:cs="Times New Roman"/>
                <w:sz w:val="18"/>
                <w:szCs w:val="18"/>
              </w:rPr>
              <w:t xml:space="preserve"> circostanze che favoriscono od ostacolano le pari </w:t>
            </w:r>
            <w:r w:rsidRPr="00E1404C">
              <w:rPr>
                <w:rFonts w:ascii="Arial Narrow" w:hAnsi="Arial Narrow" w:cs="Times New Roman"/>
                <w:sz w:val="18"/>
                <w:szCs w:val="18"/>
              </w:rPr>
              <w:lastRenderedPageBreak/>
              <w:t>opportunità delle persone nella scuola, nella comunità e nel Paese, anche alla luce dei principi fondamentali della Costituzione e si adopera, nella misura delle sue possibilità, per il miglioramento</w:t>
            </w:r>
            <w:r>
              <w:rPr>
                <w:rFonts w:ascii="Arial Narrow" w:hAnsi="Arial Narrow" w:cs="Times New Roman"/>
                <w:sz w:val="18"/>
                <w:szCs w:val="18"/>
              </w:rPr>
              <w:t>;</w:t>
            </w:r>
            <w:r w:rsidRPr="00E1404C">
              <w:rPr>
                <w:rFonts w:ascii="Arial Narrow" w:hAnsi="Arial Narrow" w:cs="Times New Roman"/>
                <w:sz w:val="18"/>
                <w:szCs w:val="18"/>
              </w:rPr>
              <w:t xml:space="preserve"> </w:t>
            </w:r>
          </w:p>
          <w:p w14:paraId="598EB163" w14:textId="533A8F3E"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Pr="00E1404C">
              <w:rPr>
                <w:rFonts w:ascii="Arial Narrow" w:hAnsi="Arial Narrow" w:cs="Times New Roman"/>
                <w:sz w:val="18"/>
                <w:szCs w:val="18"/>
              </w:rPr>
              <w:t>ssume incarichi e responsabilità, si adopera per il buon andamento del lavoro, la cura degli ambienti e dei beni comuni, di forme di vita affidate</w:t>
            </w:r>
            <w:r>
              <w:rPr>
                <w:rFonts w:ascii="Arial Narrow" w:hAnsi="Arial Narrow" w:cs="Times New Roman"/>
                <w:sz w:val="18"/>
                <w:szCs w:val="18"/>
              </w:rPr>
              <w:t>;</w:t>
            </w:r>
          </w:p>
          <w:p w14:paraId="523802B9" w14:textId="678ACF2B" w:rsidR="0073064F" w:rsidRPr="00E1404C"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p</w:t>
            </w:r>
            <w:r w:rsidRPr="00E1404C">
              <w:rPr>
                <w:rFonts w:ascii="Arial Narrow" w:hAnsi="Arial Narrow" w:cs="Times New Roman"/>
                <w:sz w:val="18"/>
                <w:szCs w:val="18"/>
              </w:rPr>
              <w:t>resta aiuto a persone in difficoltà, collabora con i compagni nel gioco e nel lavoro, si presta a forme di mutuo aiuto (peer tutoring, gruppi collaborativi), per l’inclusione di tutti</w:t>
            </w:r>
            <w:r>
              <w:rPr>
                <w:rFonts w:ascii="Arial Narrow" w:hAnsi="Arial Narrow" w:cs="Times New Roman"/>
                <w:sz w:val="18"/>
                <w:szCs w:val="18"/>
              </w:rPr>
              <w:t>;</w:t>
            </w:r>
          </w:p>
          <w:p w14:paraId="49CD524A" w14:textId="79FDC17A" w:rsidR="0073064F"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Pr="00E1404C">
              <w:rPr>
                <w:rFonts w:ascii="Arial Narrow" w:hAnsi="Arial Narrow" w:cs="Times New Roman"/>
                <w:sz w:val="18"/>
                <w:szCs w:val="18"/>
              </w:rPr>
              <w:t>ndividua forme di prepotenza, bullismo, cyberbullismo, violenza, le segnala agli adulti</w:t>
            </w:r>
            <w:r w:rsidR="00006416">
              <w:rPr>
                <w:rFonts w:ascii="Arial Narrow" w:hAnsi="Arial Narrow" w:cs="Times New Roman"/>
                <w:sz w:val="18"/>
                <w:szCs w:val="18"/>
              </w:rPr>
              <w:t>;</w:t>
            </w:r>
            <w:r w:rsidRPr="00E1404C">
              <w:rPr>
                <w:rFonts w:ascii="Arial Narrow" w:hAnsi="Arial Narrow" w:cs="Times New Roman"/>
                <w:sz w:val="18"/>
                <w:szCs w:val="18"/>
              </w:rPr>
              <w:t xml:space="preserve"> adotta</w:t>
            </w:r>
            <w:r w:rsidR="00006416">
              <w:rPr>
                <w:rFonts w:ascii="Arial Narrow" w:hAnsi="Arial Narrow" w:cs="Times New Roman"/>
                <w:sz w:val="18"/>
                <w:szCs w:val="18"/>
              </w:rPr>
              <w:t xml:space="preserve">, sull’esempio dei compagni, </w:t>
            </w:r>
            <w:r w:rsidRPr="00E1404C">
              <w:rPr>
                <w:rFonts w:ascii="Arial Narrow" w:hAnsi="Arial Narrow" w:cs="Times New Roman"/>
                <w:sz w:val="18"/>
                <w:szCs w:val="18"/>
              </w:rPr>
              <w:t>misure di contrasto alla sua portata</w:t>
            </w:r>
            <w:r>
              <w:rPr>
                <w:rFonts w:ascii="Arial Narrow" w:hAnsi="Arial Narrow" w:cs="Times New Roman"/>
                <w:sz w:val="18"/>
                <w:szCs w:val="18"/>
              </w:rPr>
              <w:t>;</w:t>
            </w:r>
          </w:p>
          <w:p w14:paraId="4FE7C956" w14:textId="72CD7CC9" w:rsidR="0073064F" w:rsidRPr="0073064F" w:rsidRDefault="0073064F" w:rsidP="0073064F">
            <w:pPr>
              <w:pStyle w:val="Paragrafoelenco"/>
              <w:numPr>
                <w:ilvl w:val="0"/>
                <w:numId w:val="34"/>
              </w:numPr>
              <w:spacing w:after="120" w:line="240" w:lineRule="auto"/>
              <w:ind w:left="265" w:hanging="283"/>
              <w:jc w:val="both"/>
              <w:rPr>
                <w:rFonts w:ascii="Arial Narrow" w:hAnsi="Arial Narrow" w:cs="Times New Roman"/>
                <w:sz w:val="18"/>
                <w:szCs w:val="18"/>
              </w:rPr>
            </w:pPr>
            <w:r w:rsidRPr="0073064F">
              <w:rPr>
                <w:rFonts w:ascii="Arial Narrow" w:hAnsi="Arial Narrow" w:cs="Times New Roman"/>
                <w:sz w:val="18"/>
                <w:szCs w:val="18"/>
              </w:rPr>
              <w:t>ricerca, individua, riconosce forme di supporto e sostegno ad associazioni umanitarie, di solidarietà sociale e di salvaguardia dell’ambiente e della natura, di volontariato in generale. Ne assume qualcuna alla sua portata</w:t>
            </w:r>
            <w:r w:rsidR="00006416">
              <w:rPr>
                <w:rFonts w:ascii="Arial Narrow" w:hAnsi="Arial Narrow" w:cs="Times New Roman"/>
                <w:sz w:val="18"/>
                <w:szCs w:val="18"/>
              </w:rPr>
              <w:t>, su incoraggiamento e con l’accompagnamento degli adulti.</w:t>
            </w:r>
          </w:p>
        </w:tc>
        <w:tc>
          <w:tcPr>
            <w:tcW w:w="2895" w:type="dxa"/>
          </w:tcPr>
          <w:p w14:paraId="7B20B4C2" w14:textId="22A2F175" w:rsidR="00E1404C" w:rsidRPr="00E1404C" w:rsidRDefault="00E1404C" w:rsidP="00E1404C">
            <w:pPr>
              <w:spacing w:after="120"/>
              <w:jc w:val="both"/>
              <w:rPr>
                <w:rFonts w:ascii="Arial Narrow" w:hAnsi="Arial Narrow" w:cs="Times New Roman"/>
                <w:sz w:val="18"/>
                <w:szCs w:val="18"/>
              </w:rPr>
            </w:pPr>
            <w:r w:rsidRPr="00E1404C">
              <w:rPr>
                <w:rFonts w:ascii="Arial Narrow" w:hAnsi="Arial Narrow" w:cs="Times New Roman"/>
                <w:sz w:val="18"/>
                <w:szCs w:val="18"/>
              </w:rPr>
              <w:lastRenderedPageBreak/>
              <w:t>In completa autonomia, con continuità e utilizzando risorse fornite dai docenti, ma anche reperite individualmente:</w:t>
            </w:r>
          </w:p>
          <w:p w14:paraId="4F5B3735" w14:textId="766849AC" w:rsidR="00AD58FB" w:rsidRPr="00E1404C" w:rsidRDefault="0073064F"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E1404C">
              <w:rPr>
                <w:rFonts w:ascii="Arial Narrow" w:hAnsi="Arial Narrow" w:cs="Times New Roman"/>
                <w:sz w:val="18"/>
                <w:szCs w:val="18"/>
              </w:rPr>
              <w:t>ndividua ruoli e funzioni delle persone nella società, inquadrandoli nei servizi, nelle strutture produttive e nelle professioni</w:t>
            </w:r>
            <w:r w:rsidR="00256EAD">
              <w:rPr>
                <w:rFonts w:ascii="Arial Narrow" w:hAnsi="Arial Narrow" w:cs="Times New Roman"/>
                <w:sz w:val="18"/>
                <w:szCs w:val="18"/>
              </w:rPr>
              <w:t>;</w:t>
            </w:r>
          </w:p>
          <w:p w14:paraId="7961CB43" w14:textId="41727789"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E1404C">
              <w:rPr>
                <w:rFonts w:ascii="Arial Narrow" w:hAnsi="Arial Narrow" w:cs="Times New Roman"/>
                <w:sz w:val="18"/>
                <w:szCs w:val="18"/>
              </w:rPr>
              <w:t>ndividua, nel testo della Costituzione, l’affermazione dei diritti fondamentali delle persone; i principi di eguaglianza sostanziale, solidarietà, mutualismo, responsabilità sociale e le implicazioni nella vita quotidiana e nelle relazioni con gli altri; riconosce nella realtà alcune strutture e circostanze che contribuiscono ad attuare tali principi</w:t>
            </w:r>
            <w:r>
              <w:rPr>
                <w:rFonts w:ascii="Arial Narrow" w:hAnsi="Arial Narrow" w:cs="Times New Roman"/>
                <w:sz w:val="18"/>
                <w:szCs w:val="18"/>
              </w:rPr>
              <w:t>;</w:t>
            </w:r>
          </w:p>
          <w:p w14:paraId="37BFAF78" w14:textId="79AA3DF9"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00AD58FB" w:rsidRPr="00E1404C">
              <w:rPr>
                <w:rFonts w:ascii="Arial Narrow" w:hAnsi="Arial Narrow" w:cs="Times New Roman"/>
                <w:sz w:val="18"/>
                <w:szCs w:val="18"/>
              </w:rPr>
              <w:t xml:space="preserve">lla luce del testo della Costituzione, individua i diritti e i doveri che interessano anche i cittadini più giovani; partecipa </w:t>
            </w:r>
            <w:r w:rsidR="00E1404C">
              <w:rPr>
                <w:rFonts w:ascii="Arial Narrow" w:hAnsi="Arial Narrow" w:cs="Times New Roman"/>
                <w:sz w:val="18"/>
                <w:szCs w:val="18"/>
              </w:rPr>
              <w:t xml:space="preserve">con contributi personali originali </w:t>
            </w:r>
            <w:r w:rsidR="00AD58FB" w:rsidRPr="00E1404C">
              <w:rPr>
                <w:rFonts w:ascii="Arial Narrow" w:hAnsi="Arial Narrow" w:cs="Times New Roman"/>
                <w:sz w:val="18"/>
                <w:szCs w:val="18"/>
              </w:rPr>
              <w:t>alla definizione</w:t>
            </w:r>
            <w:r w:rsidR="00006416">
              <w:rPr>
                <w:rFonts w:ascii="Arial Narrow" w:hAnsi="Arial Narrow" w:cs="Times New Roman"/>
                <w:sz w:val="18"/>
                <w:szCs w:val="18"/>
              </w:rPr>
              <w:t xml:space="preserve"> e revisione</w:t>
            </w:r>
            <w:r w:rsidR="00AD58FB" w:rsidRPr="00E1404C">
              <w:rPr>
                <w:rFonts w:ascii="Arial Narrow" w:hAnsi="Arial Narrow" w:cs="Times New Roman"/>
                <w:sz w:val="18"/>
                <w:szCs w:val="18"/>
              </w:rPr>
              <w:t xml:space="preserve"> delle regole comuni condivise e</w:t>
            </w:r>
            <w:r w:rsidR="00006416">
              <w:rPr>
                <w:rFonts w:ascii="Arial Narrow" w:hAnsi="Arial Narrow" w:cs="Times New Roman"/>
                <w:sz w:val="18"/>
                <w:szCs w:val="18"/>
              </w:rPr>
              <w:t xml:space="preserve">, anche in modo diretto, </w:t>
            </w:r>
            <w:r w:rsidR="00AD58FB" w:rsidRPr="00E1404C">
              <w:rPr>
                <w:rFonts w:ascii="Arial Narrow" w:hAnsi="Arial Narrow" w:cs="Times New Roman"/>
                <w:sz w:val="18"/>
                <w:szCs w:val="18"/>
              </w:rPr>
              <w:t>ad eventuali forme di rappresentanza alla sua portata (rappresentanze a livello scolastico; Consigli Comunali dei ragazzi; Associazionismo giovanile)</w:t>
            </w:r>
            <w:r>
              <w:rPr>
                <w:rFonts w:ascii="Arial Narrow" w:hAnsi="Arial Narrow" w:cs="Times New Roman"/>
                <w:sz w:val="18"/>
                <w:szCs w:val="18"/>
              </w:rPr>
              <w:t>;</w:t>
            </w:r>
          </w:p>
          <w:p w14:paraId="4FBB583F" w14:textId="7091600B"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E1404C">
              <w:rPr>
                <w:rFonts w:ascii="Arial Narrow" w:hAnsi="Arial Narrow" w:cs="Times New Roman"/>
                <w:sz w:val="18"/>
                <w:szCs w:val="18"/>
              </w:rPr>
              <w:t xml:space="preserve">ndividua gli elementi che possono caratterizzare </w:t>
            </w:r>
            <w:r w:rsidR="00E1404C">
              <w:rPr>
                <w:rFonts w:ascii="Arial Narrow" w:hAnsi="Arial Narrow" w:cs="Times New Roman"/>
                <w:sz w:val="18"/>
                <w:szCs w:val="18"/>
              </w:rPr>
              <w:t>l’</w:t>
            </w:r>
            <w:r w:rsidR="00AD58FB" w:rsidRPr="00E1404C">
              <w:rPr>
                <w:rFonts w:ascii="Arial Narrow" w:hAnsi="Arial Narrow" w:cs="Times New Roman"/>
                <w:sz w:val="18"/>
                <w:szCs w:val="18"/>
              </w:rPr>
              <w:t>appartenenza ad una comunità locale, nazionale, europea, globale</w:t>
            </w:r>
            <w:r>
              <w:rPr>
                <w:rFonts w:ascii="Arial Narrow" w:hAnsi="Arial Narrow" w:cs="Times New Roman"/>
                <w:sz w:val="18"/>
                <w:szCs w:val="18"/>
              </w:rPr>
              <w:t>;</w:t>
            </w:r>
          </w:p>
          <w:p w14:paraId="613557EE" w14:textId="6F2F4561"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E1404C">
              <w:rPr>
                <w:rFonts w:ascii="Arial Narrow" w:hAnsi="Arial Narrow" w:cs="Times New Roman"/>
                <w:sz w:val="18"/>
                <w:szCs w:val="18"/>
              </w:rPr>
              <w:t xml:space="preserve">ndividua le circostanze che favoriscono od ostacolano le pari opportunità delle persone nella </w:t>
            </w:r>
            <w:r w:rsidR="00AD58FB" w:rsidRPr="00E1404C">
              <w:rPr>
                <w:rFonts w:ascii="Arial Narrow" w:hAnsi="Arial Narrow" w:cs="Times New Roman"/>
                <w:sz w:val="18"/>
                <w:szCs w:val="18"/>
              </w:rPr>
              <w:lastRenderedPageBreak/>
              <w:t>scuola, nella comunità e nel Paese, anche alla luce dei principi fondamentali della Costituzione e si adopera, nella misura delle sue possibilità, per il miglioramento</w:t>
            </w:r>
            <w:r>
              <w:rPr>
                <w:rFonts w:ascii="Arial Narrow" w:hAnsi="Arial Narrow" w:cs="Times New Roman"/>
                <w:sz w:val="18"/>
                <w:szCs w:val="18"/>
              </w:rPr>
              <w:t>;</w:t>
            </w:r>
            <w:r w:rsidR="00AD58FB" w:rsidRPr="00E1404C">
              <w:rPr>
                <w:rFonts w:ascii="Arial Narrow" w:hAnsi="Arial Narrow" w:cs="Times New Roman"/>
                <w:sz w:val="18"/>
                <w:szCs w:val="18"/>
              </w:rPr>
              <w:t xml:space="preserve"> </w:t>
            </w:r>
          </w:p>
          <w:p w14:paraId="567B26A4" w14:textId="0EC06953"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00AD58FB" w:rsidRPr="00E1404C">
              <w:rPr>
                <w:rFonts w:ascii="Arial Narrow" w:hAnsi="Arial Narrow" w:cs="Times New Roman"/>
                <w:sz w:val="18"/>
                <w:szCs w:val="18"/>
              </w:rPr>
              <w:t>ssume spontaneamente incarichi e responsabilità, si adopera per il buon andamento del lavoro, la cura degli ambienti e dei beni comuni, di forme di vita affidate</w:t>
            </w:r>
            <w:r>
              <w:rPr>
                <w:rFonts w:ascii="Arial Narrow" w:hAnsi="Arial Narrow" w:cs="Times New Roman"/>
                <w:sz w:val="18"/>
                <w:szCs w:val="18"/>
              </w:rPr>
              <w:t>;</w:t>
            </w:r>
          </w:p>
          <w:p w14:paraId="4D8651F8" w14:textId="003F38A5"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p</w:t>
            </w:r>
            <w:r w:rsidR="00AD58FB" w:rsidRPr="00E1404C">
              <w:rPr>
                <w:rFonts w:ascii="Arial Narrow" w:hAnsi="Arial Narrow" w:cs="Times New Roman"/>
                <w:sz w:val="18"/>
                <w:szCs w:val="18"/>
              </w:rPr>
              <w:t xml:space="preserve">resta aiuto </w:t>
            </w:r>
            <w:r>
              <w:rPr>
                <w:rFonts w:ascii="Arial Narrow" w:hAnsi="Arial Narrow" w:cs="Times New Roman"/>
                <w:sz w:val="18"/>
                <w:szCs w:val="18"/>
              </w:rPr>
              <w:t xml:space="preserve">spontaneamente </w:t>
            </w:r>
            <w:r w:rsidR="00AD58FB" w:rsidRPr="00E1404C">
              <w:rPr>
                <w:rFonts w:ascii="Arial Narrow" w:hAnsi="Arial Narrow" w:cs="Times New Roman"/>
                <w:sz w:val="18"/>
                <w:szCs w:val="18"/>
              </w:rPr>
              <w:t>a persone in difficoltà, collabora con i compagni nel gioco e nel lavoro, si presta a forme di mutuo aiuto (peer tutoring, gruppi collaborativi), per l’inclusione di tutti</w:t>
            </w:r>
            <w:r>
              <w:rPr>
                <w:rFonts w:ascii="Arial Narrow" w:hAnsi="Arial Narrow" w:cs="Times New Roman"/>
                <w:sz w:val="18"/>
                <w:szCs w:val="18"/>
              </w:rPr>
              <w:t>;</w:t>
            </w:r>
          </w:p>
          <w:p w14:paraId="3503829E" w14:textId="27DA7096" w:rsidR="00AD58FB" w:rsidRPr="00E1404C" w:rsidRDefault="00256EAD" w:rsidP="00E1404C">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E1404C">
              <w:rPr>
                <w:rFonts w:ascii="Arial Narrow" w:hAnsi="Arial Narrow" w:cs="Times New Roman"/>
                <w:sz w:val="18"/>
                <w:szCs w:val="18"/>
              </w:rPr>
              <w:t>ndividua forme di prepotenza, bullismo, cyberbullismo, violenza, le segnala agli adulti, adotta misure di contrasto alla sua portata</w:t>
            </w:r>
            <w:r>
              <w:rPr>
                <w:rFonts w:ascii="Arial Narrow" w:hAnsi="Arial Narrow" w:cs="Times New Roman"/>
                <w:sz w:val="18"/>
                <w:szCs w:val="18"/>
              </w:rPr>
              <w:t>;</w:t>
            </w:r>
          </w:p>
          <w:p w14:paraId="0A23B6D8" w14:textId="06447533" w:rsidR="00AD58FB" w:rsidRPr="00256EAD" w:rsidRDefault="00256EAD" w:rsidP="00256EAD">
            <w:pPr>
              <w:pStyle w:val="Paragrafoelenco"/>
              <w:numPr>
                <w:ilvl w:val="0"/>
                <w:numId w:val="34"/>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r</w:t>
            </w:r>
            <w:r w:rsidR="00AD58FB" w:rsidRPr="00E1404C">
              <w:rPr>
                <w:rFonts w:ascii="Arial Narrow" w:hAnsi="Arial Narrow" w:cs="Times New Roman"/>
                <w:sz w:val="18"/>
                <w:szCs w:val="18"/>
              </w:rPr>
              <w:t>icerca, individua, riconosce forme di supporto e sostegno ad associazioni umanitarie, di solidarietà sociale e di salvaguardia dell’ambiente e della natura, di volontariato in generale. Ne assume qualcuna alla sua portata.</w:t>
            </w:r>
          </w:p>
        </w:tc>
      </w:tr>
      <w:tr w:rsidR="00AD58FB" w:rsidRPr="00442852" w14:paraId="125AAB8F" w14:textId="77777777" w:rsidTr="00995019">
        <w:tc>
          <w:tcPr>
            <w:tcW w:w="2986" w:type="dxa"/>
          </w:tcPr>
          <w:p w14:paraId="4B9A64C3" w14:textId="24F60AB8" w:rsidR="00AD58FB" w:rsidRPr="00442852" w:rsidRDefault="00AD58FB" w:rsidP="00AD58FB">
            <w:pPr>
              <w:rPr>
                <w:rFonts w:ascii="Arial Narrow" w:hAnsi="Arial Narrow" w:cs="Times New Roman"/>
                <w:b/>
                <w:sz w:val="16"/>
                <w:szCs w:val="16"/>
              </w:rPr>
            </w:pPr>
            <w:r w:rsidRPr="00995019">
              <w:rPr>
                <w:rFonts w:ascii="Arial Narrow" w:hAnsi="Arial Narrow"/>
                <w:b/>
                <w:i/>
                <w:sz w:val="18"/>
                <w:szCs w:val="18"/>
              </w:rPr>
              <w:lastRenderedPageBreak/>
              <w:t>Interagire correttamente con le istituzioni nella vita quotidiana, nella partecipazione e nell’esercizio della cittadinanza attiva, a partire dalla conoscenza dell’organizzazione e delle funzioni dello Stato, dell’Unione europea, degli organismi internazionali, delle Regioni e delle Autonomie locali. Essere consapevoli dell’appartenenza ad una comunità, locale e nazionale.</w:t>
            </w:r>
          </w:p>
        </w:tc>
        <w:tc>
          <w:tcPr>
            <w:tcW w:w="2891" w:type="dxa"/>
          </w:tcPr>
          <w:p w14:paraId="7ECEDB4D"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6A51EFC6" w14:textId="77777777" w:rsidR="004E6C49" w:rsidRDefault="004E6C49" w:rsidP="00EE2C30">
            <w:pPr>
              <w:pStyle w:val="Paragrafoelenco"/>
              <w:numPr>
                <w:ilvl w:val="0"/>
                <w:numId w:val="35"/>
              </w:numPr>
              <w:spacing w:after="120" w:line="240" w:lineRule="auto"/>
              <w:ind w:left="192" w:hanging="192"/>
              <w:rPr>
                <w:rFonts w:ascii="Arial Narrow" w:hAnsi="Arial Narrow" w:cs="Times New Roman"/>
                <w:sz w:val="18"/>
                <w:szCs w:val="18"/>
              </w:rPr>
            </w:pPr>
            <w:r w:rsidRPr="004E6C49">
              <w:rPr>
                <w:rFonts w:ascii="Arial Narrow" w:hAnsi="Arial Narrow" w:cs="Times New Roman"/>
                <w:sz w:val="18"/>
                <w:szCs w:val="18"/>
              </w:rPr>
              <w:t xml:space="preserve">distingue gli Organi e le principali funzioni del Comune e della Regione e il nome delle persone che assolvono il ruolo di Organo di vertice e di rappresentanza </w:t>
            </w:r>
            <w:r>
              <w:rPr>
                <w:rFonts w:ascii="Arial Narrow" w:hAnsi="Arial Narrow" w:cs="Times New Roman"/>
                <w:sz w:val="18"/>
                <w:szCs w:val="18"/>
              </w:rPr>
              <w:t>nel proprio Comune;</w:t>
            </w:r>
          </w:p>
          <w:p w14:paraId="1C075B86" w14:textId="6198DD7E" w:rsidR="004E6C49" w:rsidRPr="004E6C49" w:rsidRDefault="004E6C49" w:rsidP="00EE2C30">
            <w:pPr>
              <w:pStyle w:val="Paragrafoelenco"/>
              <w:numPr>
                <w:ilvl w:val="0"/>
                <w:numId w:val="35"/>
              </w:numPr>
              <w:spacing w:after="120" w:line="240" w:lineRule="auto"/>
              <w:ind w:left="192" w:hanging="192"/>
              <w:rPr>
                <w:rFonts w:ascii="Arial Narrow" w:hAnsi="Arial Narrow" w:cs="Times New Roman"/>
                <w:sz w:val="18"/>
                <w:szCs w:val="18"/>
              </w:rPr>
            </w:pPr>
            <w:r w:rsidRPr="004E6C49">
              <w:rPr>
                <w:rFonts w:ascii="Arial Narrow" w:hAnsi="Arial Narrow" w:cs="Times New Roman"/>
                <w:sz w:val="18"/>
                <w:szCs w:val="18"/>
              </w:rPr>
              <w:t xml:space="preserve">distingue la forma di Stato e la forma di governo - e la relativa differenza - della Repubblica Italiana, con l’aiuto di domande </w:t>
            </w:r>
            <w:r>
              <w:rPr>
                <w:rFonts w:ascii="Arial Narrow" w:hAnsi="Arial Narrow" w:cs="Times New Roman"/>
                <w:sz w:val="18"/>
                <w:szCs w:val="18"/>
              </w:rPr>
              <w:t xml:space="preserve">precise </w:t>
            </w:r>
            <w:r w:rsidRPr="004E6C49">
              <w:rPr>
                <w:rFonts w:ascii="Arial Narrow" w:hAnsi="Arial Narrow" w:cs="Times New Roman"/>
                <w:sz w:val="18"/>
                <w:szCs w:val="18"/>
              </w:rPr>
              <w:t>e di esempi del docente;</w:t>
            </w:r>
          </w:p>
          <w:p w14:paraId="614EF460" w14:textId="6532A323" w:rsidR="004E6C49" w:rsidRPr="005733EA" w:rsidRDefault="004E6C49" w:rsidP="004E6C49">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lastRenderedPageBreak/>
              <w:t>i</w:t>
            </w:r>
            <w:r w:rsidRPr="005733EA">
              <w:rPr>
                <w:rFonts w:ascii="Arial Narrow" w:hAnsi="Arial Narrow" w:cs="Times New Roman"/>
                <w:sz w:val="18"/>
                <w:szCs w:val="18"/>
              </w:rPr>
              <w:t>ndividua</w:t>
            </w:r>
            <w:r>
              <w:rPr>
                <w:rFonts w:ascii="Arial Narrow" w:hAnsi="Arial Narrow" w:cs="Times New Roman"/>
                <w:sz w:val="18"/>
                <w:szCs w:val="18"/>
              </w:rPr>
              <w:t xml:space="preserve">, con l’aiuto dell’insegnante e facendo riferimento all’esperienza e alla cronaca, </w:t>
            </w:r>
            <w:r w:rsidRPr="005733EA">
              <w:rPr>
                <w:rFonts w:ascii="Arial Narrow" w:hAnsi="Arial Narrow" w:cs="Times New Roman"/>
                <w:sz w:val="18"/>
                <w:szCs w:val="18"/>
              </w:rPr>
              <w:t>la suddivisione dei poteri dello Stato</w:t>
            </w:r>
            <w:r>
              <w:rPr>
                <w:rFonts w:ascii="Arial Narrow" w:hAnsi="Arial Narrow" w:cs="Times New Roman"/>
                <w:sz w:val="18"/>
                <w:szCs w:val="18"/>
              </w:rPr>
              <w:t xml:space="preserve"> e</w:t>
            </w:r>
            <w:r w:rsidRPr="005733EA">
              <w:rPr>
                <w:rFonts w:ascii="Arial Narrow" w:hAnsi="Arial Narrow" w:cs="Times New Roman"/>
                <w:sz w:val="18"/>
                <w:szCs w:val="18"/>
              </w:rPr>
              <w:t xml:space="preserve"> gli Organi che li presidiano</w:t>
            </w:r>
            <w:r>
              <w:rPr>
                <w:rFonts w:ascii="Arial Narrow" w:hAnsi="Arial Narrow" w:cs="Times New Roman"/>
                <w:sz w:val="18"/>
                <w:szCs w:val="18"/>
              </w:rPr>
              <w:t xml:space="preserve">; </w:t>
            </w:r>
            <w:r w:rsidRPr="005733EA">
              <w:rPr>
                <w:rFonts w:ascii="Arial Narrow" w:hAnsi="Arial Narrow" w:cs="Times New Roman"/>
                <w:sz w:val="18"/>
                <w:szCs w:val="18"/>
              </w:rPr>
              <w:t>i nomi delle persone deputate alle alte cariche dello Stato (Presidente della Repubblica, Presidente del Consiglio)</w:t>
            </w:r>
            <w:r>
              <w:rPr>
                <w:rFonts w:ascii="Arial Narrow" w:hAnsi="Arial Narrow" w:cs="Times New Roman"/>
                <w:sz w:val="18"/>
                <w:szCs w:val="18"/>
              </w:rPr>
              <w:t>;</w:t>
            </w:r>
          </w:p>
          <w:p w14:paraId="2D01F8C4" w14:textId="75189277" w:rsidR="004E6C49" w:rsidRPr="005733EA" w:rsidRDefault="004E6C49" w:rsidP="004E6C49">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 xml:space="preserve">con l’aiuto dell’insegnante, </w:t>
            </w:r>
            <w:r w:rsidR="002C346D">
              <w:rPr>
                <w:rFonts w:ascii="Arial Narrow" w:hAnsi="Arial Narrow" w:cs="Times New Roman"/>
                <w:sz w:val="18"/>
                <w:szCs w:val="18"/>
              </w:rPr>
              <w:t>d</w:t>
            </w:r>
            <w:r>
              <w:rPr>
                <w:rFonts w:ascii="Arial Narrow" w:hAnsi="Arial Narrow" w:cs="Times New Roman"/>
                <w:sz w:val="18"/>
                <w:szCs w:val="18"/>
              </w:rPr>
              <w:t>i domande guida ed esempi, r</w:t>
            </w:r>
            <w:r w:rsidRPr="005733EA">
              <w:rPr>
                <w:rFonts w:ascii="Arial Narrow" w:hAnsi="Arial Narrow" w:cs="Times New Roman"/>
                <w:sz w:val="18"/>
                <w:szCs w:val="18"/>
              </w:rPr>
              <w:t>iferisce il significato della bandiera italiana</w:t>
            </w:r>
            <w:r w:rsidR="002C346D">
              <w:rPr>
                <w:rFonts w:ascii="Arial Narrow" w:hAnsi="Arial Narrow" w:cs="Times New Roman"/>
                <w:sz w:val="18"/>
                <w:szCs w:val="18"/>
              </w:rPr>
              <w:t xml:space="preserve"> e </w:t>
            </w:r>
            <w:r w:rsidRPr="005733EA">
              <w:rPr>
                <w:rFonts w:ascii="Arial Narrow" w:hAnsi="Arial Narrow" w:cs="Times New Roman"/>
                <w:sz w:val="18"/>
                <w:szCs w:val="18"/>
              </w:rPr>
              <w:t>della bandiera dell’Unione europea</w:t>
            </w:r>
            <w:r w:rsidR="002C346D">
              <w:rPr>
                <w:rFonts w:ascii="Arial Narrow" w:hAnsi="Arial Narrow" w:cs="Times New Roman"/>
                <w:sz w:val="18"/>
                <w:szCs w:val="18"/>
              </w:rPr>
              <w:t>; riconosce</w:t>
            </w:r>
            <w:r w:rsidRPr="005733EA">
              <w:rPr>
                <w:rFonts w:ascii="Arial Narrow" w:hAnsi="Arial Narrow" w:cs="Times New Roman"/>
                <w:sz w:val="18"/>
                <w:szCs w:val="18"/>
              </w:rPr>
              <w:t xml:space="preserve"> lo stemma comunale</w:t>
            </w:r>
            <w:r w:rsidR="002C346D">
              <w:rPr>
                <w:rFonts w:ascii="Arial Narrow" w:hAnsi="Arial Narrow" w:cs="Times New Roman"/>
                <w:sz w:val="18"/>
                <w:szCs w:val="18"/>
              </w:rPr>
              <w:t xml:space="preserve"> e il vessillo regionale</w:t>
            </w:r>
            <w:r w:rsidRPr="005733EA">
              <w:rPr>
                <w:rFonts w:ascii="Arial Narrow" w:hAnsi="Arial Narrow" w:cs="Times New Roman"/>
                <w:sz w:val="18"/>
                <w:szCs w:val="18"/>
              </w:rPr>
              <w:t>; conosce e sa cantare</w:t>
            </w:r>
            <w:r w:rsidR="002C346D">
              <w:rPr>
                <w:rFonts w:ascii="Arial Narrow" w:hAnsi="Arial Narrow" w:cs="Times New Roman"/>
                <w:sz w:val="18"/>
                <w:szCs w:val="18"/>
              </w:rPr>
              <w:t xml:space="preserve"> la prima strofa del</w:t>
            </w:r>
            <w:r w:rsidRPr="005733EA">
              <w:rPr>
                <w:rFonts w:ascii="Arial Narrow" w:hAnsi="Arial Narrow" w:cs="Times New Roman"/>
                <w:sz w:val="18"/>
                <w:szCs w:val="18"/>
              </w:rPr>
              <w:t>l’</w:t>
            </w:r>
            <w:r w:rsidR="002C346D">
              <w:rPr>
                <w:rFonts w:ascii="Arial Narrow" w:hAnsi="Arial Narrow" w:cs="Times New Roman"/>
                <w:sz w:val="18"/>
                <w:szCs w:val="18"/>
              </w:rPr>
              <w:t>I</w:t>
            </w:r>
            <w:r w:rsidRPr="005733EA">
              <w:rPr>
                <w:rFonts w:ascii="Arial Narrow" w:hAnsi="Arial Narrow" w:cs="Times New Roman"/>
                <w:sz w:val="18"/>
                <w:szCs w:val="18"/>
              </w:rPr>
              <w:t xml:space="preserve">nno Nazionale; </w:t>
            </w:r>
            <w:r>
              <w:rPr>
                <w:rFonts w:ascii="Arial Narrow" w:hAnsi="Arial Narrow" w:cs="Times New Roman"/>
                <w:sz w:val="18"/>
                <w:szCs w:val="18"/>
              </w:rPr>
              <w:t>ri</w:t>
            </w:r>
            <w:r w:rsidRPr="005733EA">
              <w:rPr>
                <w:rFonts w:ascii="Arial Narrow" w:hAnsi="Arial Narrow" w:cs="Times New Roman"/>
                <w:sz w:val="18"/>
                <w:szCs w:val="18"/>
              </w:rPr>
              <w:t>conosce l’Inno europeo</w:t>
            </w:r>
            <w:r>
              <w:rPr>
                <w:rFonts w:ascii="Arial Narrow" w:hAnsi="Arial Narrow" w:cs="Times New Roman"/>
                <w:sz w:val="18"/>
                <w:szCs w:val="18"/>
              </w:rPr>
              <w:t>;</w:t>
            </w:r>
          </w:p>
          <w:p w14:paraId="3FB154A4" w14:textId="4408968A" w:rsidR="004E6C49" w:rsidRDefault="004E6C49" w:rsidP="004E6C49">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s</w:t>
            </w:r>
            <w:r w:rsidRPr="005733EA">
              <w:rPr>
                <w:rFonts w:ascii="Arial Narrow" w:hAnsi="Arial Narrow" w:cs="Times New Roman"/>
                <w:sz w:val="18"/>
                <w:szCs w:val="18"/>
              </w:rPr>
              <w:t xml:space="preserve">a </w:t>
            </w:r>
            <w:r w:rsidR="002C346D">
              <w:rPr>
                <w:rFonts w:ascii="Arial Narrow" w:hAnsi="Arial Narrow" w:cs="Times New Roman"/>
                <w:sz w:val="18"/>
                <w:szCs w:val="18"/>
              </w:rPr>
              <w:t xml:space="preserve">nominare </w:t>
            </w:r>
            <w:r>
              <w:rPr>
                <w:rFonts w:ascii="Arial Narrow" w:hAnsi="Arial Narrow" w:cs="Times New Roman"/>
                <w:sz w:val="18"/>
                <w:szCs w:val="18"/>
              </w:rPr>
              <w:t xml:space="preserve">alcuni Paesi che </w:t>
            </w:r>
            <w:r w:rsidR="002C346D">
              <w:rPr>
                <w:rFonts w:ascii="Arial Narrow" w:hAnsi="Arial Narrow" w:cs="Times New Roman"/>
                <w:sz w:val="18"/>
                <w:szCs w:val="18"/>
              </w:rPr>
              <w:t>compongono l’Unione Europea</w:t>
            </w:r>
            <w:r>
              <w:rPr>
                <w:rFonts w:ascii="Arial Narrow" w:hAnsi="Arial Narrow" w:cs="Times New Roman"/>
                <w:sz w:val="18"/>
                <w:szCs w:val="18"/>
              </w:rPr>
              <w:t>;</w:t>
            </w:r>
          </w:p>
          <w:p w14:paraId="1108DE77" w14:textId="18BDABAC" w:rsidR="004E6C49" w:rsidRDefault="004E6C49" w:rsidP="004E6C49">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i</w:t>
            </w:r>
            <w:r w:rsidRPr="005733EA">
              <w:rPr>
                <w:rFonts w:ascii="Arial Narrow" w:hAnsi="Arial Narrow" w:cs="Times New Roman"/>
                <w:sz w:val="18"/>
                <w:szCs w:val="18"/>
              </w:rPr>
              <w:t>ndividua</w:t>
            </w:r>
            <w:r>
              <w:rPr>
                <w:rFonts w:ascii="Arial Narrow" w:hAnsi="Arial Narrow" w:cs="Times New Roman"/>
                <w:sz w:val="18"/>
                <w:szCs w:val="18"/>
              </w:rPr>
              <w:t>, con l’aiuto del docente,</w:t>
            </w:r>
            <w:r w:rsidRPr="005733EA">
              <w:rPr>
                <w:rFonts w:ascii="Arial Narrow" w:hAnsi="Arial Narrow" w:cs="Times New Roman"/>
                <w:sz w:val="18"/>
                <w:szCs w:val="18"/>
              </w:rPr>
              <w:t xml:space="preserve"> l’ONU, la sua storia, </w:t>
            </w:r>
            <w:r>
              <w:rPr>
                <w:rFonts w:ascii="Arial Narrow" w:hAnsi="Arial Narrow" w:cs="Times New Roman"/>
                <w:sz w:val="18"/>
                <w:szCs w:val="18"/>
              </w:rPr>
              <w:t>alcune del</w:t>
            </w:r>
            <w:r w:rsidRPr="005733EA">
              <w:rPr>
                <w:rFonts w:ascii="Arial Narrow" w:hAnsi="Arial Narrow" w:cs="Times New Roman"/>
                <w:sz w:val="18"/>
                <w:szCs w:val="18"/>
              </w:rPr>
              <w:t xml:space="preserve">le </w:t>
            </w:r>
            <w:r>
              <w:rPr>
                <w:rFonts w:ascii="Arial Narrow" w:hAnsi="Arial Narrow" w:cs="Times New Roman"/>
                <w:sz w:val="18"/>
                <w:szCs w:val="18"/>
              </w:rPr>
              <w:t xml:space="preserve">principali </w:t>
            </w:r>
            <w:r w:rsidRPr="005733EA">
              <w:rPr>
                <w:rFonts w:ascii="Arial Narrow" w:hAnsi="Arial Narrow" w:cs="Times New Roman"/>
                <w:sz w:val="18"/>
                <w:szCs w:val="18"/>
              </w:rPr>
              <w:t>funzioni</w:t>
            </w:r>
            <w:r>
              <w:rPr>
                <w:rFonts w:ascii="Arial Narrow" w:hAnsi="Arial Narrow" w:cs="Times New Roman"/>
                <w:sz w:val="18"/>
                <w:szCs w:val="18"/>
              </w:rPr>
              <w:t>;</w:t>
            </w:r>
          </w:p>
          <w:p w14:paraId="7D186F98" w14:textId="5459543E" w:rsidR="00AD58FB" w:rsidRPr="00442852" w:rsidRDefault="004E6C49" w:rsidP="002C346D">
            <w:pPr>
              <w:pStyle w:val="Paragrafoelenco"/>
              <w:numPr>
                <w:ilvl w:val="0"/>
                <w:numId w:val="35"/>
              </w:numPr>
              <w:spacing w:after="120" w:line="240" w:lineRule="auto"/>
              <w:ind w:left="192" w:hanging="192"/>
              <w:rPr>
                <w:rFonts w:ascii="Arial Narrow" w:hAnsi="Arial Narrow" w:cs="Times New Roman"/>
                <w:b/>
                <w:sz w:val="16"/>
                <w:szCs w:val="16"/>
              </w:rPr>
            </w:pPr>
            <w:r w:rsidRPr="00561A5F">
              <w:rPr>
                <w:rFonts w:ascii="Arial Narrow" w:hAnsi="Arial Narrow" w:cs="Times New Roman"/>
                <w:sz w:val="18"/>
                <w:szCs w:val="18"/>
              </w:rPr>
              <w:t xml:space="preserve">conosce e sa </w:t>
            </w:r>
            <w:r w:rsidR="002C346D">
              <w:rPr>
                <w:rFonts w:ascii="Arial Narrow" w:hAnsi="Arial Narrow" w:cs="Times New Roman"/>
                <w:sz w:val="18"/>
                <w:szCs w:val="18"/>
              </w:rPr>
              <w:t>riferire</w:t>
            </w:r>
            <w:r>
              <w:rPr>
                <w:rFonts w:ascii="Arial Narrow" w:hAnsi="Arial Narrow" w:cs="Times New Roman"/>
                <w:sz w:val="18"/>
                <w:szCs w:val="18"/>
              </w:rPr>
              <w:t>, con l’aiuto di esempi e domande guida,</w:t>
            </w:r>
            <w:r w:rsidRPr="00561A5F">
              <w:rPr>
                <w:rFonts w:ascii="Arial Narrow" w:hAnsi="Arial Narrow" w:cs="Times New Roman"/>
                <w:sz w:val="18"/>
                <w:szCs w:val="18"/>
              </w:rPr>
              <w:t xml:space="preserve"> i contenuti più significativi delle Dichiarazioni internazionali dei diritti umani e dei diritti dell’infanzia e ne rintraccia </w:t>
            </w:r>
            <w:r w:rsidR="002C346D">
              <w:rPr>
                <w:rFonts w:ascii="Arial Narrow" w:hAnsi="Arial Narrow" w:cs="Times New Roman"/>
                <w:sz w:val="18"/>
                <w:szCs w:val="18"/>
              </w:rPr>
              <w:t>i risvolti nell’esperienza concreta.</w:t>
            </w:r>
          </w:p>
        </w:tc>
        <w:tc>
          <w:tcPr>
            <w:tcW w:w="2891" w:type="dxa"/>
          </w:tcPr>
          <w:p w14:paraId="60C027EF" w14:textId="77777777"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005DE918" w14:textId="49D6494E" w:rsidR="00561A5F" w:rsidRPr="00561A5F" w:rsidRDefault="00561A5F" w:rsidP="00561A5F">
            <w:pPr>
              <w:pStyle w:val="Paragrafoelenco"/>
              <w:numPr>
                <w:ilvl w:val="0"/>
                <w:numId w:val="36"/>
              </w:numPr>
              <w:spacing w:after="120" w:line="240" w:lineRule="auto"/>
              <w:ind w:left="192" w:hanging="192"/>
              <w:rPr>
                <w:rFonts w:ascii="Arial Narrow" w:hAnsi="Arial Narrow" w:cs="Times New Roman"/>
                <w:sz w:val="18"/>
                <w:szCs w:val="18"/>
              </w:rPr>
            </w:pPr>
            <w:r w:rsidRPr="00561A5F">
              <w:rPr>
                <w:rFonts w:ascii="Arial Narrow" w:hAnsi="Arial Narrow" w:cs="Times New Roman"/>
                <w:sz w:val="18"/>
                <w:szCs w:val="18"/>
              </w:rPr>
              <w:t xml:space="preserve">distingue gli Organi e le </w:t>
            </w:r>
            <w:r>
              <w:rPr>
                <w:rFonts w:ascii="Arial Narrow" w:hAnsi="Arial Narrow" w:cs="Times New Roman"/>
                <w:sz w:val="18"/>
                <w:szCs w:val="18"/>
              </w:rPr>
              <w:t xml:space="preserve">principali </w:t>
            </w:r>
            <w:r w:rsidRPr="00561A5F">
              <w:rPr>
                <w:rFonts w:ascii="Arial Narrow" w:hAnsi="Arial Narrow" w:cs="Times New Roman"/>
                <w:sz w:val="18"/>
                <w:szCs w:val="18"/>
              </w:rPr>
              <w:t>funzioni del Comune</w:t>
            </w:r>
            <w:r>
              <w:rPr>
                <w:rFonts w:ascii="Arial Narrow" w:hAnsi="Arial Narrow" w:cs="Times New Roman"/>
                <w:sz w:val="18"/>
                <w:szCs w:val="18"/>
              </w:rPr>
              <w:t xml:space="preserve"> </w:t>
            </w:r>
            <w:r w:rsidRPr="00561A5F">
              <w:rPr>
                <w:rFonts w:ascii="Arial Narrow" w:hAnsi="Arial Narrow" w:cs="Times New Roman"/>
                <w:sz w:val="18"/>
                <w:szCs w:val="18"/>
              </w:rPr>
              <w:t>e della Regione e il nome delle persone che assolvono il ruolo di Organ</w:t>
            </w:r>
            <w:r>
              <w:rPr>
                <w:rFonts w:ascii="Arial Narrow" w:hAnsi="Arial Narrow" w:cs="Times New Roman"/>
                <w:sz w:val="18"/>
                <w:szCs w:val="18"/>
              </w:rPr>
              <w:t xml:space="preserve">o </w:t>
            </w:r>
            <w:r w:rsidRPr="00561A5F">
              <w:rPr>
                <w:rFonts w:ascii="Arial Narrow" w:hAnsi="Arial Narrow" w:cs="Times New Roman"/>
                <w:sz w:val="18"/>
                <w:szCs w:val="18"/>
              </w:rPr>
              <w:t xml:space="preserve">di vertice e di rappresentanza negli Enti del proprio territorio e </w:t>
            </w:r>
            <w:r>
              <w:rPr>
                <w:rFonts w:ascii="Arial Narrow" w:hAnsi="Arial Narrow" w:cs="Times New Roman"/>
                <w:sz w:val="18"/>
                <w:szCs w:val="18"/>
              </w:rPr>
              <w:t xml:space="preserve">della propria </w:t>
            </w:r>
            <w:r w:rsidRPr="00561A5F">
              <w:rPr>
                <w:rFonts w:ascii="Arial Narrow" w:hAnsi="Arial Narrow" w:cs="Times New Roman"/>
                <w:sz w:val="18"/>
                <w:szCs w:val="18"/>
              </w:rPr>
              <w:t>regione;</w:t>
            </w:r>
          </w:p>
          <w:p w14:paraId="2DC3EB47" w14:textId="4579C10D"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d</w:t>
            </w:r>
            <w:r w:rsidRPr="005733EA">
              <w:rPr>
                <w:rFonts w:ascii="Arial Narrow" w:hAnsi="Arial Narrow" w:cs="Times New Roman"/>
                <w:sz w:val="18"/>
                <w:szCs w:val="18"/>
              </w:rPr>
              <w:t>istingue la forma di Stato e la forma di governo - e la relativa differenza - della Repubblica Italiana</w:t>
            </w:r>
            <w:r w:rsidR="004E6C49">
              <w:rPr>
                <w:rFonts w:ascii="Arial Narrow" w:hAnsi="Arial Narrow" w:cs="Times New Roman"/>
                <w:sz w:val="18"/>
                <w:szCs w:val="18"/>
              </w:rPr>
              <w:t>, con l’aiuto di domande e di esempi del docente</w:t>
            </w:r>
            <w:r>
              <w:rPr>
                <w:rFonts w:ascii="Arial Narrow" w:hAnsi="Arial Narrow" w:cs="Times New Roman"/>
                <w:sz w:val="18"/>
                <w:szCs w:val="18"/>
              </w:rPr>
              <w:t>;</w:t>
            </w:r>
          </w:p>
          <w:p w14:paraId="5025C70E" w14:textId="4F7ABA34"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lastRenderedPageBreak/>
              <w:t>i</w:t>
            </w:r>
            <w:r w:rsidRPr="005733EA">
              <w:rPr>
                <w:rFonts w:ascii="Arial Narrow" w:hAnsi="Arial Narrow" w:cs="Times New Roman"/>
                <w:sz w:val="18"/>
                <w:szCs w:val="18"/>
              </w:rPr>
              <w:t>ndividua</w:t>
            </w:r>
            <w:r w:rsidR="004E6C49">
              <w:rPr>
                <w:rFonts w:ascii="Arial Narrow" w:hAnsi="Arial Narrow" w:cs="Times New Roman"/>
                <w:sz w:val="18"/>
                <w:szCs w:val="18"/>
              </w:rPr>
              <w:t xml:space="preserve">, con l’aiuto dell’insegnante e facendo riferimento all’esperienza e alla cronaca, </w:t>
            </w:r>
            <w:r w:rsidRPr="005733EA">
              <w:rPr>
                <w:rFonts w:ascii="Arial Narrow" w:hAnsi="Arial Narrow" w:cs="Times New Roman"/>
                <w:sz w:val="18"/>
                <w:szCs w:val="18"/>
              </w:rPr>
              <w:t xml:space="preserve">la suddivisione dei poteri dello Stato, gli Organi che li presidiano, </w:t>
            </w:r>
            <w:r w:rsidR="004E6C49">
              <w:rPr>
                <w:rFonts w:ascii="Arial Narrow" w:hAnsi="Arial Narrow" w:cs="Times New Roman"/>
                <w:sz w:val="18"/>
                <w:szCs w:val="18"/>
              </w:rPr>
              <w:t>alcune delle</w:t>
            </w:r>
            <w:r w:rsidRPr="005733EA">
              <w:rPr>
                <w:rFonts w:ascii="Arial Narrow" w:hAnsi="Arial Narrow" w:cs="Times New Roman"/>
                <w:sz w:val="18"/>
                <w:szCs w:val="18"/>
              </w:rPr>
              <w:t xml:space="preserve"> loro funzioni</w:t>
            </w:r>
            <w:r>
              <w:rPr>
                <w:rFonts w:ascii="Arial Narrow" w:hAnsi="Arial Narrow" w:cs="Times New Roman"/>
                <w:sz w:val="18"/>
                <w:szCs w:val="18"/>
              </w:rPr>
              <w:t xml:space="preserve"> essenziali</w:t>
            </w:r>
            <w:r w:rsidRPr="005733EA">
              <w:rPr>
                <w:rFonts w:ascii="Arial Narrow" w:hAnsi="Arial Narrow" w:cs="Times New Roman"/>
                <w:sz w:val="18"/>
                <w:szCs w:val="18"/>
              </w:rPr>
              <w:t>; i nomi delle persone deputate alle alte cariche dello Stato (Presidente della Repubblica, Presidente del Consiglio)</w:t>
            </w:r>
            <w:r>
              <w:rPr>
                <w:rFonts w:ascii="Arial Narrow" w:hAnsi="Arial Narrow" w:cs="Times New Roman"/>
                <w:sz w:val="18"/>
                <w:szCs w:val="18"/>
              </w:rPr>
              <w:t>;</w:t>
            </w:r>
          </w:p>
          <w:p w14:paraId="6BC44B5F" w14:textId="7BB687AB" w:rsidR="00561A5F" w:rsidRPr="005733EA" w:rsidRDefault="004E6C49"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 xml:space="preserve">con l’aiuto dell’insegnante, </w:t>
            </w:r>
            <w:r w:rsidR="002C346D">
              <w:rPr>
                <w:rFonts w:ascii="Arial Narrow" w:hAnsi="Arial Narrow" w:cs="Times New Roman"/>
                <w:sz w:val="18"/>
                <w:szCs w:val="18"/>
              </w:rPr>
              <w:t>d</w:t>
            </w:r>
            <w:r>
              <w:rPr>
                <w:rFonts w:ascii="Arial Narrow" w:hAnsi="Arial Narrow" w:cs="Times New Roman"/>
                <w:sz w:val="18"/>
                <w:szCs w:val="18"/>
              </w:rPr>
              <w:t xml:space="preserve">i domande guida ed esempi, </w:t>
            </w:r>
            <w:r w:rsidR="00561A5F">
              <w:rPr>
                <w:rFonts w:ascii="Arial Narrow" w:hAnsi="Arial Narrow" w:cs="Times New Roman"/>
                <w:sz w:val="18"/>
                <w:szCs w:val="18"/>
              </w:rPr>
              <w:t>r</w:t>
            </w:r>
            <w:r w:rsidR="00561A5F" w:rsidRPr="005733EA">
              <w:rPr>
                <w:rFonts w:ascii="Arial Narrow" w:hAnsi="Arial Narrow" w:cs="Times New Roman"/>
                <w:sz w:val="18"/>
                <w:szCs w:val="18"/>
              </w:rPr>
              <w:t xml:space="preserve">iferisce il significato della bandiera italiana, della bandiera della regione, della bandiera dell’Unione europea e dello stemma comunale; conosce e sa cantare l’inno Nazionale; </w:t>
            </w:r>
            <w:r>
              <w:rPr>
                <w:rFonts w:ascii="Arial Narrow" w:hAnsi="Arial Narrow" w:cs="Times New Roman"/>
                <w:sz w:val="18"/>
                <w:szCs w:val="18"/>
              </w:rPr>
              <w:t>ri</w:t>
            </w:r>
            <w:r w:rsidR="00561A5F" w:rsidRPr="005733EA">
              <w:rPr>
                <w:rFonts w:ascii="Arial Narrow" w:hAnsi="Arial Narrow" w:cs="Times New Roman"/>
                <w:sz w:val="18"/>
                <w:szCs w:val="18"/>
              </w:rPr>
              <w:t>conosce l’Inno europeo</w:t>
            </w:r>
            <w:r w:rsidR="00561A5F">
              <w:rPr>
                <w:rFonts w:ascii="Arial Narrow" w:hAnsi="Arial Narrow" w:cs="Times New Roman"/>
                <w:sz w:val="18"/>
                <w:szCs w:val="18"/>
              </w:rPr>
              <w:t>;</w:t>
            </w:r>
          </w:p>
          <w:p w14:paraId="648C799D" w14:textId="3DFBA938" w:rsid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s</w:t>
            </w:r>
            <w:r w:rsidRPr="005733EA">
              <w:rPr>
                <w:rFonts w:ascii="Arial Narrow" w:hAnsi="Arial Narrow" w:cs="Times New Roman"/>
                <w:sz w:val="18"/>
                <w:szCs w:val="18"/>
              </w:rPr>
              <w:t>a riferire per cenni</w:t>
            </w:r>
            <w:r w:rsidR="004E6C49">
              <w:rPr>
                <w:rFonts w:ascii="Arial Narrow" w:hAnsi="Arial Narrow" w:cs="Times New Roman"/>
                <w:sz w:val="18"/>
                <w:szCs w:val="18"/>
              </w:rPr>
              <w:t xml:space="preserve"> essenziali</w:t>
            </w:r>
            <w:r w:rsidRPr="005733EA">
              <w:rPr>
                <w:rFonts w:ascii="Arial Narrow" w:hAnsi="Arial Narrow" w:cs="Times New Roman"/>
                <w:sz w:val="18"/>
                <w:szCs w:val="18"/>
              </w:rPr>
              <w:t xml:space="preserve"> </w:t>
            </w:r>
            <w:r w:rsidR="004E6C49">
              <w:rPr>
                <w:rFonts w:ascii="Arial Narrow" w:hAnsi="Arial Narrow" w:cs="Times New Roman"/>
                <w:sz w:val="18"/>
                <w:szCs w:val="18"/>
              </w:rPr>
              <w:t>alcune del</w:t>
            </w:r>
            <w:r w:rsidRPr="005733EA">
              <w:rPr>
                <w:rFonts w:ascii="Arial Narrow" w:hAnsi="Arial Narrow" w:cs="Times New Roman"/>
                <w:sz w:val="18"/>
                <w:szCs w:val="18"/>
              </w:rPr>
              <w:t>le principali funzioni dell’Unione europea</w:t>
            </w:r>
            <w:r>
              <w:rPr>
                <w:rFonts w:ascii="Arial Narrow" w:hAnsi="Arial Narrow" w:cs="Times New Roman"/>
                <w:sz w:val="18"/>
                <w:szCs w:val="18"/>
              </w:rPr>
              <w:t>, nominando alcuni Paesi che la compongono;</w:t>
            </w:r>
          </w:p>
          <w:p w14:paraId="7C2270D8" w14:textId="21C8CA46" w:rsid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i</w:t>
            </w:r>
            <w:r w:rsidRPr="005733EA">
              <w:rPr>
                <w:rFonts w:ascii="Arial Narrow" w:hAnsi="Arial Narrow" w:cs="Times New Roman"/>
                <w:sz w:val="18"/>
                <w:szCs w:val="18"/>
              </w:rPr>
              <w:t>ndividua</w:t>
            </w:r>
            <w:r w:rsidR="004E6C49">
              <w:rPr>
                <w:rFonts w:ascii="Arial Narrow" w:hAnsi="Arial Narrow" w:cs="Times New Roman"/>
                <w:sz w:val="18"/>
                <w:szCs w:val="18"/>
              </w:rPr>
              <w:t>, con l’aiuto del docente,</w:t>
            </w:r>
            <w:r w:rsidRPr="005733EA">
              <w:rPr>
                <w:rFonts w:ascii="Arial Narrow" w:hAnsi="Arial Narrow" w:cs="Times New Roman"/>
                <w:sz w:val="18"/>
                <w:szCs w:val="18"/>
              </w:rPr>
              <w:t xml:space="preserve"> i principali Organismi internazionali, con particolare riguardo all’ONU, la sua storia, </w:t>
            </w:r>
            <w:r w:rsidR="004E6C49">
              <w:rPr>
                <w:rFonts w:ascii="Arial Narrow" w:hAnsi="Arial Narrow" w:cs="Times New Roman"/>
                <w:sz w:val="18"/>
                <w:szCs w:val="18"/>
              </w:rPr>
              <w:t>alcune del</w:t>
            </w:r>
            <w:r w:rsidRPr="005733EA">
              <w:rPr>
                <w:rFonts w:ascii="Arial Narrow" w:hAnsi="Arial Narrow" w:cs="Times New Roman"/>
                <w:sz w:val="18"/>
                <w:szCs w:val="18"/>
              </w:rPr>
              <w:t xml:space="preserve">le </w:t>
            </w:r>
            <w:r>
              <w:rPr>
                <w:rFonts w:ascii="Arial Narrow" w:hAnsi="Arial Narrow" w:cs="Times New Roman"/>
                <w:sz w:val="18"/>
                <w:szCs w:val="18"/>
              </w:rPr>
              <w:t xml:space="preserve">principali </w:t>
            </w:r>
            <w:r w:rsidRPr="005733EA">
              <w:rPr>
                <w:rFonts w:ascii="Arial Narrow" w:hAnsi="Arial Narrow" w:cs="Times New Roman"/>
                <w:sz w:val="18"/>
                <w:szCs w:val="18"/>
              </w:rPr>
              <w:t>funzioni</w:t>
            </w:r>
            <w:r>
              <w:rPr>
                <w:rFonts w:ascii="Arial Narrow" w:hAnsi="Arial Narrow" w:cs="Times New Roman"/>
                <w:sz w:val="18"/>
                <w:szCs w:val="18"/>
              </w:rPr>
              <w:t>;</w:t>
            </w:r>
          </w:p>
          <w:p w14:paraId="36E81442" w14:textId="10D5C0C9" w:rsidR="00561A5F" w:rsidRP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sidRPr="00561A5F">
              <w:rPr>
                <w:rFonts w:ascii="Arial Narrow" w:hAnsi="Arial Narrow" w:cs="Times New Roman"/>
                <w:sz w:val="18"/>
                <w:szCs w:val="18"/>
              </w:rPr>
              <w:t>conosce e sa illustrare</w:t>
            </w:r>
            <w:r w:rsidR="004E6C49">
              <w:rPr>
                <w:rFonts w:ascii="Arial Narrow" w:hAnsi="Arial Narrow" w:cs="Times New Roman"/>
                <w:sz w:val="18"/>
                <w:szCs w:val="18"/>
              </w:rPr>
              <w:t xml:space="preserve">, con l’aiuto di esempi e domande guida, </w:t>
            </w:r>
            <w:r w:rsidRPr="00561A5F">
              <w:rPr>
                <w:rFonts w:ascii="Arial Narrow" w:hAnsi="Arial Narrow" w:cs="Times New Roman"/>
                <w:sz w:val="18"/>
                <w:szCs w:val="18"/>
              </w:rPr>
              <w:t xml:space="preserve">i contenuti più significativi delle Dichiarazioni internazionali dei diritti umani e dei diritti dell’infanzia e ne rintraccia la coerenza con i principi </w:t>
            </w:r>
            <w:r w:rsidR="004E6C49">
              <w:rPr>
                <w:rFonts w:ascii="Arial Narrow" w:hAnsi="Arial Narrow" w:cs="Times New Roman"/>
                <w:sz w:val="18"/>
                <w:szCs w:val="18"/>
              </w:rPr>
              <w:t xml:space="preserve">fondamentali </w:t>
            </w:r>
            <w:r w:rsidRPr="00561A5F">
              <w:rPr>
                <w:rFonts w:ascii="Arial Narrow" w:hAnsi="Arial Narrow" w:cs="Times New Roman"/>
                <w:sz w:val="18"/>
                <w:szCs w:val="18"/>
              </w:rPr>
              <w:t>della nostra Costituzione</w:t>
            </w:r>
            <w:r w:rsidR="002C346D">
              <w:rPr>
                <w:rFonts w:ascii="Arial Narrow" w:hAnsi="Arial Narrow" w:cs="Times New Roman"/>
                <w:sz w:val="18"/>
                <w:szCs w:val="18"/>
              </w:rPr>
              <w:t xml:space="preserve"> e i risvolti nell’esperienza concreta</w:t>
            </w:r>
          </w:p>
          <w:p w14:paraId="2D7E037F" w14:textId="006BA599" w:rsidR="00AD58FB" w:rsidRPr="00442852" w:rsidRDefault="00AD58FB" w:rsidP="00AD58FB">
            <w:pPr>
              <w:rPr>
                <w:rFonts w:ascii="Arial Narrow" w:hAnsi="Arial Narrow" w:cs="Times New Roman"/>
                <w:b/>
                <w:sz w:val="16"/>
                <w:szCs w:val="16"/>
              </w:rPr>
            </w:pPr>
          </w:p>
        </w:tc>
        <w:tc>
          <w:tcPr>
            <w:tcW w:w="2897" w:type="dxa"/>
          </w:tcPr>
          <w:p w14:paraId="02294439" w14:textId="77777777" w:rsidR="00561A5F" w:rsidRDefault="00561A5F" w:rsidP="00561A5F">
            <w:pPr>
              <w:spacing w:after="120"/>
              <w:rPr>
                <w:rFonts w:ascii="Arial Narrow" w:hAnsi="Arial Narrow" w:cs="Times New Roman"/>
                <w:sz w:val="18"/>
                <w:szCs w:val="18"/>
              </w:rPr>
            </w:pPr>
            <w:r w:rsidRPr="00561A5F">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659F308B" w14:textId="4E141B77" w:rsidR="00561A5F" w:rsidRPr="00561A5F" w:rsidRDefault="00561A5F" w:rsidP="00561A5F">
            <w:pPr>
              <w:pStyle w:val="Paragrafoelenco"/>
              <w:numPr>
                <w:ilvl w:val="0"/>
                <w:numId w:val="36"/>
              </w:numPr>
              <w:spacing w:after="120" w:line="240" w:lineRule="auto"/>
              <w:ind w:left="192" w:hanging="192"/>
              <w:rPr>
                <w:rFonts w:ascii="Arial Narrow" w:hAnsi="Arial Narrow" w:cs="Times New Roman"/>
                <w:sz w:val="18"/>
                <w:szCs w:val="18"/>
              </w:rPr>
            </w:pPr>
            <w:r w:rsidRPr="00561A5F">
              <w:rPr>
                <w:rFonts w:ascii="Arial Narrow" w:hAnsi="Arial Narrow" w:cs="Times New Roman"/>
                <w:sz w:val="18"/>
                <w:szCs w:val="18"/>
              </w:rPr>
              <w:t>distingue gli Organi e le funzioni del Comune</w:t>
            </w:r>
            <w:r>
              <w:rPr>
                <w:rFonts w:ascii="Arial Narrow" w:hAnsi="Arial Narrow" w:cs="Times New Roman"/>
                <w:sz w:val="18"/>
                <w:szCs w:val="18"/>
              </w:rPr>
              <w:t xml:space="preserve"> </w:t>
            </w:r>
            <w:r w:rsidRPr="00561A5F">
              <w:rPr>
                <w:rFonts w:ascii="Arial Narrow" w:hAnsi="Arial Narrow" w:cs="Times New Roman"/>
                <w:sz w:val="18"/>
                <w:szCs w:val="18"/>
              </w:rPr>
              <w:t>e della Regione e il nome delle persone che assolvono il ruolo di Organi di vertice e di rappresentanza negli Enti del proprio territorio e regione;</w:t>
            </w:r>
          </w:p>
          <w:p w14:paraId="271628E7" w14:textId="32E41DA0"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d</w:t>
            </w:r>
            <w:r w:rsidRPr="005733EA">
              <w:rPr>
                <w:rFonts w:ascii="Arial Narrow" w:hAnsi="Arial Narrow" w:cs="Times New Roman"/>
                <w:sz w:val="18"/>
                <w:szCs w:val="18"/>
              </w:rPr>
              <w:t xml:space="preserve">istingue la forma di Stato e la forma di governo - e la relativa differenza - </w:t>
            </w:r>
            <w:r w:rsidRPr="005733EA">
              <w:rPr>
                <w:rFonts w:ascii="Arial Narrow" w:hAnsi="Arial Narrow" w:cs="Times New Roman"/>
                <w:sz w:val="18"/>
                <w:szCs w:val="18"/>
              </w:rPr>
              <w:lastRenderedPageBreak/>
              <w:t xml:space="preserve">della Repubblica Italiana e di </w:t>
            </w:r>
            <w:r>
              <w:rPr>
                <w:rFonts w:ascii="Arial Narrow" w:hAnsi="Arial Narrow" w:cs="Times New Roman"/>
                <w:sz w:val="18"/>
                <w:szCs w:val="18"/>
              </w:rPr>
              <w:t xml:space="preserve">alcuni </w:t>
            </w:r>
            <w:r w:rsidRPr="005733EA">
              <w:rPr>
                <w:rFonts w:ascii="Arial Narrow" w:hAnsi="Arial Narrow" w:cs="Times New Roman"/>
                <w:sz w:val="18"/>
                <w:szCs w:val="18"/>
              </w:rPr>
              <w:t>altri Paesi dell’Europa</w:t>
            </w:r>
            <w:r>
              <w:rPr>
                <w:rFonts w:ascii="Arial Narrow" w:hAnsi="Arial Narrow" w:cs="Times New Roman"/>
                <w:sz w:val="18"/>
                <w:szCs w:val="18"/>
              </w:rPr>
              <w:t>;</w:t>
            </w:r>
          </w:p>
          <w:p w14:paraId="182BE8AF" w14:textId="5E28E4D9"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i</w:t>
            </w:r>
            <w:r w:rsidRPr="005733EA">
              <w:rPr>
                <w:rFonts w:ascii="Arial Narrow" w:hAnsi="Arial Narrow" w:cs="Times New Roman"/>
                <w:sz w:val="18"/>
                <w:szCs w:val="18"/>
              </w:rPr>
              <w:t>ndividua la suddivisione dei poteri dello Stato, gli Organi che li presidiano, le loro funzioni</w:t>
            </w:r>
            <w:r>
              <w:rPr>
                <w:rFonts w:ascii="Arial Narrow" w:hAnsi="Arial Narrow" w:cs="Times New Roman"/>
                <w:sz w:val="18"/>
                <w:szCs w:val="18"/>
              </w:rPr>
              <w:t xml:space="preserve"> essenziali</w:t>
            </w:r>
            <w:r w:rsidRPr="005733EA">
              <w:rPr>
                <w:rFonts w:ascii="Arial Narrow" w:hAnsi="Arial Narrow" w:cs="Times New Roman"/>
                <w:sz w:val="18"/>
                <w:szCs w:val="18"/>
              </w:rPr>
              <w:t xml:space="preserve">; la </w:t>
            </w:r>
            <w:r>
              <w:rPr>
                <w:rFonts w:ascii="Arial Narrow" w:hAnsi="Arial Narrow" w:cs="Times New Roman"/>
                <w:sz w:val="18"/>
                <w:szCs w:val="18"/>
              </w:rPr>
              <w:t>suddivisione</w:t>
            </w:r>
            <w:r w:rsidRPr="005733EA">
              <w:rPr>
                <w:rFonts w:ascii="Arial Narrow" w:hAnsi="Arial Narrow" w:cs="Times New Roman"/>
                <w:sz w:val="18"/>
                <w:szCs w:val="18"/>
              </w:rPr>
              <w:t xml:space="preserve"> del Parlamento; i nomi delle persone deputate alle alte cariche dello Stato (Presidente della Repubblica, Presidente del Consiglio)</w:t>
            </w:r>
            <w:r>
              <w:rPr>
                <w:rFonts w:ascii="Arial Narrow" w:hAnsi="Arial Narrow" w:cs="Times New Roman"/>
                <w:sz w:val="18"/>
                <w:szCs w:val="18"/>
              </w:rPr>
              <w:t>;</w:t>
            </w:r>
          </w:p>
          <w:p w14:paraId="678A2EFB" w14:textId="074BD647"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i</w:t>
            </w:r>
            <w:r w:rsidRPr="005733EA">
              <w:rPr>
                <w:rFonts w:ascii="Arial Narrow" w:hAnsi="Arial Narrow" w:cs="Times New Roman"/>
                <w:sz w:val="18"/>
                <w:szCs w:val="18"/>
              </w:rPr>
              <w:t>ndividua e distingue, alla luce della Costituzione, le regole della democrazia diretta e rappresentativa e i modi di elezione o designazione dei diversi Organi dello Stato, de</w:t>
            </w:r>
            <w:r>
              <w:rPr>
                <w:rFonts w:ascii="Arial Narrow" w:hAnsi="Arial Narrow" w:cs="Times New Roman"/>
                <w:sz w:val="18"/>
                <w:szCs w:val="18"/>
              </w:rPr>
              <w:t xml:space="preserve">l </w:t>
            </w:r>
            <w:r w:rsidRPr="005733EA">
              <w:rPr>
                <w:rFonts w:ascii="Arial Narrow" w:hAnsi="Arial Narrow" w:cs="Times New Roman"/>
                <w:sz w:val="18"/>
                <w:szCs w:val="18"/>
              </w:rPr>
              <w:t>Presidenti dell</w:t>
            </w:r>
            <w:r>
              <w:rPr>
                <w:rFonts w:ascii="Arial Narrow" w:hAnsi="Arial Narrow" w:cs="Times New Roman"/>
                <w:sz w:val="18"/>
                <w:szCs w:val="18"/>
              </w:rPr>
              <w:t>a propria</w:t>
            </w:r>
            <w:r w:rsidRPr="005733EA">
              <w:rPr>
                <w:rFonts w:ascii="Arial Narrow" w:hAnsi="Arial Narrow" w:cs="Times New Roman"/>
                <w:sz w:val="18"/>
                <w:szCs w:val="18"/>
              </w:rPr>
              <w:t xml:space="preserve"> region</w:t>
            </w:r>
            <w:r>
              <w:rPr>
                <w:rFonts w:ascii="Arial Narrow" w:hAnsi="Arial Narrow" w:cs="Times New Roman"/>
                <w:sz w:val="18"/>
                <w:szCs w:val="18"/>
              </w:rPr>
              <w:t>e</w:t>
            </w:r>
            <w:r w:rsidRPr="005733EA">
              <w:rPr>
                <w:rFonts w:ascii="Arial Narrow" w:hAnsi="Arial Narrow" w:cs="Times New Roman"/>
                <w:sz w:val="18"/>
                <w:szCs w:val="18"/>
              </w:rPr>
              <w:t xml:space="preserve"> e del Sindaco</w:t>
            </w:r>
            <w:r>
              <w:rPr>
                <w:rFonts w:ascii="Arial Narrow" w:hAnsi="Arial Narrow" w:cs="Times New Roman"/>
                <w:sz w:val="18"/>
                <w:szCs w:val="18"/>
              </w:rPr>
              <w:t xml:space="preserve"> del proprio Comune;</w:t>
            </w:r>
          </w:p>
          <w:p w14:paraId="3B392FDF" w14:textId="439D4684"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r</w:t>
            </w:r>
            <w:r w:rsidRPr="005733EA">
              <w:rPr>
                <w:rFonts w:ascii="Arial Narrow" w:hAnsi="Arial Narrow" w:cs="Times New Roman"/>
                <w:sz w:val="18"/>
                <w:szCs w:val="18"/>
              </w:rPr>
              <w:t>iferisce in modo essenziale il meccanismo di formazione delle leggi ordinarie e i casi di ricorso e le modalità di indizione dei referendum</w:t>
            </w:r>
            <w:r>
              <w:rPr>
                <w:rFonts w:ascii="Arial Narrow" w:hAnsi="Arial Narrow" w:cs="Times New Roman"/>
                <w:sz w:val="18"/>
                <w:szCs w:val="18"/>
              </w:rPr>
              <w:t>;</w:t>
            </w:r>
          </w:p>
          <w:p w14:paraId="1BEE4BF1" w14:textId="79159F20" w:rsidR="00561A5F" w:rsidRPr="005733EA"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r</w:t>
            </w:r>
            <w:r w:rsidRPr="005733EA">
              <w:rPr>
                <w:rFonts w:ascii="Arial Narrow" w:hAnsi="Arial Narrow" w:cs="Times New Roman"/>
                <w:sz w:val="18"/>
                <w:szCs w:val="18"/>
              </w:rPr>
              <w:t>iferisce il significato della bandiera italiana, della bandiera della regione, della bandiera dell’Unione europea e dello stemma comunale; conosce e sa cantare l’inno Nazionale; conosce l’Inno europeo</w:t>
            </w:r>
            <w:r>
              <w:rPr>
                <w:rFonts w:ascii="Arial Narrow" w:hAnsi="Arial Narrow" w:cs="Times New Roman"/>
                <w:sz w:val="18"/>
                <w:szCs w:val="18"/>
              </w:rPr>
              <w:t>;</w:t>
            </w:r>
          </w:p>
          <w:p w14:paraId="3CA8A718" w14:textId="77777777" w:rsid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s</w:t>
            </w:r>
            <w:r w:rsidRPr="005733EA">
              <w:rPr>
                <w:rFonts w:ascii="Arial Narrow" w:hAnsi="Arial Narrow" w:cs="Times New Roman"/>
                <w:sz w:val="18"/>
                <w:szCs w:val="18"/>
              </w:rPr>
              <w:t xml:space="preserve">a riferire per cenni essenziali </w:t>
            </w:r>
            <w:r>
              <w:rPr>
                <w:rFonts w:ascii="Arial Narrow" w:hAnsi="Arial Narrow" w:cs="Times New Roman"/>
                <w:sz w:val="18"/>
                <w:szCs w:val="18"/>
              </w:rPr>
              <w:t xml:space="preserve">la </w:t>
            </w:r>
            <w:r w:rsidRPr="005733EA">
              <w:rPr>
                <w:rFonts w:ascii="Arial Narrow" w:hAnsi="Arial Narrow" w:cs="Times New Roman"/>
                <w:sz w:val="18"/>
                <w:szCs w:val="18"/>
              </w:rPr>
              <w:t>storia e le principali funzioni dell’Unione europea</w:t>
            </w:r>
            <w:r>
              <w:rPr>
                <w:rFonts w:ascii="Arial Narrow" w:hAnsi="Arial Narrow" w:cs="Times New Roman"/>
                <w:sz w:val="18"/>
                <w:szCs w:val="18"/>
              </w:rPr>
              <w:t>, nominando alcuni Paesi che la compongono;</w:t>
            </w:r>
          </w:p>
          <w:p w14:paraId="0ABDB46D" w14:textId="1CDB2DB1" w:rsid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Pr>
                <w:rFonts w:ascii="Arial Narrow" w:hAnsi="Arial Narrow" w:cs="Times New Roman"/>
                <w:sz w:val="18"/>
                <w:szCs w:val="18"/>
              </w:rPr>
              <w:t>i</w:t>
            </w:r>
            <w:r w:rsidRPr="005733EA">
              <w:rPr>
                <w:rFonts w:ascii="Arial Narrow" w:hAnsi="Arial Narrow" w:cs="Times New Roman"/>
                <w:sz w:val="18"/>
                <w:szCs w:val="18"/>
              </w:rPr>
              <w:t xml:space="preserve">ndividua i principali Organismi internazionali, con particolare riguardo all’ONU, la sua storia, le </w:t>
            </w:r>
            <w:r>
              <w:rPr>
                <w:rFonts w:ascii="Arial Narrow" w:hAnsi="Arial Narrow" w:cs="Times New Roman"/>
                <w:sz w:val="18"/>
                <w:szCs w:val="18"/>
              </w:rPr>
              <w:t xml:space="preserve">principali </w:t>
            </w:r>
            <w:r w:rsidRPr="005733EA">
              <w:rPr>
                <w:rFonts w:ascii="Arial Narrow" w:hAnsi="Arial Narrow" w:cs="Times New Roman"/>
                <w:sz w:val="18"/>
                <w:szCs w:val="18"/>
              </w:rPr>
              <w:t>funzioni</w:t>
            </w:r>
            <w:r>
              <w:rPr>
                <w:rFonts w:ascii="Arial Narrow" w:hAnsi="Arial Narrow" w:cs="Times New Roman"/>
                <w:sz w:val="18"/>
                <w:szCs w:val="18"/>
              </w:rPr>
              <w:t>;</w:t>
            </w:r>
          </w:p>
          <w:p w14:paraId="5658DA8E" w14:textId="200D1AC9" w:rsidR="005733EA" w:rsidRPr="00561A5F" w:rsidRDefault="00561A5F" w:rsidP="00561A5F">
            <w:pPr>
              <w:pStyle w:val="Paragrafoelenco"/>
              <w:numPr>
                <w:ilvl w:val="0"/>
                <w:numId w:val="35"/>
              </w:numPr>
              <w:spacing w:after="120" w:line="240" w:lineRule="auto"/>
              <w:ind w:left="192" w:hanging="192"/>
              <w:rPr>
                <w:rFonts w:ascii="Arial Narrow" w:hAnsi="Arial Narrow" w:cs="Times New Roman"/>
                <w:sz w:val="18"/>
                <w:szCs w:val="18"/>
              </w:rPr>
            </w:pPr>
            <w:r w:rsidRPr="00561A5F">
              <w:rPr>
                <w:rFonts w:ascii="Arial Narrow" w:hAnsi="Arial Narrow" w:cs="Times New Roman"/>
                <w:sz w:val="18"/>
                <w:szCs w:val="18"/>
              </w:rPr>
              <w:t>conosce e sa illustrare i contenuti più significativi delle Dichiarazioni internazionali dei diritti umani e dei diritti dell’infanzia e ne rintraccia</w:t>
            </w:r>
            <w:r>
              <w:rPr>
                <w:rFonts w:ascii="Arial Narrow" w:hAnsi="Arial Narrow" w:cs="Times New Roman"/>
                <w:sz w:val="18"/>
                <w:szCs w:val="18"/>
              </w:rPr>
              <w:t xml:space="preserve">, con l’aiuto di domande guida, </w:t>
            </w:r>
            <w:r w:rsidRPr="00561A5F">
              <w:rPr>
                <w:rFonts w:ascii="Arial Narrow" w:hAnsi="Arial Narrow" w:cs="Times New Roman"/>
                <w:sz w:val="18"/>
                <w:szCs w:val="18"/>
              </w:rPr>
              <w:t>la coerenza con i principi della nostra Costituzione</w:t>
            </w:r>
            <w:r w:rsidR="002C346D">
              <w:rPr>
                <w:rFonts w:ascii="Arial Narrow" w:hAnsi="Arial Narrow" w:cs="Times New Roman"/>
                <w:sz w:val="18"/>
                <w:szCs w:val="18"/>
              </w:rPr>
              <w:t xml:space="preserve"> e i risvolti nell’esperienza.</w:t>
            </w:r>
          </w:p>
        </w:tc>
        <w:tc>
          <w:tcPr>
            <w:tcW w:w="2895" w:type="dxa"/>
          </w:tcPr>
          <w:p w14:paraId="103F30E5" w14:textId="77777777" w:rsidR="005733EA" w:rsidRPr="005733EA" w:rsidRDefault="005733EA" w:rsidP="005733EA">
            <w:pPr>
              <w:spacing w:after="120"/>
              <w:jc w:val="both"/>
              <w:rPr>
                <w:rFonts w:ascii="Arial Narrow" w:hAnsi="Arial Narrow" w:cs="Times New Roman"/>
                <w:sz w:val="18"/>
                <w:szCs w:val="18"/>
              </w:rPr>
            </w:pPr>
            <w:r w:rsidRPr="005733EA">
              <w:rPr>
                <w:rFonts w:ascii="Arial Narrow" w:hAnsi="Arial Narrow" w:cs="Times New Roman"/>
                <w:sz w:val="18"/>
                <w:szCs w:val="18"/>
              </w:rPr>
              <w:lastRenderedPageBreak/>
              <w:t>In completa autonomia, con continuità e utilizzando risorse fornite dai docenti, ma anche reperite individualmente:</w:t>
            </w:r>
          </w:p>
          <w:p w14:paraId="162349BA" w14:textId="4D331A83"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d</w:t>
            </w:r>
            <w:r w:rsidR="00AD58FB" w:rsidRPr="005733EA">
              <w:rPr>
                <w:rFonts w:ascii="Arial Narrow" w:hAnsi="Arial Narrow" w:cs="Times New Roman"/>
                <w:sz w:val="18"/>
                <w:szCs w:val="18"/>
              </w:rPr>
              <w:t>istingue gli Organi e le funzioni del Comune, degli Ambiti Territoriali e della Regione e il nome delle persone che assolvono il ruolo di Organi di vertice e di rappresentanza negli Enti del proprio territorio e regione</w:t>
            </w:r>
            <w:r>
              <w:rPr>
                <w:rFonts w:ascii="Arial Narrow" w:hAnsi="Arial Narrow" w:cs="Times New Roman"/>
                <w:sz w:val="18"/>
                <w:szCs w:val="18"/>
              </w:rPr>
              <w:t>;</w:t>
            </w:r>
          </w:p>
          <w:p w14:paraId="62D0181F" w14:textId="053589DF"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d</w:t>
            </w:r>
            <w:r w:rsidR="00AD58FB" w:rsidRPr="005733EA">
              <w:rPr>
                <w:rFonts w:ascii="Arial Narrow" w:hAnsi="Arial Narrow" w:cs="Times New Roman"/>
                <w:sz w:val="18"/>
                <w:szCs w:val="18"/>
              </w:rPr>
              <w:t>istingue la forma di Stato e la forma di governo - e la relativa differenza - della Repubblica Italiana e di altri Paesi dell’Europa e del mondo</w:t>
            </w:r>
            <w:r>
              <w:rPr>
                <w:rFonts w:ascii="Arial Narrow" w:hAnsi="Arial Narrow" w:cs="Times New Roman"/>
                <w:sz w:val="18"/>
                <w:szCs w:val="18"/>
              </w:rPr>
              <w:t>;</w:t>
            </w:r>
          </w:p>
          <w:p w14:paraId="643A35E6" w14:textId="25A1F9AE"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lastRenderedPageBreak/>
              <w:t>i</w:t>
            </w:r>
            <w:r w:rsidR="00AD58FB" w:rsidRPr="005733EA">
              <w:rPr>
                <w:rFonts w:ascii="Arial Narrow" w:hAnsi="Arial Narrow" w:cs="Times New Roman"/>
                <w:sz w:val="18"/>
                <w:szCs w:val="18"/>
              </w:rPr>
              <w:t>ndividua la suddivisione dei poteri dello Stato, gli Organi che li presidiano, le loro funzioni; la composizione del Parlamento; i nomi delle persone deputate alle alte cariche dello Stato (Presidente della Repubblica, Presidenti delle Camere, Presidente del Consiglio)</w:t>
            </w:r>
            <w:r>
              <w:rPr>
                <w:rFonts w:ascii="Arial Narrow" w:hAnsi="Arial Narrow" w:cs="Times New Roman"/>
                <w:sz w:val="18"/>
                <w:szCs w:val="18"/>
              </w:rPr>
              <w:t>;</w:t>
            </w:r>
          </w:p>
          <w:p w14:paraId="2832B430" w14:textId="26FAE30D"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i</w:t>
            </w:r>
            <w:r w:rsidR="00AD58FB" w:rsidRPr="005733EA">
              <w:rPr>
                <w:rFonts w:ascii="Arial Narrow" w:hAnsi="Arial Narrow" w:cs="Times New Roman"/>
                <w:sz w:val="18"/>
                <w:szCs w:val="18"/>
              </w:rPr>
              <w:t>ndividua e distingue, alla luce della Costituzione, le regole della democrazia diretta e rappresentativa e i modi di elezione o designazione dei diversi Organi dello Stato, dei Presidenti delle regioni e del Sindaco</w:t>
            </w:r>
            <w:r>
              <w:rPr>
                <w:rFonts w:ascii="Arial Narrow" w:hAnsi="Arial Narrow" w:cs="Times New Roman"/>
                <w:sz w:val="18"/>
                <w:szCs w:val="18"/>
              </w:rPr>
              <w:t>;</w:t>
            </w:r>
          </w:p>
          <w:p w14:paraId="3C37640A" w14:textId="5289068E"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r</w:t>
            </w:r>
            <w:r w:rsidR="00AD58FB" w:rsidRPr="005733EA">
              <w:rPr>
                <w:rFonts w:ascii="Arial Narrow" w:hAnsi="Arial Narrow" w:cs="Times New Roman"/>
                <w:sz w:val="18"/>
                <w:szCs w:val="18"/>
              </w:rPr>
              <w:t>iferisce in modo essenziale il meccanismo di formazione delle leggi costituzionali e ordinarie, comprese quelle di iniziativa popolare e i casi di ricorso e le modalità di indizione dei referendum</w:t>
            </w:r>
            <w:r>
              <w:rPr>
                <w:rFonts w:ascii="Arial Narrow" w:hAnsi="Arial Narrow" w:cs="Times New Roman"/>
                <w:sz w:val="18"/>
                <w:szCs w:val="18"/>
              </w:rPr>
              <w:t>;</w:t>
            </w:r>
          </w:p>
          <w:p w14:paraId="34059BDD" w14:textId="7810F568"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r</w:t>
            </w:r>
            <w:r w:rsidR="00AD58FB" w:rsidRPr="005733EA">
              <w:rPr>
                <w:rFonts w:ascii="Arial Narrow" w:hAnsi="Arial Narrow" w:cs="Times New Roman"/>
                <w:sz w:val="18"/>
                <w:szCs w:val="18"/>
              </w:rPr>
              <w:t>iferisce la storia e il significato della bandiera italiana, della bandiera della regione, della bandiera dell’Unione europea e dello stemma comunale; conosce e sa cantare l’inno Nazionale; conosce l’Inno europeo e la sua origine</w:t>
            </w:r>
            <w:r>
              <w:rPr>
                <w:rFonts w:ascii="Arial Narrow" w:hAnsi="Arial Narrow" w:cs="Times New Roman"/>
                <w:sz w:val="18"/>
                <w:szCs w:val="18"/>
              </w:rPr>
              <w:t>;</w:t>
            </w:r>
          </w:p>
          <w:p w14:paraId="56394B05" w14:textId="4B852C49"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s</w:t>
            </w:r>
            <w:r w:rsidR="00AD58FB" w:rsidRPr="005733EA">
              <w:rPr>
                <w:rFonts w:ascii="Arial Narrow" w:hAnsi="Arial Narrow" w:cs="Times New Roman"/>
                <w:sz w:val="18"/>
                <w:szCs w:val="18"/>
              </w:rPr>
              <w:t>a riferire per cenni essenziali storia e la composizione e le principali funzioni dell’Unione europea e gli Organi di governo e i meccanismi di elezione. Distingue tra Unione politica e Unione monetaria (Paesi dell’UE e Paes</w:t>
            </w:r>
            <w:r>
              <w:rPr>
                <w:rFonts w:ascii="Arial Narrow" w:hAnsi="Arial Narrow" w:cs="Times New Roman"/>
                <w:sz w:val="18"/>
                <w:szCs w:val="18"/>
              </w:rPr>
              <w:t>i</w:t>
            </w:r>
            <w:r w:rsidR="00AD58FB" w:rsidRPr="005733EA">
              <w:rPr>
                <w:rFonts w:ascii="Arial Narrow" w:hAnsi="Arial Narrow" w:cs="Times New Roman"/>
                <w:sz w:val="18"/>
                <w:szCs w:val="18"/>
              </w:rPr>
              <w:t xml:space="preserve"> dell’area Euro)</w:t>
            </w:r>
            <w:r>
              <w:rPr>
                <w:rFonts w:ascii="Arial Narrow" w:hAnsi="Arial Narrow" w:cs="Times New Roman"/>
                <w:sz w:val="18"/>
                <w:szCs w:val="18"/>
              </w:rPr>
              <w:t>;</w:t>
            </w:r>
          </w:p>
          <w:p w14:paraId="6EFFE192" w14:textId="764AF177" w:rsidR="00AD58FB" w:rsidRPr="005733EA" w:rsidRDefault="005733EA" w:rsidP="005733EA">
            <w:pPr>
              <w:pStyle w:val="Paragrafoelenco"/>
              <w:numPr>
                <w:ilvl w:val="0"/>
                <w:numId w:val="35"/>
              </w:numPr>
              <w:spacing w:after="120" w:line="240" w:lineRule="auto"/>
              <w:ind w:left="265" w:hanging="283"/>
              <w:rPr>
                <w:rFonts w:ascii="Arial Narrow" w:hAnsi="Arial Narrow" w:cs="Times New Roman"/>
                <w:sz w:val="18"/>
                <w:szCs w:val="18"/>
              </w:rPr>
            </w:pPr>
            <w:r>
              <w:rPr>
                <w:rFonts w:ascii="Arial Narrow" w:hAnsi="Arial Narrow" w:cs="Times New Roman"/>
                <w:sz w:val="18"/>
                <w:szCs w:val="18"/>
              </w:rPr>
              <w:t>i</w:t>
            </w:r>
            <w:r w:rsidR="00AD58FB" w:rsidRPr="005733EA">
              <w:rPr>
                <w:rFonts w:ascii="Arial Narrow" w:hAnsi="Arial Narrow" w:cs="Times New Roman"/>
                <w:sz w:val="18"/>
                <w:szCs w:val="18"/>
              </w:rPr>
              <w:t>ndividua i principali Organismi internazionali, con particolare riguardo all’ONU, la sua storia, le funzioni, la composizione</w:t>
            </w:r>
            <w:r w:rsidR="00561A5F">
              <w:rPr>
                <w:rFonts w:ascii="Arial Narrow" w:hAnsi="Arial Narrow" w:cs="Times New Roman"/>
                <w:sz w:val="18"/>
                <w:szCs w:val="18"/>
              </w:rPr>
              <w:t>;</w:t>
            </w:r>
          </w:p>
          <w:p w14:paraId="29C55500" w14:textId="186BB1D9" w:rsidR="00AD58FB" w:rsidRPr="005733EA" w:rsidRDefault="005733EA" w:rsidP="005733EA">
            <w:pPr>
              <w:pStyle w:val="Paragrafoelenco"/>
              <w:numPr>
                <w:ilvl w:val="0"/>
                <w:numId w:val="35"/>
              </w:numPr>
              <w:spacing w:after="0" w:line="240" w:lineRule="auto"/>
              <w:ind w:left="265" w:hanging="283"/>
              <w:rPr>
                <w:rFonts w:ascii="Arial Narrow" w:hAnsi="Arial Narrow" w:cs="Times New Roman"/>
                <w:b/>
                <w:sz w:val="16"/>
                <w:szCs w:val="16"/>
              </w:rPr>
            </w:pPr>
            <w:r>
              <w:rPr>
                <w:rFonts w:ascii="Arial Narrow" w:hAnsi="Arial Narrow" w:cs="Times New Roman"/>
                <w:sz w:val="18"/>
                <w:szCs w:val="18"/>
              </w:rPr>
              <w:t>c</w:t>
            </w:r>
            <w:r w:rsidR="00AD58FB" w:rsidRPr="005733EA">
              <w:rPr>
                <w:rFonts w:ascii="Arial Narrow" w:hAnsi="Arial Narrow" w:cs="Times New Roman"/>
                <w:sz w:val="18"/>
                <w:szCs w:val="18"/>
              </w:rPr>
              <w:t xml:space="preserve">onosce e sa illustrare i contenuti più significativi delle Dichiarazioni internazionali dei diritti umani e dei diritti dell’infanzia e ne rintraccia la </w:t>
            </w:r>
            <w:r w:rsidR="00AD58FB" w:rsidRPr="005733EA">
              <w:rPr>
                <w:rFonts w:ascii="Arial Narrow" w:hAnsi="Arial Narrow" w:cs="Times New Roman"/>
                <w:sz w:val="18"/>
                <w:szCs w:val="18"/>
              </w:rPr>
              <w:lastRenderedPageBreak/>
              <w:t>coerenza con i principi della nostra Costituzione</w:t>
            </w:r>
            <w:r w:rsidR="002C346D">
              <w:rPr>
                <w:rFonts w:ascii="Arial Narrow" w:hAnsi="Arial Narrow" w:cs="Times New Roman"/>
                <w:sz w:val="18"/>
                <w:szCs w:val="18"/>
              </w:rPr>
              <w:t xml:space="preserve"> e i risvolti nell’esperienza.</w:t>
            </w:r>
          </w:p>
        </w:tc>
      </w:tr>
      <w:tr w:rsidR="00AD58FB" w:rsidRPr="00442852" w14:paraId="7FA7D7BB" w14:textId="77777777" w:rsidTr="00995019">
        <w:tc>
          <w:tcPr>
            <w:tcW w:w="2986" w:type="dxa"/>
          </w:tcPr>
          <w:p w14:paraId="0E05F24A" w14:textId="77777777" w:rsidR="00AD58FB" w:rsidRDefault="00AD58FB" w:rsidP="00AD58FB">
            <w:pPr>
              <w:autoSpaceDE w:val="0"/>
              <w:autoSpaceDN w:val="0"/>
              <w:adjustRightInd w:val="0"/>
              <w:jc w:val="both"/>
              <w:rPr>
                <w:rFonts w:ascii="Arial Narrow" w:hAnsi="Arial Narrow"/>
                <w:b/>
                <w:i/>
                <w:spacing w:val="-2"/>
                <w:sz w:val="18"/>
                <w:szCs w:val="18"/>
              </w:rPr>
            </w:pPr>
            <w:r w:rsidRPr="00995019">
              <w:rPr>
                <w:rFonts w:ascii="Arial Narrow" w:hAnsi="Arial Narrow"/>
                <w:b/>
                <w:i/>
                <w:sz w:val="18"/>
                <w:szCs w:val="18"/>
              </w:rPr>
              <w:lastRenderedPageBreak/>
              <w:t>Rispettare le regole e le norme che governano la democrazia, la convivenza sociale e la vita quotidiana in famiglia,</w:t>
            </w:r>
            <w:r w:rsidRPr="00995019">
              <w:rPr>
                <w:rFonts w:ascii="Arial Narrow" w:hAnsi="Arial Narrow"/>
                <w:b/>
                <w:i/>
                <w:spacing w:val="-10"/>
                <w:sz w:val="18"/>
                <w:szCs w:val="18"/>
              </w:rPr>
              <w:t xml:space="preserve"> </w:t>
            </w:r>
            <w:r w:rsidRPr="00995019">
              <w:rPr>
                <w:rFonts w:ascii="Arial Narrow" w:hAnsi="Arial Narrow"/>
                <w:b/>
                <w:i/>
                <w:sz w:val="18"/>
                <w:szCs w:val="18"/>
              </w:rPr>
              <w:t>a</w:t>
            </w:r>
            <w:r w:rsidRPr="00995019">
              <w:rPr>
                <w:rFonts w:ascii="Arial Narrow" w:hAnsi="Arial Narrow"/>
                <w:b/>
                <w:i/>
                <w:spacing w:val="-10"/>
                <w:sz w:val="18"/>
                <w:szCs w:val="18"/>
              </w:rPr>
              <w:t xml:space="preserve"> </w:t>
            </w:r>
            <w:r w:rsidRPr="00995019">
              <w:rPr>
                <w:rFonts w:ascii="Arial Narrow" w:hAnsi="Arial Narrow"/>
                <w:b/>
                <w:i/>
                <w:sz w:val="18"/>
                <w:szCs w:val="18"/>
              </w:rPr>
              <w:t>scuola,</w:t>
            </w:r>
            <w:r w:rsidRPr="00995019">
              <w:rPr>
                <w:rFonts w:ascii="Arial Narrow" w:hAnsi="Arial Narrow"/>
                <w:b/>
                <w:i/>
                <w:spacing w:val="-10"/>
                <w:sz w:val="18"/>
                <w:szCs w:val="18"/>
              </w:rPr>
              <w:t xml:space="preserve"> </w:t>
            </w:r>
            <w:r w:rsidRPr="00995019">
              <w:rPr>
                <w:rFonts w:ascii="Arial Narrow" w:hAnsi="Arial Narrow"/>
                <w:b/>
                <w:i/>
                <w:sz w:val="18"/>
                <w:szCs w:val="18"/>
              </w:rPr>
              <w:t>nella</w:t>
            </w:r>
            <w:r w:rsidRPr="00995019">
              <w:rPr>
                <w:rFonts w:ascii="Arial Narrow" w:hAnsi="Arial Narrow"/>
                <w:b/>
                <w:i/>
                <w:spacing w:val="-10"/>
                <w:sz w:val="18"/>
                <w:szCs w:val="18"/>
              </w:rPr>
              <w:t xml:space="preserve"> </w:t>
            </w:r>
            <w:r w:rsidRPr="00995019">
              <w:rPr>
                <w:rFonts w:ascii="Arial Narrow" w:hAnsi="Arial Narrow"/>
                <w:b/>
                <w:i/>
                <w:sz w:val="18"/>
                <w:szCs w:val="18"/>
              </w:rPr>
              <w:t>comunità,</w:t>
            </w:r>
            <w:r w:rsidRPr="00995019">
              <w:rPr>
                <w:rFonts w:ascii="Arial Narrow" w:hAnsi="Arial Narrow"/>
                <w:b/>
                <w:i/>
                <w:spacing w:val="-10"/>
                <w:sz w:val="18"/>
                <w:szCs w:val="18"/>
              </w:rPr>
              <w:t xml:space="preserve"> </w:t>
            </w:r>
            <w:r w:rsidRPr="00995019">
              <w:rPr>
                <w:rFonts w:ascii="Arial Narrow" w:hAnsi="Arial Narrow"/>
                <w:b/>
                <w:i/>
                <w:sz w:val="18"/>
                <w:szCs w:val="18"/>
              </w:rPr>
              <w:t>al</w:t>
            </w:r>
            <w:r w:rsidRPr="00995019">
              <w:rPr>
                <w:rFonts w:ascii="Arial Narrow" w:hAnsi="Arial Narrow"/>
                <w:b/>
                <w:i/>
                <w:spacing w:val="-11"/>
                <w:sz w:val="18"/>
                <w:szCs w:val="18"/>
              </w:rPr>
              <w:t xml:space="preserve"> </w:t>
            </w:r>
            <w:r w:rsidRPr="00995019">
              <w:rPr>
                <w:rFonts w:ascii="Arial Narrow" w:hAnsi="Arial Narrow"/>
                <w:b/>
                <w:i/>
                <w:sz w:val="18"/>
                <w:szCs w:val="18"/>
              </w:rPr>
              <w:t>fine</w:t>
            </w:r>
            <w:r w:rsidRPr="00995019">
              <w:rPr>
                <w:rFonts w:ascii="Arial Narrow" w:hAnsi="Arial Narrow"/>
                <w:b/>
                <w:i/>
                <w:spacing w:val="-10"/>
                <w:sz w:val="18"/>
                <w:szCs w:val="18"/>
              </w:rPr>
              <w:t xml:space="preserve"> </w:t>
            </w:r>
            <w:r w:rsidRPr="00995019">
              <w:rPr>
                <w:rFonts w:ascii="Arial Narrow" w:hAnsi="Arial Narrow"/>
                <w:b/>
                <w:i/>
                <w:sz w:val="18"/>
                <w:szCs w:val="18"/>
              </w:rPr>
              <w:t>di</w:t>
            </w:r>
            <w:r w:rsidRPr="00995019">
              <w:rPr>
                <w:rFonts w:ascii="Arial Narrow" w:hAnsi="Arial Narrow"/>
                <w:b/>
                <w:i/>
                <w:spacing w:val="-9"/>
                <w:sz w:val="18"/>
                <w:szCs w:val="18"/>
              </w:rPr>
              <w:t xml:space="preserve"> </w:t>
            </w:r>
            <w:r w:rsidRPr="00995019">
              <w:rPr>
                <w:rFonts w:ascii="Arial Narrow" w:hAnsi="Arial Narrow"/>
                <w:b/>
                <w:i/>
                <w:sz w:val="18"/>
                <w:szCs w:val="18"/>
              </w:rPr>
              <w:t>comunicare</w:t>
            </w:r>
            <w:r w:rsidRPr="00995019">
              <w:rPr>
                <w:rFonts w:ascii="Arial Narrow" w:hAnsi="Arial Narrow"/>
                <w:b/>
                <w:i/>
                <w:spacing w:val="-9"/>
                <w:sz w:val="18"/>
                <w:szCs w:val="18"/>
              </w:rPr>
              <w:t xml:space="preserve"> </w:t>
            </w:r>
            <w:r w:rsidRPr="00995019">
              <w:rPr>
                <w:rFonts w:ascii="Arial Narrow" w:hAnsi="Arial Narrow"/>
                <w:b/>
                <w:i/>
                <w:sz w:val="18"/>
                <w:szCs w:val="18"/>
              </w:rPr>
              <w:t>e</w:t>
            </w:r>
            <w:r w:rsidRPr="00995019">
              <w:rPr>
                <w:rFonts w:ascii="Arial Narrow" w:hAnsi="Arial Narrow"/>
                <w:b/>
                <w:i/>
                <w:spacing w:val="-9"/>
                <w:sz w:val="18"/>
                <w:szCs w:val="18"/>
              </w:rPr>
              <w:t xml:space="preserve"> </w:t>
            </w:r>
            <w:r w:rsidRPr="00995019">
              <w:rPr>
                <w:rFonts w:ascii="Arial Narrow" w:hAnsi="Arial Narrow"/>
                <w:b/>
                <w:i/>
                <w:sz w:val="18"/>
                <w:szCs w:val="18"/>
              </w:rPr>
              <w:t>rapportarsi</w:t>
            </w:r>
            <w:r w:rsidRPr="00995019">
              <w:rPr>
                <w:rFonts w:ascii="Arial Narrow" w:hAnsi="Arial Narrow"/>
                <w:b/>
                <w:i/>
                <w:spacing w:val="-9"/>
                <w:sz w:val="18"/>
                <w:szCs w:val="18"/>
              </w:rPr>
              <w:t xml:space="preserve"> </w:t>
            </w:r>
            <w:r w:rsidRPr="00995019">
              <w:rPr>
                <w:rFonts w:ascii="Arial Narrow" w:hAnsi="Arial Narrow"/>
                <w:b/>
                <w:i/>
                <w:sz w:val="18"/>
                <w:szCs w:val="18"/>
              </w:rPr>
              <w:t>correttamente</w:t>
            </w:r>
            <w:r w:rsidRPr="00995019">
              <w:rPr>
                <w:rFonts w:ascii="Arial Narrow" w:hAnsi="Arial Narrow"/>
                <w:b/>
                <w:i/>
                <w:spacing w:val="-4"/>
                <w:sz w:val="18"/>
                <w:szCs w:val="18"/>
              </w:rPr>
              <w:t xml:space="preserve"> </w:t>
            </w:r>
            <w:r w:rsidRPr="00995019">
              <w:rPr>
                <w:rFonts w:ascii="Arial Narrow" w:hAnsi="Arial Narrow"/>
                <w:b/>
                <w:i/>
                <w:sz w:val="18"/>
                <w:szCs w:val="18"/>
              </w:rPr>
              <w:t>con</w:t>
            </w:r>
            <w:r w:rsidRPr="00995019">
              <w:rPr>
                <w:rFonts w:ascii="Arial Narrow" w:hAnsi="Arial Narrow"/>
                <w:b/>
                <w:i/>
                <w:spacing w:val="-10"/>
                <w:sz w:val="18"/>
                <w:szCs w:val="18"/>
              </w:rPr>
              <w:t xml:space="preserve"> </w:t>
            </w:r>
            <w:r w:rsidRPr="00995019">
              <w:rPr>
                <w:rFonts w:ascii="Arial Narrow" w:hAnsi="Arial Narrow"/>
                <w:b/>
                <w:i/>
                <w:sz w:val="18"/>
                <w:szCs w:val="18"/>
              </w:rPr>
              <w:t>gli</w:t>
            </w:r>
            <w:r w:rsidRPr="00995019">
              <w:rPr>
                <w:rFonts w:ascii="Arial Narrow" w:hAnsi="Arial Narrow"/>
                <w:b/>
                <w:i/>
                <w:spacing w:val="-9"/>
                <w:sz w:val="18"/>
                <w:szCs w:val="18"/>
              </w:rPr>
              <w:t xml:space="preserve"> </w:t>
            </w:r>
            <w:r w:rsidRPr="00995019">
              <w:rPr>
                <w:rFonts w:ascii="Arial Narrow" w:hAnsi="Arial Narrow"/>
                <w:b/>
                <w:i/>
                <w:sz w:val="18"/>
                <w:szCs w:val="18"/>
              </w:rPr>
              <w:t>altri,</w:t>
            </w:r>
            <w:r w:rsidRPr="00995019">
              <w:rPr>
                <w:rFonts w:ascii="Arial Narrow" w:hAnsi="Arial Narrow"/>
                <w:b/>
                <w:i/>
                <w:spacing w:val="-10"/>
                <w:sz w:val="18"/>
                <w:szCs w:val="18"/>
              </w:rPr>
              <w:t xml:space="preserve"> </w:t>
            </w:r>
            <w:r w:rsidRPr="00995019">
              <w:rPr>
                <w:rFonts w:ascii="Arial Narrow" w:hAnsi="Arial Narrow"/>
                <w:b/>
                <w:i/>
                <w:sz w:val="18"/>
                <w:szCs w:val="18"/>
              </w:rPr>
              <w:t>esercitare consapevolmente</w:t>
            </w:r>
            <w:r w:rsidRPr="00995019">
              <w:rPr>
                <w:rFonts w:ascii="Arial Narrow" w:hAnsi="Arial Narrow"/>
                <w:b/>
                <w:i/>
                <w:spacing w:val="-15"/>
                <w:sz w:val="18"/>
                <w:szCs w:val="18"/>
              </w:rPr>
              <w:t xml:space="preserve"> </w:t>
            </w:r>
            <w:r w:rsidRPr="00995019">
              <w:rPr>
                <w:rFonts w:ascii="Arial Narrow" w:hAnsi="Arial Narrow"/>
                <w:b/>
                <w:i/>
                <w:sz w:val="18"/>
                <w:szCs w:val="18"/>
              </w:rPr>
              <w:t>i</w:t>
            </w:r>
            <w:r w:rsidRPr="00995019">
              <w:rPr>
                <w:rFonts w:ascii="Arial Narrow" w:hAnsi="Arial Narrow"/>
                <w:b/>
                <w:i/>
                <w:spacing w:val="-10"/>
                <w:sz w:val="18"/>
                <w:szCs w:val="18"/>
              </w:rPr>
              <w:t xml:space="preserve"> </w:t>
            </w:r>
            <w:r w:rsidRPr="00995019">
              <w:rPr>
                <w:rFonts w:ascii="Arial Narrow" w:hAnsi="Arial Narrow"/>
                <w:b/>
                <w:i/>
                <w:sz w:val="18"/>
                <w:szCs w:val="18"/>
              </w:rPr>
              <w:t>propri</w:t>
            </w:r>
            <w:r w:rsidRPr="00995019">
              <w:rPr>
                <w:rFonts w:ascii="Arial Narrow" w:hAnsi="Arial Narrow"/>
                <w:b/>
                <w:i/>
                <w:spacing w:val="-10"/>
                <w:sz w:val="18"/>
                <w:szCs w:val="18"/>
              </w:rPr>
              <w:t xml:space="preserve"> </w:t>
            </w:r>
            <w:r w:rsidRPr="00995019">
              <w:rPr>
                <w:rFonts w:ascii="Arial Narrow" w:hAnsi="Arial Narrow"/>
                <w:b/>
                <w:i/>
                <w:sz w:val="18"/>
                <w:szCs w:val="18"/>
              </w:rPr>
              <w:t>diritti</w:t>
            </w:r>
            <w:r w:rsidRPr="00995019">
              <w:rPr>
                <w:rFonts w:ascii="Arial Narrow" w:hAnsi="Arial Narrow"/>
                <w:b/>
                <w:i/>
                <w:spacing w:val="-10"/>
                <w:sz w:val="18"/>
                <w:szCs w:val="18"/>
              </w:rPr>
              <w:t xml:space="preserve"> </w:t>
            </w:r>
            <w:r w:rsidRPr="00995019">
              <w:rPr>
                <w:rFonts w:ascii="Arial Narrow" w:hAnsi="Arial Narrow"/>
                <w:b/>
                <w:i/>
                <w:sz w:val="18"/>
                <w:szCs w:val="18"/>
              </w:rPr>
              <w:t>e</w:t>
            </w:r>
            <w:r w:rsidRPr="00995019">
              <w:rPr>
                <w:rFonts w:ascii="Arial Narrow" w:hAnsi="Arial Narrow"/>
                <w:b/>
                <w:i/>
                <w:spacing w:val="-13"/>
                <w:sz w:val="18"/>
                <w:szCs w:val="18"/>
              </w:rPr>
              <w:t xml:space="preserve"> </w:t>
            </w:r>
            <w:r w:rsidRPr="00995019">
              <w:rPr>
                <w:rFonts w:ascii="Arial Narrow" w:hAnsi="Arial Narrow"/>
                <w:b/>
                <w:i/>
                <w:sz w:val="18"/>
                <w:szCs w:val="18"/>
              </w:rPr>
              <w:t>doveri</w:t>
            </w:r>
            <w:r w:rsidRPr="00995019">
              <w:rPr>
                <w:rFonts w:ascii="Arial Narrow" w:hAnsi="Arial Narrow"/>
                <w:b/>
                <w:i/>
                <w:spacing w:val="-12"/>
                <w:sz w:val="18"/>
                <w:szCs w:val="18"/>
              </w:rPr>
              <w:t xml:space="preserve"> </w:t>
            </w:r>
            <w:r w:rsidRPr="00995019">
              <w:rPr>
                <w:rFonts w:ascii="Arial Narrow" w:hAnsi="Arial Narrow"/>
                <w:b/>
                <w:i/>
                <w:sz w:val="18"/>
                <w:szCs w:val="18"/>
              </w:rPr>
              <w:t>per</w:t>
            </w:r>
            <w:r w:rsidRPr="00995019">
              <w:rPr>
                <w:rFonts w:ascii="Arial Narrow" w:hAnsi="Arial Narrow"/>
                <w:b/>
                <w:i/>
                <w:spacing w:val="-12"/>
                <w:sz w:val="18"/>
                <w:szCs w:val="18"/>
              </w:rPr>
              <w:t xml:space="preserve"> </w:t>
            </w:r>
            <w:r w:rsidRPr="00995019">
              <w:rPr>
                <w:rFonts w:ascii="Arial Narrow" w:hAnsi="Arial Narrow"/>
                <w:b/>
                <w:i/>
                <w:sz w:val="18"/>
                <w:szCs w:val="18"/>
              </w:rPr>
              <w:t>contribuire</w:t>
            </w:r>
            <w:r w:rsidRPr="00995019">
              <w:rPr>
                <w:rFonts w:ascii="Arial Narrow" w:hAnsi="Arial Narrow"/>
                <w:b/>
                <w:i/>
                <w:spacing w:val="-10"/>
                <w:sz w:val="18"/>
                <w:szCs w:val="18"/>
              </w:rPr>
              <w:t xml:space="preserve"> </w:t>
            </w:r>
            <w:r w:rsidRPr="00995019">
              <w:rPr>
                <w:rFonts w:ascii="Arial Narrow" w:hAnsi="Arial Narrow"/>
                <w:b/>
                <w:i/>
                <w:sz w:val="18"/>
                <w:szCs w:val="18"/>
              </w:rPr>
              <w:t>al</w:t>
            </w:r>
            <w:r w:rsidRPr="00995019">
              <w:rPr>
                <w:rFonts w:ascii="Arial Narrow" w:hAnsi="Arial Narrow"/>
                <w:b/>
                <w:i/>
                <w:spacing w:val="-10"/>
                <w:sz w:val="18"/>
                <w:szCs w:val="18"/>
              </w:rPr>
              <w:t xml:space="preserve"> </w:t>
            </w:r>
            <w:r w:rsidRPr="00995019">
              <w:rPr>
                <w:rFonts w:ascii="Arial Narrow" w:hAnsi="Arial Narrow"/>
                <w:b/>
                <w:i/>
                <w:sz w:val="18"/>
                <w:szCs w:val="18"/>
              </w:rPr>
              <w:t>bene</w:t>
            </w:r>
            <w:r w:rsidRPr="00995019">
              <w:rPr>
                <w:rFonts w:ascii="Arial Narrow" w:hAnsi="Arial Narrow"/>
                <w:b/>
                <w:i/>
                <w:spacing w:val="-13"/>
                <w:sz w:val="18"/>
                <w:szCs w:val="18"/>
              </w:rPr>
              <w:t xml:space="preserve"> </w:t>
            </w:r>
            <w:r w:rsidRPr="00995019">
              <w:rPr>
                <w:rFonts w:ascii="Arial Narrow" w:hAnsi="Arial Narrow"/>
                <w:b/>
                <w:i/>
                <w:sz w:val="18"/>
                <w:szCs w:val="18"/>
              </w:rPr>
              <w:t>comune</w:t>
            </w:r>
            <w:r w:rsidRPr="00995019">
              <w:rPr>
                <w:rFonts w:ascii="Arial Narrow" w:hAnsi="Arial Narrow"/>
                <w:b/>
                <w:i/>
                <w:spacing w:val="-10"/>
                <w:sz w:val="18"/>
                <w:szCs w:val="18"/>
              </w:rPr>
              <w:t xml:space="preserve"> </w:t>
            </w:r>
            <w:r w:rsidRPr="00995019">
              <w:rPr>
                <w:rFonts w:ascii="Arial Narrow" w:hAnsi="Arial Narrow"/>
                <w:b/>
                <w:i/>
                <w:sz w:val="18"/>
                <w:szCs w:val="18"/>
              </w:rPr>
              <w:t>e</w:t>
            </w:r>
            <w:r w:rsidRPr="00995019">
              <w:rPr>
                <w:rFonts w:ascii="Arial Narrow" w:hAnsi="Arial Narrow"/>
                <w:b/>
                <w:i/>
                <w:spacing w:val="-10"/>
                <w:sz w:val="18"/>
                <w:szCs w:val="18"/>
              </w:rPr>
              <w:t xml:space="preserve"> </w:t>
            </w:r>
            <w:r w:rsidRPr="00995019">
              <w:rPr>
                <w:rFonts w:ascii="Arial Narrow" w:hAnsi="Arial Narrow"/>
                <w:b/>
                <w:i/>
                <w:sz w:val="18"/>
                <w:szCs w:val="18"/>
              </w:rPr>
              <w:t>al</w:t>
            </w:r>
            <w:r w:rsidRPr="00995019">
              <w:rPr>
                <w:rFonts w:ascii="Arial Narrow" w:hAnsi="Arial Narrow"/>
                <w:b/>
                <w:i/>
                <w:spacing w:val="-5"/>
                <w:sz w:val="18"/>
                <w:szCs w:val="18"/>
              </w:rPr>
              <w:t xml:space="preserve"> </w:t>
            </w:r>
            <w:r w:rsidRPr="00995019">
              <w:rPr>
                <w:rFonts w:ascii="Arial Narrow" w:hAnsi="Arial Narrow"/>
                <w:b/>
                <w:i/>
                <w:sz w:val="18"/>
                <w:szCs w:val="18"/>
              </w:rPr>
              <w:t>rispetto</w:t>
            </w:r>
            <w:r w:rsidRPr="00995019">
              <w:rPr>
                <w:rFonts w:ascii="Arial Narrow" w:hAnsi="Arial Narrow"/>
                <w:b/>
                <w:i/>
                <w:spacing w:val="-13"/>
                <w:sz w:val="18"/>
                <w:szCs w:val="18"/>
              </w:rPr>
              <w:t xml:space="preserve"> </w:t>
            </w:r>
            <w:r w:rsidRPr="00995019">
              <w:rPr>
                <w:rFonts w:ascii="Arial Narrow" w:hAnsi="Arial Narrow"/>
                <w:b/>
                <w:i/>
                <w:sz w:val="18"/>
                <w:szCs w:val="18"/>
              </w:rPr>
              <w:t>dei</w:t>
            </w:r>
            <w:r w:rsidRPr="00995019">
              <w:rPr>
                <w:rFonts w:ascii="Arial Narrow" w:hAnsi="Arial Narrow"/>
                <w:b/>
                <w:i/>
                <w:spacing w:val="-12"/>
                <w:sz w:val="18"/>
                <w:szCs w:val="18"/>
              </w:rPr>
              <w:t xml:space="preserve"> </w:t>
            </w:r>
            <w:r w:rsidRPr="00995019">
              <w:rPr>
                <w:rFonts w:ascii="Arial Narrow" w:hAnsi="Arial Narrow"/>
                <w:b/>
                <w:i/>
                <w:sz w:val="18"/>
                <w:szCs w:val="18"/>
              </w:rPr>
              <w:t>diritti</w:t>
            </w:r>
            <w:r w:rsidRPr="00995019">
              <w:rPr>
                <w:rFonts w:ascii="Arial Narrow" w:hAnsi="Arial Narrow"/>
                <w:b/>
                <w:i/>
                <w:spacing w:val="-10"/>
                <w:sz w:val="18"/>
                <w:szCs w:val="18"/>
              </w:rPr>
              <w:t xml:space="preserve"> </w:t>
            </w:r>
            <w:r w:rsidRPr="00995019">
              <w:rPr>
                <w:rFonts w:ascii="Arial Narrow" w:hAnsi="Arial Narrow"/>
                <w:b/>
                <w:i/>
                <w:sz w:val="18"/>
                <w:szCs w:val="18"/>
              </w:rPr>
              <w:t>delle</w:t>
            </w:r>
            <w:r w:rsidRPr="00995019">
              <w:rPr>
                <w:rFonts w:ascii="Arial Narrow" w:hAnsi="Arial Narrow"/>
                <w:b/>
                <w:i/>
                <w:spacing w:val="-9"/>
                <w:sz w:val="18"/>
                <w:szCs w:val="18"/>
              </w:rPr>
              <w:t xml:space="preserve"> </w:t>
            </w:r>
            <w:r w:rsidRPr="00995019">
              <w:rPr>
                <w:rFonts w:ascii="Arial Narrow" w:hAnsi="Arial Narrow"/>
                <w:b/>
                <w:i/>
                <w:spacing w:val="-2"/>
                <w:sz w:val="18"/>
                <w:szCs w:val="18"/>
              </w:rPr>
              <w:t>persone.</w:t>
            </w:r>
          </w:p>
          <w:p w14:paraId="3B743629" w14:textId="5CA6DD3D" w:rsidR="00AD58FB" w:rsidRPr="00442852" w:rsidRDefault="00AD58FB" w:rsidP="00AD58FB">
            <w:pPr>
              <w:autoSpaceDE w:val="0"/>
              <w:autoSpaceDN w:val="0"/>
              <w:adjustRightInd w:val="0"/>
              <w:jc w:val="both"/>
              <w:rPr>
                <w:rFonts w:ascii="Arial Narrow" w:hAnsi="Arial Narrow" w:cs="Times New Roman"/>
                <w:color w:val="000000"/>
                <w:sz w:val="16"/>
                <w:szCs w:val="16"/>
              </w:rPr>
            </w:pPr>
          </w:p>
        </w:tc>
        <w:tc>
          <w:tcPr>
            <w:tcW w:w="2891" w:type="dxa"/>
          </w:tcPr>
          <w:p w14:paraId="200A12D2" w14:textId="77777777"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5BFECCFF" w14:textId="1F5318B2"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con la sollecitazione e il controllo dei docenti e seguendo l’esempio dei compagni,</w:t>
            </w:r>
            <w:r w:rsidRPr="00552538">
              <w:rPr>
                <w:rFonts w:ascii="Arial Narrow" w:hAnsi="Arial Narrow" w:cs="Times New Roman"/>
                <w:sz w:val="18"/>
                <w:szCs w:val="18"/>
              </w:rPr>
              <w:t xml:space="preserve"> le disposizioni del Regolamento scolastico, nelle parti che regolano la convivenza a scuola, i diritti e i doveri degli alunni</w:t>
            </w:r>
            <w:r>
              <w:rPr>
                <w:rFonts w:ascii="Arial Narrow" w:hAnsi="Arial Narrow" w:cs="Times New Roman"/>
                <w:sz w:val="18"/>
                <w:szCs w:val="18"/>
              </w:rPr>
              <w:t>;</w:t>
            </w:r>
          </w:p>
          <w:p w14:paraId="590B3504" w14:textId="73DCA6A3"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co controllo e sollecitazione, o</w:t>
            </w:r>
            <w:r w:rsidRPr="00552538">
              <w:rPr>
                <w:rFonts w:ascii="Arial Narrow" w:hAnsi="Arial Narrow" w:cs="Times New Roman"/>
                <w:sz w:val="18"/>
                <w:szCs w:val="18"/>
              </w:rPr>
              <w:t>sserva</w:t>
            </w:r>
            <w:r>
              <w:rPr>
                <w:rFonts w:ascii="Arial Narrow" w:hAnsi="Arial Narrow" w:cs="Times New Roman"/>
                <w:sz w:val="18"/>
                <w:szCs w:val="18"/>
              </w:rPr>
              <w:t xml:space="preserve"> </w:t>
            </w:r>
            <w:r w:rsidRPr="00552538">
              <w:rPr>
                <w:rFonts w:ascii="Arial Narrow" w:hAnsi="Arial Narrow" w:cs="Times New Roman"/>
                <w:sz w:val="18"/>
                <w:szCs w:val="18"/>
              </w:rPr>
              <w:t>le regole vigenti in classe e nelle varie parti della scuola (mensa, palestra, laboratori, cortili)</w:t>
            </w:r>
            <w:r>
              <w:rPr>
                <w:rFonts w:ascii="Arial Narrow" w:hAnsi="Arial Narrow" w:cs="Times New Roman"/>
                <w:sz w:val="18"/>
                <w:szCs w:val="18"/>
              </w:rPr>
              <w:t>;</w:t>
            </w:r>
          </w:p>
          <w:p w14:paraId="1DFDC740" w14:textId="40ECF6F2" w:rsidR="00A0341E" w:rsidRPr="00B2703B" w:rsidRDefault="00A0341E" w:rsidP="00A0341E">
            <w:pPr>
              <w:pStyle w:val="Paragrafoelenco"/>
              <w:numPr>
                <w:ilvl w:val="0"/>
                <w:numId w:val="37"/>
              </w:numPr>
              <w:spacing w:after="120" w:line="240" w:lineRule="auto"/>
              <w:ind w:left="265" w:hanging="265"/>
              <w:rPr>
                <w:rFonts w:ascii="Arial Narrow" w:hAnsi="Arial Narrow"/>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 partire dall’analisi e riflessione sull’esperienza quotidiana, </w:t>
            </w:r>
            <w:r>
              <w:rPr>
                <w:rFonts w:ascii="Arial Narrow" w:hAnsi="Arial Narrow" w:cs="Times New Roman"/>
                <w:sz w:val="18"/>
                <w:szCs w:val="18"/>
              </w:rPr>
              <w:t xml:space="preserve">con la guida, le indicazioni, gli esempi del docente, </w:t>
            </w:r>
            <w:r w:rsidRPr="00552538">
              <w:rPr>
                <w:rFonts w:ascii="Arial Narrow" w:hAnsi="Arial Narrow" w:cs="Times New Roman"/>
                <w:sz w:val="18"/>
                <w:szCs w:val="18"/>
              </w:rPr>
              <w:t xml:space="preserve">individua </w:t>
            </w:r>
            <w:r>
              <w:rPr>
                <w:rFonts w:ascii="Arial Narrow" w:hAnsi="Arial Narrow" w:cs="Times New Roman"/>
                <w:sz w:val="18"/>
                <w:szCs w:val="18"/>
              </w:rPr>
              <w:t xml:space="preserve">nell’esperienza concreta </w:t>
            </w:r>
            <w:r w:rsidRPr="00B2703B">
              <w:rPr>
                <w:rFonts w:ascii="Arial Narrow" w:hAnsi="Arial Narrow" w:cs="Times New Roman"/>
                <w:sz w:val="18"/>
                <w:szCs w:val="18"/>
              </w:rPr>
              <w:t xml:space="preserve">i concetti di </w:t>
            </w:r>
            <w:r w:rsidRPr="00B2703B">
              <w:rPr>
                <w:rFonts w:ascii="Arial Narrow" w:hAnsi="Arial Narrow"/>
                <w:sz w:val="18"/>
                <w:szCs w:val="18"/>
              </w:rPr>
              <w:t xml:space="preserve">uguaglianza, solidarietà e libertà che contribuiscono al rispetto e alla valorizzazione della persona umana; </w:t>
            </w:r>
          </w:p>
          <w:p w14:paraId="2BD1B233" w14:textId="10E01DB3"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con istruzioni precise e controllo dell’adulto, </w:t>
            </w:r>
            <w:r w:rsidRPr="00552538">
              <w:rPr>
                <w:rFonts w:ascii="Arial Narrow" w:hAnsi="Arial Narrow" w:cs="Times New Roman"/>
                <w:sz w:val="18"/>
                <w:szCs w:val="18"/>
              </w:rPr>
              <w:t>comportamenti rispettosi della propria sicurezza e salute nel gioco, nel lavoro, nell’alimentazione, ne spiega</w:t>
            </w:r>
            <w:r>
              <w:rPr>
                <w:rFonts w:ascii="Arial Narrow" w:hAnsi="Arial Narrow" w:cs="Times New Roman"/>
                <w:sz w:val="18"/>
                <w:szCs w:val="18"/>
              </w:rPr>
              <w:t xml:space="preserve"> in modo essenziale alcune </w:t>
            </w:r>
            <w:r w:rsidRPr="00552538">
              <w:rPr>
                <w:rFonts w:ascii="Arial Narrow" w:hAnsi="Arial Narrow" w:cs="Times New Roman"/>
                <w:sz w:val="18"/>
                <w:szCs w:val="18"/>
              </w:rPr>
              <w:t>motivazioni</w:t>
            </w:r>
            <w:r>
              <w:rPr>
                <w:rFonts w:ascii="Arial Narrow" w:hAnsi="Arial Narrow" w:cs="Times New Roman"/>
                <w:sz w:val="18"/>
                <w:szCs w:val="18"/>
              </w:rPr>
              <w:t>;</w:t>
            </w:r>
            <w:r w:rsidRPr="00552538">
              <w:rPr>
                <w:rFonts w:ascii="Arial Narrow" w:hAnsi="Arial Narrow" w:cs="Times New Roman"/>
                <w:sz w:val="18"/>
                <w:szCs w:val="18"/>
              </w:rPr>
              <w:t xml:space="preserve"> </w:t>
            </w:r>
          </w:p>
          <w:p w14:paraId="26AE211A" w14:textId="653F88B1"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con istruzioni e supervisione dell’adulti, h</w:t>
            </w:r>
            <w:r w:rsidRPr="00552538">
              <w:rPr>
                <w:rFonts w:ascii="Arial Narrow" w:hAnsi="Arial Narrow" w:cs="Times New Roman"/>
                <w:sz w:val="18"/>
                <w:szCs w:val="18"/>
              </w:rPr>
              <w:t>a cura della propria persona; tiene in ordine</w:t>
            </w:r>
            <w:r>
              <w:rPr>
                <w:rFonts w:ascii="Arial Narrow" w:hAnsi="Arial Narrow" w:cs="Times New Roman"/>
                <w:sz w:val="18"/>
                <w:szCs w:val="18"/>
              </w:rPr>
              <w:t xml:space="preserve"> le proprie cose e</w:t>
            </w:r>
            <w:r w:rsidRPr="00552538">
              <w:rPr>
                <w:rFonts w:ascii="Arial Narrow" w:hAnsi="Arial Narrow" w:cs="Times New Roman"/>
                <w:sz w:val="18"/>
                <w:szCs w:val="18"/>
              </w:rPr>
              <w:t xml:space="preserve"> ne dispone al bisogno; rispetta i materiali, le cose altrui, i beni comuni.</w:t>
            </w:r>
          </w:p>
          <w:p w14:paraId="01389C5E" w14:textId="248698E2"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ssume </w:t>
            </w:r>
            <w:r>
              <w:rPr>
                <w:rFonts w:ascii="Arial Narrow" w:hAnsi="Arial Narrow" w:cs="Times New Roman"/>
                <w:sz w:val="18"/>
                <w:szCs w:val="18"/>
              </w:rPr>
              <w:t>semplici i</w:t>
            </w:r>
            <w:r w:rsidRPr="00552538">
              <w:rPr>
                <w:rFonts w:ascii="Arial Narrow" w:hAnsi="Arial Narrow" w:cs="Times New Roman"/>
                <w:sz w:val="18"/>
                <w:szCs w:val="18"/>
              </w:rPr>
              <w:t xml:space="preserve">ncarichi all’interno della classe, della scuola, della comunità, per la cura degli ambienti, dei beni comuni, di forme di vita (piante, animali) che sono state </w:t>
            </w:r>
            <w:r w:rsidRPr="00552538">
              <w:rPr>
                <w:rFonts w:ascii="Arial Narrow" w:hAnsi="Arial Narrow" w:cs="Times New Roman"/>
                <w:sz w:val="18"/>
                <w:szCs w:val="18"/>
              </w:rPr>
              <w:lastRenderedPageBreak/>
              <w:t>affidate alla sua responsabilità</w:t>
            </w:r>
            <w:r>
              <w:rPr>
                <w:rFonts w:ascii="Arial Narrow" w:hAnsi="Arial Narrow" w:cs="Times New Roman"/>
                <w:sz w:val="18"/>
                <w:szCs w:val="18"/>
              </w:rPr>
              <w:t>, seguendo le precise istruzioni ricevute e con il controllo del docente;</w:t>
            </w:r>
          </w:p>
          <w:p w14:paraId="763CA77E" w14:textId="4CB6D310"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 comportamenti idonei a salvaguardare la salute e la sicurezza, in relazione ai principali fattori di rischio dell’ambiente domestico, scolastico e del contesto di vita</w:t>
            </w:r>
            <w:r>
              <w:rPr>
                <w:rFonts w:ascii="Arial Narrow" w:hAnsi="Arial Narrow" w:cs="Times New Roman"/>
                <w:sz w:val="18"/>
                <w:szCs w:val="18"/>
              </w:rPr>
              <w:t>, seguendo le precise istruzioni ricevute e con il controllo dell’adulto;</w:t>
            </w:r>
          </w:p>
          <w:p w14:paraId="0FF28915" w14:textId="3FB2BECD" w:rsidR="00A0341E" w:rsidRPr="00552538" w:rsidRDefault="00A0341E" w:rsidP="00A0341E">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w:t>
            </w:r>
            <w:r w:rsidRPr="00552538">
              <w:rPr>
                <w:rFonts w:ascii="Arial Narrow" w:hAnsi="Arial Narrow" w:cs="Times New Roman"/>
                <w:sz w:val="18"/>
                <w:szCs w:val="18"/>
              </w:rPr>
              <w:t>le procedure previste per le diverse emergenze</w:t>
            </w:r>
            <w:r>
              <w:rPr>
                <w:rFonts w:ascii="Arial Narrow" w:hAnsi="Arial Narrow" w:cs="Times New Roman"/>
                <w:sz w:val="18"/>
                <w:szCs w:val="18"/>
              </w:rPr>
              <w:t>, secondo precise istruzioni ricevute e controllo dell’adulto;</w:t>
            </w:r>
          </w:p>
          <w:p w14:paraId="6681AB4A" w14:textId="667B020F" w:rsidR="00A0341E" w:rsidRPr="00A0341E" w:rsidRDefault="00A0341E" w:rsidP="00A0341E">
            <w:pPr>
              <w:pStyle w:val="Paragrafoelenco"/>
              <w:numPr>
                <w:ilvl w:val="0"/>
                <w:numId w:val="37"/>
              </w:numPr>
              <w:spacing w:after="120" w:line="240" w:lineRule="auto"/>
              <w:ind w:left="265" w:hanging="265"/>
              <w:rPr>
                <w:rFonts w:ascii="Arial Narrow" w:hAnsi="Arial Narrow" w:cs="Times New Roman"/>
                <w:b/>
                <w:sz w:val="16"/>
                <w:szCs w:val="16"/>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generalmente</w:t>
            </w:r>
            <w:r w:rsidRPr="00552538">
              <w:rPr>
                <w:rFonts w:ascii="Arial Narrow" w:hAnsi="Arial Narrow" w:cs="Times New Roman"/>
                <w:sz w:val="18"/>
                <w:szCs w:val="18"/>
              </w:rPr>
              <w:t xml:space="preserve"> il codice della strada come pedone e come ciclista e ne spiega le motivazioni</w:t>
            </w:r>
            <w:r>
              <w:rPr>
                <w:rFonts w:ascii="Arial Narrow" w:hAnsi="Arial Narrow" w:cs="Times New Roman"/>
                <w:sz w:val="18"/>
                <w:szCs w:val="18"/>
              </w:rPr>
              <w:t>, con la sollecitazione e la supervisione degli adulti</w:t>
            </w:r>
            <w:r w:rsidRPr="00552538">
              <w:rPr>
                <w:rFonts w:ascii="Arial Narrow" w:hAnsi="Arial Narrow" w:cs="Times New Roman"/>
                <w:sz w:val="18"/>
                <w:szCs w:val="18"/>
              </w:rPr>
              <w:t xml:space="preserve">; </w:t>
            </w:r>
          </w:p>
          <w:p w14:paraId="56281D74" w14:textId="58B7F600" w:rsidR="00A0341E" w:rsidRPr="00A0341E" w:rsidRDefault="00A0341E" w:rsidP="00A0341E">
            <w:pPr>
              <w:pStyle w:val="Paragrafoelenco"/>
              <w:numPr>
                <w:ilvl w:val="0"/>
                <w:numId w:val="37"/>
              </w:numPr>
              <w:spacing w:after="120" w:line="240" w:lineRule="auto"/>
              <w:ind w:left="265" w:hanging="265"/>
              <w:rPr>
                <w:rFonts w:ascii="Arial Narrow" w:hAnsi="Arial Narrow" w:cs="Times New Roman"/>
                <w:b/>
                <w:sz w:val="16"/>
                <w:szCs w:val="16"/>
              </w:rPr>
            </w:pPr>
            <w:r w:rsidRPr="00A0341E">
              <w:rPr>
                <w:rFonts w:ascii="Arial Narrow" w:hAnsi="Arial Narrow" w:cs="Times New Roman"/>
                <w:sz w:val="18"/>
                <w:szCs w:val="18"/>
              </w:rPr>
              <w:t>individua, con indicazioni ed esempi dell’insegnante e riferendosi all’esperienza</w:t>
            </w:r>
            <w:r>
              <w:rPr>
                <w:rFonts w:ascii="Arial Narrow" w:hAnsi="Arial Narrow" w:cs="Times New Roman"/>
                <w:sz w:val="18"/>
                <w:szCs w:val="18"/>
              </w:rPr>
              <w:t xml:space="preserve"> diretta</w:t>
            </w:r>
            <w:r w:rsidRPr="00A0341E">
              <w:rPr>
                <w:rFonts w:ascii="Arial Narrow" w:hAnsi="Arial Narrow" w:cs="Times New Roman"/>
                <w:sz w:val="18"/>
                <w:szCs w:val="18"/>
              </w:rPr>
              <w:t>, i principali servizi offerti dalle strutture che tutelano la salute, la sicurezza e il benessere delle persone (sanità, protezione civile, vigili del fuoco, forze dell’ordine, ecc.).</w:t>
            </w:r>
          </w:p>
          <w:p w14:paraId="744E98FC" w14:textId="77777777" w:rsidR="00AD58FB" w:rsidRPr="00442852" w:rsidRDefault="00AD58FB" w:rsidP="00AD58FB">
            <w:pPr>
              <w:jc w:val="center"/>
              <w:rPr>
                <w:rFonts w:ascii="Arial Narrow" w:hAnsi="Arial Narrow" w:cs="Times New Roman"/>
                <w:b/>
                <w:sz w:val="16"/>
                <w:szCs w:val="16"/>
              </w:rPr>
            </w:pPr>
          </w:p>
        </w:tc>
        <w:tc>
          <w:tcPr>
            <w:tcW w:w="2891" w:type="dxa"/>
          </w:tcPr>
          <w:p w14:paraId="3D80D1CA"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59D8992A" w14:textId="57A9CE9D"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generalmente</w:t>
            </w:r>
            <w:r w:rsidRPr="00552538">
              <w:rPr>
                <w:rFonts w:ascii="Arial Narrow" w:hAnsi="Arial Narrow" w:cs="Times New Roman"/>
                <w:sz w:val="18"/>
                <w:szCs w:val="18"/>
              </w:rPr>
              <w:t xml:space="preserve"> le disposizioni del Regolamento scolastico, nelle parti che regolano la convivenza a scuola, i diritti e i doveri degli alunni, sapendone spiegare significato e funzioni</w:t>
            </w:r>
            <w:r>
              <w:rPr>
                <w:rFonts w:ascii="Arial Narrow" w:hAnsi="Arial Narrow" w:cs="Times New Roman"/>
                <w:sz w:val="18"/>
                <w:szCs w:val="18"/>
              </w:rPr>
              <w:t>;</w:t>
            </w:r>
          </w:p>
          <w:p w14:paraId="6578C20A" w14:textId="32332C26"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generalmente </w:t>
            </w:r>
            <w:r w:rsidRPr="00552538">
              <w:rPr>
                <w:rFonts w:ascii="Arial Narrow" w:hAnsi="Arial Narrow" w:cs="Times New Roman"/>
                <w:sz w:val="18"/>
                <w:szCs w:val="18"/>
              </w:rPr>
              <w:t>le regole vigenti in classe e nelle varie parti della scuola (mensa, palestra, laboratori, cortili) e partecipa</w:t>
            </w:r>
            <w:r>
              <w:rPr>
                <w:rFonts w:ascii="Arial Narrow" w:hAnsi="Arial Narrow" w:cs="Times New Roman"/>
                <w:sz w:val="18"/>
                <w:szCs w:val="18"/>
              </w:rPr>
              <w:t xml:space="preserve"> </w:t>
            </w:r>
            <w:r w:rsidRPr="00552538">
              <w:rPr>
                <w:rFonts w:ascii="Arial Narrow" w:hAnsi="Arial Narrow" w:cs="Times New Roman"/>
                <w:sz w:val="18"/>
                <w:szCs w:val="18"/>
              </w:rPr>
              <w:t>alla loro eventuale definizione o revisione</w:t>
            </w:r>
            <w:r>
              <w:rPr>
                <w:rFonts w:ascii="Arial Narrow" w:hAnsi="Arial Narrow" w:cs="Times New Roman"/>
                <w:sz w:val="18"/>
                <w:szCs w:val="18"/>
              </w:rPr>
              <w:t>;</w:t>
            </w:r>
          </w:p>
          <w:p w14:paraId="64B8D50B" w14:textId="6CB149AE" w:rsidR="00B2703B" w:rsidRPr="00B2703B" w:rsidRDefault="00B2703B" w:rsidP="00B2703B">
            <w:pPr>
              <w:pStyle w:val="Paragrafoelenco"/>
              <w:numPr>
                <w:ilvl w:val="0"/>
                <w:numId w:val="37"/>
              </w:numPr>
              <w:spacing w:after="120" w:line="240" w:lineRule="auto"/>
              <w:ind w:left="265" w:hanging="265"/>
              <w:rPr>
                <w:rFonts w:ascii="Arial Narrow" w:hAnsi="Arial Narrow"/>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 partire dall’analisi e riflessione sull’esperienza quotidiana, </w:t>
            </w:r>
            <w:r>
              <w:rPr>
                <w:rFonts w:ascii="Arial Narrow" w:hAnsi="Arial Narrow" w:cs="Times New Roman"/>
                <w:sz w:val="18"/>
                <w:szCs w:val="18"/>
              </w:rPr>
              <w:t xml:space="preserve">con la guida, le indicazioni, gli esempi del docente, </w:t>
            </w:r>
            <w:r w:rsidRPr="00552538">
              <w:rPr>
                <w:rFonts w:ascii="Arial Narrow" w:hAnsi="Arial Narrow" w:cs="Times New Roman"/>
                <w:sz w:val="18"/>
                <w:szCs w:val="18"/>
              </w:rPr>
              <w:t>individua nei principi fondamentali della Costituzione</w:t>
            </w:r>
            <w:r w:rsidRPr="00B2703B">
              <w:rPr>
                <w:rFonts w:ascii="Arial Narrow" w:hAnsi="Arial Narrow" w:cs="Times New Roman"/>
                <w:sz w:val="18"/>
                <w:szCs w:val="18"/>
              </w:rPr>
              <w:t xml:space="preserve"> i concetti di </w:t>
            </w:r>
            <w:r w:rsidRPr="00B2703B">
              <w:rPr>
                <w:rFonts w:ascii="Arial Narrow" w:hAnsi="Arial Narrow"/>
                <w:sz w:val="18"/>
                <w:szCs w:val="18"/>
              </w:rPr>
              <w:t xml:space="preserve">uguaglianza, solidarietà e libertà che contribuiscono al rispetto e alla valorizzazione della persona umana; </w:t>
            </w:r>
          </w:p>
          <w:p w14:paraId="21D1F7EA" w14:textId="2540C16E"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con indicazioni e supervisione dell’adulto, </w:t>
            </w:r>
            <w:r w:rsidRPr="00552538">
              <w:rPr>
                <w:rFonts w:ascii="Arial Narrow" w:hAnsi="Arial Narrow" w:cs="Times New Roman"/>
                <w:sz w:val="18"/>
                <w:szCs w:val="18"/>
              </w:rPr>
              <w:t xml:space="preserve">comportamenti rispettosi della propria sicurezza e salute nel gioco, nel lavoro, nell’alimentazione, ne spiega </w:t>
            </w:r>
            <w:r>
              <w:rPr>
                <w:rFonts w:ascii="Arial Narrow" w:hAnsi="Arial Narrow" w:cs="Times New Roman"/>
                <w:sz w:val="18"/>
                <w:szCs w:val="18"/>
              </w:rPr>
              <w:t xml:space="preserve">con semplicità </w:t>
            </w:r>
            <w:r w:rsidRPr="00552538">
              <w:rPr>
                <w:rFonts w:ascii="Arial Narrow" w:hAnsi="Arial Narrow" w:cs="Times New Roman"/>
                <w:sz w:val="18"/>
                <w:szCs w:val="18"/>
              </w:rPr>
              <w:t xml:space="preserve">le motivazioni </w:t>
            </w:r>
          </w:p>
          <w:p w14:paraId="0F209B96" w14:textId="0607505F"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con indicazioni e supervisione dell’adulti, h</w:t>
            </w:r>
            <w:r w:rsidRPr="00552538">
              <w:rPr>
                <w:rFonts w:ascii="Arial Narrow" w:hAnsi="Arial Narrow" w:cs="Times New Roman"/>
                <w:sz w:val="18"/>
                <w:szCs w:val="18"/>
              </w:rPr>
              <w:t>a cura della propria persona; rispetta le proprie cose e le tiene in ordine; ne dispone al bisogno; rispetta i materiali, le cose altrui, i beni comuni.</w:t>
            </w:r>
          </w:p>
          <w:p w14:paraId="70FD7938" w14:textId="3815783A"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ssume comportamenti e incarichi all’interno della classe, della scuola, della comunità, per la cura degli ambienti, dei beni comuni, di forme </w:t>
            </w:r>
            <w:r w:rsidRPr="00552538">
              <w:rPr>
                <w:rFonts w:ascii="Arial Narrow" w:hAnsi="Arial Narrow" w:cs="Times New Roman"/>
                <w:sz w:val="18"/>
                <w:szCs w:val="18"/>
              </w:rPr>
              <w:lastRenderedPageBreak/>
              <w:t>di vita (piante, animali) che sono state affidate alla sua responsabilità</w:t>
            </w:r>
            <w:r>
              <w:rPr>
                <w:rFonts w:ascii="Arial Narrow" w:hAnsi="Arial Narrow" w:cs="Times New Roman"/>
                <w:sz w:val="18"/>
                <w:szCs w:val="18"/>
              </w:rPr>
              <w:t>, seguendo le istruzioni ricevute e con la supervisione del docente;</w:t>
            </w:r>
          </w:p>
          <w:p w14:paraId="47204E3B" w14:textId="49DA7004"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 comportamenti idonei a salvaguardare la salute e la sicurezza, in relazione ai principali fattori di rischio dell’ambiente domestico, scolastico e del contesto di vita</w:t>
            </w:r>
            <w:r>
              <w:rPr>
                <w:rFonts w:ascii="Arial Narrow" w:hAnsi="Arial Narrow" w:cs="Times New Roman"/>
                <w:sz w:val="18"/>
                <w:szCs w:val="18"/>
              </w:rPr>
              <w:t>, seguendo le istruzioni ricevute e con la supervisione dell’adulto;</w:t>
            </w:r>
          </w:p>
          <w:p w14:paraId="3D66150F" w14:textId="1238FF25"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w:t>
            </w:r>
            <w:r w:rsidRPr="00552538">
              <w:rPr>
                <w:rFonts w:ascii="Arial Narrow" w:hAnsi="Arial Narrow" w:cs="Times New Roman"/>
                <w:sz w:val="18"/>
                <w:szCs w:val="18"/>
              </w:rPr>
              <w:t>le procedure previste per le diverse emergenze</w:t>
            </w:r>
            <w:r>
              <w:rPr>
                <w:rFonts w:ascii="Arial Narrow" w:hAnsi="Arial Narrow" w:cs="Times New Roman"/>
                <w:sz w:val="18"/>
                <w:szCs w:val="18"/>
              </w:rPr>
              <w:t>, secondo precise istruzioni e supervisione ricevute;</w:t>
            </w:r>
          </w:p>
          <w:p w14:paraId="1042C24F" w14:textId="73D38961" w:rsidR="00B2703B" w:rsidRPr="00B2703B" w:rsidRDefault="00B2703B" w:rsidP="00B2703B">
            <w:pPr>
              <w:pStyle w:val="Paragrafoelenco"/>
              <w:numPr>
                <w:ilvl w:val="0"/>
                <w:numId w:val="37"/>
              </w:numPr>
              <w:spacing w:after="120" w:line="240" w:lineRule="auto"/>
              <w:ind w:left="265" w:hanging="265"/>
              <w:rPr>
                <w:rFonts w:ascii="Arial Narrow" w:hAnsi="Arial Narrow" w:cs="Times New Roman"/>
                <w:b/>
                <w:sz w:val="16"/>
                <w:szCs w:val="16"/>
              </w:rPr>
            </w:pPr>
            <w:r>
              <w:rPr>
                <w:rFonts w:ascii="Arial Narrow" w:hAnsi="Arial Narrow" w:cs="Times New Roman"/>
                <w:sz w:val="18"/>
                <w:szCs w:val="18"/>
              </w:rPr>
              <w:t>o</w:t>
            </w:r>
            <w:r w:rsidRPr="00552538">
              <w:rPr>
                <w:rFonts w:ascii="Arial Narrow" w:hAnsi="Arial Narrow" w:cs="Times New Roman"/>
                <w:sz w:val="18"/>
                <w:szCs w:val="18"/>
              </w:rPr>
              <w:t>sserva</w:t>
            </w:r>
            <w:r w:rsidR="00A0341E">
              <w:rPr>
                <w:rFonts w:ascii="Arial Narrow" w:hAnsi="Arial Narrow" w:cs="Times New Roman"/>
                <w:sz w:val="18"/>
                <w:szCs w:val="18"/>
              </w:rPr>
              <w:t xml:space="preserve"> generalmente</w:t>
            </w:r>
            <w:r w:rsidRPr="00552538">
              <w:rPr>
                <w:rFonts w:ascii="Arial Narrow" w:hAnsi="Arial Narrow" w:cs="Times New Roman"/>
                <w:sz w:val="18"/>
                <w:szCs w:val="18"/>
              </w:rPr>
              <w:t xml:space="preserve"> il codice della strada come pedone e come ciclista e ne spiega le motivazioni; </w:t>
            </w:r>
          </w:p>
          <w:p w14:paraId="064FF070" w14:textId="1EA2D6FC" w:rsidR="00AD58FB" w:rsidRPr="00A0341E" w:rsidRDefault="00B2703B" w:rsidP="00A0341E">
            <w:pPr>
              <w:pStyle w:val="Paragrafoelenco"/>
              <w:numPr>
                <w:ilvl w:val="0"/>
                <w:numId w:val="37"/>
              </w:numPr>
              <w:spacing w:after="120" w:line="240" w:lineRule="auto"/>
              <w:ind w:left="265" w:hanging="265"/>
              <w:rPr>
                <w:rFonts w:ascii="Arial Narrow" w:hAnsi="Arial Narrow" w:cs="Times New Roman"/>
                <w:b/>
                <w:sz w:val="16"/>
                <w:szCs w:val="16"/>
              </w:rPr>
            </w:pPr>
            <w:r w:rsidRPr="00B2703B">
              <w:rPr>
                <w:rFonts w:ascii="Arial Narrow" w:hAnsi="Arial Narrow" w:cs="Times New Roman"/>
                <w:sz w:val="18"/>
                <w:szCs w:val="18"/>
              </w:rPr>
              <w:t>individua, con</w:t>
            </w:r>
            <w:r w:rsidR="00A0341E">
              <w:rPr>
                <w:rFonts w:ascii="Arial Narrow" w:hAnsi="Arial Narrow" w:cs="Times New Roman"/>
                <w:sz w:val="18"/>
                <w:szCs w:val="18"/>
              </w:rPr>
              <w:t xml:space="preserve"> indicazioni ed esempi dell’insegnante</w:t>
            </w:r>
            <w:r w:rsidRPr="00A0341E">
              <w:rPr>
                <w:rFonts w:ascii="Arial Narrow" w:hAnsi="Arial Narrow" w:cs="Times New Roman"/>
                <w:sz w:val="18"/>
                <w:szCs w:val="18"/>
              </w:rPr>
              <w:t xml:space="preserve"> e riferendosi all’esperienza, i principali servizi offerti dalle strutture che tutelano la salute, la sicurezza e il benessere delle persone (sanità, protezione civile, vigili del fuoco, forze dell’ordine, ecc.).</w:t>
            </w:r>
          </w:p>
        </w:tc>
        <w:tc>
          <w:tcPr>
            <w:tcW w:w="2897" w:type="dxa"/>
          </w:tcPr>
          <w:p w14:paraId="090C9E6A" w14:textId="77777777" w:rsidR="00AD58FB" w:rsidRDefault="00AD58FB" w:rsidP="00AD58FB">
            <w:pPr>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44260DD1" w14:textId="77777777"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 le disposizioni del Regolamento scolastico, nelle parti che regolano la convivenza a scuola, i diritti e i doveri degli alunni, sapendone spiegare significato e funzioni, anche in relazione allo Statuto delle Studentesse e degli Studenti</w:t>
            </w:r>
            <w:r>
              <w:rPr>
                <w:rFonts w:ascii="Arial Narrow" w:hAnsi="Arial Narrow" w:cs="Times New Roman"/>
                <w:sz w:val="18"/>
                <w:szCs w:val="18"/>
              </w:rPr>
              <w:t>;</w:t>
            </w:r>
          </w:p>
          <w:p w14:paraId="02ECE571" w14:textId="4C8AC7E5"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w:t>
            </w:r>
            <w:r w:rsidRPr="00552538">
              <w:rPr>
                <w:rFonts w:ascii="Arial Narrow" w:hAnsi="Arial Narrow" w:cs="Times New Roman"/>
                <w:sz w:val="18"/>
                <w:szCs w:val="18"/>
              </w:rPr>
              <w:t xml:space="preserve">le regole vigenti in classe e nelle varie parti della scuola (mensa, palestra, laboratori, cortili) e partecipa </w:t>
            </w:r>
            <w:r>
              <w:rPr>
                <w:rFonts w:ascii="Arial Narrow" w:hAnsi="Arial Narrow" w:cs="Times New Roman"/>
                <w:sz w:val="18"/>
                <w:szCs w:val="18"/>
              </w:rPr>
              <w:t xml:space="preserve">attivamente </w:t>
            </w:r>
            <w:r w:rsidRPr="00552538">
              <w:rPr>
                <w:rFonts w:ascii="Arial Narrow" w:hAnsi="Arial Narrow" w:cs="Times New Roman"/>
                <w:sz w:val="18"/>
                <w:szCs w:val="18"/>
              </w:rPr>
              <w:t>alla loro eventuale definizione o revisione</w:t>
            </w:r>
            <w:r>
              <w:rPr>
                <w:rFonts w:ascii="Arial Narrow" w:hAnsi="Arial Narrow" w:cs="Times New Roman"/>
                <w:sz w:val="18"/>
                <w:szCs w:val="18"/>
              </w:rPr>
              <w:t>;</w:t>
            </w:r>
          </w:p>
          <w:p w14:paraId="552AE3B6" w14:textId="6864853B" w:rsidR="00B2703B" w:rsidRPr="00552538" w:rsidRDefault="00B2703B" w:rsidP="00B2703B">
            <w:pPr>
              <w:pStyle w:val="Paragrafoelenco"/>
              <w:numPr>
                <w:ilvl w:val="0"/>
                <w:numId w:val="37"/>
              </w:numPr>
              <w:spacing w:after="120" w:line="240" w:lineRule="auto"/>
              <w:ind w:left="265" w:hanging="265"/>
              <w:rPr>
                <w:rFonts w:ascii="Arial Narrow" w:hAnsi="Arial Narrow"/>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 partire dall’analisi e riflessione sull’esperienza quotidiana, </w:t>
            </w:r>
            <w:r>
              <w:rPr>
                <w:rFonts w:ascii="Arial Narrow" w:hAnsi="Arial Narrow" w:cs="Times New Roman"/>
                <w:sz w:val="18"/>
                <w:szCs w:val="18"/>
              </w:rPr>
              <w:t xml:space="preserve">con la guida del docente, </w:t>
            </w:r>
            <w:r w:rsidRPr="00552538">
              <w:rPr>
                <w:rFonts w:ascii="Arial Narrow" w:hAnsi="Arial Narrow" w:cs="Times New Roman"/>
                <w:sz w:val="18"/>
                <w:szCs w:val="18"/>
              </w:rPr>
              <w:t xml:space="preserve">individua nei principi fondamentali della Costituzione i concetti di </w:t>
            </w:r>
            <w:r w:rsidRPr="00552538">
              <w:rPr>
                <w:rFonts w:ascii="Arial Narrow" w:hAnsi="Arial Narrow"/>
                <w:sz w:val="18"/>
                <w:szCs w:val="18"/>
              </w:rPr>
              <w:t>uguaglianza, solidarietà e libertà che contribuiscono al rispetto e alla valorizzazione della persona umana</w:t>
            </w:r>
            <w:r>
              <w:rPr>
                <w:rFonts w:ascii="Arial Narrow" w:hAnsi="Arial Narrow"/>
                <w:sz w:val="18"/>
                <w:szCs w:val="18"/>
              </w:rPr>
              <w:t>;</w:t>
            </w:r>
            <w:r w:rsidRPr="00552538">
              <w:rPr>
                <w:rFonts w:ascii="Arial Narrow" w:hAnsi="Arial Narrow"/>
                <w:sz w:val="18"/>
                <w:szCs w:val="18"/>
              </w:rPr>
              <w:t xml:space="preserve"> </w:t>
            </w:r>
          </w:p>
          <w:p w14:paraId="696E97C8" w14:textId="08B5A756"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 xml:space="preserve">sserva </w:t>
            </w:r>
            <w:r>
              <w:rPr>
                <w:rFonts w:ascii="Arial Narrow" w:hAnsi="Arial Narrow" w:cs="Times New Roman"/>
                <w:sz w:val="18"/>
                <w:szCs w:val="18"/>
              </w:rPr>
              <w:t xml:space="preserve">con regolarità </w:t>
            </w:r>
            <w:r w:rsidRPr="00552538">
              <w:rPr>
                <w:rFonts w:ascii="Arial Narrow" w:hAnsi="Arial Narrow" w:cs="Times New Roman"/>
                <w:sz w:val="18"/>
                <w:szCs w:val="18"/>
              </w:rPr>
              <w:t>comportamenti rispettosi della propria sicurezza e salute nel gioco, nel lavoro, nell’alimentazione, ne spiega le motivazioni riferendosi anche a contenuti e concetti studiati</w:t>
            </w:r>
            <w:r>
              <w:rPr>
                <w:rFonts w:ascii="Arial Narrow" w:hAnsi="Arial Narrow" w:cs="Times New Roman"/>
                <w:sz w:val="18"/>
                <w:szCs w:val="18"/>
              </w:rPr>
              <w:t>;</w:t>
            </w:r>
            <w:r w:rsidRPr="00552538">
              <w:rPr>
                <w:rFonts w:ascii="Arial Narrow" w:hAnsi="Arial Narrow" w:cs="Times New Roman"/>
                <w:sz w:val="18"/>
                <w:szCs w:val="18"/>
              </w:rPr>
              <w:t xml:space="preserve"> </w:t>
            </w:r>
          </w:p>
          <w:p w14:paraId="52C1BC41" w14:textId="77777777"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h</w:t>
            </w:r>
            <w:r w:rsidRPr="00552538">
              <w:rPr>
                <w:rFonts w:ascii="Arial Narrow" w:hAnsi="Arial Narrow" w:cs="Times New Roman"/>
                <w:sz w:val="18"/>
                <w:szCs w:val="18"/>
              </w:rPr>
              <w:t>a cura della propria persona; rispetta le proprie cose e le tiene in ordine; ne dispone al bisogno; rispetta i materiali, le cose altrui, i beni comuni.</w:t>
            </w:r>
          </w:p>
          <w:p w14:paraId="6D5FF954" w14:textId="3BE13308"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a</w:t>
            </w:r>
            <w:r w:rsidRPr="00552538">
              <w:rPr>
                <w:rFonts w:ascii="Arial Narrow" w:hAnsi="Arial Narrow" w:cs="Times New Roman"/>
                <w:sz w:val="18"/>
                <w:szCs w:val="18"/>
              </w:rPr>
              <w:t xml:space="preserve">ssume comportamenti e incarichi all’interno della classe, della scuola, della comunità, per la cura degli </w:t>
            </w:r>
            <w:r w:rsidRPr="00552538">
              <w:rPr>
                <w:rFonts w:ascii="Arial Narrow" w:hAnsi="Arial Narrow" w:cs="Times New Roman"/>
                <w:sz w:val="18"/>
                <w:szCs w:val="18"/>
              </w:rPr>
              <w:lastRenderedPageBreak/>
              <w:t>ambienti, dei beni comuni, di forme di vita (piante, animali) che sono state affidate alla sua responsabilità</w:t>
            </w:r>
            <w:r>
              <w:rPr>
                <w:rFonts w:ascii="Arial Narrow" w:hAnsi="Arial Narrow" w:cs="Times New Roman"/>
                <w:sz w:val="18"/>
                <w:szCs w:val="18"/>
              </w:rPr>
              <w:t>;</w:t>
            </w:r>
          </w:p>
          <w:p w14:paraId="2DEDB2B0" w14:textId="5517DE0B"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 comportamenti idonei a salvaguardare la salute e la sicurezza, in relazione ai principali fattori di rischio dell’ambiente domestico, scolastico e del contesto di vita</w:t>
            </w:r>
            <w:r>
              <w:rPr>
                <w:rFonts w:ascii="Arial Narrow" w:hAnsi="Arial Narrow" w:cs="Times New Roman"/>
                <w:sz w:val="18"/>
                <w:szCs w:val="18"/>
              </w:rPr>
              <w:t>;</w:t>
            </w:r>
          </w:p>
          <w:p w14:paraId="12ECD4F2" w14:textId="7DBB95F2" w:rsidR="00B2703B" w:rsidRPr="00552538" w:rsidRDefault="00B2703B" w:rsidP="00B2703B">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Pr="00552538">
              <w:rPr>
                <w:rFonts w:ascii="Arial Narrow" w:hAnsi="Arial Narrow" w:cs="Times New Roman"/>
                <w:sz w:val="18"/>
                <w:szCs w:val="18"/>
              </w:rPr>
              <w:t>sserva</w:t>
            </w:r>
            <w:r>
              <w:rPr>
                <w:rFonts w:ascii="Arial Narrow" w:hAnsi="Arial Narrow" w:cs="Times New Roman"/>
                <w:sz w:val="18"/>
                <w:szCs w:val="18"/>
              </w:rPr>
              <w:t xml:space="preserve"> </w:t>
            </w:r>
            <w:r w:rsidRPr="00552538">
              <w:rPr>
                <w:rFonts w:ascii="Arial Narrow" w:hAnsi="Arial Narrow" w:cs="Times New Roman"/>
                <w:sz w:val="18"/>
                <w:szCs w:val="18"/>
              </w:rPr>
              <w:t>le procedure previste per le diverse emergenze</w:t>
            </w:r>
            <w:r>
              <w:rPr>
                <w:rFonts w:ascii="Arial Narrow" w:hAnsi="Arial Narrow" w:cs="Times New Roman"/>
                <w:sz w:val="18"/>
                <w:szCs w:val="18"/>
              </w:rPr>
              <w:t>;</w:t>
            </w:r>
          </w:p>
          <w:p w14:paraId="6AB72384" w14:textId="77777777" w:rsidR="00B2703B" w:rsidRPr="00B2703B" w:rsidRDefault="00B2703B" w:rsidP="00B2703B">
            <w:pPr>
              <w:pStyle w:val="Paragrafoelenco"/>
              <w:numPr>
                <w:ilvl w:val="0"/>
                <w:numId w:val="37"/>
              </w:numPr>
              <w:spacing w:after="120" w:line="240" w:lineRule="auto"/>
              <w:ind w:left="265" w:hanging="265"/>
              <w:rPr>
                <w:rFonts w:ascii="Arial Narrow" w:hAnsi="Arial Narrow" w:cs="Times New Roman"/>
                <w:b/>
                <w:sz w:val="16"/>
                <w:szCs w:val="16"/>
              </w:rPr>
            </w:pPr>
            <w:r>
              <w:rPr>
                <w:rFonts w:ascii="Arial Narrow" w:hAnsi="Arial Narrow" w:cs="Times New Roman"/>
                <w:sz w:val="18"/>
                <w:szCs w:val="18"/>
              </w:rPr>
              <w:t>o</w:t>
            </w:r>
            <w:r w:rsidRPr="00552538">
              <w:rPr>
                <w:rFonts w:ascii="Arial Narrow" w:hAnsi="Arial Narrow" w:cs="Times New Roman"/>
                <w:sz w:val="18"/>
                <w:szCs w:val="18"/>
              </w:rPr>
              <w:t xml:space="preserve">sserva il codice della strada come pedone e come ciclista e ne spiega le motivazioni; </w:t>
            </w:r>
          </w:p>
          <w:p w14:paraId="43C7B9F3" w14:textId="302EA0A2" w:rsidR="00B2703B" w:rsidRPr="00442852" w:rsidRDefault="00B2703B" w:rsidP="00B2703B">
            <w:pPr>
              <w:pStyle w:val="Paragrafoelenco"/>
              <w:numPr>
                <w:ilvl w:val="0"/>
                <w:numId w:val="37"/>
              </w:numPr>
              <w:spacing w:after="120" w:line="240" w:lineRule="auto"/>
              <w:ind w:left="265" w:hanging="265"/>
              <w:rPr>
                <w:rFonts w:ascii="Arial Narrow" w:hAnsi="Arial Narrow" w:cs="Times New Roman"/>
                <w:b/>
                <w:sz w:val="16"/>
                <w:szCs w:val="16"/>
              </w:rPr>
            </w:pPr>
            <w:r>
              <w:rPr>
                <w:rFonts w:ascii="Arial Narrow" w:hAnsi="Arial Narrow" w:cs="Times New Roman"/>
                <w:sz w:val="18"/>
                <w:szCs w:val="18"/>
              </w:rPr>
              <w:t>i</w:t>
            </w:r>
            <w:r w:rsidRPr="00552538">
              <w:rPr>
                <w:rFonts w:ascii="Arial Narrow" w:hAnsi="Arial Narrow" w:cs="Times New Roman"/>
                <w:sz w:val="18"/>
                <w:szCs w:val="18"/>
              </w:rPr>
              <w:t>ndividua</w:t>
            </w:r>
            <w:r>
              <w:rPr>
                <w:rFonts w:ascii="Arial Narrow" w:hAnsi="Arial Narrow" w:cs="Times New Roman"/>
                <w:sz w:val="18"/>
                <w:szCs w:val="18"/>
              </w:rPr>
              <w:t>, con indicazioni generali e riferendosi all’esperienza,</w:t>
            </w:r>
            <w:r w:rsidRPr="00552538">
              <w:rPr>
                <w:rFonts w:ascii="Arial Narrow" w:hAnsi="Arial Narrow" w:cs="Times New Roman"/>
                <w:sz w:val="18"/>
                <w:szCs w:val="18"/>
              </w:rPr>
              <w:t xml:space="preserve"> i principali servizi offerti dalle strutture che tutelano la salute, la sicurezza e il benessere delle persone (sanità, protezione civile, vigili del fuoco, forze dell’ordine, ecc.).</w:t>
            </w:r>
          </w:p>
        </w:tc>
        <w:tc>
          <w:tcPr>
            <w:tcW w:w="2895" w:type="dxa"/>
          </w:tcPr>
          <w:p w14:paraId="31F4A2B2" w14:textId="77777777" w:rsidR="00552538" w:rsidRPr="00552538" w:rsidRDefault="00552538" w:rsidP="00552538">
            <w:pPr>
              <w:spacing w:after="120"/>
              <w:jc w:val="both"/>
              <w:rPr>
                <w:rFonts w:ascii="Arial Narrow" w:hAnsi="Arial Narrow" w:cs="Times New Roman"/>
                <w:sz w:val="18"/>
                <w:szCs w:val="18"/>
              </w:rPr>
            </w:pPr>
            <w:r w:rsidRPr="00552538">
              <w:rPr>
                <w:rFonts w:ascii="Arial Narrow" w:hAnsi="Arial Narrow" w:cs="Times New Roman"/>
                <w:sz w:val="18"/>
                <w:szCs w:val="18"/>
              </w:rPr>
              <w:lastRenderedPageBreak/>
              <w:t>In completa autonomia, con continuità e utilizzando risorse fornite dai docenti, ma anche reperite individualmente:</w:t>
            </w:r>
          </w:p>
          <w:p w14:paraId="0FBCE9D9" w14:textId="1F5A50F2"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 xml:space="preserve">sserva </w:t>
            </w:r>
            <w:r w:rsidR="00B2703B">
              <w:rPr>
                <w:rFonts w:ascii="Arial Narrow" w:hAnsi="Arial Narrow" w:cs="Times New Roman"/>
                <w:sz w:val="18"/>
                <w:szCs w:val="18"/>
              </w:rPr>
              <w:t xml:space="preserve">e fa osservare </w:t>
            </w:r>
            <w:r w:rsidR="00AD58FB" w:rsidRPr="00552538">
              <w:rPr>
                <w:rFonts w:ascii="Arial Narrow" w:hAnsi="Arial Narrow" w:cs="Times New Roman"/>
                <w:sz w:val="18"/>
                <w:szCs w:val="18"/>
              </w:rPr>
              <w:t>le disposizioni del Regolamento scolastico, nelle parti che regolano la convivenza a scuola, i diritti e i doveri degli alunni, sapendone spiegare significato e funzioni, anche in relazione allo Statuto delle Studentesse e degli Studenti</w:t>
            </w:r>
            <w:r>
              <w:rPr>
                <w:rFonts w:ascii="Arial Narrow" w:hAnsi="Arial Narrow" w:cs="Times New Roman"/>
                <w:sz w:val="18"/>
                <w:szCs w:val="18"/>
              </w:rPr>
              <w:t>;</w:t>
            </w:r>
          </w:p>
          <w:p w14:paraId="5D63DEE1" w14:textId="33FFAE61"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sserva</w:t>
            </w:r>
            <w:r>
              <w:rPr>
                <w:rFonts w:ascii="Arial Narrow" w:hAnsi="Arial Narrow" w:cs="Times New Roman"/>
                <w:sz w:val="18"/>
                <w:szCs w:val="18"/>
              </w:rPr>
              <w:t xml:space="preserve"> e fa osservare</w:t>
            </w:r>
            <w:r w:rsidR="00AD58FB" w:rsidRPr="00552538">
              <w:rPr>
                <w:rFonts w:ascii="Arial Narrow" w:hAnsi="Arial Narrow" w:cs="Times New Roman"/>
                <w:sz w:val="18"/>
                <w:szCs w:val="18"/>
              </w:rPr>
              <w:t xml:space="preserve"> le regole vigenti in classe e nelle varie parti della scuola (mensa, palestra, laboratori, cortili) e partecipa alla loro eventuale definizione o revisione</w:t>
            </w:r>
            <w:r>
              <w:rPr>
                <w:rFonts w:ascii="Arial Narrow" w:hAnsi="Arial Narrow" w:cs="Times New Roman"/>
                <w:sz w:val="18"/>
                <w:szCs w:val="18"/>
              </w:rPr>
              <w:t xml:space="preserve"> con contributi personali e originali;</w:t>
            </w:r>
          </w:p>
          <w:p w14:paraId="5B6A4EA7" w14:textId="73580D5C" w:rsidR="00AD58FB" w:rsidRPr="00552538" w:rsidRDefault="00552538" w:rsidP="00552538">
            <w:pPr>
              <w:pStyle w:val="Paragrafoelenco"/>
              <w:numPr>
                <w:ilvl w:val="0"/>
                <w:numId w:val="37"/>
              </w:numPr>
              <w:spacing w:after="120" w:line="240" w:lineRule="auto"/>
              <w:ind w:left="265" w:hanging="265"/>
              <w:rPr>
                <w:rFonts w:ascii="Arial Narrow" w:hAnsi="Arial Narrow"/>
                <w:sz w:val="18"/>
                <w:szCs w:val="18"/>
              </w:rPr>
            </w:pPr>
            <w:r>
              <w:rPr>
                <w:rFonts w:ascii="Arial Narrow" w:hAnsi="Arial Narrow" w:cs="Times New Roman"/>
                <w:sz w:val="18"/>
                <w:szCs w:val="18"/>
              </w:rPr>
              <w:t>a</w:t>
            </w:r>
            <w:r w:rsidR="00AD58FB" w:rsidRPr="00552538">
              <w:rPr>
                <w:rFonts w:ascii="Arial Narrow" w:hAnsi="Arial Narrow" w:cs="Times New Roman"/>
                <w:sz w:val="18"/>
                <w:szCs w:val="18"/>
              </w:rPr>
              <w:t xml:space="preserve"> partire dall’analisi e riflessione sull’esperienza quotidiana, individua nei principi fondamentali della Costituzione i concetti di </w:t>
            </w:r>
            <w:r w:rsidR="00AD58FB" w:rsidRPr="00552538">
              <w:rPr>
                <w:rFonts w:ascii="Arial Narrow" w:hAnsi="Arial Narrow"/>
                <w:sz w:val="18"/>
                <w:szCs w:val="18"/>
              </w:rPr>
              <w:t>uguaglianza, solidarietà e libertà che contribuiscono al rispetto e alla valorizzazione della persona umana</w:t>
            </w:r>
            <w:r>
              <w:rPr>
                <w:rFonts w:ascii="Arial Narrow" w:hAnsi="Arial Narrow"/>
                <w:sz w:val="18"/>
                <w:szCs w:val="18"/>
              </w:rPr>
              <w:t>;</w:t>
            </w:r>
            <w:r w:rsidR="00AD58FB" w:rsidRPr="00552538">
              <w:rPr>
                <w:rFonts w:ascii="Arial Narrow" w:hAnsi="Arial Narrow"/>
                <w:sz w:val="18"/>
                <w:szCs w:val="18"/>
              </w:rPr>
              <w:t xml:space="preserve"> </w:t>
            </w:r>
          </w:p>
          <w:p w14:paraId="1858529C" w14:textId="44DEBA17"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 xml:space="preserve">sserva </w:t>
            </w:r>
            <w:r>
              <w:rPr>
                <w:rFonts w:ascii="Arial Narrow" w:hAnsi="Arial Narrow" w:cs="Times New Roman"/>
                <w:sz w:val="18"/>
                <w:szCs w:val="18"/>
              </w:rPr>
              <w:t xml:space="preserve">costantemente </w:t>
            </w:r>
            <w:r w:rsidR="00AD58FB" w:rsidRPr="00552538">
              <w:rPr>
                <w:rFonts w:ascii="Arial Narrow" w:hAnsi="Arial Narrow" w:cs="Times New Roman"/>
                <w:sz w:val="18"/>
                <w:szCs w:val="18"/>
              </w:rPr>
              <w:t>comportamenti rispettosi della propria sicurezza e salute nel gioco, nel lavoro, nell’alimentazione, ne spiega le motivazioni riferendosi anche a contenuti e concetti studiati</w:t>
            </w:r>
            <w:r>
              <w:rPr>
                <w:rFonts w:ascii="Arial Narrow" w:hAnsi="Arial Narrow" w:cs="Times New Roman"/>
                <w:sz w:val="18"/>
                <w:szCs w:val="18"/>
              </w:rPr>
              <w:t>;</w:t>
            </w:r>
            <w:r w:rsidR="00AD58FB" w:rsidRPr="00552538">
              <w:rPr>
                <w:rFonts w:ascii="Arial Narrow" w:hAnsi="Arial Narrow" w:cs="Times New Roman"/>
                <w:sz w:val="18"/>
                <w:szCs w:val="18"/>
              </w:rPr>
              <w:t xml:space="preserve"> </w:t>
            </w:r>
          </w:p>
          <w:p w14:paraId="0F65DA68" w14:textId="2476EA75"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h</w:t>
            </w:r>
            <w:r w:rsidR="00AD58FB" w:rsidRPr="00552538">
              <w:rPr>
                <w:rFonts w:ascii="Arial Narrow" w:hAnsi="Arial Narrow" w:cs="Times New Roman"/>
                <w:sz w:val="18"/>
                <w:szCs w:val="18"/>
              </w:rPr>
              <w:t>a cura della propria persona; rispetta le proprie cose e le tiene in ordine; ne dispone al bisogno; rispetta i materiali, le cose altrui, i beni comuni.</w:t>
            </w:r>
          </w:p>
          <w:p w14:paraId="51786FF1" w14:textId="10D03320"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a</w:t>
            </w:r>
            <w:r w:rsidR="00AD58FB" w:rsidRPr="00552538">
              <w:rPr>
                <w:rFonts w:ascii="Arial Narrow" w:hAnsi="Arial Narrow" w:cs="Times New Roman"/>
                <w:sz w:val="18"/>
                <w:szCs w:val="18"/>
              </w:rPr>
              <w:t xml:space="preserve">ssume spontaneamente comportamenti e incarichi all’interno della classe, della scuola, della comunità, per la cura degli ambienti, </w:t>
            </w:r>
            <w:r w:rsidR="00AD58FB" w:rsidRPr="00552538">
              <w:rPr>
                <w:rFonts w:ascii="Arial Narrow" w:hAnsi="Arial Narrow" w:cs="Times New Roman"/>
                <w:sz w:val="18"/>
                <w:szCs w:val="18"/>
              </w:rPr>
              <w:lastRenderedPageBreak/>
              <w:t>dei beni comuni, di forme di vita (piante, animali) che sono state affidate alla sua responsabilità</w:t>
            </w:r>
            <w:r>
              <w:rPr>
                <w:rFonts w:ascii="Arial Narrow" w:hAnsi="Arial Narrow" w:cs="Times New Roman"/>
                <w:sz w:val="18"/>
                <w:szCs w:val="18"/>
              </w:rPr>
              <w:t>;</w:t>
            </w:r>
          </w:p>
          <w:p w14:paraId="146B582E" w14:textId="4713968B" w:rsidR="00AD58FB" w:rsidRPr="00552538" w:rsidRDefault="00552538"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 xml:space="preserve">sserva </w:t>
            </w:r>
            <w:r w:rsidR="00B2703B">
              <w:rPr>
                <w:rFonts w:ascii="Arial Narrow" w:hAnsi="Arial Narrow" w:cs="Times New Roman"/>
                <w:sz w:val="18"/>
                <w:szCs w:val="18"/>
              </w:rPr>
              <w:t xml:space="preserve">e fa osservare </w:t>
            </w:r>
            <w:r w:rsidR="00AD58FB" w:rsidRPr="00552538">
              <w:rPr>
                <w:rFonts w:ascii="Arial Narrow" w:hAnsi="Arial Narrow" w:cs="Times New Roman"/>
                <w:sz w:val="18"/>
                <w:szCs w:val="18"/>
              </w:rPr>
              <w:t>comportamenti idonei a salvaguardare la salute e la sicurezza, in relazione ai principali fattori di rischio dell’ambiente domestico, scolastico e del contesto di vita, riferendosi anche a documenti di organizzazione (es. il DVR della scuola) e a contenuti e concetti pertinenti studiati</w:t>
            </w:r>
            <w:r>
              <w:rPr>
                <w:rFonts w:ascii="Arial Narrow" w:hAnsi="Arial Narrow" w:cs="Times New Roman"/>
                <w:sz w:val="18"/>
                <w:szCs w:val="18"/>
              </w:rPr>
              <w:t>;</w:t>
            </w:r>
          </w:p>
          <w:p w14:paraId="75229833" w14:textId="4C1EFC7F" w:rsidR="00AD58FB" w:rsidRPr="00552538" w:rsidRDefault="00B2703B"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 xml:space="preserve">sserva </w:t>
            </w:r>
            <w:r>
              <w:rPr>
                <w:rFonts w:ascii="Arial Narrow" w:hAnsi="Arial Narrow" w:cs="Times New Roman"/>
                <w:sz w:val="18"/>
                <w:szCs w:val="18"/>
              </w:rPr>
              <w:t xml:space="preserve">e fa osservare </w:t>
            </w:r>
            <w:r w:rsidR="00AD58FB" w:rsidRPr="00552538">
              <w:rPr>
                <w:rFonts w:ascii="Arial Narrow" w:hAnsi="Arial Narrow" w:cs="Times New Roman"/>
                <w:sz w:val="18"/>
                <w:szCs w:val="18"/>
              </w:rPr>
              <w:t>le procedure previste per le diverse emergenze</w:t>
            </w:r>
            <w:r>
              <w:rPr>
                <w:rFonts w:ascii="Arial Narrow" w:hAnsi="Arial Narrow" w:cs="Times New Roman"/>
                <w:sz w:val="18"/>
                <w:szCs w:val="18"/>
              </w:rPr>
              <w:t>;</w:t>
            </w:r>
          </w:p>
          <w:p w14:paraId="4B35E545" w14:textId="6FB68F65" w:rsidR="00AD58FB" w:rsidRPr="00552538" w:rsidRDefault="00B2703B" w:rsidP="00552538">
            <w:pPr>
              <w:pStyle w:val="Paragrafoelenco"/>
              <w:numPr>
                <w:ilvl w:val="0"/>
                <w:numId w:val="37"/>
              </w:numPr>
              <w:spacing w:after="120" w:line="240" w:lineRule="auto"/>
              <w:ind w:left="265" w:hanging="265"/>
              <w:rPr>
                <w:rFonts w:ascii="Arial Narrow" w:hAnsi="Arial Narrow" w:cs="Times New Roman"/>
                <w:sz w:val="18"/>
                <w:szCs w:val="18"/>
              </w:rPr>
            </w:pPr>
            <w:r>
              <w:rPr>
                <w:rFonts w:ascii="Arial Narrow" w:hAnsi="Arial Narrow" w:cs="Times New Roman"/>
                <w:sz w:val="18"/>
                <w:szCs w:val="18"/>
              </w:rPr>
              <w:t>o</w:t>
            </w:r>
            <w:r w:rsidR="00AD58FB" w:rsidRPr="00552538">
              <w:rPr>
                <w:rFonts w:ascii="Arial Narrow" w:hAnsi="Arial Narrow" w:cs="Times New Roman"/>
                <w:sz w:val="18"/>
                <w:szCs w:val="18"/>
              </w:rPr>
              <w:t>sserva il codice della strada come pedone e come ciclista e ne spiega le motivazioni; pratica elementari misure di primo soccorso</w:t>
            </w:r>
            <w:r>
              <w:rPr>
                <w:rFonts w:ascii="Arial Narrow" w:hAnsi="Arial Narrow" w:cs="Times New Roman"/>
                <w:sz w:val="18"/>
                <w:szCs w:val="18"/>
              </w:rPr>
              <w:t>;</w:t>
            </w:r>
          </w:p>
          <w:p w14:paraId="60358122" w14:textId="4D4EE71D" w:rsidR="00AD58FB" w:rsidRPr="00552538" w:rsidRDefault="00B2703B" w:rsidP="00552538">
            <w:pPr>
              <w:pStyle w:val="Paragrafoelenco"/>
              <w:numPr>
                <w:ilvl w:val="0"/>
                <w:numId w:val="37"/>
              </w:numPr>
              <w:spacing w:after="0" w:line="240" w:lineRule="auto"/>
              <w:ind w:left="265" w:hanging="265"/>
              <w:rPr>
                <w:rFonts w:ascii="Arial Narrow" w:hAnsi="Arial Narrow" w:cs="Times New Roman"/>
                <w:b/>
                <w:sz w:val="16"/>
                <w:szCs w:val="16"/>
              </w:rPr>
            </w:pPr>
            <w:r>
              <w:rPr>
                <w:rFonts w:ascii="Arial Narrow" w:hAnsi="Arial Narrow" w:cs="Times New Roman"/>
                <w:sz w:val="18"/>
                <w:szCs w:val="18"/>
              </w:rPr>
              <w:t>i</w:t>
            </w:r>
            <w:r w:rsidR="00AD58FB" w:rsidRPr="00552538">
              <w:rPr>
                <w:rFonts w:ascii="Arial Narrow" w:hAnsi="Arial Narrow" w:cs="Times New Roman"/>
                <w:sz w:val="18"/>
                <w:szCs w:val="18"/>
              </w:rPr>
              <w:t>ndividua i principali servizi offerti dalle strutture che tutelano la salute, la sicurezza e il benessere delle persone (sanità, protezione civile, vigili del fuoco, forze dell’ordine, ecc.).</w:t>
            </w:r>
          </w:p>
        </w:tc>
      </w:tr>
      <w:tr w:rsidR="00AD58FB" w:rsidRPr="00442852" w14:paraId="7B438582" w14:textId="77777777" w:rsidTr="00995019">
        <w:tc>
          <w:tcPr>
            <w:tcW w:w="2986" w:type="dxa"/>
          </w:tcPr>
          <w:p w14:paraId="152CB243" w14:textId="77777777" w:rsidR="00AD58FB" w:rsidRDefault="00AD58FB" w:rsidP="00AD58FB">
            <w:pPr>
              <w:autoSpaceDE w:val="0"/>
              <w:autoSpaceDN w:val="0"/>
              <w:adjustRightInd w:val="0"/>
              <w:jc w:val="both"/>
              <w:rPr>
                <w:rFonts w:ascii="Arial Narrow" w:hAnsi="Arial Narrow"/>
                <w:b/>
                <w:i/>
                <w:spacing w:val="-2"/>
                <w:sz w:val="18"/>
                <w:szCs w:val="18"/>
              </w:rPr>
            </w:pPr>
            <w:r w:rsidRPr="00995019">
              <w:rPr>
                <w:rFonts w:ascii="Arial Narrow" w:hAnsi="Arial Narrow"/>
                <w:b/>
                <w:i/>
                <w:sz w:val="18"/>
                <w:szCs w:val="18"/>
              </w:rPr>
              <w:lastRenderedPageBreak/>
              <w:t>Sviluppare</w:t>
            </w:r>
            <w:r w:rsidRPr="00995019">
              <w:rPr>
                <w:rFonts w:ascii="Arial Narrow" w:hAnsi="Arial Narrow"/>
                <w:b/>
                <w:i/>
                <w:spacing w:val="40"/>
                <w:sz w:val="18"/>
                <w:szCs w:val="18"/>
              </w:rPr>
              <w:t xml:space="preserve"> </w:t>
            </w:r>
            <w:r w:rsidRPr="00995019">
              <w:rPr>
                <w:rFonts w:ascii="Arial Narrow" w:hAnsi="Arial Narrow"/>
                <w:b/>
                <w:i/>
                <w:sz w:val="18"/>
                <w:szCs w:val="18"/>
              </w:rPr>
              <w:t>atteggiamenti</w:t>
            </w:r>
            <w:r w:rsidRPr="00995019">
              <w:rPr>
                <w:rFonts w:ascii="Arial Narrow" w:hAnsi="Arial Narrow"/>
                <w:b/>
                <w:i/>
                <w:spacing w:val="40"/>
                <w:sz w:val="18"/>
                <w:szCs w:val="18"/>
              </w:rPr>
              <w:t xml:space="preserve"> </w:t>
            </w:r>
            <w:r w:rsidRPr="00995019">
              <w:rPr>
                <w:rFonts w:ascii="Arial Narrow" w:hAnsi="Arial Narrow"/>
                <w:b/>
                <w:i/>
                <w:sz w:val="18"/>
                <w:szCs w:val="18"/>
              </w:rPr>
              <w:t>e</w:t>
            </w:r>
            <w:r w:rsidRPr="00995019">
              <w:rPr>
                <w:rFonts w:ascii="Arial Narrow" w:hAnsi="Arial Narrow"/>
                <w:b/>
                <w:i/>
                <w:spacing w:val="40"/>
                <w:sz w:val="18"/>
                <w:szCs w:val="18"/>
              </w:rPr>
              <w:t xml:space="preserve"> </w:t>
            </w:r>
            <w:r w:rsidRPr="00995019">
              <w:rPr>
                <w:rFonts w:ascii="Arial Narrow" w:hAnsi="Arial Narrow"/>
                <w:b/>
                <w:i/>
                <w:sz w:val="18"/>
                <w:szCs w:val="18"/>
              </w:rPr>
              <w:t>comportamenti</w:t>
            </w:r>
            <w:r w:rsidRPr="00995019">
              <w:rPr>
                <w:rFonts w:ascii="Arial Narrow" w:hAnsi="Arial Narrow"/>
                <w:b/>
                <w:i/>
                <w:spacing w:val="40"/>
                <w:sz w:val="18"/>
                <w:szCs w:val="18"/>
              </w:rPr>
              <w:t xml:space="preserve"> </w:t>
            </w:r>
            <w:r w:rsidRPr="00995019">
              <w:rPr>
                <w:rFonts w:ascii="Arial Narrow" w:hAnsi="Arial Narrow"/>
                <w:b/>
                <w:i/>
                <w:sz w:val="18"/>
                <w:szCs w:val="18"/>
              </w:rPr>
              <w:t>responsabili</w:t>
            </w:r>
            <w:r w:rsidRPr="00995019">
              <w:rPr>
                <w:rFonts w:ascii="Arial Narrow" w:hAnsi="Arial Narrow"/>
                <w:b/>
                <w:i/>
                <w:spacing w:val="40"/>
                <w:sz w:val="18"/>
                <w:szCs w:val="18"/>
              </w:rPr>
              <w:t xml:space="preserve"> </w:t>
            </w:r>
            <w:r w:rsidRPr="00995019">
              <w:rPr>
                <w:rFonts w:ascii="Arial Narrow" w:hAnsi="Arial Narrow"/>
                <w:b/>
                <w:i/>
                <w:sz w:val="18"/>
                <w:szCs w:val="18"/>
              </w:rPr>
              <w:t>volti</w:t>
            </w:r>
            <w:r w:rsidRPr="00995019">
              <w:rPr>
                <w:rFonts w:ascii="Arial Narrow" w:hAnsi="Arial Narrow"/>
                <w:b/>
                <w:i/>
                <w:spacing w:val="40"/>
                <w:sz w:val="18"/>
                <w:szCs w:val="18"/>
              </w:rPr>
              <w:t xml:space="preserve"> </w:t>
            </w:r>
            <w:r w:rsidRPr="00995019">
              <w:rPr>
                <w:rFonts w:ascii="Arial Narrow" w:hAnsi="Arial Narrow"/>
                <w:b/>
                <w:i/>
                <w:sz w:val="18"/>
                <w:szCs w:val="18"/>
              </w:rPr>
              <w:t>alla</w:t>
            </w:r>
            <w:r w:rsidRPr="00995019">
              <w:rPr>
                <w:rFonts w:ascii="Arial Narrow" w:hAnsi="Arial Narrow"/>
                <w:b/>
                <w:i/>
                <w:spacing w:val="40"/>
                <w:sz w:val="18"/>
                <w:szCs w:val="18"/>
              </w:rPr>
              <w:t xml:space="preserve"> </w:t>
            </w:r>
            <w:r w:rsidRPr="00995019">
              <w:rPr>
                <w:rFonts w:ascii="Arial Narrow" w:hAnsi="Arial Narrow"/>
                <w:b/>
                <w:i/>
                <w:sz w:val="18"/>
                <w:szCs w:val="18"/>
              </w:rPr>
              <w:t>tutela</w:t>
            </w:r>
            <w:r w:rsidRPr="00995019">
              <w:rPr>
                <w:rFonts w:ascii="Arial Narrow" w:hAnsi="Arial Narrow"/>
                <w:b/>
                <w:i/>
                <w:spacing w:val="40"/>
                <w:sz w:val="18"/>
                <w:szCs w:val="18"/>
              </w:rPr>
              <w:t xml:space="preserve"> </w:t>
            </w:r>
            <w:r w:rsidRPr="00995019">
              <w:rPr>
                <w:rFonts w:ascii="Arial Narrow" w:hAnsi="Arial Narrow"/>
                <w:b/>
                <w:i/>
                <w:sz w:val="18"/>
                <w:szCs w:val="18"/>
              </w:rPr>
              <w:t>della</w:t>
            </w:r>
            <w:r w:rsidRPr="00995019">
              <w:rPr>
                <w:rFonts w:ascii="Arial Narrow" w:hAnsi="Arial Narrow"/>
                <w:b/>
                <w:i/>
                <w:spacing w:val="40"/>
                <w:sz w:val="18"/>
                <w:szCs w:val="18"/>
              </w:rPr>
              <w:t xml:space="preserve"> </w:t>
            </w:r>
            <w:r w:rsidRPr="00995019">
              <w:rPr>
                <w:rFonts w:ascii="Arial Narrow" w:hAnsi="Arial Narrow"/>
                <w:b/>
                <w:i/>
                <w:sz w:val="18"/>
                <w:szCs w:val="18"/>
              </w:rPr>
              <w:t>salute</w:t>
            </w:r>
            <w:r w:rsidRPr="00995019">
              <w:rPr>
                <w:rFonts w:ascii="Arial Narrow" w:hAnsi="Arial Narrow"/>
                <w:b/>
                <w:i/>
                <w:spacing w:val="40"/>
                <w:sz w:val="18"/>
                <w:szCs w:val="18"/>
              </w:rPr>
              <w:t xml:space="preserve"> </w:t>
            </w:r>
            <w:r w:rsidRPr="00995019">
              <w:rPr>
                <w:rFonts w:ascii="Arial Narrow" w:hAnsi="Arial Narrow"/>
                <w:b/>
                <w:i/>
                <w:sz w:val="18"/>
                <w:szCs w:val="18"/>
              </w:rPr>
              <w:t>e</w:t>
            </w:r>
            <w:r w:rsidRPr="00995019">
              <w:rPr>
                <w:rFonts w:ascii="Arial Narrow" w:hAnsi="Arial Narrow"/>
                <w:b/>
                <w:i/>
                <w:spacing w:val="40"/>
                <w:sz w:val="18"/>
                <w:szCs w:val="18"/>
              </w:rPr>
              <w:t xml:space="preserve"> </w:t>
            </w:r>
            <w:r w:rsidRPr="00995019">
              <w:rPr>
                <w:rFonts w:ascii="Arial Narrow" w:hAnsi="Arial Narrow"/>
                <w:b/>
                <w:i/>
                <w:sz w:val="18"/>
                <w:szCs w:val="18"/>
              </w:rPr>
              <w:t>del</w:t>
            </w:r>
            <w:r w:rsidRPr="00995019">
              <w:rPr>
                <w:rFonts w:ascii="Arial Narrow" w:hAnsi="Arial Narrow"/>
                <w:b/>
                <w:i/>
                <w:spacing w:val="40"/>
                <w:sz w:val="18"/>
                <w:szCs w:val="18"/>
              </w:rPr>
              <w:t xml:space="preserve"> </w:t>
            </w:r>
            <w:r w:rsidRPr="00995019">
              <w:rPr>
                <w:rFonts w:ascii="Arial Narrow" w:hAnsi="Arial Narrow"/>
                <w:b/>
                <w:i/>
                <w:sz w:val="18"/>
                <w:szCs w:val="18"/>
              </w:rPr>
              <w:t>benessere</w:t>
            </w:r>
            <w:r w:rsidRPr="00995019">
              <w:rPr>
                <w:rFonts w:ascii="Arial Narrow" w:hAnsi="Arial Narrow"/>
                <w:b/>
                <w:i/>
                <w:spacing w:val="40"/>
                <w:sz w:val="18"/>
                <w:szCs w:val="18"/>
              </w:rPr>
              <w:t xml:space="preserve"> </w:t>
            </w:r>
            <w:r w:rsidRPr="00995019">
              <w:rPr>
                <w:rFonts w:ascii="Arial Narrow" w:hAnsi="Arial Narrow"/>
                <w:b/>
                <w:i/>
                <w:spacing w:val="-2"/>
                <w:sz w:val="18"/>
                <w:szCs w:val="18"/>
              </w:rPr>
              <w:t>psicofisico.</w:t>
            </w:r>
          </w:p>
          <w:p w14:paraId="650C0DBA" w14:textId="74A747EA" w:rsidR="00AD58FB" w:rsidRPr="00442852" w:rsidRDefault="00AD58FB" w:rsidP="00AD58FB">
            <w:pPr>
              <w:autoSpaceDE w:val="0"/>
              <w:autoSpaceDN w:val="0"/>
              <w:adjustRightInd w:val="0"/>
              <w:jc w:val="both"/>
              <w:rPr>
                <w:rFonts w:ascii="Arial Narrow" w:hAnsi="Arial Narrow" w:cs="Times New Roman"/>
                <w:color w:val="000000"/>
                <w:sz w:val="16"/>
                <w:szCs w:val="16"/>
              </w:rPr>
            </w:pPr>
          </w:p>
        </w:tc>
        <w:tc>
          <w:tcPr>
            <w:tcW w:w="2891" w:type="dxa"/>
          </w:tcPr>
          <w:p w14:paraId="0C7D33BA"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54BA13F7" w14:textId="586E6650" w:rsidR="00CC0463" w:rsidRDefault="00CC0463" w:rsidP="00CC0463">
            <w:pPr>
              <w:pStyle w:val="Paragrafoelenco"/>
              <w:numPr>
                <w:ilvl w:val="0"/>
                <w:numId w:val="38"/>
              </w:numPr>
              <w:autoSpaceDE w:val="0"/>
              <w:autoSpaceDN w:val="0"/>
              <w:adjustRightInd w:val="0"/>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con sollecitazione, istruzioni e controllo degli adulti, mette in atto</w:t>
            </w:r>
            <w:r w:rsidRPr="00A42E29">
              <w:rPr>
                <w:rFonts w:ascii="Arial Narrow" w:hAnsi="Arial Narrow" w:cs="Times New Roman"/>
                <w:sz w:val="18"/>
                <w:szCs w:val="18"/>
              </w:rPr>
              <w:t xml:space="preserve"> i più comuni comportamenti di cura della propria salute, dal punto di vista igienico-sanitario, alimentare e motorio e sa portarne </w:t>
            </w:r>
            <w:r>
              <w:rPr>
                <w:rFonts w:ascii="Arial Narrow" w:hAnsi="Arial Narrow" w:cs="Times New Roman"/>
                <w:sz w:val="18"/>
                <w:szCs w:val="18"/>
              </w:rPr>
              <w:t>semplici</w:t>
            </w:r>
            <w:r w:rsidRPr="00A42E29">
              <w:rPr>
                <w:rFonts w:ascii="Arial Narrow" w:hAnsi="Arial Narrow" w:cs="Times New Roman"/>
                <w:sz w:val="18"/>
                <w:szCs w:val="18"/>
              </w:rPr>
              <w:t>; evita</w:t>
            </w:r>
            <w:r>
              <w:rPr>
                <w:rFonts w:ascii="Arial Narrow" w:hAnsi="Arial Narrow" w:cs="Times New Roman"/>
                <w:sz w:val="18"/>
                <w:szCs w:val="18"/>
              </w:rPr>
              <w:t>, sempre con il controllo degli adulti,</w:t>
            </w:r>
            <w:r w:rsidRPr="00A42E29">
              <w:rPr>
                <w:rFonts w:ascii="Arial Narrow" w:hAnsi="Arial Narrow" w:cs="Times New Roman"/>
                <w:sz w:val="18"/>
                <w:szCs w:val="18"/>
              </w:rPr>
              <w:t xml:space="preserve"> comportamenti che possono mettere a rischio salute e sicurezza</w:t>
            </w:r>
            <w:r>
              <w:rPr>
                <w:rFonts w:ascii="Arial Narrow" w:hAnsi="Arial Narrow" w:cs="Times New Roman"/>
                <w:sz w:val="18"/>
                <w:szCs w:val="18"/>
              </w:rPr>
              <w:t>;</w:t>
            </w:r>
          </w:p>
          <w:p w14:paraId="019CD07D" w14:textId="6DBE94FE" w:rsidR="00CC0463" w:rsidRPr="00A42E29" w:rsidRDefault="00CC0463" w:rsidP="00CC0463">
            <w:pPr>
              <w:pStyle w:val="Paragrafoelenco"/>
              <w:numPr>
                <w:ilvl w:val="0"/>
                <w:numId w:val="38"/>
              </w:numPr>
              <w:spacing w:after="120" w:line="240" w:lineRule="auto"/>
              <w:ind w:left="192" w:hanging="141"/>
              <w:jc w:val="both"/>
              <w:rPr>
                <w:rFonts w:ascii="Arial Narrow" w:hAnsi="Arial Narrow" w:cs="Times New Roman"/>
                <w:sz w:val="18"/>
                <w:szCs w:val="18"/>
              </w:rPr>
            </w:pPr>
            <w:r w:rsidRPr="00A42E29">
              <w:rPr>
                <w:rFonts w:ascii="Arial Narrow" w:hAnsi="Arial Narrow" w:cs="Times New Roman"/>
                <w:sz w:val="18"/>
                <w:szCs w:val="18"/>
              </w:rPr>
              <w:lastRenderedPageBreak/>
              <w:t xml:space="preserve">sa illustrare in modo </w:t>
            </w:r>
            <w:r>
              <w:rPr>
                <w:rFonts w:ascii="Arial Narrow" w:hAnsi="Arial Narrow" w:cs="Times New Roman"/>
                <w:sz w:val="18"/>
                <w:szCs w:val="18"/>
              </w:rPr>
              <w:t>essenziale, con l’aiuto di esempi e domande, alcuni</w:t>
            </w:r>
            <w:r w:rsidRPr="00A42E29">
              <w:rPr>
                <w:rFonts w:ascii="Arial Narrow" w:hAnsi="Arial Narrow" w:cs="Times New Roman"/>
                <w:sz w:val="18"/>
                <w:szCs w:val="18"/>
              </w:rPr>
              <w:t xml:space="preserve">  effetti nocivi per la salute di alcune sostanze e comportamenti</w:t>
            </w:r>
            <w:r>
              <w:rPr>
                <w:rFonts w:ascii="Arial Narrow" w:hAnsi="Arial Narrow" w:cs="Times New Roman"/>
                <w:sz w:val="18"/>
                <w:szCs w:val="18"/>
              </w:rPr>
              <w:t xml:space="preserve"> a lui noti </w:t>
            </w:r>
            <w:r w:rsidRPr="00A42E29">
              <w:rPr>
                <w:rFonts w:ascii="Arial Narrow" w:hAnsi="Arial Narrow" w:cs="Times New Roman"/>
                <w:sz w:val="18"/>
                <w:szCs w:val="18"/>
              </w:rPr>
              <w:t xml:space="preserve">che possono anche ingenerare dipendenza: fumo, alcool, droghe, </w:t>
            </w:r>
            <w:r>
              <w:rPr>
                <w:rFonts w:ascii="Arial Narrow" w:hAnsi="Arial Narrow" w:cs="Times New Roman"/>
                <w:sz w:val="18"/>
                <w:szCs w:val="18"/>
              </w:rPr>
              <w:t>ecc.;</w:t>
            </w:r>
          </w:p>
          <w:p w14:paraId="4CC95AC2" w14:textId="68427457" w:rsidR="00CC0463" w:rsidRDefault="00CC0463" w:rsidP="00CC0463">
            <w:pPr>
              <w:pStyle w:val="Paragrafoelenco"/>
              <w:numPr>
                <w:ilvl w:val="0"/>
                <w:numId w:val="38"/>
              </w:numPr>
              <w:spacing w:after="120" w:line="240" w:lineRule="auto"/>
              <w:ind w:left="192" w:hanging="141"/>
              <w:jc w:val="both"/>
              <w:rPr>
                <w:rFonts w:ascii="Arial Narrow" w:hAnsi="Arial Narrow" w:cs="Times New Roman"/>
                <w:sz w:val="18"/>
                <w:szCs w:val="18"/>
              </w:rPr>
            </w:pPr>
            <w:r>
              <w:rPr>
                <w:rFonts w:ascii="Arial Narrow" w:hAnsi="Arial Narrow" w:cs="Times New Roman"/>
                <w:sz w:val="18"/>
                <w:szCs w:val="18"/>
              </w:rPr>
              <w:t>s</w:t>
            </w:r>
            <w:r w:rsidRPr="00A42E29">
              <w:rPr>
                <w:rFonts w:ascii="Arial Narrow" w:hAnsi="Arial Narrow" w:cs="Times New Roman"/>
                <w:sz w:val="18"/>
                <w:szCs w:val="18"/>
              </w:rPr>
              <w:t xml:space="preserve">a </w:t>
            </w:r>
            <w:r>
              <w:rPr>
                <w:rFonts w:ascii="Arial Narrow" w:hAnsi="Arial Narrow" w:cs="Times New Roman"/>
                <w:sz w:val="18"/>
                <w:szCs w:val="18"/>
              </w:rPr>
              <w:t xml:space="preserve">trovare alcuni semplici motivi che possono spiegare il contenuto delle norme che regolano </w:t>
            </w:r>
            <w:r w:rsidRPr="00A42E29">
              <w:rPr>
                <w:rFonts w:ascii="Arial Narrow" w:hAnsi="Arial Narrow" w:cs="Times New Roman"/>
                <w:sz w:val="18"/>
                <w:szCs w:val="18"/>
              </w:rPr>
              <w:t>l’assunzione di sostanze psicotrope (fumo nei locali pubblici, alcool alla guida, droghe…)</w:t>
            </w:r>
            <w:r>
              <w:rPr>
                <w:rFonts w:ascii="Arial Narrow" w:hAnsi="Arial Narrow" w:cs="Times New Roman"/>
                <w:sz w:val="18"/>
                <w:szCs w:val="18"/>
              </w:rPr>
              <w:t xml:space="preserve"> che gli viene illustrato dal docente;</w:t>
            </w:r>
          </w:p>
          <w:p w14:paraId="1A778EE2" w14:textId="5BD8A6FB" w:rsidR="00AD58FB" w:rsidRPr="00CC0463" w:rsidRDefault="00CC0463" w:rsidP="00CC0463">
            <w:pPr>
              <w:pStyle w:val="Paragrafoelenco"/>
              <w:numPr>
                <w:ilvl w:val="0"/>
                <w:numId w:val="38"/>
              </w:numPr>
              <w:spacing w:after="120" w:line="240" w:lineRule="auto"/>
              <w:ind w:left="192" w:hanging="141"/>
              <w:jc w:val="both"/>
              <w:rPr>
                <w:rFonts w:ascii="Arial Narrow" w:hAnsi="Arial Narrow" w:cs="Times New Roman"/>
                <w:sz w:val="18"/>
                <w:szCs w:val="18"/>
              </w:rPr>
            </w:pPr>
            <w:r w:rsidRPr="00CC0463">
              <w:rPr>
                <w:rFonts w:ascii="Arial Narrow" w:hAnsi="Arial Narrow" w:cs="Times New Roman"/>
                <w:sz w:val="18"/>
                <w:szCs w:val="18"/>
              </w:rPr>
              <w:t xml:space="preserve">con istruzioni e controllo dei doceti e l’aiuto dei compagni, </w:t>
            </w:r>
            <w:r>
              <w:rPr>
                <w:rFonts w:ascii="Arial Narrow" w:hAnsi="Arial Narrow" w:cs="Times New Roman"/>
                <w:sz w:val="18"/>
                <w:szCs w:val="18"/>
              </w:rPr>
              <w:t xml:space="preserve">partecipa a ricerche per </w:t>
            </w:r>
            <w:r w:rsidRPr="00CC0463">
              <w:rPr>
                <w:rFonts w:ascii="Arial Narrow" w:hAnsi="Arial Narrow" w:cs="Times New Roman"/>
                <w:sz w:val="18"/>
                <w:szCs w:val="18"/>
              </w:rPr>
              <w:t>individua</w:t>
            </w:r>
            <w:r>
              <w:rPr>
                <w:rFonts w:ascii="Arial Narrow" w:hAnsi="Arial Narrow" w:cs="Times New Roman"/>
                <w:sz w:val="18"/>
                <w:szCs w:val="18"/>
              </w:rPr>
              <w:t>re</w:t>
            </w:r>
            <w:r w:rsidRPr="00CC0463">
              <w:rPr>
                <w:rFonts w:ascii="Arial Narrow" w:hAnsi="Arial Narrow" w:cs="Times New Roman"/>
                <w:sz w:val="18"/>
                <w:szCs w:val="18"/>
              </w:rPr>
              <w:t xml:space="preserve"> nel territorio strutture che possono sostenere le persone che soffrono di tali dipendenze.</w:t>
            </w:r>
          </w:p>
        </w:tc>
        <w:tc>
          <w:tcPr>
            <w:tcW w:w="2891" w:type="dxa"/>
          </w:tcPr>
          <w:p w14:paraId="3A362D14"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57D81634" w14:textId="1FB55A7E" w:rsidR="00A42E29" w:rsidRDefault="00A42E29" w:rsidP="00A42E29">
            <w:pPr>
              <w:pStyle w:val="Paragrafoelenco"/>
              <w:numPr>
                <w:ilvl w:val="0"/>
                <w:numId w:val="38"/>
              </w:numPr>
              <w:autoSpaceDE w:val="0"/>
              <w:autoSpaceDN w:val="0"/>
              <w:adjustRightInd w:val="0"/>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generalmente mette in atto</w:t>
            </w:r>
            <w:r w:rsidRPr="00A42E29">
              <w:rPr>
                <w:rFonts w:ascii="Arial Narrow" w:hAnsi="Arial Narrow" w:cs="Times New Roman"/>
                <w:sz w:val="18"/>
                <w:szCs w:val="18"/>
              </w:rPr>
              <w:t xml:space="preserve"> i più comuni comportamenti di cura della propria salute, dal punto di vista igienico-sanitario, alimentare e motorio e sa portarne </w:t>
            </w:r>
            <w:r>
              <w:rPr>
                <w:rFonts w:ascii="Arial Narrow" w:hAnsi="Arial Narrow" w:cs="Times New Roman"/>
                <w:sz w:val="18"/>
                <w:szCs w:val="18"/>
              </w:rPr>
              <w:t>semplici</w:t>
            </w:r>
            <w:r w:rsidRPr="00A42E29">
              <w:rPr>
                <w:rFonts w:ascii="Arial Narrow" w:hAnsi="Arial Narrow" w:cs="Times New Roman"/>
                <w:sz w:val="18"/>
                <w:szCs w:val="18"/>
              </w:rPr>
              <w:t>; evita</w:t>
            </w:r>
            <w:r>
              <w:rPr>
                <w:rFonts w:ascii="Arial Narrow" w:hAnsi="Arial Narrow" w:cs="Times New Roman"/>
                <w:sz w:val="18"/>
                <w:szCs w:val="18"/>
              </w:rPr>
              <w:t>, con la supervisione degli adulti,</w:t>
            </w:r>
            <w:r w:rsidRPr="00A42E29">
              <w:rPr>
                <w:rFonts w:ascii="Arial Narrow" w:hAnsi="Arial Narrow" w:cs="Times New Roman"/>
                <w:sz w:val="18"/>
                <w:szCs w:val="18"/>
              </w:rPr>
              <w:t xml:space="preserve"> comportamenti che possono mettere a rischio salute e sicurezza</w:t>
            </w:r>
            <w:r>
              <w:rPr>
                <w:rFonts w:ascii="Arial Narrow" w:hAnsi="Arial Narrow" w:cs="Times New Roman"/>
                <w:sz w:val="18"/>
                <w:szCs w:val="18"/>
              </w:rPr>
              <w:t>;</w:t>
            </w:r>
          </w:p>
          <w:p w14:paraId="1E5BB50A" w14:textId="78358FA1" w:rsidR="00A42E29" w:rsidRPr="00A42E29" w:rsidRDefault="00A42E29" w:rsidP="00A42E29">
            <w:pPr>
              <w:pStyle w:val="Paragrafoelenco"/>
              <w:numPr>
                <w:ilvl w:val="0"/>
                <w:numId w:val="38"/>
              </w:numPr>
              <w:spacing w:after="120" w:line="240" w:lineRule="auto"/>
              <w:ind w:left="192" w:hanging="141"/>
              <w:jc w:val="both"/>
              <w:rPr>
                <w:rFonts w:ascii="Arial Narrow" w:hAnsi="Arial Narrow" w:cs="Times New Roman"/>
                <w:sz w:val="18"/>
                <w:szCs w:val="18"/>
              </w:rPr>
            </w:pPr>
            <w:r w:rsidRPr="00A42E29">
              <w:rPr>
                <w:rFonts w:ascii="Arial Narrow" w:hAnsi="Arial Narrow" w:cs="Times New Roman"/>
                <w:sz w:val="18"/>
                <w:szCs w:val="18"/>
              </w:rPr>
              <w:t xml:space="preserve">sa illustrare in modo </w:t>
            </w:r>
            <w:r>
              <w:rPr>
                <w:rFonts w:ascii="Arial Narrow" w:hAnsi="Arial Narrow" w:cs="Times New Roman"/>
                <w:sz w:val="18"/>
                <w:szCs w:val="18"/>
              </w:rPr>
              <w:t>semplice</w:t>
            </w:r>
            <w:r w:rsidRPr="00A42E29">
              <w:rPr>
                <w:rFonts w:ascii="Arial Narrow" w:hAnsi="Arial Narrow" w:cs="Times New Roman"/>
                <w:sz w:val="18"/>
                <w:szCs w:val="18"/>
              </w:rPr>
              <w:t xml:space="preserve"> gli effetti nocivi per la salute di alcune sostanze </w:t>
            </w:r>
            <w:r w:rsidRPr="00A42E29">
              <w:rPr>
                <w:rFonts w:ascii="Arial Narrow" w:hAnsi="Arial Narrow" w:cs="Times New Roman"/>
                <w:sz w:val="18"/>
                <w:szCs w:val="18"/>
              </w:rPr>
              <w:lastRenderedPageBreak/>
              <w:t>e comportamenti</w:t>
            </w:r>
            <w:r w:rsidR="00CC0463">
              <w:rPr>
                <w:rFonts w:ascii="Arial Narrow" w:hAnsi="Arial Narrow" w:cs="Times New Roman"/>
                <w:sz w:val="18"/>
                <w:szCs w:val="18"/>
              </w:rPr>
              <w:t xml:space="preserve"> a lui noti </w:t>
            </w:r>
            <w:r w:rsidRPr="00A42E29">
              <w:rPr>
                <w:rFonts w:ascii="Arial Narrow" w:hAnsi="Arial Narrow" w:cs="Times New Roman"/>
                <w:sz w:val="18"/>
                <w:szCs w:val="18"/>
              </w:rPr>
              <w:t xml:space="preserve">che possono anche ingenerare dipendenza: fumo, alcool, droghe, </w:t>
            </w:r>
            <w:r w:rsidR="00CC0463">
              <w:rPr>
                <w:rFonts w:ascii="Arial Narrow" w:hAnsi="Arial Narrow" w:cs="Times New Roman"/>
                <w:sz w:val="18"/>
                <w:szCs w:val="18"/>
              </w:rPr>
              <w:t>ecc.;</w:t>
            </w:r>
          </w:p>
          <w:p w14:paraId="3F3D0C1E" w14:textId="5D0B02B6" w:rsidR="00A42E29" w:rsidRDefault="00A42E29" w:rsidP="00A42E29">
            <w:pPr>
              <w:pStyle w:val="Paragrafoelenco"/>
              <w:numPr>
                <w:ilvl w:val="0"/>
                <w:numId w:val="38"/>
              </w:numPr>
              <w:spacing w:after="120" w:line="240" w:lineRule="auto"/>
              <w:ind w:left="192" w:hanging="141"/>
              <w:jc w:val="both"/>
              <w:rPr>
                <w:rFonts w:ascii="Arial Narrow" w:hAnsi="Arial Narrow" w:cs="Times New Roman"/>
                <w:sz w:val="18"/>
                <w:szCs w:val="18"/>
              </w:rPr>
            </w:pPr>
            <w:r>
              <w:rPr>
                <w:rFonts w:ascii="Arial Narrow" w:hAnsi="Arial Narrow" w:cs="Times New Roman"/>
                <w:sz w:val="18"/>
                <w:szCs w:val="18"/>
              </w:rPr>
              <w:t>s</w:t>
            </w:r>
            <w:r w:rsidRPr="00A42E29">
              <w:rPr>
                <w:rFonts w:ascii="Arial Narrow" w:hAnsi="Arial Narrow" w:cs="Times New Roman"/>
                <w:sz w:val="18"/>
                <w:szCs w:val="18"/>
              </w:rPr>
              <w:t xml:space="preserve">a </w:t>
            </w:r>
            <w:r w:rsidR="00CC0463">
              <w:rPr>
                <w:rFonts w:ascii="Arial Narrow" w:hAnsi="Arial Narrow" w:cs="Times New Roman"/>
                <w:sz w:val="18"/>
                <w:szCs w:val="18"/>
              </w:rPr>
              <w:t xml:space="preserve">motivare </w:t>
            </w:r>
            <w:r>
              <w:rPr>
                <w:rFonts w:ascii="Arial Narrow" w:hAnsi="Arial Narrow" w:cs="Times New Roman"/>
                <w:sz w:val="18"/>
                <w:szCs w:val="18"/>
              </w:rPr>
              <w:t xml:space="preserve">in modo semplice, </w:t>
            </w:r>
            <w:r w:rsidR="00CC0463">
              <w:rPr>
                <w:rFonts w:ascii="Arial Narrow" w:hAnsi="Arial Narrow" w:cs="Times New Roman"/>
                <w:sz w:val="18"/>
                <w:szCs w:val="18"/>
              </w:rPr>
              <w:t xml:space="preserve">alcuni motivi dell’esistenza di norme che regolano </w:t>
            </w:r>
            <w:r w:rsidRPr="00A42E29">
              <w:rPr>
                <w:rFonts w:ascii="Arial Narrow" w:hAnsi="Arial Narrow" w:cs="Times New Roman"/>
                <w:sz w:val="18"/>
                <w:szCs w:val="18"/>
              </w:rPr>
              <w:t>l’assunzione di sostanze psicotrope (fumo nei locali pubblici, alcool alla guida, droghe…)</w:t>
            </w:r>
            <w:r w:rsidR="00CC0463">
              <w:rPr>
                <w:rFonts w:ascii="Arial Narrow" w:hAnsi="Arial Narrow" w:cs="Times New Roman"/>
                <w:sz w:val="18"/>
                <w:szCs w:val="18"/>
              </w:rPr>
              <w:t xml:space="preserve"> e del loro contenuto che viene spiegato dal docente o portato alla lettura in classe</w:t>
            </w:r>
            <w:r>
              <w:rPr>
                <w:rFonts w:ascii="Arial Narrow" w:hAnsi="Arial Narrow" w:cs="Times New Roman"/>
                <w:sz w:val="18"/>
                <w:szCs w:val="18"/>
              </w:rPr>
              <w:t>;</w:t>
            </w:r>
          </w:p>
          <w:p w14:paraId="77B146AB" w14:textId="6990EF34" w:rsidR="00AD58FB" w:rsidRPr="00A42E29" w:rsidRDefault="00A42E29" w:rsidP="00A42E29">
            <w:pPr>
              <w:pStyle w:val="Paragrafoelenco"/>
              <w:numPr>
                <w:ilvl w:val="0"/>
                <w:numId w:val="38"/>
              </w:numPr>
              <w:autoSpaceDE w:val="0"/>
              <w:autoSpaceDN w:val="0"/>
              <w:adjustRightInd w:val="0"/>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 xml:space="preserve">anche attraverso ricerche in rete, con </w:t>
            </w:r>
            <w:r w:rsidR="00CC0463">
              <w:rPr>
                <w:rFonts w:ascii="Arial Narrow" w:hAnsi="Arial Narrow" w:cs="Times New Roman"/>
                <w:sz w:val="18"/>
                <w:szCs w:val="18"/>
              </w:rPr>
              <w:t>istruzioni e controllo</w:t>
            </w:r>
            <w:r>
              <w:rPr>
                <w:rFonts w:ascii="Arial Narrow" w:hAnsi="Arial Narrow" w:cs="Times New Roman"/>
                <w:sz w:val="18"/>
                <w:szCs w:val="18"/>
              </w:rPr>
              <w:t xml:space="preserve"> dei doceti</w:t>
            </w:r>
            <w:r w:rsidR="00CC0463">
              <w:rPr>
                <w:rFonts w:ascii="Arial Narrow" w:hAnsi="Arial Narrow" w:cs="Times New Roman"/>
                <w:sz w:val="18"/>
                <w:szCs w:val="18"/>
              </w:rPr>
              <w:t xml:space="preserve"> e l’aiuto dei compagni</w:t>
            </w:r>
            <w:r>
              <w:rPr>
                <w:rFonts w:ascii="Arial Narrow" w:hAnsi="Arial Narrow" w:cs="Times New Roman"/>
                <w:sz w:val="18"/>
                <w:szCs w:val="18"/>
              </w:rPr>
              <w:t xml:space="preserve">, </w:t>
            </w:r>
            <w:r w:rsidRPr="00A42E29">
              <w:rPr>
                <w:rFonts w:ascii="Arial Narrow" w:hAnsi="Arial Narrow" w:cs="Times New Roman"/>
                <w:sz w:val="18"/>
                <w:szCs w:val="18"/>
              </w:rPr>
              <w:t>individua nel territorio strutture che possono sostenere le persone che soffrono di tali dipendenze.</w:t>
            </w:r>
          </w:p>
        </w:tc>
        <w:tc>
          <w:tcPr>
            <w:tcW w:w="2897" w:type="dxa"/>
          </w:tcPr>
          <w:p w14:paraId="11112049" w14:textId="77777777" w:rsidR="00AD58FB" w:rsidRDefault="00AD58FB" w:rsidP="00AD58FB">
            <w:pPr>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183D2D7C" w14:textId="2262DD7F" w:rsidR="00A42E29" w:rsidRPr="00A42E29" w:rsidRDefault="00A42E29" w:rsidP="00A42E29">
            <w:pPr>
              <w:pStyle w:val="Paragrafoelenco"/>
              <w:numPr>
                <w:ilvl w:val="0"/>
                <w:numId w:val="38"/>
              </w:numPr>
              <w:autoSpaceDE w:val="0"/>
              <w:autoSpaceDN w:val="0"/>
              <w:adjustRightInd w:val="0"/>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m</w:t>
            </w:r>
            <w:r w:rsidRPr="00A42E29">
              <w:rPr>
                <w:rFonts w:ascii="Arial Narrow" w:hAnsi="Arial Narrow" w:cs="Times New Roman"/>
                <w:sz w:val="18"/>
                <w:szCs w:val="18"/>
              </w:rPr>
              <w:t>ette in atto</w:t>
            </w:r>
            <w:r>
              <w:rPr>
                <w:rFonts w:ascii="Arial Narrow" w:hAnsi="Arial Narrow" w:cs="Times New Roman"/>
                <w:sz w:val="18"/>
                <w:szCs w:val="18"/>
              </w:rPr>
              <w:t xml:space="preserve"> con regolarità</w:t>
            </w:r>
            <w:r w:rsidRPr="00A42E29">
              <w:rPr>
                <w:rFonts w:ascii="Arial Narrow" w:hAnsi="Arial Narrow" w:cs="Times New Roman"/>
                <w:sz w:val="18"/>
                <w:szCs w:val="18"/>
              </w:rPr>
              <w:t xml:space="preserve"> i più comuni comportamenti di cura della propria salute, dal punto di vista igienico-sanitario, alimentare e motorio e sa portarne le motivazioni con </w:t>
            </w:r>
            <w:r>
              <w:rPr>
                <w:rFonts w:ascii="Arial Narrow" w:hAnsi="Arial Narrow" w:cs="Times New Roman"/>
                <w:sz w:val="18"/>
                <w:szCs w:val="18"/>
              </w:rPr>
              <w:t>semplici</w:t>
            </w:r>
            <w:r w:rsidRPr="00A42E29">
              <w:rPr>
                <w:rFonts w:ascii="Arial Narrow" w:hAnsi="Arial Narrow" w:cs="Times New Roman"/>
                <w:sz w:val="18"/>
                <w:szCs w:val="18"/>
              </w:rPr>
              <w:t xml:space="preserve"> spiegazioni scientifiche; evita</w:t>
            </w:r>
            <w:r>
              <w:rPr>
                <w:rFonts w:ascii="Arial Narrow" w:hAnsi="Arial Narrow" w:cs="Times New Roman"/>
                <w:sz w:val="18"/>
                <w:szCs w:val="18"/>
              </w:rPr>
              <w:t xml:space="preserve"> generalmente</w:t>
            </w:r>
            <w:r w:rsidRPr="00A42E29">
              <w:rPr>
                <w:rFonts w:ascii="Arial Narrow" w:hAnsi="Arial Narrow" w:cs="Times New Roman"/>
                <w:sz w:val="18"/>
                <w:szCs w:val="18"/>
              </w:rPr>
              <w:t xml:space="preserve"> comportamenti </w:t>
            </w:r>
            <w:r w:rsidRPr="00A42E29">
              <w:rPr>
                <w:rFonts w:ascii="Arial Narrow" w:hAnsi="Arial Narrow" w:cs="Times New Roman"/>
                <w:sz w:val="18"/>
                <w:szCs w:val="18"/>
              </w:rPr>
              <w:lastRenderedPageBreak/>
              <w:t>che possono mettere a rischio salute e sicurezza</w:t>
            </w:r>
            <w:r>
              <w:rPr>
                <w:rFonts w:ascii="Arial Narrow" w:hAnsi="Arial Narrow" w:cs="Times New Roman"/>
                <w:sz w:val="18"/>
                <w:szCs w:val="18"/>
              </w:rPr>
              <w:t>;</w:t>
            </w:r>
          </w:p>
          <w:p w14:paraId="7E069AA0" w14:textId="279AAF25" w:rsidR="00A42E29" w:rsidRPr="00A42E29" w:rsidRDefault="00A42E29" w:rsidP="00A42E29">
            <w:pPr>
              <w:pStyle w:val="Paragrafoelenco"/>
              <w:numPr>
                <w:ilvl w:val="0"/>
                <w:numId w:val="38"/>
              </w:numPr>
              <w:spacing w:after="120" w:line="240" w:lineRule="auto"/>
              <w:ind w:left="192" w:hanging="141"/>
              <w:jc w:val="both"/>
              <w:rPr>
                <w:rFonts w:ascii="Arial Narrow" w:hAnsi="Arial Narrow" w:cs="Times New Roman"/>
                <w:sz w:val="18"/>
                <w:szCs w:val="18"/>
              </w:rPr>
            </w:pPr>
            <w:r>
              <w:rPr>
                <w:rFonts w:ascii="Arial Narrow" w:hAnsi="Arial Narrow" w:cs="Times New Roman"/>
                <w:sz w:val="18"/>
                <w:szCs w:val="18"/>
              </w:rPr>
              <w:t>s</w:t>
            </w:r>
            <w:r w:rsidRPr="00A42E29">
              <w:rPr>
                <w:rFonts w:ascii="Arial Narrow" w:hAnsi="Arial Narrow" w:cs="Times New Roman"/>
                <w:sz w:val="18"/>
                <w:szCs w:val="18"/>
              </w:rPr>
              <w:t xml:space="preserve">a illustrare </w:t>
            </w:r>
            <w:r>
              <w:rPr>
                <w:rFonts w:ascii="Arial Narrow" w:hAnsi="Arial Narrow" w:cs="Times New Roman"/>
                <w:sz w:val="18"/>
                <w:szCs w:val="18"/>
              </w:rPr>
              <w:t xml:space="preserve">in modo pertinente </w:t>
            </w:r>
            <w:r w:rsidRPr="00A42E29">
              <w:rPr>
                <w:rFonts w:ascii="Arial Narrow" w:hAnsi="Arial Narrow" w:cs="Times New Roman"/>
                <w:sz w:val="18"/>
                <w:szCs w:val="18"/>
              </w:rPr>
              <w:t>gli effetti nocivi per la salute di alcune sostanze e comportamenti che possono anche ingenerare dipendenza: fumo, alcool, droghe, gaming, disordini alimentari, shopping compulsivo…</w:t>
            </w:r>
          </w:p>
          <w:p w14:paraId="348A004E" w14:textId="44A018E7" w:rsidR="00A42E29" w:rsidRDefault="00A42E29" w:rsidP="00A42E29">
            <w:pPr>
              <w:pStyle w:val="Paragrafoelenco"/>
              <w:numPr>
                <w:ilvl w:val="0"/>
                <w:numId w:val="38"/>
              </w:numPr>
              <w:spacing w:after="120" w:line="240" w:lineRule="auto"/>
              <w:ind w:left="192" w:hanging="141"/>
              <w:jc w:val="both"/>
              <w:rPr>
                <w:rFonts w:ascii="Arial Narrow" w:hAnsi="Arial Narrow" w:cs="Times New Roman"/>
                <w:sz w:val="18"/>
                <w:szCs w:val="18"/>
              </w:rPr>
            </w:pPr>
            <w:r>
              <w:rPr>
                <w:rFonts w:ascii="Arial Narrow" w:hAnsi="Arial Narrow" w:cs="Times New Roman"/>
                <w:sz w:val="18"/>
                <w:szCs w:val="18"/>
              </w:rPr>
              <w:t>s</w:t>
            </w:r>
            <w:r w:rsidRPr="00A42E29">
              <w:rPr>
                <w:rFonts w:ascii="Arial Narrow" w:hAnsi="Arial Narrow" w:cs="Times New Roman"/>
                <w:sz w:val="18"/>
                <w:szCs w:val="18"/>
              </w:rPr>
              <w:t xml:space="preserve">a illustrare </w:t>
            </w:r>
            <w:r w:rsidR="00CC0463">
              <w:rPr>
                <w:rFonts w:ascii="Arial Narrow" w:hAnsi="Arial Narrow" w:cs="Times New Roman"/>
                <w:sz w:val="18"/>
                <w:szCs w:val="18"/>
              </w:rPr>
              <w:t xml:space="preserve">e motivare </w:t>
            </w:r>
            <w:r>
              <w:rPr>
                <w:rFonts w:ascii="Arial Narrow" w:hAnsi="Arial Narrow" w:cs="Times New Roman"/>
                <w:sz w:val="18"/>
                <w:szCs w:val="18"/>
              </w:rPr>
              <w:t xml:space="preserve">in modo semplice, ma coerente, </w:t>
            </w:r>
            <w:r w:rsidRPr="00A42E29">
              <w:rPr>
                <w:rFonts w:ascii="Arial Narrow" w:hAnsi="Arial Narrow" w:cs="Times New Roman"/>
                <w:sz w:val="18"/>
                <w:szCs w:val="18"/>
              </w:rPr>
              <w:t>gli aspetti generali delle norme che regolano l’assunzione di sostanze psicotrope (fumo nei locali pubblici, alcool alla guida, droghe…)</w:t>
            </w:r>
            <w:r w:rsidR="00CC0463">
              <w:rPr>
                <w:rFonts w:ascii="Arial Narrow" w:hAnsi="Arial Narrow" w:cs="Times New Roman"/>
                <w:sz w:val="18"/>
                <w:szCs w:val="18"/>
              </w:rPr>
              <w:t xml:space="preserve"> il cui contenuto ha letto o gli è stato spiegato</w:t>
            </w:r>
            <w:r>
              <w:rPr>
                <w:rFonts w:ascii="Arial Narrow" w:hAnsi="Arial Narrow" w:cs="Times New Roman"/>
                <w:sz w:val="18"/>
                <w:szCs w:val="18"/>
              </w:rPr>
              <w:t>;</w:t>
            </w:r>
          </w:p>
          <w:p w14:paraId="66F114C4" w14:textId="14808B0B" w:rsidR="00A42E29" w:rsidRPr="00A42E29" w:rsidRDefault="00A42E29" w:rsidP="00A42E29">
            <w:pPr>
              <w:pStyle w:val="Paragrafoelenco"/>
              <w:numPr>
                <w:ilvl w:val="0"/>
                <w:numId w:val="38"/>
              </w:numPr>
              <w:spacing w:after="120" w:line="240" w:lineRule="auto"/>
              <w:ind w:left="192" w:hanging="141"/>
              <w:jc w:val="both"/>
              <w:rPr>
                <w:rFonts w:ascii="Arial Narrow" w:hAnsi="Arial Narrow" w:cs="Times New Roman"/>
                <w:sz w:val="18"/>
                <w:szCs w:val="18"/>
              </w:rPr>
            </w:pPr>
            <w:r>
              <w:rPr>
                <w:rFonts w:ascii="Arial Narrow" w:hAnsi="Arial Narrow" w:cs="Times New Roman"/>
                <w:sz w:val="18"/>
                <w:szCs w:val="18"/>
              </w:rPr>
              <w:t xml:space="preserve">anche attraverso ricerche in rete, con indicazioni dei doceti, </w:t>
            </w:r>
            <w:r w:rsidRPr="00A42E29">
              <w:rPr>
                <w:rFonts w:ascii="Arial Narrow" w:hAnsi="Arial Narrow" w:cs="Times New Roman"/>
                <w:sz w:val="18"/>
                <w:szCs w:val="18"/>
              </w:rPr>
              <w:t>individua nel territorio strutture che possono sostenere le persone che soffrono di tali dipendenze.</w:t>
            </w:r>
          </w:p>
        </w:tc>
        <w:tc>
          <w:tcPr>
            <w:tcW w:w="2895" w:type="dxa"/>
          </w:tcPr>
          <w:p w14:paraId="022B0BEE" w14:textId="77777777" w:rsidR="00A42E29" w:rsidRPr="00552538" w:rsidRDefault="00A42E29" w:rsidP="00A42E29">
            <w:pPr>
              <w:spacing w:after="120"/>
              <w:jc w:val="both"/>
              <w:rPr>
                <w:rFonts w:ascii="Arial Narrow" w:hAnsi="Arial Narrow" w:cs="Times New Roman"/>
                <w:sz w:val="18"/>
                <w:szCs w:val="18"/>
              </w:rPr>
            </w:pPr>
            <w:r w:rsidRPr="00552538">
              <w:rPr>
                <w:rFonts w:ascii="Arial Narrow" w:hAnsi="Arial Narrow" w:cs="Times New Roman"/>
                <w:sz w:val="18"/>
                <w:szCs w:val="18"/>
              </w:rPr>
              <w:lastRenderedPageBreak/>
              <w:t>In completa autonomia, con continuità e utilizzando risorse fornite dai docenti, ma anche reperite individualmente:</w:t>
            </w:r>
          </w:p>
          <w:p w14:paraId="18F7F21B" w14:textId="081F48E3" w:rsidR="00AD58FB" w:rsidRPr="00A42E29" w:rsidRDefault="00A42E29" w:rsidP="00A42E29">
            <w:pPr>
              <w:pStyle w:val="Paragrafoelenco"/>
              <w:numPr>
                <w:ilvl w:val="0"/>
                <w:numId w:val="38"/>
              </w:numPr>
              <w:autoSpaceDE w:val="0"/>
              <w:autoSpaceDN w:val="0"/>
              <w:adjustRightInd w:val="0"/>
              <w:spacing w:after="120" w:line="240" w:lineRule="auto"/>
              <w:ind w:left="265" w:hanging="265"/>
              <w:jc w:val="both"/>
              <w:rPr>
                <w:rFonts w:ascii="Arial Narrow" w:hAnsi="Arial Narrow" w:cs="Times New Roman"/>
                <w:sz w:val="18"/>
                <w:szCs w:val="18"/>
              </w:rPr>
            </w:pPr>
            <w:r>
              <w:rPr>
                <w:rFonts w:ascii="Arial Narrow" w:hAnsi="Arial Narrow" w:cs="Times New Roman"/>
                <w:sz w:val="18"/>
                <w:szCs w:val="18"/>
              </w:rPr>
              <w:t>m</w:t>
            </w:r>
            <w:r w:rsidR="00AD58FB" w:rsidRPr="00A42E29">
              <w:rPr>
                <w:rFonts w:ascii="Arial Narrow" w:hAnsi="Arial Narrow" w:cs="Times New Roman"/>
                <w:sz w:val="18"/>
                <w:szCs w:val="18"/>
              </w:rPr>
              <w:t xml:space="preserve">ette </w:t>
            </w:r>
            <w:r>
              <w:rPr>
                <w:rFonts w:ascii="Arial Narrow" w:hAnsi="Arial Narrow" w:cs="Times New Roman"/>
                <w:sz w:val="18"/>
                <w:szCs w:val="18"/>
              </w:rPr>
              <w:t xml:space="preserve">abitualmente </w:t>
            </w:r>
            <w:r w:rsidR="00AD58FB" w:rsidRPr="00A42E29">
              <w:rPr>
                <w:rFonts w:ascii="Arial Narrow" w:hAnsi="Arial Narrow" w:cs="Times New Roman"/>
                <w:sz w:val="18"/>
                <w:szCs w:val="18"/>
              </w:rPr>
              <w:t>in atto i più comuni comportamenti di cura della propria salute, dal punto di vista igienico-sanitario, alimentare e motorio e sa portarne le motivazioni con opportune spiegazioni scientifiche; evita comportamenti che possono mettere a rischio salute e sicurezza</w:t>
            </w:r>
            <w:r>
              <w:rPr>
                <w:rFonts w:ascii="Arial Narrow" w:hAnsi="Arial Narrow" w:cs="Times New Roman"/>
                <w:sz w:val="18"/>
                <w:szCs w:val="18"/>
              </w:rPr>
              <w:t>;</w:t>
            </w:r>
          </w:p>
          <w:p w14:paraId="7B0FC441" w14:textId="19385CD4" w:rsidR="00AD58FB" w:rsidRPr="00A42E29" w:rsidRDefault="00A42E29" w:rsidP="00A42E29">
            <w:pPr>
              <w:pStyle w:val="Paragrafoelenco"/>
              <w:numPr>
                <w:ilvl w:val="0"/>
                <w:numId w:val="38"/>
              </w:numPr>
              <w:spacing w:after="120" w:line="240" w:lineRule="auto"/>
              <w:ind w:left="265" w:hanging="265"/>
              <w:jc w:val="both"/>
              <w:rPr>
                <w:rFonts w:ascii="Arial Narrow" w:hAnsi="Arial Narrow" w:cs="Times New Roman"/>
                <w:sz w:val="18"/>
                <w:szCs w:val="18"/>
              </w:rPr>
            </w:pPr>
            <w:r>
              <w:rPr>
                <w:rFonts w:ascii="Arial Narrow" w:hAnsi="Arial Narrow" w:cs="Times New Roman"/>
                <w:sz w:val="18"/>
                <w:szCs w:val="18"/>
              </w:rPr>
              <w:lastRenderedPageBreak/>
              <w:t>s</w:t>
            </w:r>
            <w:r w:rsidR="00AD58FB" w:rsidRPr="00A42E29">
              <w:rPr>
                <w:rFonts w:ascii="Arial Narrow" w:hAnsi="Arial Narrow" w:cs="Times New Roman"/>
                <w:sz w:val="18"/>
                <w:szCs w:val="18"/>
              </w:rPr>
              <w:t xml:space="preserve">a illustrare </w:t>
            </w:r>
            <w:r>
              <w:rPr>
                <w:rFonts w:ascii="Arial Narrow" w:hAnsi="Arial Narrow" w:cs="Times New Roman"/>
                <w:sz w:val="18"/>
                <w:szCs w:val="18"/>
              </w:rPr>
              <w:t xml:space="preserve">con pertinenza e accuratezza </w:t>
            </w:r>
            <w:r w:rsidR="00AD58FB" w:rsidRPr="00A42E29">
              <w:rPr>
                <w:rFonts w:ascii="Arial Narrow" w:hAnsi="Arial Narrow" w:cs="Times New Roman"/>
                <w:sz w:val="18"/>
                <w:szCs w:val="18"/>
              </w:rPr>
              <w:t>gli effetti nocivi per la salute di alcune sostanze e comportamenti che possono anche ingenerare dipendenza: fumo, alcool, droghe, gaming, disordini alimentari, shopping compulsivo…</w:t>
            </w:r>
          </w:p>
          <w:p w14:paraId="26E8F8A3" w14:textId="0EF4034A" w:rsidR="00AD58FB" w:rsidRPr="00A42E29" w:rsidRDefault="00A42E29" w:rsidP="00A42E29">
            <w:pPr>
              <w:pStyle w:val="Paragrafoelenco"/>
              <w:numPr>
                <w:ilvl w:val="0"/>
                <w:numId w:val="39"/>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s</w:t>
            </w:r>
            <w:r w:rsidR="00AD58FB" w:rsidRPr="00A42E29">
              <w:rPr>
                <w:rFonts w:ascii="Arial Narrow" w:hAnsi="Arial Narrow" w:cs="Times New Roman"/>
                <w:sz w:val="18"/>
                <w:szCs w:val="18"/>
              </w:rPr>
              <w:t xml:space="preserve">a illustrare </w:t>
            </w:r>
            <w:r w:rsidR="00CC0463">
              <w:rPr>
                <w:rFonts w:ascii="Arial Narrow" w:hAnsi="Arial Narrow" w:cs="Times New Roman"/>
                <w:sz w:val="18"/>
                <w:szCs w:val="18"/>
              </w:rPr>
              <w:t xml:space="preserve">e motivare </w:t>
            </w:r>
            <w:r>
              <w:rPr>
                <w:rFonts w:ascii="Arial Narrow" w:hAnsi="Arial Narrow" w:cs="Times New Roman"/>
                <w:sz w:val="18"/>
                <w:szCs w:val="18"/>
              </w:rPr>
              <w:t xml:space="preserve">con buona accuratezza </w:t>
            </w:r>
            <w:r w:rsidR="00AD58FB" w:rsidRPr="00A42E29">
              <w:rPr>
                <w:rFonts w:ascii="Arial Narrow" w:hAnsi="Arial Narrow" w:cs="Times New Roman"/>
                <w:sz w:val="18"/>
                <w:szCs w:val="18"/>
              </w:rPr>
              <w:t>gli aspetti generali delle norme che regolano l’assunzione di sostanze psicotrope (fumo nei locali pubblici, alcool alla guida, droghe…)</w:t>
            </w:r>
            <w:r w:rsidR="00CC0463">
              <w:rPr>
                <w:rFonts w:ascii="Arial Narrow" w:hAnsi="Arial Narrow" w:cs="Times New Roman"/>
                <w:sz w:val="18"/>
                <w:szCs w:val="18"/>
              </w:rPr>
              <w:t xml:space="preserve"> il cui contenuto ha letto o gli è stato sp</w:t>
            </w:r>
            <w:r w:rsidR="007B77EC">
              <w:rPr>
                <w:rFonts w:ascii="Arial Narrow" w:hAnsi="Arial Narrow" w:cs="Times New Roman"/>
                <w:sz w:val="18"/>
                <w:szCs w:val="18"/>
              </w:rPr>
              <w:t>iegato</w:t>
            </w:r>
            <w:r>
              <w:rPr>
                <w:rFonts w:ascii="Arial Narrow" w:hAnsi="Arial Narrow" w:cs="Times New Roman"/>
                <w:sz w:val="18"/>
                <w:szCs w:val="18"/>
              </w:rPr>
              <w:t>;</w:t>
            </w:r>
          </w:p>
          <w:p w14:paraId="49B68CC7" w14:textId="0E5EF1D0" w:rsidR="00AD58FB" w:rsidRPr="00A42E29" w:rsidRDefault="00A42E29" w:rsidP="00A42E29">
            <w:pPr>
              <w:pStyle w:val="Paragrafoelenco"/>
              <w:numPr>
                <w:ilvl w:val="0"/>
                <w:numId w:val="39"/>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anche attraverso ricerche in rete, i</w:t>
            </w:r>
            <w:r w:rsidR="00AD58FB" w:rsidRPr="00A42E29">
              <w:rPr>
                <w:rFonts w:ascii="Arial Narrow" w:hAnsi="Arial Narrow" w:cs="Times New Roman"/>
                <w:sz w:val="18"/>
                <w:szCs w:val="18"/>
              </w:rPr>
              <w:t>ndividua nel territorio strutture che possono sostenere le persone che soffrono di tali dipendenze.</w:t>
            </w:r>
          </w:p>
        </w:tc>
      </w:tr>
      <w:tr w:rsidR="00AD58FB" w:rsidRPr="00442852" w14:paraId="187B8588" w14:textId="77777777" w:rsidTr="00995019">
        <w:tc>
          <w:tcPr>
            <w:tcW w:w="2986" w:type="dxa"/>
          </w:tcPr>
          <w:p w14:paraId="6EBF82B6" w14:textId="77777777" w:rsidR="00AD58FB" w:rsidRDefault="00AD58FB" w:rsidP="00AD58FB">
            <w:pPr>
              <w:autoSpaceDE w:val="0"/>
              <w:autoSpaceDN w:val="0"/>
              <w:adjustRightInd w:val="0"/>
              <w:jc w:val="both"/>
              <w:rPr>
                <w:rFonts w:ascii="Arial Narrow" w:hAnsi="Arial Narrow"/>
                <w:b/>
                <w:i/>
                <w:sz w:val="18"/>
                <w:szCs w:val="18"/>
              </w:rPr>
            </w:pPr>
            <w:r w:rsidRPr="00995019">
              <w:rPr>
                <w:rFonts w:ascii="Arial Narrow" w:hAnsi="Arial Narrow"/>
                <w:b/>
                <w:i/>
                <w:sz w:val="18"/>
                <w:szCs w:val="18"/>
              </w:rPr>
              <w:lastRenderedPageBreak/>
              <w:t>Comprendere l’importanza della crescita economica e del lavoro. Conoscere le cause dello sviluppo economico e sociale in Italia ed in Europa, le diverse attività economiche. Sviluppare atteggiamenti e comportamenti</w:t>
            </w:r>
            <w:r w:rsidRPr="00995019">
              <w:rPr>
                <w:rFonts w:ascii="Arial Narrow" w:hAnsi="Arial Narrow"/>
                <w:b/>
                <w:i/>
                <w:spacing w:val="-13"/>
                <w:sz w:val="18"/>
                <w:szCs w:val="18"/>
              </w:rPr>
              <w:t xml:space="preserve"> </w:t>
            </w:r>
            <w:r w:rsidRPr="00995019">
              <w:rPr>
                <w:rFonts w:ascii="Arial Narrow" w:hAnsi="Arial Narrow"/>
                <w:b/>
                <w:i/>
                <w:sz w:val="18"/>
                <w:szCs w:val="18"/>
              </w:rPr>
              <w:t>responsabili</w:t>
            </w:r>
            <w:r w:rsidRPr="00995019">
              <w:rPr>
                <w:rFonts w:ascii="Arial Narrow" w:hAnsi="Arial Narrow"/>
                <w:b/>
                <w:i/>
                <w:spacing w:val="-12"/>
                <w:sz w:val="18"/>
                <w:szCs w:val="18"/>
              </w:rPr>
              <w:t xml:space="preserve"> </w:t>
            </w:r>
            <w:r w:rsidRPr="00995019">
              <w:rPr>
                <w:rFonts w:ascii="Arial Narrow" w:hAnsi="Arial Narrow"/>
                <w:b/>
                <w:i/>
                <w:sz w:val="18"/>
                <w:szCs w:val="18"/>
              </w:rPr>
              <w:t>volti</w:t>
            </w:r>
            <w:r w:rsidRPr="00995019">
              <w:rPr>
                <w:rFonts w:ascii="Arial Narrow" w:hAnsi="Arial Narrow"/>
                <w:b/>
                <w:i/>
                <w:spacing w:val="-12"/>
                <w:sz w:val="18"/>
                <w:szCs w:val="18"/>
              </w:rPr>
              <w:t xml:space="preserve"> </w:t>
            </w:r>
            <w:r w:rsidRPr="00995019">
              <w:rPr>
                <w:rFonts w:ascii="Arial Narrow" w:hAnsi="Arial Narrow"/>
                <w:b/>
                <w:i/>
                <w:sz w:val="18"/>
                <w:szCs w:val="18"/>
              </w:rPr>
              <w:t>alla</w:t>
            </w:r>
            <w:r w:rsidRPr="00995019">
              <w:rPr>
                <w:rFonts w:ascii="Arial Narrow" w:hAnsi="Arial Narrow"/>
                <w:b/>
                <w:i/>
                <w:spacing w:val="-13"/>
                <w:sz w:val="18"/>
                <w:szCs w:val="18"/>
              </w:rPr>
              <w:t xml:space="preserve"> </w:t>
            </w:r>
            <w:r w:rsidRPr="00995019">
              <w:rPr>
                <w:rFonts w:ascii="Arial Narrow" w:hAnsi="Arial Narrow"/>
                <w:b/>
                <w:i/>
                <w:sz w:val="18"/>
                <w:szCs w:val="18"/>
              </w:rPr>
              <w:t>tutela</w:t>
            </w:r>
            <w:r w:rsidRPr="00995019">
              <w:rPr>
                <w:rFonts w:ascii="Arial Narrow" w:hAnsi="Arial Narrow"/>
                <w:b/>
                <w:i/>
                <w:spacing w:val="-13"/>
                <w:sz w:val="18"/>
                <w:szCs w:val="18"/>
              </w:rPr>
              <w:t xml:space="preserve"> </w:t>
            </w:r>
            <w:r w:rsidRPr="00995019">
              <w:rPr>
                <w:rFonts w:ascii="Arial Narrow" w:hAnsi="Arial Narrow"/>
                <w:b/>
                <w:i/>
                <w:sz w:val="18"/>
                <w:szCs w:val="18"/>
              </w:rPr>
              <w:t>dell’ambiente,</w:t>
            </w:r>
            <w:r w:rsidRPr="00995019">
              <w:rPr>
                <w:rFonts w:ascii="Arial Narrow" w:hAnsi="Arial Narrow"/>
                <w:b/>
                <w:i/>
                <w:spacing w:val="-12"/>
                <w:sz w:val="18"/>
                <w:szCs w:val="18"/>
              </w:rPr>
              <w:t xml:space="preserve"> </w:t>
            </w:r>
            <w:r w:rsidRPr="00995019">
              <w:rPr>
                <w:rFonts w:ascii="Arial Narrow" w:hAnsi="Arial Narrow"/>
                <w:b/>
                <w:i/>
                <w:sz w:val="18"/>
                <w:szCs w:val="18"/>
              </w:rPr>
              <w:t>del</w:t>
            </w:r>
            <w:r w:rsidRPr="00995019">
              <w:rPr>
                <w:rFonts w:ascii="Arial Narrow" w:hAnsi="Arial Narrow"/>
                <w:b/>
                <w:i/>
                <w:spacing w:val="-14"/>
                <w:sz w:val="18"/>
                <w:szCs w:val="18"/>
              </w:rPr>
              <w:t xml:space="preserve"> </w:t>
            </w:r>
            <w:r w:rsidRPr="00995019">
              <w:rPr>
                <w:rFonts w:ascii="Arial Narrow" w:hAnsi="Arial Narrow"/>
                <w:b/>
                <w:i/>
                <w:sz w:val="18"/>
                <w:szCs w:val="18"/>
              </w:rPr>
              <w:t>decoro</w:t>
            </w:r>
            <w:r w:rsidRPr="00995019">
              <w:rPr>
                <w:rFonts w:ascii="Arial Narrow" w:hAnsi="Arial Narrow"/>
                <w:b/>
                <w:i/>
                <w:spacing w:val="-12"/>
                <w:sz w:val="18"/>
                <w:szCs w:val="18"/>
              </w:rPr>
              <w:t xml:space="preserve"> </w:t>
            </w:r>
            <w:r w:rsidRPr="00995019">
              <w:rPr>
                <w:rFonts w:ascii="Arial Narrow" w:hAnsi="Arial Narrow"/>
                <w:b/>
                <w:i/>
                <w:sz w:val="18"/>
                <w:szCs w:val="18"/>
              </w:rPr>
              <w:t>urbano,</w:t>
            </w:r>
            <w:r w:rsidRPr="00995019">
              <w:rPr>
                <w:rFonts w:ascii="Arial Narrow" w:hAnsi="Arial Narrow"/>
                <w:b/>
                <w:i/>
                <w:spacing w:val="-14"/>
                <w:sz w:val="18"/>
                <w:szCs w:val="18"/>
              </w:rPr>
              <w:t xml:space="preserve"> </w:t>
            </w:r>
            <w:r w:rsidRPr="00995019">
              <w:rPr>
                <w:rFonts w:ascii="Arial Narrow" w:hAnsi="Arial Narrow"/>
                <w:b/>
                <w:i/>
                <w:sz w:val="18"/>
                <w:szCs w:val="18"/>
              </w:rPr>
              <w:t>degli</w:t>
            </w:r>
            <w:r w:rsidRPr="00995019">
              <w:rPr>
                <w:rFonts w:ascii="Arial Narrow" w:hAnsi="Arial Narrow"/>
                <w:b/>
                <w:i/>
                <w:spacing w:val="-14"/>
                <w:sz w:val="18"/>
                <w:szCs w:val="18"/>
              </w:rPr>
              <w:t xml:space="preserve"> </w:t>
            </w:r>
            <w:r w:rsidRPr="00995019">
              <w:rPr>
                <w:rFonts w:ascii="Arial Narrow" w:hAnsi="Arial Narrow"/>
                <w:b/>
                <w:i/>
                <w:sz w:val="18"/>
                <w:szCs w:val="18"/>
              </w:rPr>
              <w:t>ecosistemi</w:t>
            </w:r>
            <w:r w:rsidRPr="00995019">
              <w:rPr>
                <w:rFonts w:ascii="Arial Narrow" w:hAnsi="Arial Narrow"/>
                <w:b/>
                <w:i/>
                <w:spacing w:val="-14"/>
                <w:sz w:val="18"/>
                <w:szCs w:val="18"/>
              </w:rPr>
              <w:t xml:space="preserve"> </w:t>
            </w:r>
            <w:r w:rsidRPr="00995019">
              <w:rPr>
                <w:rFonts w:ascii="Arial Narrow" w:hAnsi="Arial Narrow"/>
                <w:b/>
                <w:i/>
                <w:sz w:val="18"/>
                <w:szCs w:val="18"/>
              </w:rPr>
              <w:t>e</w:t>
            </w:r>
            <w:r w:rsidRPr="00995019">
              <w:rPr>
                <w:rFonts w:ascii="Arial Narrow" w:hAnsi="Arial Narrow"/>
                <w:b/>
                <w:i/>
                <w:spacing w:val="-12"/>
                <w:sz w:val="18"/>
                <w:szCs w:val="18"/>
              </w:rPr>
              <w:t xml:space="preserve"> </w:t>
            </w:r>
            <w:r w:rsidRPr="00995019">
              <w:rPr>
                <w:rFonts w:ascii="Arial Narrow" w:hAnsi="Arial Narrow"/>
                <w:b/>
                <w:i/>
                <w:sz w:val="18"/>
                <w:szCs w:val="18"/>
              </w:rPr>
              <w:t>delle</w:t>
            </w:r>
            <w:r w:rsidRPr="00995019">
              <w:rPr>
                <w:rFonts w:ascii="Arial Narrow" w:hAnsi="Arial Narrow"/>
                <w:b/>
                <w:i/>
                <w:spacing w:val="-14"/>
                <w:sz w:val="18"/>
                <w:szCs w:val="18"/>
              </w:rPr>
              <w:t xml:space="preserve"> </w:t>
            </w:r>
            <w:r w:rsidRPr="00995019">
              <w:rPr>
                <w:rFonts w:ascii="Arial Narrow" w:hAnsi="Arial Narrow"/>
                <w:b/>
                <w:i/>
                <w:sz w:val="18"/>
                <w:szCs w:val="18"/>
              </w:rPr>
              <w:t>risorse naturali per una crescita economica rispettosa dell’ambiente e per la tutela della qualità della vita.</w:t>
            </w:r>
          </w:p>
          <w:p w14:paraId="6865B68C" w14:textId="77777777" w:rsidR="00AD58FB" w:rsidRPr="00442852" w:rsidRDefault="00AD58FB" w:rsidP="00AD58FB">
            <w:pPr>
              <w:autoSpaceDE w:val="0"/>
              <w:autoSpaceDN w:val="0"/>
              <w:adjustRightInd w:val="0"/>
              <w:jc w:val="both"/>
              <w:rPr>
                <w:rFonts w:ascii="Arial Narrow" w:hAnsi="Arial Narrow" w:cs="Times New Roman"/>
                <w:b/>
                <w:sz w:val="16"/>
                <w:szCs w:val="16"/>
              </w:rPr>
            </w:pPr>
          </w:p>
        </w:tc>
        <w:tc>
          <w:tcPr>
            <w:tcW w:w="2891" w:type="dxa"/>
          </w:tcPr>
          <w:p w14:paraId="3DF796DC"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2099340A" w14:textId="077FCE3C"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r</w:t>
            </w:r>
            <w:r w:rsidRPr="00CC0463">
              <w:rPr>
                <w:rFonts w:ascii="Arial Narrow" w:hAnsi="Arial Narrow" w:cs="Times New Roman"/>
                <w:sz w:val="18"/>
                <w:szCs w:val="18"/>
              </w:rPr>
              <w:t>iferendosi a</w:t>
            </w:r>
            <w:r>
              <w:rPr>
                <w:rFonts w:ascii="Arial Narrow" w:hAnsi="Arial Narrow" w:cs="Times New Roman"/>
                <w:sz w:val="18"/>
                <w:szCs w:val="18"/>
              </w:rPr>
              <w:t xml:space="preserve"> materiali forniti, esempi, domande del docente, riconosce alcuni</w:t>
            </w:r>
            <w:r w:rsidRPr="00CC0463">
              <w:rPr>
                <w:rFonts w:ascii="Arial Narrow" w:hAnsi="Arial Narrow" w:cs="Times New Roman"/>
                <w:sz w:val="18"/>
                <w:szCs w:val="18"/>
              </w:rPr>
              <w:t xml:space="preserve"> </w:t>
            </w:r>
            <w:r>
              <w:rPr>
                <w:rFonts w:ascii="Arial Narrow" w:hAnsi="Arial Narrow" w:cs="Times New Roman"/>
                <w:sz w:val="18"/>
                <w:szCs w:val="18"/>
              </w:rPr>
              <w:t xml:space="preserve">tra i principali </w:t>
            </w:r>
            <w:r w:rsidRPr="00CC0463">
              <w:rPr>
                <w:rFonts w:ascii="Arial Narrow" w:hAnsi="Arial Narrow" w:cs="Times New Roman"/>
                <w:sz w:val="18"/>
                <w:szCs w:val="18"/>
              </w:rPr>
              <w:t>fattori che hanno contribuito alla crescita economica del Paese; individua</w:t>
            </w:r>
            <w:r>
              <w:rPr>
                <w:rFonts w:ascii="Arial Narrow" w:hAnsi="Arial Narrow" w:cs="Times New Roman"/>
                <w:sz w:val="18"/>
                <w:szCs w:val="18"/>
              </w:rPr>
              <w:t xml:space="preserve"> alcuni tra</w:t>
            </w:r>
            <w:r w:rsidRPr="00CC0463">
              <w:rPr>
                <w:rFonts w:ascii="Arial Narrow" w:hAnsi="Arial Narrow" w:cs="Times New Roman"/>
                <w:sz w:val="18"/>
                <w:szCs w:val="18"/>
              </w:rPr>
              <w:t xml:space="preserve"> i </w:t>
            </w:r>
            <w:r>
              <w:rPr>
                <w:rFonts w:ascii="Arial Narrow" w:hAnsi="Arial Narrow" w:cs="Times New Roman"/>
                <w:sz w:val="18"/>
                <w:szCs w:val="18"/>
              </w:rPr>
              <w:t xml:space="preserve">più rilevanti </w:t>
            </w:r>
            <w:r w:rsidRPr="00CC0463">
              <w:rPr>
                <w:rFonts w:ascii="Arial Narrow" w:hAnsi="Arial Narrow" w:cs="Times New Roman"/>
                <w:sz w:val="18"/>
                <w:szCs w:val="18"/>
              </w:rPr>
              <w:t>miglioramenti alle condizioni generali di vita, alla salute, al livello culturale delle popolazioni che tale sviluppo ha generato, rispetto al passato</w:t>
            </w:r>
            <w:r>
              <w:rPr>
                <w:rFonts w:ascii="Arial Narrow" w:hAnsi="Arial Narrow" w:cs="Times New Roman"/>
                <w:sz w:val="18"/>
                <w:szCs w:val="18"/>
              </w:rPr>
              <w:t>, anche riferendosi alla sua storia familiare;</w:t>
            </w:r>
          </w:p>
          <w:p w14:paraId="306E1CA8" w14:textId="4D0F5078"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 xml:space="preserve">con l’aiuto del docente, individua le </w:t>
            </w:r>
            <w:r w:rsidRPr="00883B56">
              <w:rPr>
                <w:rFonts w:ascii="Arial Narrow" w:hAnsi="Arial Narrow" w:cs="Times New Roman"/>
                <w:sz w:val="18"/>
                <w:szCs w:val="18"/>
              </w:rPr>
              <w:t xml:space="preserve">principali attività lavorative </w:t>
            </w:r>
            <w:r>
              <w:rPr>
                <w:rFonts w:ascii="Arial Narrow" w:hAnsi="Arial Narrow" w:cs="Times New Roman"/>
                <w:sz w:val="18"/>
                <w:szCs w:val="18"/>
              </w:rPr>
              <w:t>del proprio territorio.</w:t>
            </w:r>
            <w:r w:rsidRPr="00883B56">
              <w:rPr>
                <w:rFonts w:ascii="Arial Narrow" w:hAnsi="Arial Narrow" w:cs="Times New Roman"/>
                <w:sz w:val="18"/>
                <w:szCs w:val="18"/>
              </w:rPr>
              <w:t xml:space="preserve"> Basandosi sull’esperienza, sullo studio, con l’aiuto del docente, sa </w:t>
            </w:r>
            <w:r>
              <w:rPr>
                <w:rFonts w:ascii="Arial Narrow" w:hAnsi="Arial Narrow" w:cs="Times New Roman"/>
                <w:sz w:val="18"/>
                <w:szCs w:val="18"/>
              </w:rPr>
              <w:t>motivare con semplicità il senso</w:t>
            </w:r>
            <w:r w:rsidRPr="00883B56">
              <w:rPr>
                <w:rFonts w:ascii="Arial Narrow" w:hAnsi="Arial Narrow" w:cs="Times New Roman"/>
                <w:sz w:val="18"/>
                <w:szCs w:val="18"/>
              </w:rPr>
              <w:t xml:space="preserve"> di alcune norme e regole fondamentali che disciplinano il lavoro e alcune</w:t>
            </w:r>
            <w:r w:rsidRPr="00CC0463">
              <w:rPr>
                <w:rFonts w:ascii="Arial Narrow" w:hAnsi="Arial Narrow" w:cs="Times New Roman"/>
                <w:sz w:val="18"/>
                <w:szCs w:val="18"/>
              </w:rPr>
              <w:t xml:space="preserve"> produzioni, in particolare a tutela dei </w:t>
            </w:r>
            <w:r w:rsidRPr="00CC0463">
              <w:rPr>
                <w:rFonts w:ascii="Arial Narrow" w:hAnsi="Arial Narrow" w:cs="Times New Roman"/>
                <w:sz w:val="18"/>
                <w:szCs w:val="18"/>
              </w:rPr>
              <w:lastRenderedPageBreak/>
              <w:t>lavoratori, della comunità, dell’ambiente, della sicurezza</w:t>
            </w:r>
            <w:r>
              <w:rPr>
                <w:rFonts w:ascii="Arial Narrow" w:hAnsi="Arial Narrow" w:cs="Times New Roman"/>
                <w:sz w:val="18"/>
                <w:szCs w:val="18"/>
              </w:rPr>
              <w:t>;</w:t>
            </w:r>
          </w:p>
          <w:p w14:paraId="0B4E1547" w14:textId="7F49F132"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con l’aiuto del docente, s</w:t>
            </w:r>
            <w:r w:rsidRPr="00CC0463">
              <w:rPr>
                <w:rFonts w:ascii="Arial Narrow" w:hAnsi="Arial Narrow" w:cs="Times New Roman"/>
                <w:sz w:val="18"/>
                <w:szCs w:val="18"/>
              </w:rPr>
              <w:t>a indicare in termini generali</w:t>
            </w:r>
            <w:r>
              <w:rPr>
                <w:rFonts w:ascii="Arial Narrow" w:hAnsi="Arial Narrow" w:cs="Times New Roman"/>
                <w:sz w:val="18"/>
                <w:szCs w:val="18"/>
              </w:rPr>
              <w:t xml:space="preserve"> alcune</w:t>
            </w:r>
            <w:r w:rsidRPr="00CC0463">
              <w:rPr>
                <w:rFonts w:ascii="Arial Narrow" w:hAnsi="Arial Narrow" w:cs="Times New Roman"/>
                <w:sz w:val="18"/>
                <w:szCs w:val="18"/>
              </w:rPr>
              <w:t xml:space="preserve"> Istituzioni</w:t>
            </w:r>
            <w:r>
              <w:rPr>
                <w:rFonts w:ascii="Arial Narrow" w:hAnsi="Arial Narrow" w:cs="Times New Roman"/>
                <w:sz w:val="18"/>
                <w:szCs w:val="18"/>
              </w:rPr>
              <w:t xml:space="preserve"> e </w:t>
            </w:r>
            <w:r w:rsidRPr="00CC0463">
              <w:rPr>
                <w:rFonts w:ascii="Arial Narrow" w:hAnsi="Arial Narrow" w:cs="Times New Roman"/>
                <w:sz w:val="18"/>
                <w:szCs w:val="18"/>
              </w:rPr>
              <w:t xml:space="preserve">Organizzazioni </w:t>
            </w:r>
            <w:r>
              <w:rPr>
                <w:rFonts w:ascii="Arial Narrow" w:hAnsi="Arial Narrow" w:cs="Times New Roman"/>
                <w:sz w:val="18"/>
                <w:szCs w:val="18"/>
              </w:rPr>
              <w:t xml:space="preserve">che ha rintracciato nello studio </w:t>
            </w:r>
            <w:r w:rsidRPr="00CC0463">
              <w:rPr>
                <w:rFonts w:ascii="Arial Narrow" w:hAnsi="Arial Narrow" w:cs="Times New Roman"/>
                <w:sz w:val="18"/>
                <w:szCs w:val="18"/>
              </w:rPr>
              <w:t>che si occupano di sicurezza delle persone, del lavoro, delle comunità, di tutela del paesaggio, dell’ambiente, dei beni culturali, degli animali</w:t>
            </w:r>
            <w:r>
              <w:rPr>
                <w:rFonts w:ascii="Arial Narrow" w:hAnsi="Arial Narrow" w:cs="Times New Roman"/>
                <w:sz w:val="18"/>
                <w:szCs w:val="18"/>
              </w:rPr>
              <w:t>;</w:t>
            </w:r>
          </w:p>
          <w:p w14:paraId="1A84BE28" w14:textId="0F8A2EAF"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a</w:t>
            </w:r>
            <w:r w:rsidRPr="00CC0463">
              <w:rPr>
                <w:rFonts w:ascii="Arial Narrow" w:hAnsi="Arial Narrow" w:cs="Times New Roman"/>
                <w:bCs/>
                <w:sz w:val="18"/>
                <w:szCs w:val="18"/>
              </w:rPr>
              <w:t>lla luce dello studio, della ricerca e dell’esperienza personale, individua</w:t>
            </w:r>
            <w:r>
              <w:rPr>
                <w:rFonts w:ascii="Arial Narrow" w:hAnsi="Arial Narrow" w:cs="Times New Roman"/>
                <w:bCs/>
                <w:sz w:val="18"/>
                <w:szCs w:val="18"/>
              </w:rPr>
              <w:t>, con l’aiuto del docente, alcuni</w:t>
            </w:r>
            <w:r w:rsidRPr="00CC0463">
              <w:rPr>
                <w:rFonts w:ascii="Arial Narrow" w:hAnsi="Arial Narrow" w:cs="Times New Roman"/>
                <w:bCs/>
                <w:sz w:val="18"/>
                <w:szCs w:val="18"/>
              </w:rPr>
              <w:t xml:space="preserve"> effetti portati nella vita quotidiana dallo sviluppo scientifico-tecnologico, </w:t>
            </w:r>
            <w:r>
              <w:rPr>
                <w:rFonts w:ascii="Arial Narrow" w:hAnsi="Arial Narrow" w:cs="Times New Roman"/>
                <w:bCs/>
                <w:sz w:val="18"/>
                <w:szCs w:val="18"/>
              </w:rPr>
              <w:t xml:space="preserve">riferendone alcuni </w:t>
            </w:r>
            <w:r w:rsidRPr="00CC0463">
              <w:rPr>
                <w:rFonts w:ascii="Arial Narrow" w:hAnsi="Arial Narrow" w:cs="Times New Roman"/>
                <w:bCs/>
                <w:sz w:val="18"/>
                <w:szCs w:val="18"/>
              </w:rPr>
              <w:t xml:space="preserve">benefici e </w:t>
            </w:r>
            <w:r>
              <w:rPr>
                <w:rFonts w:ascii="Arial Narrow" w:hAnsi="Arial Narrow" w:cs="Times New Roman"/>
                <w:bCs/>
                <w:sz w:val="18"/>
                <w:szCs w:val="18"/>
              </w:rPr>
              <w:t>r</w:t>
            </w:r>
            <w:r w:rsidRPr="00CC0463">
              <w:rPr>
                <w:rFonts w:ascii="Arial Narrow" w:hAnsi="Arial Narrow" w:cs="Times New Roman"/>
                <w:bCs/>
                <w:sz w:val="18"/>
                <w:szCs w:val="18"/>
              </w:rPr>
              <w:t>ischi reali e potenziali</w:t>
            </w:r>
            <w:r>
              <w:rPr>
                <w:rFonts w:ascii="Arial Narrow" w:hAnsi="Arial Narrow" w:cs="Times New Roman"/>
                <w:bCs/>
                <w:sz w:val="18"/>
                <w:szCs w:val="18"/>
              </w:rPr>
              <w:t>;</w:t>
            </w:r>
          </w:p>
          <w:p w14:paraId="717FB1DC" w14:textId="1BD23688" w:rsidR="00433ED6" w:rsidRPr="00CC0463" w:rsidRDefault="00433ED6" w:rsidP="00433ED6">
            <w:pPr>
              <w:pStyle w:val="Paragrafoelenco"/>
              <w:numPr>
                <w:ilvl w:val="0"/>
                <w:numId w:val="41"/>
              </w:numPr>
              <w:autoSpaceDE w:val="0"/>
              <w:autoSpaceDN w:val="0"/>
              <w:adjustRightInd w:val="0"/>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 xml:space="preserve">con istruzioni, aiuto, esempi e schemi guida, rintraccia nel proprio territorio elementi riferiti a </w:t>
            </w:r>
            <w:r w:rsidRPr="00CC0463">
              <w:rPr>
                <w:rFonts w:ascii="Arial Narrow" w:hAnsi="Arial Narrow" w:cs="Times New Roman"/>
                <w:sz w:val="18"/>
                <w:szCs w:val="18"/>
              </w:rPr>
              <w:t>: verde, trasporti, ciclo dei rifiuti, fonti di energia, servendosi anche di carte tematiche, mappe, strumenti di geolocalizzazione</w:t>
            </w:r>
            <w:r>
              <w:rPr>
                <w:rFonts w:ascii="Arial Narrow" w:hAnsi="Arial Narrow" w:cs="Times New Roman"/>
                <w:sz w:val="18"/>
                <w:szCs w:val="18"/>
              </w:rPr>
              <w:t>;</w:t>
            </w:r>
            <w:r w:rsidRPr="00CC0463">
              <w:rPr>
                <w:rFonts w:ascii="Arial Narrow" w:hAnsi="Arial Narrow" w:cs="Times New Roman"/>
                <w:sz w:val="18"/>
                <w:szCs w:val="18"/>
              </w:rPr>
              <w:t xml:space="preserve"> </w:t>
            </w:r>
          </w:p>
          <w:p w14:paraId="4AD74101" w14:textId="77777777" w:rsidR="00433ED6"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i</w:t>
            </w:r>
            <w:r w:rsidRPr="00CC0463">
              <w:rPr>
                <w:rFonts w:ascii="Arial Narrow" w:hAnsi="Arial Narrow" w:cs="Times New Roman"/>
                <w:sz w:val="18"/>
                <w:szCs w:val="18"/>
              </w:rPr>
              <w:t>ndividua, con riferimento all</w:t>
            </w:r>
            <w:r>
              <w:rPr>
                <w:rFonts w:ascii="Arial Narrow" w:hAnsi="Arial Narrow" w:cs="Times New Roman"/>
                <w:sz w:val="18"/>
                <w:szCs w:val="18"/>
              </w:rPr>
              <w:t>a conoscenza</w:t>
            </w:r>
            <w:r w:rsidRPr="00CC0463">
              <w:rPr>
                <w:rFonts w:ascii="Arial Narrow" w:hAnsi="Arial Narrow" w:cs="Times New Roman"/>
                <w:sz w:val="18"/>
                <w:szCs w:val="18"/>
              </w:rPr>
              <w:t xml:space="preserve"> del proprio territorio e a quanto appreso nello studio, </w:t>
            </w:r>
            <w:r>
              <w:rPr>
                <w:rFonts w:ascii="Arial Narrow" w:hAnsi="Arial Narrow" w:cs="Times New Roman"/>
                <w:sz w:val="18"/>
                <w:szCs w:val="18"/>
              </w:rPr>
              <w:t>alcune</w:t>
            </w:r>
            <w:r w:rsidRPr="00CC0463">
              <w:rPr>
                <w:rFonts w:ascii="Arial Narrow" w:hAnsi="Arial Narrow" w:cs="Times New Roman"/>
                <w:sz w:val="18"/>
                <w:szCs w:val="18"/>
              </w:rPr>
              <w:t xml:space="preserve"> attività e scelte umane a maggiore o minore impatto ambientale, su scala locale, nazionale, mondiale</w:t>
            </w:r>
            <w:r>
              <w:rPr>
                <w:rFonts w:ascii="Arial Narrow" w:hAnsi="Arial Narrow" w:cs="Times New Roman"/>
                <w:sz w:val="18"/>
                <w:szCs w:val="18"/>
              </w:rPr>
              <w:t>, anche con l’aiuto di esempi e domande del docente;</w:t>
            </w:r>
          </w:p>
          <w:p w14:paraId="3EE59569" w14:textId="33071E1C" w:rsidR="00433ED6"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sidRPr="008C66B0">
              <w:rPr>
                <w:rFonts w:ascii="Arial Narrow" w:hAnsi="Arial Narrow" w:cs="Times New Roman"/>
                <w:sz w:val="18"/>
                <w:szCs w:val="18"/>
              </w:rPr>
              <w:t>osserva e individua, a partire dal proprio territorio, le trasformazioni am</w:t>
            </w:r>
            <w:r w:rsidRPr="008C66B0">
              <w:rPr>
                <w:rFonts w:ascii="Arial Narrow" w:hAnsi="Arial Narrow" w:cs="Times New Roman"/>
                <w:sz w:val="18"/>
                <w:szCs w:val="18"/>
              </w:rPr>
              <w:softHyphen/>
              <w:t>bientali dovute agli interventi dell’uomo e le conseguenze del progresso scientifico-tecnologico</w:t>
            </w:r>
            <w:r>
              <w:rPr>
                <w:rFonts w:ascii="Arial Narrow" w:hAnsi="Arial Narrow" w:cs="Times New Roman"/>
                <w:sz w:val="18"/>
                <w:szCs w:val="18"/>
              </w:rPr>
              <w:t>, con l’aiuto di esempi, materiali e domande guida del docente;</w:t>
            </w:r>
          </w:p>
          <w:p w14:paraId="08A1B304" w14:textId="30C8FFB7"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 xml:space="preserve">con controllo e supervisione, partecipa alla pianificazione e </w:t>
            </w:r>
            <w:r w:rsidRPr="008C66B0">
              <w:rPr>
                <w:rFonts w:ascii="Arial Narrow" w:hAnsi="Arial Narrow" w:cs="Times New Roman"/>
                <w:sz w:val="18"/>
                <w:szCs w:val="18"/>
              </w:rPr>
              <w:t>mette in atto comportamenti che riducono l’impatto delle attività quotidiane sull’ambiente</w:t>
            </w:r>
            <w:r>
              <w:rPr>
                <w:rFonts w:ascii="Arial Narrow" w:hAnsi="Arial Narrow" w:cs="Times New Roman"/>
                <w:sz w:val="18"/>
                <w:szCs w:val="18"/>
              </w:rPr>
              <w:t>;</w:t>
            </w:r>
          </w:p>
          <w:p w14:paraId="1E555888" w14:textId="6A812CE6" w:rsidR="00433ED6" w:rsidRPr="00433ED6"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con l’aiuto del docente, riconosce</w:t>
            </w:r>
            <w:r w:rsidRPr="00CC0463">
              <w:rPr>
                <w:rFonts w:ascii="Arial Narrow" w:hAnsi="Arial Narrow" w:cs="Times New Roman"/>
                <w:bCs/>
                <w:sz w:val="18"/>
                <w:szCs w:val="18"/>
              </w:rPr>
              <w:t xml:space="preserve"> le principali fonti di energia</w:t>
            </w:r>
            <w:r>
              <w:rPr>
                <w:rFonts w:ascii="Arial Narrow" w:hAnsi="Arial Narrow" w:cs="Times New Roman"/>
                <w:bCs/>
                <w:sz w:val="18"/>
                <w:szCs w:val="18"/>
              </w:rPr>
              <w:t xml:space="preserve"> e </w:t>
            </w:r>
            <w:r w:rsidRPr="00CC0463">
              <w:rPr>
                <w:rFonts w:ascii="Arial Narrow" w:hAnsi="Arial Narrow" w:cs="Times New Roman"/>
                <w:bCs/>
                <w:sz w:val="18"/>
                <w:szCs w:val="18"/>
              </w:rPr>
              <w:t xml:space="preserve">l’impiego </w:t>
            </w:r>
            <w:r w:rsidRPr="00CC0463">
              <w:rPr>
                <w:rFonts w:ascii="Arial Narrow" w:hAnsi="Arial Narrow" w:cs="Times New Roman"/>
                <w:bCs/>
                <w:sz w:val="18"/>
                <w:szCs w:val="18"/>
              </w:rPr>
              <w:lastRenderedPageBreak/>
              <w:t>nelle attività uman</w:t>
            </w:r>
            <w:r>
              <w:rPr>
                <w:rFonts w:ascii="Arial Narrow" w:hAnsi="Arial Narrow" w:cs="Times New Roman"/>
                <w:bCs/>
                <w:sz w:val="18"/>
                <w:szCs w:val="18"/>
              </w:rPr>
              <w:t xml:space="preserve">e e </w:t>
            </w:r>
            <w:r w:rsidRPr="00433ED6">
              <w:rPr>
                <w:rFonts w:ascii="Arial Narrow" w:hAnsi="Arial Narrow" w:cs="Times New Roman"/>
                <w:bCs/>
                <w:sz w:val="18"/>
                <w:szCs w:val="18"/>
              </w:rPr>
              <w:t>distingue</w:t>
            </w:r>
            <w:r>
              <w:rPr>
                <w:rFonts w:ascii="Arial Narrow" w:hAnsi="Arial Narrow" w:cs="Times New Roman"/>
                <w:bCs/>
                <w:sz w:val="18"/>
                <w:szCs w:val="18"/>
              </w:rPr>
              <w:t xml:space="preserve"> </w:t>
            </w:r>
            <w:r w:rsidRPr="00433ED6">
              <w:rPr>
                <w:rFonts w:ascii="Arial Narrow" w:hAnsi="Arial Narrow" w:cs="Times New Roman"/>
                <w:bCs/>
                <w:sz w:val="18"/>
                <w:szCs w:val="18"/>
              </w:rPr>
              <w:t>tra fonti rinnovabili e non rinnovabili</w:t>
            </w:r>
            <w:r>
              <w:rPr>
                <w:rFonts w:ascii="Arial Narrow" w:hAnsi="Arial Narrow" w:cs="Times New Roman"/>
                <w:bCs/>
                <w:sz w:val="18"/>
                <w:szCs w:val="18"/>
              </w:rPr>
              <w:t xml:space="preserve">, indicando con semplicità </w:t>
            </w:r>
            <w:r w:rsidRPr="00433ED6">
              <w:rPr>
                <w:rFonts w:ascii="Arial Narrow" w:hAnsi="Arial Narrow" w:cs="Times New Roman"/>
                <w:bCs/>
                <w:sz w:val="18"/>
                <w:szCs w:val="18"/>
              </w:rPr>
              <w:t>alcune differenze nell’ impatto ambientale;</w:t>
            </w:r>
          </w:p>
          <w:p w14:paraId="4B3213C6" w14:textId="1E58032D"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s</w:t>
            </w:r>
            <w:r w:rsidRPr="00CC0463">
              <w:rPr>
                <w:rFonts w:ascii="Arial Narrow" w:hAnsi="Arial Narrow" w:cs="Times New Roman"/>
                <w:bCs/>
                <w:sz w:val="18"/>
                <w:szCs w:val="18"/>
              </w:rPr>
              <w:t>a indicare</w:t>
            </w:r>
            <w:r>
              <w:rPr>
                <w:rFonts w:ascii="Arial Narrow" w:hAnsi="Arial Narrow" w:cs="Times New Roman"/>
                <w:bCs/>
                <w:sz w:val="18"/>
                <w:szCs w:val="18"/>
              </w:rPr>
              <w:t xml:space="preserve">, con esempi e domande del docente, </w:t>
            </w:r>
            <w:r w:rsidRPr="00CC0463">
              <w:rPr>
                <w:rFonts w:ascii="Arial Narrow" w:hAnsi="Arial Narrow" w:cs="Times New Roman"/>
                <w:bCs/>
                <w:sz w:val="18"/>
                <w:szCs w:val="18"/>
              </w:rPr>
              <w:t>comportamenti individuali e collettivi per il loro utilizzo consapevole e</w:t>
            </w:r>
            <w:r>
              <w:rPr>
                <w:rFonts w:ascii="Arial Narrow" w:hAnsi="Arial Narrow" w:cs="Times New Roman"/>
                <w:bCs/>
                <w:sz w:val="18"/>
                <w:szCs w:val="18"/>
              </w:rPr>
              <w:t>, con controllo e sollecitazione,</w:t>
            </w:r>
            <w:r w:rsidRPr="00CC0463">
              <w:rPr>
                <w:rFonts w:ascii="Arial Narrow" w:hAnsi="Arial Narrow" w:cs="Times New Roman"/>
                <w:bCs/>
                <w:sz w:val="18"/>
                <w:szCs w:val="18"/>
              </w:rPr>
              <w:t xml:space="preserve"> osserva quelli alla sua portata</w:t>
            </w:r>
            <w:r>
              <w:rPr>
                <w:rFonts w:ascii="Arial Narrow" w:hAnsi="Arial Narrow" w:cs="Times New Roman"/>
                <w:bCs/>
                <w:sz w:val="18"/>
                <w:szCs w:val="18"/>
              </w:rPr>
              <w:t>;</w:t>
            </w:r>
          </w:p>
          <w:p w14:paraId="5B2D7FE0" w14:textId="586140F5" w:rsidR="00433ED6" w:rsidRPr="00CC0463"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son la supervisione degli adulti e l’esempio dei compagni, d</w:t>
            </w:r>
            <w:r w:rsidRPr="00CC0463">
              <w:rPr>
                <w:rFonts w:ascii="Arial Narrow" w:hAnsi="Arial Narrow" w:cs="Times New Roman"/>
                <w:bCs/>
                <w:sz w:val="18"/>
                <w:szCs w:val="18"/>
              </w:rPr>
              <w:t>ifferenzia correttamente i rifiuti che produce</w:t>
            </w:r>
            <w:r>
              <w:rPr>
                <w:rFonts w:ascii="Arial Narrow" w:hAnsi="Arial Narrow" w:cs="Times New Roman"/>
                <w:bCs/>
                <w:sz w:val="18"/>
                <w:szCs w:val="18"/>
              </w:rPr>
              <w:t>;</w:t>
            </w:r>
          </w:p>
          <w:p w14:paraId="7B8F9242" w14:textId="18E1C05B" w:rsidR="00433ED6"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i</w:t>
            </w:r>
            <w:r w:rsidRPr="00CC0463">
              <w:rPr>
                <w:rFonts w:ascii="Arial Narrow" w:hAnsi="Arial Narrow" w:cs="Times New Roman"/>
                <w:bCs/>
                <w:sz w:val="18"/>
                <w:szCs w:val="18"/>
              </w:rPr>
              <w:t>ndividua</w:t>
            </w:r>
            <w:r>
              <w:rPr>
                <w:rFonts w:ascii="Arial Narrow" w:hAnsi="Arial Narrow" w:cs="Times New Roman"/>
                <w:bCs/>
                <w:sz w:val="18"/>
                <w:szCs w:val="18"/>
              </w:rPr>
              <w:t xml:space="preserve"> e mette in atto, con l’aiuto</w:t>
            </w:r>
            <w:r w:rsidR="00D0185A">
              <w:rPr>
                <w:rFonts w:ascii="Arial Narrow" w:hAnsi="Arial Narrow" w:cs="Times New Roman"/>
                <w:bCs/>
                <w:sz w:val="18"/>
                <w:szCs w:val="18"/>
              </w:rPr>
              <w:t>, il controllo</w:t>
            </w:r>
            <w:r>
              <w:rPr>
                <w:rFonts w:ascii="Arial Narrow" w:hAnsi="Arial Narrow" w:cs="Times New Roman"/>
                <w:bCs/>
                <w:sz w:val="18"/>
                <w:szCs w:val="18"/>
              </w:rPr>
              <w:t xml:space="preserve"> degli adulti e l’esempio dei compagni, </w:t>
            </w:r>
            <w:r w:rsidRPr="00CC0463">
              <w:rPr>
                <w:rFonts w:ascii="Arial Narrow" w:hAnsi="Arial Narrow" w:cs="Times New Roman"/>
                <w:bCs/>
                <w:sz w:val="18"/>
                <w:szCs w:val="18"/>
              </w:rPr>
              <w:t>comportamenti di consumo consapevole che riducono la produzione di rifiuti, specie non riciclabili, e lo spreco</w:t>
            </w:r>
            <w:r>
              <w:rPr>
                <w:rFonts w:ascii="Arial Narrow" w:hAnsi="Arial Narrow" w:cs="Times New Roman"/>
                <w:bCs/>
                <w:sz w:val="18"/>
                <w:szCs w:val="18"/>
              </w:rPr>
              <w:t>;</w:t>
            </w:r>
          </w:p>
          <w:p w14:paraId="21190F79" w14:textId="3A54C3F9" w:rsidR="00AD58FB" w:rsidRPr="00433ED6" w:rsidRDefault="00433ED6" w:rsidP="00433ED6">
            <w:pPr>
              <w:pStyle w:val="Paragrafoelenco"/>
              <w:numPr>
                <w:ilvl w:val="0"/>
                <w:numId w:val="41"/>
              </w:numPr>
              <w:spacing w:after="120" w:line="240" w:lineRule="auto"/>
              <w:ind w:left="108" w:hanging="142"/>
              <w:jc w:val="both"/>
              <w:rPr>
                <w:rFonts w:ascii="Arial Narrow" w:hAnsi="Arial Narrow" w:cs="Times New Roman"/>
                <w:bCs/>
                <w:sz w:val="18"/>
                <w:szCs w:val="18"/>
              </w:rPr>
            </w:pPr>
            <w:r w:rsidRPr="00433ED6">
              <w:rPr>
                <w:rFonts w:ascii="Arial Narrow" w:hAnsi="Arial Narrow" w:cs="Times New Roman"/>
                <w:sz w:val="18"/>
                <w:szCs w:val="18"/>
              </w:rPr>
              <w:t>con l’aiuto dei docenti e dei compagni, partecipa alla ricerca di forme di supporto e sostegno ad associazioni umanitarie, di solidarietà sociale e di salvaguardia dell’ambiente e della natura e</w:t>
            </w:r>
            <w:r w:rsidR="00D0185A">
              <w:rPr>
                <w:rFonts w:ascii="Arial Narrow" w:hAnsi="Arial Narrow" w:cs="Times New Roman"/>
                <w:sz w:val="18"/>
                <w:szCs w:val="18"/>
              </w:rPr>
              <w:t>, con controllo, istruzioni e diretta supervisione,</w:t>
            </w:r>
            <w:r w:rsidRPr="00433ED6">
              <w:rPr>
                <w:rFonts w:ascii="Arial Narrow" w:hAnsi="Arial Narrow" w:cs="Times New Roman"/>
                <w:sz w:val="18"/>
                <w:szCs w:val="18"/>
              </w:rPr>
              <w:t xml:space="preserve"> partecipa ad alcune azioni alla sua portata.</w:t>
            </w:r>
          </w:p>
        </w:tc>
        <w:tc>
          <w:tcPr>
            <w:tcW w:w="2891" w:type="dxa"/>
          </w:tcPr>
          <w:p w14:paraId="5E63469E" w14:textId="77777777" w:rsidR="00AD58FB" w:rsidRPr="00F56908" w:rsidRDefault="00AD58FB" w:rsidP="002377FA">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p>
          <w:p w14:paraId="70D8AC79" w14:textId="6596A04C"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r</w:t>
            </w:r>
            <w:r w:rsidRPr="00CC0463">
              <w:rPr>
                <w:rFonts w:ascii="Arial Narrow" w:hAnsi="Arial Narrow" w:cs="Times New Roman"/>
                <w:sz w:val="18"/>
                <w:szCs w:val="18"/>
              </w:rPr>
              <w:t>iferendosi a</w:t>
            </w:r>
            <w:r w:rsidR="002377FA">
              <w:rPr>
                <w:rFonts w:ascii="Arial Narrow" w:hAnsi="Arial Narrow" w:cs="Times New Roman"/>
                <w:sz w:val="18"/>
                <w:szCs w:val="18"/>
              </w:rPr>
              <w:t xml:space="preserve"> materiali forniti, esempi, domande del docente, riconosce </w:t>
            </w:r>
            <w:r>
              <w:rPr>
                <w:rFonts w:ascii="Arial Narrow" w:hAnsi="Arial Narrow" w:cs="Times New Roman"/>
                <w:sz w:val="18"/>
                <w:szCs w:val="18"/>
              </w:rPr>
              <w:t>alcuni</w:t>
            </w:r>
            <w:r w:rsidRPr="00CC0463">
              <w:rPr>
                <w:rFonts w:ascii="Arial Narrow" w:hAnsi="Arial Narrow" w:cs="Times New Roman"/>
                <w:sz w:val="18"/>
                <w:szCs w:val="18"/>
              </w:rPr>
              <w:t xml:space="preserve"> fattori che hanno contribuito alla crescita economica del Paese e dell’Europa; individua</w:t>
            </w:r>
            <w:r w:rsidR="002377FA">
              <w:rPr>
                <w:rFonts w:ascii="Arial Narrow" w:hAnsi="Arial Narrow" w:cs="Times New Roman"/>
                <w:sz w:val="18"/>
                <w:szCs w:val="18"/>
              </w:rPr>
              <w:t xml:space="preserve"> alcuni tra</w:t>
            </w:r>
            <w:r w:rsidRPr="00CC0463">
              <w:rPr>
                <w:rFonts w:ascii="Arial Narrow" w:hAnsi="Arial Narrow" w:cs="Times New Roman"/>
                <w:sz w:val="18"/>
                <w:szCs w:val="18"/>
              </w:rPr>
              <w:t xml:space="preserve"> i </w:t>
            </w:r>
            <w:r>
              <w:rPr>
                <w:rFonts w:ascii="Arial Narrow" w:hAnsi="Arial Narrow" w:cs="Times New Roman"/>
                <w:sz w:val="18"/>
                <w:szCs w:val="18"/>
              </w:rPr>
              <w:t xml:space="preserve">più rilevanti </w:t>
            </w:r>
            <w:r w:rsidRPr="00CC0463">
              <w:rPr>
                <w:rFonts w:ascii="Arial Narrow" w:hAnsi="Arial Narrow" w:cs="Times New Roman"/>
                <w:sz w:val="18"/>
                <w:szCs w:val="18"/>
              </w:rPr>
              <w:t>miglioramenti alle condizioni generali di vita, alla salute, al livello culturale delle popolazioni che tale sviluppo ha generato, rispetto al passato</w:t>
            </w:r>
            <w:r w:rsidR="002377FA">
              <w:rPr>
                <w:rFonts w:ascii="Arial Narrow" w:hAnsi="Arial Narrow" w:cs="Times New Roman"/>
                <w:sz w:val="18"/>
                <w:szCs w:val="18"/>
              </w:rPr>
              <w:t>, anche riferendosi alla sua storia familiare</w:t>
            </w:r>
            <w:r>
              <w:rPr>
                <w:rFonts w:ascii="Arial Narrow" w:hAnsi="Arial Narrow" w:cs="Times New Roman"/>
                <w:sz w:val="18"/>
                <w:szCs w:val="18"/>
              </w:rPr>
              <w:t>;</w:t>
            </w:r>
          </w:p>
          <w:p w14:paraId="5073BEA0" w14:textId="13D65946"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sidRPr="00883B56">
              <w:rPr>
                <w:rFonts w:ascii="Arial Narrow" w:hAnsi="Arial Narrow" w:cs="Times New Roman"/>
                <w:sz w:val="18"/>
                <w:szCs w:val="18"/>
              </w:rPr>
              <w:t xml:space="preserve">distingue i settori economici e le principali attività lavorative connesse; ne individua forme e organizzazioni nel proprio territorio. Basandosi sull’esperienza, sullo studio, con l’aiuto del docente, sa risalire all’esistenza e alle finalità generali di alcune norme e </w:t>
            </w:r>
            <w:r w:rsidRPr="00883B56">
              <w:rPr>
                <w:rFonts w:ascii="Arial Narrow" w:hAnsi="Arial Narrow" w:cs="Times New Roman"/>
                <w:sz w:val="18"/>
                <w:szCs w:val="18"/>
              </w:rPr>
              <w:lastRenderedPageBreak/>
              <w:t>regole fondamentali che disciplinano il lavoro e alcune</w:t>
            </w:r>
            <w:r w:rsidRPr="00CC0463">
              <w:rPr>
                <w:rFonts w:ascii="Arial Narrow" w:hAnsi="Arial Narrow" w:cs="Times New Roman"/>
                <w:sz w:val="18"/>
                <w:szCs w:val="18"/>
              </w:rPr>
              <w:t xml:space="preserve"> produzioni, in particolare a tutela dei lavoratori, della comunità, dell’ambiente, della sicurezza</w:t>
            </w:r>
            <w:r>
              <w:rPr>
                <w:rFonts w:ascii="Arial Narrow" w:hAnsi="Arial Narrow" w:cs="Times New Roman"/>
                <w:sz w:val="18"/>
                <w:szCs w:val="18"/>
              </w:rPr>
              <w:t>;</w:t>
            </w:r>
          </w:p>
          <w:p w14:paraId="0364DFAA" w14:textId="24919BC4"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s</w:t>
            </w:r>
            <w:r w:rsidRPr="00CC0463">
              <w:rPr>
                <w:rFonts w:ascii="Arial Narrow" w:hAnsi="Arial Narrow" w:cs="Times New Roman"/>
                <w:sz w:val="18"/>
                <w:szCs w:val="18"/>
              </w:rPr>
              <w:t>a indicare in termini generali</w:t>
            </w:r>
            <w:r>
              <w:rPr>
                <w:rFonts w:ascii="Arial Narrow" w:hAnsi="Arial Narrow" w:cs="Times New Roman"/>
                <w:sz w:val="18"/>
                <w:szCs w:val="18"/>
              </w:rPr>
              <w:t xml:space="preserve"> alcune</w:t>
            </w:r>
            <w:r w:rsidRPr="00CC0463">
              <w:rPr>
                <w:rFonts w:ascii="Arial Narrow" w:hAnsi="Arial Narrow" w:cs="Times New Roman"/>
                <w:sz w:val="18"/>
                <w:szCs w:val="18"/>
              </w:rPr>
              <w:t xml:space="preserve"> Istituzioni</w:t>
            </w:r>
            <w:r>
              <w:rPr>
                <w:rFonts w:ascii="Arial Narrow" w:hAnsi="Arial Narrow" w:cs="Times New Roman"/>
                <w:sz w:val="18"/>
                <w:szCs w:val="18"/>
              </w:rPr>
              <w:t xml:space="preserve"> e </w:t>
            </w:r>
            <w:r w:rsidRPr="00CC0463">
              <w:rPr>
                <w:rFonts w:ascii="Arial Narrow" w:hAnsi="Arial Narrow" w:cs="Times New Roman"/>
                <w:sz w:val="18"/>
                <w:szCs w:val="18"/>
              </w:rPr>
              <w:t xml:space="preserve">Organizzazioni </w:t>
            </w:r>
            <w:r w:rsidR="002377FA">
              <w:rPr>
                <w:rFonts w:ascii="Arial Narrow" w:hAnsi="Arial Narrow" w:cs="Times New Roman"/>
                <w:sz w:val="18"/>
                <w:szCs w:val="18"/>
              </w:rPr>
              <w:t xml:space="preserve">che ha rintracciato nello studio </w:t>
            </w:r>
            <w:r w:rsidRPr="00CC0463">
              <w:rPr>
                <w:rFonts w:ascii="Arial Narrow" w:hAnsi="Arial Narrow" w:cs="Times New Roman"/>
                <w:sz w:val="18"/>
                <w:szCs w:val="18"/>
              </w:rPr>
              <w:t>che si occupano di sicurezza delle persone, del lavoro, delle comunità, di tutela del paesaggio, dell’ambiente, dei beni culturali, degli animali</w:t>
            </w:r>
            <w:r>
              <w:rPr>
                <w:rFonts w:ascii="Arial Narrow" w:hAnsi="Arial Narrow" w:cs="Times New Roman"/>
                <w:sz w:val="18"/>
                <w:szCs w:val="18"/>
              </w:rPr>
              <w:t>;</w:t>
            </w:r>
          </w:p>
          <w:p w14:paraId="4FE52093" w14:textId="28481A0D"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r</w:t>
            </w:r>
            <w:r w:rsidRPr="00CC0463">
              <w:rPr>
                <w:rFonts w:ascii="Arial Narrow" w:hAnsi="Arial Narrow" w:cs="Times New Roman"/>
                <w:bCs/>
                <w:sz w:val="18"/>
                <w:szCs w:val="18"/>
              </w:rPr>
              <w:t xml:space="preserve">iferendosi allo studio e alla ricerca, </w:t>
            </w:r>
            <w:r>
              <w:rPr>
                <w:rFonts w:ascii="Arial Narrow" w:hAnsi="Arial Narrow" w:cs="Times New Roman"/>
                <w:bCs/>
                <w:sz w:val="18"/>
                <w:szCs w:val="18"/>
              </w:rPr>
              <w:t>con schemi</w:t>
            </w:r>
            <w:r w:rsidR="002377FA">
              <w:rPr>
                <w:rFonts w:ascii="Arial Narrow" w:hAnsi="Arial Narrow" w:cs="Times New Roman"/>
                <w:bCs/>
                <w:sz w:val="18"/>
                <w:szCs w:val="18"/>
              </w:rPr>
              <w:t>, esempi</w:t>
            </w:r>
            <w:r>
              <w:rPr>
                <w:rFonts w:ascii="Arial Narrow" w:hAnsi="Arial Narrow" w:cs="Times New Roman"/>
                <w:bCs/>
                <w:sz w:val="18"/>
                <w:szCs w:val="18"/>
              </w:rPr>
              <w:t xml:space="preserve"> e domande guida, </w:t>
            </w:r>
            <w:r w:rsidRPr="00CC0463">
              <w:rPr>
                <w:rFonts w:ascii="Arial Narrow" w:hAnsi="Arial Narrow" w:cs="Times New Roman"/>
                <w:bCs/>
                <w:sz w:val="18"/>
                <w:szCs w:val="18"/>
              </w:rPr>
              <w:t xml:space="preserve">sa individuare condizioni di arretratezza sociale ed economica ancora presenti in Italia, in Europa e nel mondo, </w:t>
            </w:r>
            <w:r w:rsidR="002377FA">
              <w:rPr>
                <w:rFonts w:ascii="Arial Narrow" w:hAnsi="Arial Narrow" w:cs="Times New Roman"/>
                <w:bCs/>
                <w:sz w:val="18"/>
                <w:szCs w:val="18"/>
              </w:rPr>
              <w:t>ipotizzandone</w:t>
            </w:r>
            <w:r w:rsidRPr="00CC0463">
              <w:rPr>
                <w:rFonts w:ascii="Arial Narrow" w:hAnsi="Arial Narrow" w:cs="Times New Roman"/>
                <w:bCs/>
                <w:sz w:val="18"/>
                <w:szCs w:val="18"/>
              </w:rPr>
              <w:t xml:space="preserve"> </w:t>
            </w:r>
            <w:r>
              <w:rPr>
                <w:rFonts w:ascii="Arial Narrow" w:hAnsi="Arial Narrow" w:cs="Times New Roman"/>
                <w:bCs/>
                <w:sz w:val="18"/>
                <w:szCs w:val="18"/>
              </w:rPr>
              <w:t>con</w:t>
            </w:r>
            <w:r w:rsidR="002377FA">
              <w:rPr>
                <w:rFonts w:ascii="Arial Narrow" w:hAnsi="Arial Narrow" w:cs="Times New Roman"/>
                <w:bCs/>
                <w:sz w:val="18"/>
                <w:szCs w:val="18"/>
              </w:rPr>
              <w:t xml:space="preserve"> molta semplicità</w:t>
            </w:r>
            <w:r>
              <w:rPr>
                <w:rFonts w:ascii="Arial Narrow" w:hAnsi="Arial Narrow" w:cs="Times New Roman"/>
                <w:bCs/>
                <w:sz w:val="18"/>
                <w:szCs w:val="18"/>
              </w:rPr>
              <w:t xml:space="preserve"> </w:t>
            </w:r>
            <w:r w:rsidRPr="00CC0463">
              <w:rPr>
                <w:rFonts w:ascii="Arial Narrow" w:hAnsi="Arial Narrow" w:cs="Times New Roman"/>
                <w:bCs/>
                <w:sz w:val="18"/>
                <w:szCs w:val="18"/>
              </w:rPr>
              <w:t>alcuni motivi possibili</w:t>
            </w:r>
            <w:r>
              <w:rPr>
                <w:rFonts w:ascii="Arial Narrow" w:hAnsi="Arial Narrow" w:cs="Times New Roman"/>
                <w:bCs/>
                <w:sz w:val="18"/>
                <w:szCs w:val="18"/>
              </w:rPr>
              <w:t>;</w:t>
            </w:r>
          </w:p>
          <w:p w14:paraId="241F7A80" w14:textId="0C94551D"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a</w:t>
            </w:r>
            <w:r w:rsidRPr="00CC0463">
              <w:rPr>
                <w:rFonts w:ascii="Arial Narrow" w:hAnsi="Arial Narrow" w:cs="Times New Roman"/>
                <w:bCs/>
                <w:sz w:val="18"/>
                <w:szCs w:val="18"/>
              </w:rPr>
              <w:t xml:space="preserve">lla luce dello studio, della ricerca e dell’esperienza personale, individua </w:t>
            </w:r>
            <w:r>
              <w:rPr>
                <w:rFonts w:ascii="Arial Narrow" w:hAnsi="Arial Narrow" w:cs="Times New Roman"/>
                <w:bCs/>
                <w:sz w:val="18"/>
                <w:szCs w:val="18"/>
              </w:rPr>
              <w:t>alcuni</w:t>
            </w:r>
            <w:r w:rsidRPr="00CC0463">
              <w:rPr>
                <w:rFonts w:ascii="Arial Narrow" w:hAnsi="Arial Narrow" w:cs="Times New Roman"/>
                <w:bCs/>
                <w:sz w:val="18"/>
                <w:szCs w:val="18"/>
              </w:rPr>
              <w:t xml:space="preserve"> effetti portati nella vita quotidiana dallo sviluppo scientifico-tecnologico, </w:t>
            </w:r>
            <w:r w:rsidR="002377FA">
              <w:rPr>
                <w:rFonts w:ascii="Arial Narrow" w:hAnsi="Arial Narrow" w:cs="Times New Roman"/>
                <w:bCs/>
                <w:sz w:val="18"/>
                <w:szCs w:val="18"/>
              </w:rPr>
              <w:t>riferendone</w:t>
            </w:r>
            <w:r>
              <w:rPr>
                <w:rFonts w:ascii="Arial Narrow" w:hAnsi="Arial Narrow" w:cs="Times New Roman"/>
                <w:bCs/>
                <w:sz w:val="18"/>
                <w:szCs w:val="18"/>
              </w:rPr>
              <w:t xml:space="preserve"> alcuni </w:t>
            </w:r>
            <w:r w:rsidRPr="00CC0463">
              <w:rPr>
                <w:rFonts w:ascii="Arial Narrow" w:hAnsi="Arial Narrow" w:cs="Times New Roman"/>
                <w:bCs/>
                <w:sz w:val="18"/>
                <w:szCs w:val="18"/>
              </w:rPr>
              <w:t xml:space="preserve">benefici e </w:t>
            </w:r>
            <w:r w:rsidR="002377FA">
              <w:rPr>
                <w:rFonts w:ascii="Arial Narrow" w:hAnsi="Arial Narrow" w:cs="Times New Roman"/>
                <w:bCs/>
                <w:sz w:val="18"/>
                <w:szCs w:val="18"/>
              </w:rPr>
              <w:t>r</w:t>
            </w:r>
            <w:r w:rsidRPr="00CC0463">
              <w:rPr>
                <w:rFonts w:ascii="Arial Narrow" w:hAnsi="Arial Narrow" w:cs="Times New Roman"/>
                <w:bCs/>
                <w:sz w:val="18"/>
                <w:szCs w:val="18"/>
              </w:rPr>
              <w:t>ischi reali e potenziali</w:t>
            </w:r>
            <w:r>
              <w:rPr>
                <w:rFonts w:ascii="Arial Narrow" w:hAnsi="Arial Narrow" w:cs="Times New Roman"/>
                <w:bCs/>
                <w:sz w:val="18"/>
                <w:szCs w:val="18"/>
              </w:rPr>
              <w:t>;</w:t>
            </w:r>
          </w:p>
          <w:p w14:paraId="66AB44D5" w14:textId="1E1E3F26" w:rsidR="00883B56" w:rsidRPr="00CC0463" w:rsidRDefault="00883B56" w:rsidP="002377FA">
            <w:pPr>
              <w:pStyle w:val="Paragrafoelenco"/>
              <w:numPr>
                <w:ilvl w:val="0"/>
                <w:numId w:val="41"/>
              </w:numPr>
              <w:autoSpaceDE w:val="0"/>
              <w:autoSpaceDN w:val="0"/>
              <w:adjustRightInd w:val="0"/>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 xml:space="preserve">con istruzioni, </w:t>
            </w:r>
            <w:r w:rsidR="002377FA">
              <w:rPr>
                <w:rFonts w:ascii="Arial Narrow" w:hAnsi="Arial Narrow" w:cs="Times New Roman"/>
                <w:sz w:val="18"/>
                <w:szCs w:val="18"/>
              </w:rPr>
              <w:t xml:space="preserve">aiuto, </w:t>
            </w:r>
            <w:r>
              <w:rPr>
                <w:rFonts w:ascii="Arial Narrow" w:hAnsi="Arial Narrow" w:cs="Times New Roman"/>
                <w:sz w:val="18"/>
                <w:szCs w:val="18"/>
              </w:rPr>
              <w:t xml:space="preserve">esempi e schemi guida, </w:t>
            </w:r>
            <w:r w:rsidR="002377FA">
              <w:rPr>
                <w:rFonts w:ascii="Arial Narrow" w:hAnsi="Arial Narrow" w:cs="Times New Roman"/>
                <w:sz w:val="18"/>
                <w:szCs w:val="18"/>
              </w:rPr>
              <w:t>esamina il</w:t>
            </w:r>
            <w:r w:rsidRPr="00CC0463">
              <w:rPr>
                <w:rFonts w:ascii="Arial Narrow" w:hAnsi="Arial Narrow" w:cs="Times New Roman"/>
                <w:sz w:val="18"/>
                <w:szCs w:val="18"/>
              </w:rPr>
              <w:t xml:space="preserve"> proprio territorio, con riferimento a: verde, trasporti, ciclo dei rifiuti, fonti di energia, servendosi anche di carte tematiche, mappe, strumenti di geolocalizzazione</w:t>
            </w:r>
            <w:r w:rsidR="002377FA">
              <w:rPr>
                <w:rFonts w:ascii="Arial Narrow" w:hAnsi="Arial Narrow" w:cs="Times New Roman"/>
                <w:sz w:val="18"/>
                <w:szCs w:val="18"/>
              </w:rPr>
              <w:t>;</w:t>
            </w:r>
            <w:r w:rsidRPr="00CC0463">
              <w:rPr>
                <w:rFonts w:ascii="Arial Narrow" w:hAnsi="Arial Narrow" w:cs="Times New Roman"/>
                <w:sz w:val="18"/>
                <w:szCs w:val="18"/>
              </w:rPr>
              <w:t xml:space="preserve"> </w:t>
            </w:r>
          </w:p>
          <w:p w14:paraId="537C9265" w14:textId="14903581" w:rsidR="00883B56"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i</w:t>
            </w:r>
            <w:r w:rsidRPr="00CC0463">
              <w:rPr>
                <w:rFonts w:ascii="Arial Narrow" w:hAnsi="Arial Narrow" w:cs="Times New Roman"/>
                <w:sz w:val="18"/>
                <w:szCs w:val="18"/>
              </w:rPr>
              <w:t>ndividua, con riferimento all</w:t>
            </w:r>
            <w:r>
              <w:rPr>
                <w:rFonts w:ascii="Arial Narrow" w:hAnsi="Arial Narrow" w:cs="Times New Roman"/>
                <w:sz w:val="18"/>
                <w:szCs w:val="18"/>
              </w:rPr>
              <w:t>a conoscenza</w:t>
            </w:r>
            <w:r w:rsidRPr="00CC0463">
              <w:rPr>
                <w:rFonts w:ascii="Arial Narrow" w:hAnsi="Arial Narrow" w:cs="Times New Roman"/>
                <w:sz w:val="18"/>
                <w:szCs w:val="18"/>
              </w:rPr>
              <w:t xml:space="preserve"> del proprio territorio e a quanto appreso nello studio, </w:t>
            </w:r>
            <w:r>
              <w:rPr>
                <w:rFonts w:ascii="Arial Narrow" w:hAnsi="Arial Narrow" w:cs="Times New Roman"/>
                <w:sz w:val="18"/>
                <w:szCs w:val="18"/>
              </w:rPr>
              <w:t>alcune</w:t>
            </w:r>
            <w:r w:rsidRPr="00CC0463">
              <w:rPr>
                <w:rFonts w:ascii="Arial Narrow" w:hAnsi="Arial Narrow" w:cs="Times New Roman"/>
                <w:sz w:val="18"/>
                <w:szCs w:val="18"/>
              </w:rPr>
              <w:t xml:space="preserve"> attività e scelte umane a maggiore o minore impatto ambientale, su scala locale, nazionale, mondiale</w:t>
            </w:r>
            <w:r w:rsidR="002377FA">
              <w:rPr>
                <w:rFonts w:ascii="Arial Narrow" w:hAnsi="Arial Narrow" w:cs="Times New Roman"/>
                <w:sz w:val="18"/>
                <w:szCs w:val="18"/>
              </w:rPr>
              <w:t>, anche con l’aiuto di esempi e domande del docente</w:t>
            </w:r>
            <w:r>
              <w:rPr>
                <w:rFonts w:ascii="Arial Narrow" w:hAnsi="Arial Narrow" w:cs="Times New Roman"/>
                <w:sz w:val="18"/>
                <w:szCs w:val="18"/>
              </w:rPr>
              <w:t>;</w:t>
            </w:r>
          </w:p>
          <w:p w14:paraId="6D08FF8F" w14:textId="4EF04418" w:rsidR="00883B56"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sidRPr="008C66B0">
              <w:rPr>
                <w:rFonts w:ascii="Arial Narrow" w:hAnsi="Arial Narrow" w:cs="Times New Roman"/>
                <w:sz w:val="18"/>
                <w:szCs w:val="18"/>
              </w:rPr>
              <w:t>osserva e individua, a partire dal proprio territorio, le trasformazioni am</w:t>
            </w:r>
            <w:r w:rsidRPr="008C66B0">
              <w:rPr>
                <w:rFonts w:ascii="Arial Narrow" w:hAnsi="Arial Narrow" w:cs="Times New Roman"/>
                <w:sz w:val="18"/>
                <w:szCs w:val="18"/>
              </w:rPr>
              <w:softHyphen/>
              <w:t>bientali dovute agli interventi dell’uomo e le conseguenze del progresso scientifico-</w:t>
            </w:r>
            <w:r w:rsidRPr="008C66B0">
              <w:rPr>
                <w:rFonts w:ascii="Arial Narrow" w:hAnsi="Arial Narrow" w:cs="Times New Roman"/>
                <w:sz w:val="18"/>
                <w:szCs w:val="18"/>
              </w:rPr>
              <w:lastRenderedPageBreak/>
              <w:t>tecnologico</w:t>
            </w:r>
            <w:r w:rsidR="002377FA">
              <w:rPr>
                <w:rFonts w:ascii="Arial Narrow" w:hAnsi="Arial Narrow" w:cs="Times New Roman"/>
                <w:sz w:val="18"/>
                <w:szCs w:val="18"/>
              </w:rPr>
              <w:t>, con l’aiuto di materiali e domande guida del docente</w:t>
            </w:r>
            <w:r>
              <w:rPr>
                <w:rFonts w:ascii="Arial Narrow" w:hAnsi="Arial Narrow" w:cs="Times New Roman"/>
                <w:sz w:val="18"/>
                <w:szCs w:val="18"/>
              </w:rPr>
              <w:t>;</w:t>
            </w:r>
          </w:p>
          <w:p w14:paraId="0D410D1C" w14:textId="77777777"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 xml:space="preserve">partecipa alla pianificazione e </w:t>
            </w:r>
            <w:r w:rsidRPr="008C66B0">
              <w:rPr>
                <w:rFonts w:ascii="Arial Narrow" w:hAnsi="Arial Narrow" w:cs="Times New Roman"/>
                <w:sz w:val="18"/>
                <w:szCs w:val="18"/>
              </w:rPr>
              <w:t>mette in atto comportamenti che riducono l’impatto delle attività quotidiane sull’ambiente</w:t>
            </w:r>
            <w:r>
              <w:rPr>
                <w:rFonts w:ascii="Arial Narrow" w:hAnsi="Arial Narrow" w:cs="Times New Roman"/>
                <w:sz w:val="18"/>
                <w:szCs w:val="18"/>
              </w:rPr>
              <w:t>;</w:t>
            </w:r>
          </w:p>
          <w:p w14:paraId="12A3E2D7" w14:textId="2C7EE811" w:rsidR="00883B56" w:rsidRPr="00CC0463" w:rsidRDefault="002377FA"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riconosce</w:t>
            </w:r>
            <w:r w:rsidR="00883B56" w:rsidRPr="00CC0463">
              <w:rPr>
                <w:rFonts w:ascii="Arial Narrow" w:hAnsi="Arial Narrow" w:cs="Times New Roman"/>
                <w:bCs/>
                <w:sz w:val="18"/>
                <w:szCs w:val="18"/>
              </w:rPr>
              <w:t xml:space="preserve"> le principali fonti di energia</w:t>
            </w:r>
            <w:r>
              <w:rPr>
                <w:rFonts w:ascii="Arial Narrow" w:hAnsi="Arial Narrow" w:cs="Times New Roman"/>
                <w:bCs/>
                <w:sz w:val="18"/>
                <w:szCs w:val="18"/>
              </w:rPr>
              <w:t xml:space="preserve"> e </w:t>
            </w:r>
            <w:r w:rsidR="00883B56" w:rsidRPr="00CC0463">
              <w:rPr>
                <w:rFonts w:ascii="Arial Narrow" w:hAnsi="Arial Narrow" w:cs="Times New Roman"/>
                <w:bCs/>
                <w:sz w:val="18"/>
                <w:szCs w:val="18"/>
              </w:rPr>
              <w:t>l’impiego nelle attività umane</w:t>
            </w:r>
            <w:r w:rsidR="00883B56">
              <w:rPr>
                <w:rFonts w:ascii="Arial Narrow" w:hAnsi="Arial Narrow" w:cs="Times New Roman"/>
                <w:bCs/>
                <w:sz w:val="18"/>
                <w:szCs w:val="18"/>
              </w:rPr>
              <w:t>;</w:t>
            </w:r>
            <w:r w:rsidR="00883B56" w:rsidRPr="00CC0463">
              <w:rPr>
                <w:rFonts w:ascii="Arial Narrow" w:hAnsi="Arial Narrow" w:cs="Times New Roman"/>
                <w:bCs/>
                <w:sz w:val="18"/>
                <w:szCs w:val="18"/>
              </w:rPr>
              <w:t xml:space="preserve"> </w:t>
            </w:r>
          </w:p>
          <w:p w14:paraId="34420BF3" w14:textId="7C3B11D5"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d</w:t>
            </w:r>
            <w:r w:rsidRPr="00CC0463">
              <w:rPr>
                <w:rFonts w:ascii="Arial Narrow" w:hAnsi="Arial Narrow" w:cs="Times New Roman"/>
                <w:bCs/>
                <w:sz w:val="18"/>
                <w:szCs w:val="18"/>
              </w:rPr>
              <w:t>istingue</w:t>
            </w:r>
            <w:r w:rsidR="002377FA">
              <w:rPr>
                <w:rFonts w:ascii="Arial Narrow" w:hAnsi="Arial Narrow" w:cs="Times New Roman"/>
                <w:bCs/>
                <w:sz w:val="18"/>
                <w:szCs w:val="18"/>
              </w:rPr>
              <w:t xml:space="preserve">, con l’aiuto del docente, </w:t>
            </w:r>
            <w:r w:rsidRPr="00CC0463">
              <w:rPr>
                <w:rFonts w:ascii="Arial Narrow" w:hAnsi="Arial Narrow" w:cs="Times New Roman"/>
                <w:bCs/>
                <w:sz w:val="18"/>
                <w:szCs w:val="18"/>
              </w:rPr>
              <w:t xml:space="preserve">tra fonti rinnovabili e non rinnovabili e sa spiegare </w:t>
            </w:r>
            <w:r>
              <w:rPr>
                <w:rFonts w:ascii="Arial Narrow" w:hAnsi="Arial Narrow" w:cs="Times New Roman"/>
                <w:bCs/>
                <w:sz w:val="18"/>
                <w:szCs w:val="18"/>
              </w:rPr>
              <w:t xml:space="preserve">alcune </w:t>
            </w:r>
            <w:r w:rsidRPr="00CC0463">
              <w:rPr>
                <w:rFonts w:ascii="Arial Narrow" w:hAnsi="Arial Narrow" w:cs="Times New Roman"/>
                <w:bCs/>
                <w:sz w:val="18"/>
                <w:szCs w:val="18"/>
              </w:rPr>
              <w:t xml:space="preserve">differenze </w:t>
            </w:r>
            <w:r>
              <w:rPr>
                <w:rFonts w:ascii="Arial Narrow" w:hAnsi="Arial Narrow" w:cs="Times New Roman"/>
                <w:bCs/>
                <w:sz w:val="18"/>
                <w:szCs w:val="18"/>
              </w:rPr>
              <w:t xml:space="preserve">nell’ </w:t>
            </w:r>
            <w:r w:rsidRPr="00CC0463">
              <w:rPr>
                <w:rFonts w:ascii="Arial Narrow" w:hAnsi="Arial Narrow" w:cs="Times New Roman"/>
                <w:bCs/>
                <w:sz w:val="18"/>
                <w:szCs w:val="18"/>
              </w:rPr>
              <w:t>impatto ambientale</w:t>
            </w:r>
            <w:r>
              <w:rPr>
                <w:rFonts w:ascii="Arial Narrow" w:hAnsi="Arial Narrow" w:cs="Times New Roman"/>
                <w:bCs/>
                <w:sz w:val="18"/>
                <w:szCs w:val="18"/>
              </w:rPr>
              <w:t>;</w:t>
            </w:r>
          </w:p>
          <w:p w14:paraId="64D14BCE" w14:textId="686985AB"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s</w:t>
            </w:r>
            <w:r w:rsidRPr="00CC0463">
              <w:rPr>
                <w:rFonts w:ascii="Arial Narrow" w:hAnsi="Arial Narrow" w:cs="Times New Roman"/>
                <w:bCs/>
                <w:sz w:val="18"/>
                <w:szCs w:val="18"/>
              </w:rPr>
              <w:t>a indicare</w:t>
            </w:r>
            <w:r>
              <w:rPr>
                <w:rFonts w:ascii="Arial Narrow" w:hAnsi="Arial Narrow" w:cs="Times New Roman"/>
                <w:bCs/>
                <w:sz w:val="18"/>
                <w:szCs w:val="18"/>
              </w:rPr>
              <w:t>, con esempi</w:t>
            </w:r>
            <w:r w:rsidR="002377FA">
              <w:rPr>
                <w:rFonts w:ascii="Arial Narrow" w:hAnsi="Arial Narrow" w:cs="Times New Roman"/>
                <w:bCs/>
                <w:sz w:val="18"/>
                <w:szCs w:val="18"/>
              </w:rPr>
              <w:t xml:space="preserve"> e</w:t>
            </w:r>
            <w:r>
              <w:rPr>
                <w:rFonts w:ascii="Arial Narrow" w:hAnsi="Arial Narrow" w:cs="Times New Roman"/>
                <w:bCs/>
                <w:sz w:val="18"/>
                <w:szCs w:val="18"/>
              </w:rPr>
              <w:t xml:space="preserve"> </w:t>
            </w:r>
            <w:r w:rsidR="002377FA">
              <w:rPr>
                <w:rFonts w:ascii="Arial Narrow" w:hAnsi="Arial Narrow" w:cs="Times New Roman"/>
                <w:bCs/>
                <w:sz w:val="18"/>
                <w:szCs w:val="18"/>
              </w:rPr>
              <w:t>domande del</w:t>
            </w:r>
            <w:r>
              <w:rPr>
                <w:rFonts w:ascii="Arial Narrow" w:hAnsi="Arial Narrow" w:cs="Times New Roman"/>
                <w:bCs/>
                <w:sz w:val="18"/>
                <w:szCs w:val="18"/>
              </w:rPr>
              <w:t xml:space="preserve"> docente, </w:t>
            </w:r>
            <w:r w:rsidRPr="00CC0463">
              <w:rPr>
                <w:rFonts w:ascii="Arial Narrow" w:hAnsi="Arial Narrow" w:cs="Times New Roman"/>
                <w:bCs/>
                <w:sz w:val="18"/>
                <w:szCs w:val="18"/>
              </w:rPr>
              <w:t>comportamenti individuali e collettivi per il loro utilizzo consapevole e osserva quelli alla sua portata</w:t>
            </w:r>
            <w:r>
              <w:rPr>
                <w:rFonts w:ascii="Arial Narrow" w:hAnsi="Arial Narrow" w:cs="Times New Roman"/>
                <w:bCs/>
                <w:sz w:val="18"/>
                <w:szCs w:val="18"/>
              </w:rPr>
              <w:t>;</w:t>
            </w:r>
          </w:p>
          <w:p w14:paraId="1DF960BF" w14:textId="5B8AE1E6"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d</w:t>
            </w:r>
            <w:r w:rsidRPr="00CC0463">
              <w:rPr>
                <w:rFonts w:ascii="Arial Narrow" w:hAnsi="Arial Narrow" w:cs="Times New Roman"/>
                <w:bCs/>
                <w:sz w:val="18"/>
                <w:szCs w:val="18"/>
              </w:rPr>
              <w:t>ifferenzia correttamente i rifiuti che produce e sa spiegarne le motivazioni</w:t>
            </w:r>
            <w:r w:rsidR="002377FA">
              <w:rPr>
                <w:rFonts w:ascii="Arial Narrow" w:hAnsi="Arial Narrow" w:cs="Times New Roman"/>
                <w:bCs/>
                <w:sz w:val="18"/>
                <w:szCs w:val="18"/>
              </w:rPr>
              <w:t>;</w:t>
            </w:r>
          </w:p>
          <w:p w14:paraId="030152B6" w14:textId="13FF80C0" w:rsidR="00883B56" w:rsidRPr="00CC0463" w:rsidRDefault="00883B56" w:rsidP="002377FA">
            <w:pPr>
              <w:pStyle w:val="Paragrafoelenco"/>
              <w:numPr>
                <w:ilvl w:val="0"/>
                <w:numId w:val="41"/>
              </w:numPr>
              <w:spacing w:after="120" w:line="240" w:lineRule="auto"/>
              <w:ind w:left="108" w:hanging="142"/>
              <w:jc w:val="both"/>
              <w:rPr>
                <w:rFonts w:ascii="Arial Narrow" w:hAnsi="Arial Narrow" w:cs="Times New Roman"/>
                <w:bCs/>
                <w:sz w:val="18"/>
                <w:szCs w:val="18"/>
              </w:rPr>
            </w:pPr>
            <w:r>
              <w:rPr>
                <w:rFonts w:ascii="Arial Narrow" w:hAnsi="Arial Narrow" w:cs="Times New Roman"/>
                <w:bCs/>
                <w:sz w:val="18"/>
                <w:szCs w:val="18"/>
              </w:rPr>
              <w:t>i</w:t>
            </w:r>
            <w:r w:rsidRPr="00CC0463">
              <w:rPr>
                <w:rFonts w:ascii="Arial Narrow" w:hAnsi="Arial Narrow" w:cs="Times New Roman"/>
                <w:bCs/>
                <w:sz w:val="18"/>
                <w:szCs w:val="18"/>
              </w:rPr>
              <w:t>ndividua</w:t>
            </w:r>
            <w:r w:rsidR="00433ED6">
              <w:rPr>
                <w:rFonts w:ascii="Arial Narrow" w:hAnsi="Arial Narrow" w:cs="Times New Roman"/>
                <w:bCs/>
                <w:sz w:val="18"/>
                <w:szCs w:val="18"/>
              </w:rPr>
              <w:t xml:space="preserve"> e mette in atto</w:t>
            </w:r>
            <w:r w:rsidR="002377FA">
              <w:rPr>
                <w:rFonts w:ascii="Arial Narrow" w:hAnsi="Arial Narrow" w:cs="Times New Roman"/>
                <w:bCs/>
                <w:sz w:val="18"/>
                <w:szCs w:val="18"/>
              </w:rPr>
              <w:t>, con l’aiuto degli adulti e l’esempio dei compagni,</w:t>
            </w:r>
            <w:r w:rsidR="00433ED6">
              <w:rPr>
                <w:rFonts w:ascii="Arial Narrow" w:hAnsi="Arial Narrow" w:cs="Times New Roman"/>
                <w:bCs/>
                <w:sz w:val="18"/>
                <w:szCs w:val="18"/>
              </w:rPr>
              <w:t xml:space="preserve"> </w:t>
            </w:r>
            <w:r w:rsidRPr="00CC0463">
              <w:rPr>
                <w:rFonts w:ascii="Arial Narrow" w:hAnsi="Arial Narrow" w:cs="Times New Roman"/>
                <w:bCs/>
                <w:sz w:val="18"/>
                <w:szCs w:val="18"/>
              </w:rPr>
              <w:t>comportamenti di consumo consapevole che riducono la produzione di rifiuti, specie non riciclabili, e lo spreco</w:t>
            </w:r>
            <w:r>
              <w:rPr>
                <w:rFonts w:ascii="Arial Narrow" w:hAnsi="Arial Narrow" w:cs="Times New Roman"/>
                <w:bCs/>
                <w:sz w:val="18"/>
                <w:szCs w:val="18"/>
              </w:rPr>
              <w:t>;</w:t>
            </w:r>
          </w:p>
          <w:p w14:paraId="59735D09" w14:textId="54FF9ABA" w:rsidR="00AD58FB" w:rsidRPr="00883B56" w:rsidRDefault="00883B56" w:rsidP="002377FA">
            <w:pPr>
              <w:pStyle w:val="Paragrafoelenco"/>
              <w:numPr>
                <w:ilvl w:val="0"/>
                <w:numId w:val="41"/>
              </w:numPr>
              <w:spacing w:after="120" w:line="240" w:lineRule="auto"/>
              <w:ind w:left="108" w:hanging="142"/>
              <w:jc w:val="both"/>
              <w:rPr>
                <w:rFonts w:ascii="Arial Narrow" w:hAnsi="Arial Narrow" w:cs="Times New Roman"/>
                <w:sz w:val="18"/>
                <w:szCs w:val="18"/>
              </w:rPr>
            </w:pPr>
            <w:r>
              <w:rPr>
                <w:rFonts w:ascii="Arial Narrow" w:hAnsi="Arial Narrow" w:cs="Times New Roman"/>
                <w:sz w:val="18"/>
                <w:szCs w:val="18"/>
              </w:rPr>
              <w:t>con l’aiuto dei docenti e dei compagni,</w:t>
            </w:r>
            <w:r w:rsidR="00433ED6">
              <w:rPr>
                <w:rFonts w:ascii="Arial Narrow" w:hAnsi="Arial Narrow" w:cs="Times New Roman"/>
                <w:sz w:val="18"/>
                <w:szCs w:val="18"/>
              </w:rPr>
              <w:t xml:space="preserve"> partecipa alla </w:t>
            </w:r>
            <w:r>
              <w:rPr>
                <w:rFonts w:ascii="Arial Narrow" w:hAnsi="Arial Narrow" w:cs="Times New Roman"/>
                <w:sz w:val="18"/>
                <w:szCs w:val="18"/>
              </w:rPr>
              <w:t>r</w:t>
            </w:r>
            <w:r w:rsidRPr="00CC0463">
              <w:rPr>
                <w:rFonts w:ascii="Arial Narrow" w:hAnsi="Arial Narrow" w:cs="Times New Roman"/>
                <w:sz w:val="18"/>
                <w:szCs w:val="18"/>
              </w:rPr>
              <w:t>icerca</w:t>
            </w:r>
            <w:r w:rsidR="00433ED6">
              <w:rPr>
                <w:rFonts w:ascii="Arial Narrow" w:hAnsi="Arial Narrow" w:cs="Times New Roman"/>
                <w:sz w:val="18"/>
                <w:szCs w:val="18"/>
              </w:rPr>
              <w:t xml:space="preserve"> </w:t>
            </w:r>
            <w:r w:rsidRPr="00CC0463">
              <w:rPr>
                <w:rFonts w:ascii="Arial Narrow" w:hAnsi="Arial Narrow" w:cs="Times New Roman"/>
                <w:sz w:val="18"/>
                <w:szCs w:val="18"/>
              </w:rPr>
              <w:t xml:space="preserve">di </w:t>
            </w:r>
            <w:r w:rsidR="00433ED6">
              <w:rPr>
                <w:rFonts w:ascii="Arial Narrow" w:hAnsi="Arial Narrow" w:cs="Times New Roman"/>
                <w:sz w:val="18"/>
                <w:szCs w:val="18"/>
              </w:rPr>
              <w:t xml:space="preserve">forme di </w:t>
            </w:r>
            <w:r w:rsidRPr="00CC0463">
              <w:rPr>
                <w:rFonts w:ascii="Arial Narrow" w:hAnsi="Arial Narrow" w:cs="Times New Roman"/>
                <w:sz w:val="18"/>
                <w:szCs w:val="18"/>
              </w:rPr>
              <w:t>supporto e sostegno ad associazioni umanitarie, di solidarietà sociale e di</w:t>
            </w:r>
            <w:r w:rsidR="002377FA" w:rsidRPr="00CC0463">
              <w:rPr>
                <w:rFonts w:ascii="Arial Narrow" w:hAnsi="Arial Narrow" w:cs="Times New Roman"/>
                <w:sz w:val="18"/>
                <w:szCs w:val="18"/>
              </w:rPr>
              <w:t xml:space="preserve"> salvaguardia dell’ambiente e della natura</w:t>
            </w:r>
            <w:r w:rsidR="002377FA">
              <w:rPr>
                <w:rFonts w:ascii="Arial Narrow" w:hAnsi="Arial Narrow" w:cs="Times New Roman"/>
                <w:sz w:val="18"/>
                <w:szCs w:val="18"/>
              </w:rPr>
              <w:t xml:space="preserve"> e partecipa ad alcune azioni alla sua portata.</w:t>
            </w:r>
          </w:p>
        </w:tc>
        <w:tc>
          <w:tcPr>
            <w:tcW w:w="2897" w:type="dxa"/>
          </w:tcPr>
          <w:p w14:paraId="30E3071C" w14:textId="77777777" w:rsidR="00AD58FB" w:rsidRDefault="00AD58FB" w:rsidP="00883B56">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p>
          <w:p w14:paraId="10949CEF" w14:textId="0400C19E"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r</w:t>
            </w:r>
            <w:r w:rsidRPr="00CC0463">
              <w:rPr>
                <w:rFonts w:ascii="Arial Narrow" w:hAnsi="Arial Narrow" w:cs="Times New Roman"/>
                <w:sz w:val="18"/>
                <w:szCs w:val="18"/>
              </w:rPr>
              <w:t xml:space="preserve">iferendosi allo studio, individua e riferisce </w:t>
            </w:r>
            <w:r>
              <w:rPr>
                <w:rFonts w:ascii="Arial Narrow" w:hAnsi="Arial Narrow" w:cs="Times New Roman"/>
                <w:sz w:val="18"/>
                <w:szCs w:val="18"/>
              </w:rPr>
              <w:t>alcuni</w:t>
            </w:r>
            <w:r w:rsidRPr="00CC0463">
              <w:rPr>
                <w:rFonts w:ascii="Arial Narrow" w:hAnsi="Arial Narrow" w:cs="Times New Roman"/>
                <w:sz w:val="18"/>
                <w:szCs w:val="18"/>
              </w:rPr>
              <w:t xml:space="preserve"> fattori che hanno contribuito alla crescita economica del Paese e dell’Europa; individua i </w:t>
            </w:r>
            <w:r>
              <w:rPr>
                <w:rFonts w:ascii="Arial Narrow" w:hAnsi="Arial Narrow" w:cs="Times New Roman"/>
                <w:sz w:val="18"/>
                <w:szCs w:val="18"/>
              </w:rPr>
              <w:t xml:space="preserve">più rilevanti </w:t>
            </w:r>
            <w:r w:rsidRPr="00CC0463">
              <w:rPr>
                <w:rFonts w:ascii="Arial Narrow" w:hAnsi="Arial Narrow" w:cs="Times New Roman"/>
                <w:sz w:val="18"/>
                <w:szCs w:val="18"/>
              </w:rPr>
              <w:t>miglioramenti alle condizioni generali di vita, alla salute, al livello culturale delle popolazioni che tale sviluppo ha generato, rispetto al passato</w:t>
            </w:r>
            <w:r>
              <w:rPr>
                <w:rFonts w:ascii="Arial Narrow" w:hAnsi="Arial Narrow" w:cs="Times New Roman"/>
                <w:sz w:val="18"/>
                <w:szCs w:val="18"/>
              </w:rPr>
              <w:t>;</w:t>
            </w:r>
          </w:p>
          <w:p w14:paraId="3055358C" w14:textId="306769AA"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s</w:t>
            </w:r>
            <w:r w:rsidRPr="00CC0463">
              <w:rPr>
                <w:rFonts w:ascii="Arial Narrow" w:hAnsi="Arial Narrow" w:cs="Times New Roman"/>
                <w:sz w:val="18"/>
                <w:szCs w:val="18"/>
              </w:rPr>
              <w:t>a ricondurre</w:t>
            </w:r>
            <w:r>
              <w:rPr>
                <w:rFonts w:ascii="Arial Narrow" w:hAnsi="Arial Narrow" w:cs="Times New Roman"/>
                <w:sz w:val="18"/>
                <w:szCs w:val="18"/>
              </w:rPr>
              <w:t xml:space="preserve">, con istruzioni del docente, </w:t>
            </w:r>
            <w:r w:rsidRPr="00CC0463">
              <w:rPr>
                <w:rFonts w:ascii="Arial Narrow" w:hAnsi="Arial Narrow" w:cs="Times New Roman"/>
                <w:sz w:val="18"/>
                <w:szCs w:val="18"/>
              </w:rPr>
              <w:t>il tema del lavoro alle parti della Costituzione che lo trattano, in particolare gli artt. 1 e 4 e quelli riguardanti i rapporti economici della Parte I (artt. 35-47)</w:t>
            </w:r>
            <w:r>
              <w:rPr>
                <w:rFonts w:ascii="Arial Narrow" w:hAnsi="Arial Narrow" w:cs="Times New Roman"/>
                <w:sz w:val="18"/>
                <w:szCs w:val="18"/>
              </w:rPr>
              <w:t>;</w:t>
            </w:r>
          </w:p>
          <w:p w14:paraId="4FF40297" w14:textId="5FCE4D03"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d</w:t>
            </w:r>
            <w:r w:rsidRPr="00CC0463">
              <w:rPr>
                <w:rFonts w:ascii="Arial Narrow" w:hAnsi="Arial Narrow" w:cs="Times New Roman"/>
                <w:sz w:val="18"/>
                <w:szCs w:val="18"/>
              </w:rPr>
              <w:t xml:space="preserve">istingue i settori economici e le principali attività lavorative connesse; </w:t>
            </w:r>
            <w:r w:rsidRPr="00CC0463">
              <w:rPr>
                <w:rFonts w:ascii="Arial Narrow" w:hAnsi="Arial Narrow" w:cs="Times New Roman"/>
                <w:sz w:val="18"/>
                <w:szCs w:val="18"/>
              </w:rPr>
              <w:lastRenderedPageBreak/>
              <w:t xml:space="preserve">ne individua forme e organizzazioni nel proprio territorio. Basandosi </w:t>
            </w:r>
            <w:r>
              <w:rPr>
                <w:rFonts w:ascii="Arial Narrow" w:hAnsi="Arial Narrow" w:cs="Times New Roman"/>
                <w:sz w:val="18"/>
                <w:szCs w:val="18"/>
              </w:rPr>
              <w:t>sull</w:t>
            </w:r>
            <w:r w:rsidRPr="00CC0463">
              <w:rPr>
                <w:rFonts w:ascii="Arial Narrow" w:hAnsi="Arial Narrow" w:cs="Times New Roman"/>
                <w:sz w:val="18"/>
                <w:szCs w:val="18"/>
              </w:rPr>
              <w:t>’esperienz</w:t>
            </w:r>
            <w:r>
              <w:rPr>
                <w:rFonts w:ascii="Arial Narrow" w:hAnsi="Arial Narrow" w:cs="Times New Roman"/>
                <w:sz w:val="18"/>
                <w:szCs w:val="18"/>
              </w:rPr>
              <w:t>a, sullo</w:t>
            </w:r>
            <w:r w:rsidRPr="00CC0463">
              <w:rPr>
                <w:rFonts w:ascii="Arial Narrow" w:hAnsi="Arial Narrow" w:cs="Times New Roman"/>
                <w:sz w:val="18"/>
                <w:szCs w:val="18"/>
              </w:rPr>
              <w:t xml:space="preserve"> studio, </w:t>
            </w:r>
            <w:r>
              <w:rPr>
                <w:rFonts w:ascii="Arial Narrow" w:hAnsi="Arial Narrow" w:cs="Times New Roman"/>
                <w:sz w:val="18"/>
                <w:szCs w:val="18"/>
              </w:rPr>
              <w:t xml:space="preserve">con l’aiuto del docente, </w:t>
            </w:r>
            <w:r w:rsidRPr="00CC0463">
              <w:rPr>
                <w:rFonts w:ascii="Arial Narrow" w:hAnsi="Arial Narrow" w:cs="Times New Roman"/>
                <w:sz w:val="18"/>
                <w:szCs w:val="18"/>
              </w:rPr>
              <w:t>sa ri</w:t>
            </w:r>
            <w:r>
              <w:rPr>
                <w:rFonts w:ascii="Arial Narrow" w:hAnsi="Arial Narrow" w:cs="Times New Roman"/>
                <w:sz w:val="18"/>
                <w:szCs w:val="18"/>
              </w:rPr>
              <w:t>salire</w:t>
            </w:r>
            <w:r w:rsidRPr="00CC0463">
              <w:rPr>
                <w:rFonts w:ascii="Arial Narrow" w:hAnsi="Arial Narrow" w:cs="Times New Roman"/>
                <w:sz w:val="18"/>
                <w:szCs w:val="18"/>
              </w:rPr>
              <w:t xml:space="preserve"> all’esistenza e alle finalità generali di alcune norme e regole fondamentali che disciplinano il lavoro e alcune produzioni, in particolare a tutela dei lavoratori, della comunità, dell’ambiente, della sicurezza</w:t>
            </w:r>
            <w:r>
              <w:rPr>
                <w:rFonts w:ascii="Arial Narrow" w:hAnsi="Arial Narrow" w:cs="Times New Roman"/>
                <w:sz w:val="18"/>
                <w:szCs w:val="18"/>
              </w:rPr>
              <w:t>;</w:t>
            </w:r>
          </w:p>
          <w:p w14:paraId="797B9D8D" w14:textId="6FDFFF5E"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s</w:t>
            </w:r>
            <w:r w:rsidRPr="00CC0463">
              <w:rPr>
                <w:rFonts w:ascii="Arial Narrow" w:hAnsi="Arial Narrow" w:cs="Times New Roman"/>
                <w:sz w:val="18"/>
                <w:szCs w:val="18"/>
              </w:rPr>
              <w:t>a indicare in termini generali</w:t>
            </w:r>
            <w:r>
              <w:rPr>
                <w:rFonts w:ascii="Arial Narrow" w:hAnsi="Arial Narrow" w:cs="Times New Roman"/>
                <w:sz w:val="18"/>
                <w:szCs w:val="18"/>
              </w:rPr>
              <w:t xml:space="preserve"> alcune</w:t>
            </w:r>
            <w:r w:rsidRPr="00CC0463">
              <w:rPr>
                <w:rFonts w:ascii="Arial Narrow" w:hAnsi="Arial Narrow" w:cs="Times New Roman"/>
                <w:sz w:val="18"/>
                <w:szCs w:val="18"/>
              </w:rPr>
              <w:t xml:space="preserve"> Istituzioni</w:t>
            </w:r>
            <w:r w:rsidR="00883B56">
              <w:rPr>
                <w:rFonts w:ascii="Arial Narrow" w:hAnsi="Arial Narrow" w:cs="Times New Roman"/>
                <w:sz w:val="18"/>
                <w:szCs w:val="18"/>
              </w:rPr>
              <w:t xml:space="preserve"> e </w:t>
            </w:r>
            <w:r w:rsidRPr="00CC0463">
              <w:rPr>
                <w:rFonts w:ascii="Arial Narrow" w:hAnsi="Arial Narrow" w:cs="Times New Roman"/>
                <w:sz w:val="18"/>
                <w:szCs w:val="18"/>
              </w:rPr>
              <w:t>Organizzazioni che si occupano di sicurezza delle persone, del lavoro, delle comunità, di tutela del paesaggio, dell’ambiente, dei beni culturali, degli animali</w:t>
            </w:r>
            <w:r>
              <w:rPr>
                <w:rFonts w:ascii="Arial Narrow" w:hAnsi="Arial Narrow" w:cs="Times New Roman"/>
                <w:sz w:val="18"/>
                <w:szCs w:val="18"/>
              </w:rPr>
              <w:t>;</w:t>
            </w:r>
          </w:p>
          <w:p w14:paraId="165813B9" w14:textId="2DD3F99B"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r</w:t>
            </w:r>
            <w:r w:rsidRPr="00CC0463">
              <w:rPr>
                <w:rFonts w:ascii="Arial Narrow" w:hAnsi="Arial Narrow" w:cs="Times New Roman"/>
                <w:bCs/>
                <w:sz w:val="18"/>
                <w:szCs w:val="18"/>
              </w:rPr>
              <w:t xml:space="preserve">iferendosi allo studio e alla ricerca, </w:t>
            </w:r>
            <w:r w:rsidR="00883B56">
              <w:rPr>
                <w:rFonts w:ascii="Arial Narrow" w:hAnsi="Arial Narrow" w:cs="Times New Roman"/>
                <w:bCs/>
                <w:sz w:val="18"/>
                <w:szCs w:val="18"/>
              </w:rPr>
              <w:t xml:space="preserve">con schemi e domande guida, </w:t>
            </w:r>
            <w:r w:rsidRPr="00CC0463">
              <w:rPr>
                <w:rFonts w:ascii="Arial Narrow" w:hAnsi="Arial Narrow" w:cs="Times New Roman"/>
                <w:bCs/>
                <w:sz w:val="18"/>
                <w:szCs w:val="18"/>
              </w:rPr>
              <w:t xml:space="preserve">sa individuare le condizioni di arretratezza sociale ed economica ancora presenti in Italia, in Europa e nel mondo, spiegandone </w:t>
            </w:r>
            <w:r w:rsidR="00883B56">
              <w:rPr>
                <w:rFonts w:ascii="Arial Narrow" w:hAnsi="Arial Narrow" w:cs="Times New Roman"/>
                <w:bCs/>
                <w:sz w:val="18"/>
                <w:szCs w:val="18"/>
              </w:rPr>
              <w:t xml:space="preserve">con semplicità </w:t>
            </w:r>
            <w:r w:rsidRPr="00CC0463">
              <w:rPr>
                <w:rFonts w:ascii="Arial Narrow" w:hAnsi="Arial Narrow" w:cs="Times New Roman"/>
                <w:bCs/>
                <w:sz w:val="18"/>
                <w:szCs w:val="18"/>
              </w:rPr>
              <w:t>alcuni motivi possibili</w:t>
            </w:r>
            <w:r>
              <w:rPr>
                <w:rFonts w:ascii="Arial Narrow" w:hAnsi="Arial Narrow" w:cs="Times New Roman"/>
                <w:bCs/>
                <w:sz w:val="18"/>
                <w:szCs w:val="18"/>
              </w:rPr>
              <w:t>;</w:t>
            </w:r>
          </w:p>
          <w:p w14:paraId="4BF97074" w14:textId="0EFA02BF" w:rsidR="008C66B0" w:rsidRPr="00CC0463" w:rsidRDefault="008C66B0" w:rsidP="00883B56">
            <w:pPr>
              <w:pStyle w:val="Paragrafoelenco"/>
              <w:numPr>
                <w:ilvl w:val="0"/>
                <w:numId w:val="40"/>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a</w:t>
            </w:r>
            <w:r w:rsidRPr="00CC0463">
              <w:rPr>
                <w:rFonts w:ascii="Arial Narrow" w:hAnsi="Arial Narrow" w:cs="Times New Roman"/>
                <w:bCs/>
                <w:sz w:val="18"/>
                <w:szCs w:val="18"/>
              </w:rPr>
              <w:t xml:space="preserve">lla luce dello studio, della ricerca e dell’esperienza personale, individua </w:t>
            </w:r>
            <w:r w:rsidR="00883B56">
              <w:rPr>
                <w:rFonts w:ascii="Arial Narrow" w:hAnsi="Arial Narrow" w:cs="Times New Roman"/>
                <w:bCs/>
                <w:sz w:val="18"/>
                <w:szCs w:val="18"/>
              </w:rPr>
              <w:t>alcuni</w:t>
            </w:r>
            <w:r w:rsidRPr="00CC0463">
              <w:rPr>
                <w:rFonts w:ascii="Arial Narrow" w:hAnsi="Arial Narrow" w:cs="Times New Roman"/>
                <w:bCs/>
                <w:sz w:val="18"/>
                <w:szCs w:val="18"/>
              </w:rPr>
              <w:t xml:space="preserve"> effetti portati nella vita quotidiana dallo sviluppo scientifico-tecnologico, valutandone</w:t>
            </w:r>
            <w:r w:rsidR="00883B56">
              <w:rPr>
                <w:rFonts w:ascii="Arial Narrow" w:hAnsi="Arial Narrow" w:cs="Times New Roman"/>
                <w:bCs/>
                <w:sz w:val="18"/>
                <w:szCs w:val="18"/>
              </w:rPr>
              <w:t xml:space="preserve"> alcuni </w:t>
            </w:r>
            <w:r w:rsidRPr="00CC0463">
              <w:rPr>
                <w:rFonts w:ascii="Arial Narrow" w:hAnsi="Arial Narrow" w:cs="Times New Roman"/>
                <w:bCs/>
                <w:sz w:val="18"/>
                <w:szCs w:val="18"/>
              </w:rPr>
              <w:t xml:space="preserve">benefici e </w:t>
            </w:r>
            <w:r w:rsidR="002377FA">
              <w:rPr>
                <w:rFonts w:ascii="Arial Narrow" w:hAnsi="Arial Narrow" w:cs="Times New Roman"/>
                <w:bCs/>
                <w:sz w:val="18"/>
                <w:szCs w:val="18"/>
              </w:rPr>
              <w:t>r</w:t>
            </w:r>
            <w:r w:rsidRPr="00CC0463">
              <w:rPr>
                <w:rFonts w:ascii="Arial Narrow" w:hAnsi="Arial Narrow" w:cs="Times New Roman"/>
                <w:bCs/>
                <w:sz w:val="18"/>
                <w:szCs w:val="18"/>
              </w:rPr>
              <w:t>ischi reali e potenziali</w:t>
            </w:r>
            <w:r>
              <w:rPr>
                <w:rFonts w:ascii="Arial Narrow" w:hAnsi="Arial Narrow" w:cs="Times New Roman"/>
                <w:bCs/>
                <w:sz w:val="18"/>
                <w:szCs w:val="18"/>
              </w:rPr>
              <w:t>;</w:t>
            </w:r>
          </w:p>
          <w:p w14:paraId="3B5C0096" w14:textId="26C191D1" w:rsidR="008C66B0" w:rsidRPr="00CC0463" w:rsidRDefault="00883B56" w:rsidP="00883B56">
            <w:pPr>
              <w:pStyle w:val="Paragrafoelenco"/>
              <w:numPr>
                <w:ilvl w:val="0"/>
                <w:numId w:val="40"/>
              </w:numPr>
              <w:autoSpaceDE w:val="0"/>
              <w:autoSpaceDN w:val="0"/>
              <w:adjustRightInd w:val="0"/>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 xml:space="preserve">con istruzioni, esempi e schemi guida, </w:t>
            </w:r>
            <w:r w:rsidR="008C66B0">
              <w:rPr>
                <w:rFonts w:ascii="Arial Narrow" w:hAnsi="Arial Narrow" w:cs="Times New Roman"/>
                <w:sz w:val="18"/>
                <w:szCs w:val="18"/>
              </w:rPr>
              <w:t>a</w:t>
            </w:r>
            <w:r w:rsidR="008C66B0" w:rsidRPr="00CC0463">
              <w:rPr>
                <w:rFonts w:ascii="Arial Narrow" w:hAnsi="Arial Narrow" w:cs="Times New Roman"/>
                <w:sz w:val="18"/>
                <w:szCs w:val="18"/>
              </w:rPr>
              <w:t>nalizza il proprio territorio, con riferimento a: verde, trasporti, ciclo dei rifiuti, fonti di energia, servendosi anche di carte tematiche, mappe, fonti di dati, strumenti di geolocalizzazione e di rilevazione statistica</w:t>
            </w:r>
            <w:r w:rsidR="008C66B0">
              <w:rPr>
                <w:rFonts w:ascii="Arial Narrow" w:hAnsi="Arial Narrow" w:cs="Times New Roman"/>
                <w:sz w:val="18"/>
                <w:szCs w:val="18"/>
              </w:rPr>
              <w:t>;</w:t>
            </w:r>
          </w:p>
          <w:p w14:paraId="538F4A4A" w14:textId="55143EDD" w:rsidR="008C66B0" w:rsidRDefault="008C66B0"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i</w:t>
            </w:r>
            <w:r w:rsidRPr="00CC0463">
              <w:rPr>
                <w:rFonts w:ascii="Arial Narrow" w:hAnsi="Arial Narrow" w:cs="Times New Roman"/>
                <w:sz w:val="18"/>
                <w:szCs w:val="18"/>
              </w:rPr>
              <w:t>ndividua, con riferimento all</w:t>
            </w:r>
            <w:r>
              <w:rPr>
                <w:rFonts w:ascii="Arial Narrow" w:hAnsi="Arial Narrow" w:cs="Times New Roman"/>
                <w:sz w:val="18"/>
                <w:szCs w:val="18"/>
              </w:rPr>
              <w:t>a conoscenza</w:t>
            </w:r>
            <w:r w:rsidRPr="00CC0463">
              <w:rPr>
                <w:rFonts w:ascii="Arial Narrow" w:hAnsi="Arial Narrow" w:cs="Times New Roman"/>
                <w:sz w:val="18"/>
                <w:szCs w:val="18"/>
              </w:rPr>
              <w:t xml:space="preserve"> del proprio territorio e a quanto appreso nello studio, </w:t>
            </w:r>
            <w:r w:rsidR="00883B56">
              <w:rPr>
                <w:rFonts w:ascii="Arial Narrow" w:hAnsi="Arial Narrow" w:cs="Times New Roman"/>
                <w:sz w:val="18"/>
                <w:szCs w:val="18"/>
              </w:rPr>
              <w:t>alcune</w:t>
            </w:r>
            <w:r w:rsidRPr="00CC0463">
              <w:rPr>
                <w:rFonts w:ascii="Arial Narrow" w:hAnsi="Arial Narrow" w:cs="Times New Roman"/>
                <w:sz w:val="18"/>
                <w:szCs w:val="18"/>
              </w:rPr>
              <w:t xml:space="preserve"> attività e scelte umane a maggiore o minore impatto ambientale, su scala locale, nazionale, mondiale</w:t>
            </w:r>
            <w:r>
              <w:rPr>
                <w:rFonts w:ascii="Arial Narrow" w:hAnsi="Arial Narrow" w:cs="Times New Roman"/>
                <w:sz w:val="18"/>
                <w:szCs w:val="18"/>
              </w:rPr>
              <w:t>;</w:t>
            </w:r>
          </w:p>
          <w:p w14:paraId="664EE55C" w14:textId="77777777" w:rsidR="00883B56" w:rsidRDefault="008C66B0" w:rsidP="00883B56">
            <w:pPr>
              <w:pStyle w:val="Paragrafoelenco"/>
              <w:numPr>
                <w:ilvl w:val="0"/>
                <w:numId w:val="41"/>
              </w:numPr>
              <w:spacing w:after="120" w:line="240" w:lineRule="auto"/>
              <w:ind w:left="192" w:hanging="192"/>
              <w:jc w:val="both"/>
              <w:rPr>
                <w:rFonts w:ascii="Arial Narrow" w:hAnsi="Arial Narrow" w:cs="Times New Roman"/>
                <w:sz w:val="18"/>
                <w:szCs w:val="18"/>
              </w:rPr>
            </w:pPr>
            <w:r w:rsidRPr="008C66B0">
              <w:rPr>
                <w:rFonts w:ascii="Arial Narrow" w:hAnsi="Arial Narrow" w:cs="Times New Roman"/>
                <w:sz w:val="18"/>
                <w:szCs w:val="18"/>
              </w:rPr>
              <w:lastRenderedPageBreak/>
              <w:t>osserva e individua, a partire dal proprio territorio, le trasformazioni am</w:t>
            </w:r>
            <w:r w:rsidRPr="008C66B0">
              <w:rPr>
                <w:rFonts w:ascii="Arial Narrow" w:hAnsi="Arial Narrow" w:cs="Times New Roman"/>
                <w:sz w:val="18"/>
                <w:szCs w:val="18"/>
              </w:rPr>
              <w:softHyphen/>
              <w:t>bientali dovute agli interventi dell’uomo e le conseguenze del progresso scientifico-tecnologico</w:t>
            </w:r>
            <w:r w:rsidR="00883B56">
              <w:rPr>
                <w:rFonts w:ascii="Arial Narrow" w:hAnsi="Arial Narrow" w:cs="Times New Roman"/>
                <w:sz w:val="18"/>
                <w:szCs w:val="18"/>
              </w:rPr>
              <w:t>;</w:t>
            </w:r>
          </w:p>
          <w:p w14:paraId="73A58F16" w14:textId="3D6A13F8" w:rsidR="008C66B0" w:rsidRPr="00CC0463" w:rsidRDefault="00883B56" w:rsidP="00883B56">
            <w:pPr>
              <w:pStyle w:val="Paragrafoelenco"/>
              <w:numPr>
                <w:ilvl w:val="0"/>
                <w:numId w:val="41"/>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 xml:space="preserve">partecipa alla pianificazione e </w:t>
            </w:r>
            <w:r w:rsidR="008C66B0" w:rsidRPr="008C66B0">
              <w:rPr>
                <w:rFonts w:ascii="Arial Narrow" w:hAnsi="Arial Narrow" w:cs="Times New Roman"/>
                <w:sz w:val="18"/>
                <w:szCs w:val="18"/>
              </w:rPr>
              <w:t>mette in atto comportamenti che riducono l’impatto delle attività quotidiane sull’ambiente</w:t>
            </w:r>
            <w:r w:rsidR="008C66B0">
              <w:rPr>
                <w:rFonts w:ascii="Arial Narrow" w:hAnsi="Arial Narrow" w:cs="Times New Roman"/>
                <w:sz w:val="18"/>
                <w:szCs w:val="18"/>
              </w:rPr>
              <w:t>;</w:t>
            </w:r>
          </w:p>
          <w:p w14:paraId="14878AF3" w14:textId="77777777"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i</w:t>
            </w:r>
            <w:r w:rsidRPr="00CC0463">
              <w:rPr>
                <w:rFonts w:ascii="Arial Narrow" w:hAnsi="Arial Narrow" w:cs="Times New Roman"/>
                <w:bCs/>
                <w:sz w:val="18"/>
                <w:szCs w:val="18"/>
              </w:rPr>
              <w:t>ndividua le principali fonti di energia, le forme di approvvigionamento e produzione, l’impiego nelle attività umane</w:t>
            </w:r>
            <w:r>
              <w:rPr>
                <w:rFonts w:ascii="Arial Narrow" w:hAnsi="Arial Narrow" w:cs="Times New Roman"/>
                <w:bCs/>
                <w:sz w:val="18"/>
                <w:szCs w:val="18"/>
              </w:rPr>
              <w:t>;</w:t>
            </w:r>
            <w:r w:rsidRPr="00CC0463">
              <w:rPr>
                <w:rFonts w:ascii="Arial Narrow" w:hAnsi="Arial Narrow" w:cs="Times New Roman"/>
                <w:bCs/>
                <w:sz w:val="18"/>
                <w:szCs w:val="18"/>
              </w:rPr>
              <w:t xml:space="preserve"> </w:t>
            </w:r>
          </w:p>
          <w:p w14:paraId="2EEA5077" w14:textId="321A6576"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d</w:t>
            </w:r>
            <w:r w:rsidRPr="00CC0463">
              <w:rPr>
                <w:rFonts w:ascii="Arial Narrow" w:hAnsi="Arial Narrow" w:cs="Times New Roman"/>
                <w:bCs/>
                <w:sz w:val="18"/>
                <w:szCs w:val="18"/>
              </w:rPr>
              <w:t xml:space="preserve">istingue tra fonti rinnovabili e non rinnovabili e sa spiegare </w:t>
            </w:r>
            <w:r w:rsidR="00883B56">
              <w:rPr>
                <w:rFonts w:ascii="Arial Narrow" w:hAnsi="Arial Narrow" w:cs="Times New Roman"/>
                <w:bCs/>
                <w:sz w:val="18"/>
                <w:szCs w:val="18"/>
              </w:rPr>
              <w:t xml:space="preserve">alcune </w:t>
            </w:r>
            <w:r w:rsidRPr="00CC0463">
              <w:rPr>
                <w:rFonts w:ascii="Arial Narrow" w:hAnsi="Arial Narrow" w:cs="Times New Roman"/>
                <w:bCs/>
                <w:sz w:val="18"/>
                <w:szCs w:val="18"/>
              </w:rPr>
              <w:t xml:space="preserve">differenze </w:t>
            </w:r>
            <w:r w:rsidR="00883B56">
              <w:rPr>
                <w:rFonts w:ascii="Arial Narrow" w:hAnsi="Arial Narrow" w:cs="Times New Roman"/>
                <w:bCs/>
                <w:sz w:val="18"/>
                <w:szCs w:val="18"/>
              </w:rPr>
              <w:t xml:space="preserve">nell’ </w:t>
            </w:r>
            <w:r w:rsidRPr="00CC0463">
              <w:rPr>
                <w:rFonts w:ascii="Arial Narrow" w:hAnsi="Arial Narrow" w:cs="Times New Roman"/>
                <w:bCs/>
                <w:sz w:val="18"/>
                <w:szCs w:val="18"/>
              </w:rPr>
              <w:t>impatto ambientale</w:t>
            </w:r>
            <w:r>
              <w:rPr>
                <w:rFonts w:ascii="Arial Narrow" w:hAnsi="Arial Narrow" w:cs="Times New Roman"/>
                <w:bCs/>
                <w:sz w:val="18"/>
                <w:szCs w:val="18"/>
              </w:rPr>
              <w:t>;</w:t>
            </w:r>
          </w:p>
          <w:p w14:paraId="6E1DA3F1" w14:textId="6CFF41A8"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s</w:t>
            </w:r>
            <w:r w:rsidRPr="00CC0463">
              <w:rPr>
                <w:rFonts w:ascii="Arial Narrow" w:hAnsi="Arial Narrow" w:cs="Times New Roman"/>
                <w:bCs/>
                <w:sz w:val="18"/>
                <w:szCs w:val="18"/>
              </w:rPr>
              <w:t>a indicare</w:t>
            </w:r>
            <w:r w:rsidR="00883B56">
              <w:rPr>
                <w:rFonts w:ascii="Arial Narrow" w:hAnsi="Arial Narrow" w:cs="Times New Roman"/>
                <w:bCs/>
                <w:sz w:val="18"/>
                <w:szCs w:val="18"/>
              </w:rPr>
              <w:t xml:space="preserve">, con esempi portati dal docente, </w:t>
            </w:r>
            <w:r w:rsidRPr="00CC0463">
              <w:rPr>
                <w:rFonts w:ascii="Arial Narrow" w:hAnsi="Arial Narrow" w:cs="Times New Roman"/>
                <w:bCs/>
                <w:sz w:val="18"/>
                <w:szCs w:val="18"/>
              </w:rPr>
              <w:t>comportamenti individuali e collettivi per il loro utilizzo consapevole e osserva quelli alla sua portata</w:t>
            </w:r>
            <w:r>
              <w:rPr>
                <w:rFonts w:ascii="Arial Narrow" w:hAnsi="Arial Narrow" w:cs="Times New Roman"/>
                <w:bCs/>
                <w:sz w:val="18"/>
                <w:szCs w:val="18"/>
              </w:rPr>
              <w:t>;</w:t>
            </w:r>
          </w:p>
          <w:p w14:paraId="02275608" w14:textId="263EF9E9"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a</w:t>
            </w:r>
            <w:r w:rsidRPr="00CC0463">
              <w:rPr>
                <w:rFonts w:ascii="Arial Narrow" w:hAnsi="Arial Narrow" w:cs="Times New Roman"/>
                <w:bCs/>
                <w:sz w:val="18"/>
                <w:szCs w:val="18"/>
              </w:rPr>
              <w:t>nalizza e distingue</w:t>
            </w:r>
            <w:r w:rsidR="00883B56">
              <w:rPr>
                <w:rFonts w:ascii="Arial Narrow" w:hAnsi="Arial Narrow" w:cs="Times New Roman"/>
                <w:bCs/>
                <w:sz w:val="18"/>
                <w:szCs w:val="18"/>
              </w:rPr>
              <w:t xml:space="preserve">, con l’aiuto di domande, schemi guida, materiali di studio forniti dai docenti, </w:t>
            </w:r>
            <w:r w:rsidRPr="00CC0463">
              <w:rPr>
                <w:rFonts w:ascii="Arial Narrow" w:hAnsi="Arial Narrow" w:cs="Times New Roman"/>
                <w:bCs/>
                <w:sz w:val="18"/>
                <w:szCs w:val="18"/>
              </w:rPr>
              <w:t>utilizzi del suolo a maggiore o minore impatto ambientale a partire dal proprio territorio</w:t>
            </w:r>
            <w:r>
              <w:rPr>
                <w:rFonts w:ascii="Arial Narrow" w:hAnsi="Arial Narrow" w:cs="Times New Roman"/>
                <w:bCs/>
                <w:sz w:val="18"/>
                <w:szCs w:val="18"/>
              </w:rPr>
              <w:t>;</w:t>
            </w:r>
          </w:p>
          <w:p w14:paraId="3A1C1F96" w14:textId="77777777"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d</w:t>
            </w:r>
            <w:r w:rsidRPr="00CC0463">
              <w:rPr>
                <w:rFonts w:ascii="Arial Narrow" w:hAnsi="Arial Narrow" w:cs="Times New Roman"/>
                <w:bCs/>
                <w:sz w:val="18"/>
                <w:szCs w:val="18"/>
              </w:rPr>
              <w:t>ifferenzia correttamente i rifiuti che produce e sa spiegarne le motivazioni, facendo riferimento anche al ciclo del trattamento dei rifiuti e alle diverse modalità di stoccaggio, smaltimento, riciclaggio</w:t>
            </w:r>
            <w:r>
              <w:rPr>
                <w:rFonts w:ascii="Arial Narrow" w:hAnsi="Arial Narrow" w:cs="Times New Roman"/>
                <w:bCs/>
                <w:sz w:val="18"/>
                <w:szCs w:val="18"/>
              </w:rPr>
              <w:t>;</w:t>
            </w:r>
          </w:p>
          <w:p w14:paraId="63F49D8D" w14:textId="77777777" w:rsidR="008C66B0" w:rsidRPr="00CC0463" w:rsidRDefault="008C66B0"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i</w:t>
            </w:r>
            <w:r w:rsidRPr="00CC0463">
              <w:rPr>
                <w:rFonts w:ascii="Arial Narrow" w:hAnsi="Arial Narrow" w:cs="Times New Roman"/>
                <w:bCs/>
                <w:sz w:val="18"/>
                <w:szCs w:val="18"/>
              </w:rPr>
              <w:t xml:space="preserve">ndividua </w:t>
            </w:r>
            <w:r>
              <w:rPr>
                <w:rFonts w:ascii="Arial Narrow" w:hAnsi="Arial Narrow" w:cs="Times New Roman"/>
                <w:bCs/>
                <w:sz w:val="18"/>
                <w:szCs w:val="18"/>
              </w:rPr>
              <w:t xml:space="preserve">e mette in atto </w:t>
            </w:r>
            <w:r w:rsidRPr="00CC0463">
              <w:rPr>
                <w:rFonts w:ascii="Arial Narrow" w:hAnsi="Arial Narrow" w:cs="Times New Roman"/>
                <w:bCs/>
                <w:sz w:val="18"/>
                <w:szCs w:val="18"/>
              </w:rPr>
              <w:t>comportamenti di consumo consapevole che riducono la produzione di rifiuti, specie non riciclabili, e lo spreco</w:t>
            </w:r>
            <w:r>
              <w:rPr>
                <w:rFonts w:ascii="Arial Narrow" w:hAnsi="Arial Narrow" w:cs="Times New Roman"/>
                <w:bCs/>
                <w:sz w:val="18"/>
                <w:szCs w:val="18"/>
              </w:rPr>
              <w:t>;</w:t>
            </w:r>
          </w:p>
          <w:p w14:paraId="3A4D15D2" w14:textId="4233EA77" w:rsidR="008C66B0" w:rsidRPr="00CC0463" w:rsidRDefault="00883B56"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i</w:t>
            </w:r>
            <w:r w:rsidR="008C66B0" w:rsidRPr="00CC0463">
              <w:rPr>
                <w:rFonts w:ascii="Arial Narrow" w:hAnsi="Arial Narrow" w:cs="Times New Roman"/>
                <w:bCs/>
                <w:sz w:val="18"/>
                <w:szCs w:val="18"/>
              </w:rPr>
              <w:t>ndividua</w:t>
            </w:r>
            <w:r>
              <w:rPr>
                <w:rFonts w:ascii="Arial Narrow" w:hAnsi="Arial Narrow" w:cs="Times New Roman"/>
                <w:bCs/>
                <w:sz w:val="18"/>
                <w:szCs w:val="18"/>
              </w:rPr>
              <w:t>, con esempi del docente,</w:t>
            </w:r>
            <w:r w:rsidR="008C66B0" w:rsidRPr="00CC0463">
              <w:rPr>
                <w:rFonts w:ascii="Arial Narrow" w:hAnsi="Arial Narrow" w:cs="Times New Roman"/>
                <w:bCs/>
                <w:sz w:val="18"/>
                <w:szCs w:val="18"/>
              </w:rPr>
              <w:t xml:space="preserve"> forme di economia circolare attuabili in prima persona e su scala più vasta e mette in atto quelle alla sua portata</w:t>
            </w:r>
            <w:r w:rsidR="008C66B0">
              <w:rPr>
                <w:rFonts w:ascii="Arial Narrow" w:hAnsi="Arial Narrow" w:cs="Times New Roman"/>
                <w:bCs/>
                <w:sz w:val="18"/>
                <w:szCs w:val="18"/>
              </w:rPr>
              <w:t>;</w:t>
            </w:r>
          </w:p>
          <w:p w14:paraId="3F2B526A" w14:textId="415B405A" w:rsidR="008C66B0" w:rsidRDefault="00883B56" w:rsidP="00883B56">
            <w:pPr>
              <w:pStyle w:val="Paragrafoelenco"/>
              <w:numPr>
                <w:ilvl w:val="0"/>
                <w:numId w:val="42"/>
              </w:numPr>
              <w:spacing w:after="120" w:line="240" w:lineRule="auto"/>
              <w:ind w:left="192" w:hanging="192"/>
              <w:jc w:val="both"/>
              <w:rPr>
                <w:rFonts w:ascii="Arial Narrow" w:hAnsi="Arial Narrow" w:cs="Times New Roman"/>
                <w:bCs/>
                <w:sz w:val="18"/>
                <w:szCs w:val="18"/>
              </w:rPr>
            </w:pPr>
            <w:r>
              <w:rPr>
                <w:rFonts w:ascii="Arial Narrow" w:hAnsi="Arial Narrow" w:cs="Times New Roman"/>
                <w:bCs/>
                <w:sz w:val="18"/>
                <w:szCs w:val="18"/>
              </w:rPr>
              <w:t xml:space="preserve">facendo riferimento allo studio e alle ricerche condotte, </w:t>
            </w:r>
            <w:r w:rsidR="008C66B0">
              <w:rPr>
                <w:rFonts w:ascii="Arial Narrow" w:hAnsi="Arial Narrow" w:cs="Times New Roman"/>
                <w:bCs/>
                <w:sz w:val="18"/>
                <w:szCs w:val="18"/>
              </w:rPr>
              <w:t>c</w:t>
            </w:r>
            <w:r w:rsidR="008C66B0" w:rsidRPr="00CC0463">
              <w:rPr>
                <w:rFonts w:ascii="Arial Narrow" w:hAnsi="Arial Narrow" w:cs="Times New Roman"/>
                <w:bCs/>
                <w:sz w:val="18"/>
                <w:szCs w:val="18"/>
              </w:rPr>
              <w:t xml:space="preserve">ollega i </w:t>
            </w:r>
            <w:r w:rsidR="008C66B0" w:rsidRPr="00CC0463">
              <w:rPr>
                <w:rFonts w:ascii="Arial Narrow" w:hAnsi="Arial Narrow" w:cs="Times New Roman"/>
                <w:bCs/>
                <w:sz w:val="18"/>
                <w:szCs w:val="18"/>
              </w:rPr>
              <w:lastRenderedPageBreak/>
              <w:t xml:space="preserve">comportamenti umani non responsabili e gli stili si vita ad alto impatto ambientale ai loro possibili effetti dannosi sull’ambiente, sulla sicurezza, sul benessere delle persone e degli animali, sia su scala locale che globale; </w:t>
            </w:r>
          </w:p>
          <w:p w14:paraId="39C5186F" w14:textId="5B10955D" w:rsidR="008C66B0" w:rsidRPr="008C66B0" w:rsidRDefault="00883B56" w:rsidP="00883B56">
            <w:pPr>
              <w:pStyle w:val="Paragrafoelenco"/>
              <w:numPr>
                <w:ilvl w:val="0"/>
                <w:numId w:val="40"/>
              </w:numPr>
              <w:spacing w:after="120" w:line="240" w:lineRule="auto"/>
              <w:ind w:left="192" w:hanging="192"/>
              <w:jc w:val="both"/>
              <w:rPr>
                <w:rFonts w:ascii="Arial Narrow" w:hAnsi="Arial Narrow" w:cs="Times New Roman"/>
                <w:sz w:val="18"/>
                <w:szCs w:val="18"/>
              </w:rPr>
            </w:pPr>
            <w:r>
              <w:rPr>
                <w:rFonts w:ascii="Arial Narrow" w:hAnsi="Arial Narrow" w:cs="Times New Roman"/>
                <w:sz w:val="18"/>
                <w:szCs w:val="18"/>
              </w:rPr>
              <w:t xml:space="preserve">con l’aiuto dei docenti e dei compagni, </w:t>
            </w:r>
            <w:r w:rsidR="008C66B0">
              <w:rPr>
                <w:rFonts w:ascii="Arial Narrow" w:hAnsi="Arial Narrow" w:cs="Times New Roman"/>
                <w:sz w:val="18"/>
                <w:szCs w:val="18"/>
              </w:rPr>
              <w:t>r</w:t>
            </w:r>
            <w:r w:rsidR="008C66B0" w:rsidRPr="00CC0463">
              <w:rPr>
                <w:rFonts w:ascii="Arial Narrow" w:hAnsi="Arial Narrow" w:cs="Times New Roman"/>
                <w:sz w:val="18"/>
                <w:szCs w:val="18"/>
              </w:rPr>
              <w:t>icerca, individua, riconosce forme di supporto e sostegno ad associazioni umanitarie, di solidarietà sociale e di salvaguardia dell’ambiente e della natura</w:t>
            </w:r>
            <w:r w:rsidR="008C66B0">
              <w:rPr>
                <w:rFonts w:ascii="Arial Narrow" w:hAnsi="Arial Narrow" w:cs="Times New Roman"/>
                <w:sz w:val="18"/>
                <w:szCs w:val="18"/>
              </w:rPr>
              <w:t xml:space="preserve"> e partecipa ad alcune azioni alla sua portata</w:t>
            </w:r>
            <w:r>
              <w:rPr>
                <w:rFonts w:ascii="Arial Narrow" w:hAnsi="Arial Narrow" w:cs="Times New Roman"/>
                <w:sz w:val="18"/>
                <w:szCs w:val="18"/>
              </w:rPr>
              <w:t>.</w:t>
            </w:r>
          </w:p>
        </w:tc>
        <w:tc>
          <w:tcPr>
            <w:tcW w:w="2895" w:type="dxa"/>
          </w:tcPr>
          <w:p w14:paraId="1737F2F8" w14:textId="77777777" w:rsidR="00CC0463" w:rsidRPr="00552538" w:rsidRDefault="00CC0463" w:rsidP="007B77EC">
            <w:pPr>
              <w:spacing w:after="120"/>
              <w:jc w:val="both"/>
              <w:rPr>
                <w:rFonts w:ascii="Arial Narrow" w:hAnsi="Arial Narrow" w:cs="Times New Roman"/>
                <w:sz w:val="18"/>
                <w:szCs w:val="18"/>
              </w:rPr>
            </w:pPr>
            <w:r w:rsidRPr="00552538">
              <w:rPr>
                <w:rFonts w:ascii="Arial Narrow" w:hAnsi="Arial Narrow" w:cs="Times New Roman"/>
                <w:sz w:val="18"/>
                <w:szCs w:val="18"/>
              </w:rPr>
              <w:lastRenderedPageBreak/>
              <w:t>In completa autonomia, con continuità e utilizzando risorse fornite dai docenti, ma anche reperite individualmente:</w:t>
            </w:r>
          </w:p>
          <w:p w14:paraId="103E1AC4" w14:textId="34C37989" w:rsidR="00AD58FB" w:rsidRPr="00CC0463" w:rsidRDefault="00CC0463" w:rsidP="007B77EC">
            <w:pPr>
              <w:pStyle w:val="Paragrafoelenco"/>
              <w:numPr>
                <w:ilvl w:val="0"/>
                <w:numId w:val="40"/>
              </w:numPr>
              <w:spacing w:after="120" w:line="240" w:lineRule="auto"/>
              <w:ind w:left="265" w:hanging="265"/>
              <w:jc w:val="both"/>
              <w:rPr>
                <w:rFonts w:ascii="Arial Narrow" w:hAnsi="Arial Narrow" w:cs="Times New Roman"/>
                <w:sz w:val="18"/>
                <w:szCs w:val="18"/>
              </w:rPr>
            </w:pPr>
            <w:r>
              <w:rPr>
                <w:rFonts w:ascii="Arial Narrow" w:hAnsi="Arial Narrow" w:cs="Times New Roman"/>
                <w:sz w:val="18"/>
                <w:szCs w:val="18"/>
              </w:rPr>
              <w:t>r</w:t>
            </w:r>
            <w:r w:rsidR="00AD58FB" w:rsidRPr="00CC0463">
              <w:rPr>
                <w:rFonts w:ascii="Arial Narrow" w:hAnsi="Arial Narrow" w:cs="Times New Roman"/>
                <w:sz w:val="18"/>
                <w:szCs w:val="18"/>
              </w:rPr>
              <w:t>iferendosi allo studio, individua e riferisce i fattori che hanno contribuito alla crescita economica del Paese e dell’Europa; individua i miglioramenti alle condizioni generali di vita, alla salute, al livello culturale delle popolazioni che tale sviluppo ha generato, rispetto al passato</w:t>
            </w:r>
            <w:r w:rsidR="007B77EC">
              <w:rPr>
                <w:rFonts w:ascii="Arial Narrow" w:hAnsi="Arial Narrow" w:cs="Times New Roman"/>
                <w:sz w:val="18"/>
                <w:szCs w:val="18"/>
              </w:rPr>
              <w:t>;</w:t>
            </w:r>
          </w:p>
          <w:p w14:paraId="399592EA" w14:textId="79D6F581" w:rsidR="00AD58FB" w:rsidRPr="00CC0463" w:rsidRDefault="007704B5" w:rsidP="007B77EC">
            <w:pPr>
              <w:pStyle w:val="Paragrafoelenco"/>
              <w:numPr>
                <w:ilvl w:val="0"/>
                <w:numId w:val="40"/>
              </w:numPr>
              <w:spacing w:after="120" w:line="240" w:lineRule="auto"/>
              <w:ind w:left="265" w:hanging="265"/>
              <w:jc w:val="both"/>
              <w:rPr>
                <w:rFonts w:ascii="Arial Narrow" w:hAnsi="Arial Narrow" w:cs="Times New Roman"/>
                <w:sz w:val="18"/>
                <w:szCs w:val="18"/>
              </w:rPr>
            </w:pPr>
            <w:r>
              <w:rPr>
                <w:rFonts w:ascii="Arial Narrow" w:hAnsi="Arial Narrow" w:cs="Times New Roman"/>
                <w:sz w:val="18"/>
                <w:szCs w:val="18"/>
              </w:rPr>
              <w:t>s</w:t>
            </w:r>
            <w:r w:rsidR="00AD58FB" w:rsidRPr="00CC0463">
              <w:rPr>
                <w:rFonts w:ascii="Arial Narrow" w:hAnsi="Arial Narrow" w:cs="Times New Roman"/>
                <w:sz w:val="18"/>
                <w:szCs w:val="18"/>
              </w:rPr>
              <w:t>a ricondurre il tema del lavoro alle parti della Costituzione che lo trattano, in particolare gli artt. 1 e 4 e quelli riguardanti i rapporti economici della Parte I (artt. 35-47)</w:t>
            </w:r>
            <w:r w:rsidR="007B77EC">
              <w:rPr>
                <w:rFonts w:ascii="Arial Narrow" w:hAnsi="Arial Narrow" w:cs="Times New Roman"/>
                <w:sz w:val="18"/>
                <w:szCs w:val="18"/>
              </w:rPr>
              <w:t>;</w:t>
            </w:r>
          </w:p>
          <w:p w14:paraId="3A320050" w14:textId="6730DD3B" w:rsidR="00AD58FB" w:rsidRPr="00CC0463" w:rsidRDefault="007704B5" w:rsidP="007B77EC">
            <w:pPr>
              <w:pStyle w:val="Paragrafoelenco"/>
              <w:numPr>
                <w:ilvl w:val="0"/>
                <w:numId w:val="40"/>
              </w:numPr>
              <w:spacing w:after="120" w:line="240" w:lineRule="auto"/>
              <w:ind w:left="265" w:hanging="265"/>
              <w:jc w:val="both"/>
              <w:rPr>
                <w:rFonts w:ascii="Arial Narrow" w:hAnsi="Arial Narrow" w:cs="Times New Roman"/>
                <w:sz w:val="18"/>
                <w:szCs w:val="18"/>
              </w:rPr>
            </w:pPr>
            <w:r>
              <w:rPr>
                <w:rFonts w:ascii="Arial Narrow" w:hAnsi="Arial Narrow" w:cs="Times New Roman"/>
                <w:sz w:val="18"/>
                <w:szCs w:val="18"/>
              </w:rPr>
              <w:t>d</w:t>
            </w:r>
            <w:r w:rsidR="00AD58FB" w:rsidRPr="00CC0463">
              <w:rPr>
                <w:rFonts w:ascii="Arial Narrow" w:hAnsi="Arial Narrow" w:cs="Times New Roman"/>
                <w:sz w:val="18"/>
                <w:szCs w:val="18"/>
              </w:rPr>
              <w:t xml:space="preserve">istingue i settori economici e le principali attività lavorative connesse; ne individua forme e organizzazioni nel proprio territorio. Basandosi </w:t>
            </w:r>
            <w:r w:rsidR="007B77EC">
              <w:rPr>
                <w:rFonts w:ascii="Arial Narrow" w:hAnsi="Arial Narrow" w:cs="Times New Roman"/>
                <w:sz w:val="18"/>
                <w:szCs w:val="18"/>
              </w:rPr>
              <w:t>sull</w:t>
            </w:r>
            <w:r w:rsidR="00AD58FB" w:rsidRPr="00CC0463">
              <w:rPr>
                <w:rFonts w:ascii="Arial Narrow" w:hAnsi="Arial Narrow" w:cs="Times New Roman"/>
                <w:sz w:val="18"/>
                <w:szCs w:val="18"/>
              </w:rPr>
              <w:t xml:space="preserve">’esperienza e </w:t>
            </w:r>
            <w:r w:rsidR="007B77EC">
              <w:rPr>
                <w:rFonts w:ascii="Arial Narrow" w:hAnsi="Arial Narrow" w:cs="Times New Roman"/>
                <w:sz w:val="18"/>
                <w:szCs w:val="18"/>
              </w:rPr>
              <w:t>sullo</w:t>
            </w:r>
            <w:r w:rsidR="00AD58FB" w:rsidRPr="00CC0463">
              <w:rPr>
                <w:rFonts w:ascii="Arial Narrow" w:hAnsi="Arial Narrow" w:cs="Times New Roman"/>
                <w:sz w:val="18"/>
                <w:szCs w:val="18"/>
              </w:rPr>
              <w:t xml:space="preserve"> studio, sa </w:t>
            </w:r>
            <w:r w:rsidR="00AD58FB" w:rsidRPr="00CC0463">
              <w:rPr>
                <w:rFonts w:ascii="Arial Narrow" w:hAnsi="Arial Narrow" w:cs="Times New Roman"/>
                <w:sz w:val="18"/>
                <w:szCs w:val="18"/>
              </w:rPr>
              <w:lastRenderedPageBreak/>
              <w:t>ri</w:t>
            </w:r>
            <w:r w:rsidR="007B77EC">
              <w:rPr>
                <w:rFonts w:ascii="Arial Narrow" w:hAnsi="Arial Narrow" w:cs="Times New Roman"/>
                <w:sz w:val="18"/>
                <w:szCs w:val="18"/>
              </w:rPr>
              <w:t>salire</w:t>
            </w:r>
            <w:r w:rsidR="00AD58FB" w:rsidRPr="00CC0463">
              <w:rPr>
                <w:rFonts w:ascii="Arial Narrow" w:hAnsi="Arial Narrow" w:cs="Times New Roman"/>
                <w:sz w:val="18"/>
                <w:szCs w:val="18"/>
              </w:rPr>
              <w:t xml:space="preserve"> all’esistenza e alle finalità generali di alcune norme e regole fondamentali che disciplinano il lavoro e alcune produzioni, in particolare a tutela dei lavoratori, della comunità, dell’ambiente, della sicurezza</w:t>
            </w:r>
            <w:r w:rsidR="007B77EC">
              <w:rPr>
                <w:rFonts w:ascii="Arial Narrow" w:hAnsi="Arial Narrow" w:cs="Times New Roman"/>
                <w:sz w:val="18"/>
                <w:szCs w:val="18"/>
              </w:rPr>
              <w:t>;</w:t>
            </w:r>
          </w:p>
          <w:p w14:paraId="2B42C6B8" w14:textId="7D73D417" w:rsidR="00AD58FB" w:rsidRPr="00CC0463" w:rsidRDefault="007B77EC" w:rsidP="007B77EC">
            <w:pPr>
              <w:pStyle w:val="Paragrafoelenco"/>
              <w:numPr>
                <w:ilvl w:val="0"/>
                <w:numId w:val="41"/>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s</w:t>
            </w:r>
            <w:r w:rsidR="00AD58FB" w:rsidRPr="00CC0463">
              <w:rPr>
                <w:rFonts w:ascii="Arial Narrow" w:hAnsi="Arial Narrow" w:cs="Times New Roman"/>
                <w:sz w:val="18"/>
                <w:szCs w:val="18"/>
              </w:rPr>
              <w:t>a indicare in termini generali le norme, le Istituzioni, le Organizzazioni che si occupano di sicurezza delle persone, del lavoro, delle comunità, di tutela del paesaggio, dell’ambiente, dei beni culturali, degli animali</w:t>
            </w:r>
            <w:r>
              <w:rPr>
                <w:rFonts w:ascii="Arial Narrow" w:hAnsi="Arial Narrow" w:cs="Times New Roman"/>
                <w:sz w:val="18"/>
                <w:szCs w:val="18"/>
              </w:rPr>
              <w:t>;</w:t>
            </w:r>
          </w:p>
          <w:p w14:paraId="3BCE4986" w14:textId="5C9D12A0" w:rsidR="00AD58FB" w:rsidRPr="00CC0463" w:rsidRDefault="007B77EC" w:rsidP="007B77EC">
            <w:pPr>
              <w:pStyle w:val="Paragrafoelenco"/>
              <w:numPr>
                <w:ilvl w:val="0"/>
                <w:numId w:val="41"/>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r</w:t>
            </w:r>
            <w:r w:rsidR="00AD58FB" w:rsidRPr="00CC0463">
              <w:rPr>
                <w:rFonts w:ascii="Arial Narrow" w:hAnsi="Arial Narrow" w:cs="Times New Roman"/>
                <w:bCs/>
                <w:sz w:val="18"/>
                <w:szCs w:val="18"/>
              </w:rPr>
              <w:t xml:space="preserve">iferendosi allo studio e alla ricerca, sa individuare le condizioni di arretratezza sociale ed economica ancora presenti in Italia, in Europa e nel mondo, spiegandone alcuni motivi possibili e ipotizzando </w:t>
            </w:r>
            <w:r>
              <w:rPr>
                <w:rFonts w:ascii="Arial Narrow" w:hAnsi="Arial Narrow" w:cs="Times New Roman"/>
                <w:bCs/>
                <w:sz w:val="18"/>
                <w:szCs w:val="18"/>
              </w:rPr>
              <w:t xml:space="preserve">con semplicità </w:t>
            </w:r>
            <w:r w:rsidR="00AD58FB" w:rsidRPr="00CC0463">
              <w:rPr>
                <w:rFonts w:ascii="Arial Narrow" w:hAnsi="Arial Narrow" w:cs="Times New Roman"/>
                <w:bCs/>
                <w:sz w:val="18"/>
                <w:szCs w:val="18"/>
              </w:rPr>
              <w:t>alcune</w:t>
            </w:r>
            <w:r>
              <w:rPr>
                <w:rFonts w:ascii="Arial Narrow" w:hAnsi="Arial Narrow" w:cs="Times New Roman"/>
                <w:bCs/>
                <w:sz w:val="18"/>
                <w:szCs w:val="18"/>
              </w:rPr>
              <w:t xml:space="preserve"> </w:t>
            </w:r>
            <w:r w:rsidR="00AD58FB" w:rsidRPr="00CC0463">
              <w:rPr>
                <w:rFonts w:ascii="Arial Narrow" w:hAnsi="Arial Narrow" w:cs="Times New Roman"/>
                <w:bCs/>
                <w:sz w:val="18"/>
                <w:szCs w:val="18"/>
              </w:rPr>
              <w:t>misure di intervento</w:t>
            </w:r>
            <w:r>
              <w:rPr>
                <w:rFonts w:ascii="Arial Narrow" w:hAnsi="Arial Narrow" w:cs="Times New Roman"/>
                <w:bCs/>
                <w:sz w:val="18"/>
                <w:szCs w:val="18"/>
              </w:rPr>
              <w:t>;</w:t>
            </w:r>
          </w:p>
          <w:p w14:paraId="73E77ADC" w14:textId="2B48819B" w:rsidR="00AD58FB" w:rsidRPr="00CC0463" w:rsidRDefault="007B77EC" w:rsidP="007B77EC">
            <w:pPr>
              <w:pStyle w:val="Paragrafoelenco"/>
              <w:numPr>
                <w:ilvl w:val="0"/>
                <w:numId w:val="41"/>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a</w:t>
            </w:r>
            <w:r w:rsidR="00AD58FB" w:rsidRPr="00CC0463">
              <w:rPr>
                <w:rFonts w:ascii="Arial Narrow" w:hAnsi="Arial Narrow" w:cs="Times New Roman"/>
                <w:bCs/>
                <w:sz w:val="18"/>
                <w:szCs w:val="18"/>
              </w:rPr>
              <w:t>lla luce dello studio, della ricerca e dell’esperienza personale, individua gli effetti portati nella vita quotidiana dallo sviluppo scientifico-tecnologico, valutandone i benefici e i rischi reali e potenziali</w:t>
            </w:r>
            <w:r w:rsidR="007704B5">
              <w:rPr>
                <w:rFonts w:ascii="Arial Narrow" w:hAnsi="Arial Narrow" w:cs="Times New Roman"/>
                <w:bCs/>
                <w:sz w:val="18"/>
                <w:szCs w:val="18"/>
              </w:rPr>
              <w:t>;</w:t>
            </w:r>
          </w:p>
          <w:p w14:paraId="12613A51" w14:textId="16AC62E0" w:rsidR="00AD58FB" w:rsidRPr="00CC0463" w:rsidRDefault="007704B5" w:rsidP="007B77EC">
            <w:pPr>
              <w:pStyle w:val="Paragrafoelenco"/>
              <w:numPr>
                <w:ilvl w:val="0"/>
                <w:numId w:val="41"/>
              </w:numPr>
              <w:autoSpaceDE w:val="0"/>
              <w:autoSpaceDN w:val="0"/>
              <w:adjustRightInd w:val="0"/>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a</w:t>
            </w:r>
            <w:r w:rsidR="00AD58FB" w:rsidRPr="00CC0463">
              <w:rPr>
                <w:rFonts w:ascii="Arial Narrow" w:hAnsi="Arial Narrow" w:cs="Times New Roman"/>
                <w:sz w:val="18"/>
                <w:szCs w:val="18"/>
              </w:rPr>
              <w:t>nalizza il proprio territorio, con riferimento a: verde, trasporti, ciclo dei rifiuti, fonti di energia, servendosi anche di carte tematiche, mappe, fonti di dati, strumenti di geolocalizzazione e di rilevazione statistica</w:t>
            </w:r>
            <w:r>
              <w:rPr>
                <w:rFonts w:ascii="Arial Narrow" w:hAnsi="Arial Narrow" w:cs="Times New Roman"/>
                <w:sz w:val="18"/>
                <w:szCs w:val="18"/>
              </w:rPr>
              <w:t>;</w:t>
            </w:r>
          </w:p>
          <w:p w14:paraId="3706FA96" w14:textId="612B9BCF" w:rsidR="00AD58FB" w:rsidRPr="00CC0463" w:rsidRDefault="007704B5" w:rsidP="007B77EC">
            <w:pPr>
              <w:pStyle w:val="Paragrafoelenco"/>
              <w:numPr>
                <w:ilvl w:val="0"/>
                <w:numId w:val="41"/>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i</w:t>
            </w:r>
            <w:r w:rsidR="00AD58FB" w:rsidRPr="00CC0463">
              <w:rPr>
                <w:rFonts w:ascii="Arial Narrow" w:hAnsi="Arial Narrow" w:cs="Times New Roman"/>
                <w:sz w:val="18"/>
                <w:szCs w:val="18"/>
              </w:rPr>
              <w:t>ndividua, con riferimento all</w:t>
            </w:r>
            <w:r>
              <w:rPr>
                <w:rFonts w:ascii="Arial Narrow" w:hAnsi="Arial Narrow" w:cs="Times New Roman"/>
                <w:sz w:val="18"/>
                <w:szCs w:val="18"/>
              </w:rPr>
              <w:t>a conoscenza</w:t>
            </w:r>
            <w:r w:rsidR="00AD58FB" w:rsidRPr="00CC0463">
              <w:rPr>
                <w:rFonts w:ascii="Arial Narrow" w:hAnsi="Arial Narrow" w:cs="Times New Roman"/>
                <w:sz w:val="18"/>
                <w:szCs w:val="18"/>
              </w:rPr>
              <w:t xml:space="preserve"> del proprio territorio e a quanto appreso nello studio, le attività e le scelte umane a maggiore o minore impatto ambientale, su scala locale, nazionale, mondiale</w:t>
            </w:r>
            <w:r w:rsidR="00142B00">
              <w:rPr>
                <w:rFonts w:ascii="Arial Narrow" w:hAnsi="Arial Narrow" w:cs="Times New Roman"/>
                <w:sz w:val="18"/>
                <w:szCs w:val="18"/>
              </w:rPr>
              <w:t>;</w:t>
            </w:r>
          </w:p>
          <w:p w14:paraId="74A7FADC" w14:textId="6E2F8933" w:rsidR="00883B56" w:rsidRDefault="00142B00" w:rsidP="007B77EC">
            <w:pPr>
              <w:pStyle w:val="Paragrafoelenco"/>
              <w:numPr>
                <w:ilvl w:val="0"/>
                <w:numId w:val="41"/>
              </w:numPr>
              <w:spacing w:after="120" w:line="240" w:lineRule="auto"/>
              <w:ind w:left="265" w:hanging="283"/>
              <w:jc w:val="both"/>
              <w:rPr>
                <w:rFonts w:ascii="Arial Narrow" w:hAnsi="Arial Narrow" w:cs="Times New Roman"/>
                <w:sz w:val="18"/>
                <w:szCs w:val="18"/>
              </w:rPr>
            </w:pPr>
            <w:r>
              <w:rPr>
                <w:rFonts w:ascii="Arial Narrow" w:hAnsi="Arial Narrow" w:cs="Times New Roman"/>
                <w:sz w:val="18"/>
                <w:szCs w:val="18"/>
              </w:rPr>
              <w:t>o</w:t>
            </w:r>
            <w:r w:rsidR="00AD58FB" w:rsidRPr="00CC0463">
              <w:rPr>
                <w:rFonts w:ascii="Arial Narrow" w:hAnsi="Arial Narrow" w:cs="Times New Roman"/>
                <w:sz w:val="18"/>
                <w:szCs w:val="18"/>
              </w:rPr>
              <w:t xml:space="preserve">sserva e individua, a partire dal proprio territorio e fino al Pianeta, le </w:t>
            </w:r>
            <w:r w:rsidR="00AD58FB" w:rsidRPr="00CC0463">
              <w:rPr>
                <w:rFonts w:ascii="Arial Narrow" w:hAnsi="Arial Narrow" w:cs="Times New Roman"/>
                <w:sz w:val="18"/>
                <w:szCs w:val="18"/>
              </w:rPr>
              <w:lastRenderedPageBreak/>
              <w:t>trasformazioni am</w:t>
            </w:r>
            <w:r w:rsidR="00AD58FB" w:rsidRPr="00CC0463">
              <w:rPr>
                <w:rFonts w:ascii="Arial Narrow" w:hAnsi="Arial Narrow" w:cs="Times New Roman"/>
                <w:sz w:val="18"/>
                <w:szCs w:val="18"/>
              </w:rPr>
              <w:softHyphen/>
              <w:t>bientali dovute agli interventi dell’uomo e le conseguenze del progresso scientifico-tecnologico</w:t>
            </w:r>
            <w:r w:rsidR="00883B56">
              <w:rPr>
                <w:rFonts w:ascii="Arial Narrow" w:hAnsi="Arial Narrow" w:cs="Times New Roman"/>
                <w:sz w:val="18"/>
                <w:szCs w:val="18"/>
              </w:rPr>
              <w:t>;</w:t>
            </w:r>
          </w:p>
          <w:p w14:paraId="21C81912" w14:textId="50A6A8A7" w:rsidR="00AD58FB" w:rsidRPr="00CC0463" w:rsidRDefault="00AD58FB" w:rsidP="007B77EC">
            <w:pPr>
              <w:pStyle w:val="Paragrafoelenco"/>
              <w:numPr>
                <w:ilvl w:val="0"/>
                <w:numId w:val="41"/>
              </w:numPr>
              <w:spacing w:after="120" w:line="240" w:lineRule="auto"/>
              <w:ind w:left="265" w:hanging="283"/>
              <w:jc w:val="both"/>
              <w:rPr>
                <w:rFonts w:ascii="Arial Narrow" w:hAnsi="Arial Narrow" w:cs="Times New Roman"/>
                <w:sz w:val="18"/>
                <w:szCs w:val="18"/>
              </w:rPr>
            </w:pPr>
            <w:r w:rsidRPr="00CC0463">
              <w:rPr>
                <w:rFonts w:ascii="Arial Narrow" w:hAnsi="Arial Narrow" w:cs="Times New Roman"/>
                <w:sz w:val="18"/>
                <w:szCs w:val="18"/>
              </w:rPr>
              <w:t xml:space="preserve"> </w:t>
            </w:r>
            <w:r w:rsidR="00883B56">
              <w:rPr>
                <w:rFonts w:ascii="Arial Narrow" w:hAnsi="Arial Narrow" w:cs="Times New Roman"/>
                <w:sz w:val="18"/>
                <w:szCs w:val="18"/>
              </w:rPr>
              <w:t>p</w:t>
            </w:r>
            <w:r w:rsidRPr="00CC0463">
              <w:rPr>
                <w:rFonts w:ascii="Arial Narrow" w:hAnsi="Arial Narrow" w:cs="Times New Roman"/>
                <w:sz w:val="18"/>
                <w:szCs w:val="18"/>
              </w:rPr>
              <w:t>ropone, pianifica, mette in atto comportamenti che riducono l’impatto delle attività quotidiane sull’ambiente e ne suggerisce nei contesti dove può partecipare (casa, scuola, gruppi di lavoro, CCR…)</w:t>
            </w:r>
            <w:r w:rsidR="00142B00">
              <w:rPr>
                <w:rFonts w:ascii="Arial Narrow" w:hAnsi="Arial Narrow" w:cs="Times New Roman"/>
                <w:sz w:val="18"/>
                <w:szCs w:val="18"/>
              </w:rPr>
              <w:t>;</w:t>
            </w:r>
          </w:p>
          <w:p w14:paraId="14769372" w14:textId="1CCA187F"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s</w:t>
            </w:r>
            <w:r w:rsidR="00AD58FB" w:rsidRPr="00CC0463">
              <w:rPr>
                <w:rFonts w:ascii="Arial Narrow" w:hAnsi="Arial Narrow" w:cs="Times New Roman"/>
                <w:bCs/>
                <w:sz w:val="18"/>
                <w:szCs w:val="18"/>
              </w:rPr>
              <w:t>piega il concetto di energia nei diversi contesti in cui viene impiegato</w:t>
            </w:r>
            <w:r>
              <w:rPr>
                <w:rFonts w:ascii="Arial Narrow" w:hAnsi="Arial Narrow" w:cs="Times New Roman"/>
                <w:bCs/>
                <w:sz w:val="18"/>
                <w:szCs w:val="18"/>
              </w:rPr>
              <w:t>;</w:t>
            </w:r>
          </w:p>
          <w:p w14:paraId="24032FF7" w14:textId="676293E5"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i</w:t>
            </w:r>
            <w:r w:rsidR="00AD58FB" w:rsidRPr="00CC0463">
              <w:rPr>
                <w:rFonts w:ascii="Arial Narrow" w:hAnsi="Arial Narrow" w:cs="Times New Roman"/>
                <w:bCs/>
                <w:sz w:val="18"/>
                <w:szCs w:val="18"/>
              </w:rPr>
              <w:t>ndividua le principali fonti di energia, le forme di approvvigionamento e produzione, l’impiego nelle attività umane</w:t>
            </w:r>
            <w:r>
              <w:rPr>
                <w:rFonts w:ascii="Arial Narrow" w:hAnsi="Arial Narrow" w:cs="Times New Roman"/>
                <w:bCs/>
                <w:sz w:val="18"/>
                <w:szCs w:val="18"/>
              </w:rPr>
              <w:t>;</w:t>
            </w:r>
            <w:r w:rsidR="00AD58FB" w:rsidRPr="00CC0463">
              <w:rPr>
                <w:rFonts w:ascii="Arial Narrow" w:hAnsi="Arial Narrow" w:cs="Times New Roman"/>
                <w:bCs/>
                <w:sz w:val="18"/>
                <w:szCs w:val="18"/>
              </w:rPr>
              <w:t xml:space="preserve"> </w:t>
            </w:r>
          </w:p>
          <w:p w14:paraId="2953EF5F" w14:textId="233F1EC1"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d</w:t>
            </w:r>
            <w:r w:rsidR="00AD58FB" w:rsidRPr="00CC0463">
              <w:rPr>
                <w:rFonts w:ascii="Arial Narrow" w:hAnsi="Arial Narrow" w:cs="Times New Roman"/>
                <w:bCs/>
                <w:sz w:val="18"/>
                <w:szCs w:val="18"/>
              </w:rPr>
              <w:t>istingue tra fonti rinnovabili e non rinnovabili e sa spiegare le differenze di impatto ambientale</w:t>
            </w:r>
            <w:r>
              <w:rPr>
                <w:rFonts w:ascii="Arial Narrow" w:hAnsi="Arial Narrow" w:cs="Times New Roman"/>
                <w:bCs/>
                <w:sz w:val="18"/>
                <w:szCs w:val="18"/>
              </w:rPr>
              <w:t>;</w:t>
            </w:r>
          </w:p>
          <w:p w14:paraId="1412E4C8" w14:textId="4927CC61"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s</w:t>
            </w:r>
            <w:r w:rsidR="00AD58FB" w:rsidRPr="00CC0463">
              <w:rPr>
                <w:rFonts w:ascii="Arial Narrow" w:hAnsi="Arial Narrow" w:cs="Times New Roman"/>
                <w:bCs/>
                <w:sz w:val="18"/>
                <w:szCs w:val="18"/>
              </w:rPr>
              <w:t>a indicare comportamenti individuali e collettivi per il loro utilizzo consapevole e osserva quelli alla sua portata</w:t>
            </w:r>
            <w:r>
              <w:rPr>
                <w:rFonts w:ascii="Arial Narrow" w:hAnsi="Arial Narrow" w:cs="Times New Roman"/>
                <w:bCs/>
                <w:sz w:val="18"/>
                <w:szCs w:val="18"/>
              </w:rPr>
              <w:t>;</w:t>
            </w:r>
          </w:p>
          <w:p w14:paraId="33DF9B42" w14:textId="6CDD7BBC"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a</w:t>
            </w:r>
            <w:r w:rsidR="00AD58FB" w:rsidRPr="00CC0463">
              <w:rPr>
                <w:rFonts w:ascii="Arial Narrow" w:hAnsi="Arial Narrow" w:cs="Times New Roman"/>
                <w:bCs/>
                <w:sz w:val="18"/>
                <w:szCs w:val="18"/>
              </w:rPr>
              <w:t>nalizza e distingue utilizzi del suolo a maggiore o minore impatto ambientale a partire dal proprio territorio e individua alcune criticità nell’approvvigionamento delle materie prime a livello locale e planetario</w:t>
            </w:r>
            <w:r>
              <w:rPr>
                <w:rFonts w:ascii="Arial Narrow" w:hAnsi="Arial Narrow" w:cs="Times New Roman"/>
                <w:bCs/>
                <w:sz w:val="18"/>
                <w:szCs w:val="18"/>
              </w:rPr>
              <w:t>;</w:t>
            </w:r>
          </w:p>
          <w:p w14:paraId="2453FB36" w14:textId="7F577A13"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d</w:t>
            </w:r>
            <w:r w:rsidR="00AD58FB" w:rsidRPr="00CC0463">
              <w:rPr>
                <w:rFonts w:ascii="Arial Narrow" w:hAnsi="Arial Narrow" w:cs="Times New Roman"/>
                <w:bCs/>
                <w:sz w:val="18"/>
                <w:szCs w:val="18"/>
              </w:rPr>
              <w:t>ifferenzia correttamente i rifiuti che produce e sa spiegarne le motivazioni, facendo riferimento anche al ciclo del trattamento dei rifiuti e alle diverse modalità di stoccaggio, smaltimento, riciclaggio</w:t>
            </w:r>
            <w:r>
              <w:rPr>
                <w:rFonts w:ascii="Arial Narrow" w:hAnsi="Arial Narrow" w:cs="Times New Roman"/>
                <w:bCs/>
                <w:sz w:val="18"/>
                <w:szCs w:val="18"/>
              </w:rPr>
              <w:t>;</w:t>
            </w:r>
          </w:p>
          <w:p w14:paraId="44D8FDFD" w14:textId="0D5DD8DD"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i</w:t>
            </w:r>
            <w:r w:rsidR="00AD58FB" w:rsidRPr="00CC0463">
              <w:rPr>
                <w:rFonts w:ascii="Arial Narrow" w:hAnsi="Arial Narrow" w:cs="Times New Roman"/>
                <w:bCs/>
                <w:sz w:val="18"/>
                <w:szCs w:val="18"/>
              </w:rPr>
              <w:t xml:space="preserve">ndividua </w:t>
            </w:r>
            <w:r>
              <w:rPr>
                <w:rFonts w:ascii="Arial Narrow" w:hAnsi="Arial Narrow" w:cs="Times New Roman"/>
                <w:bCs/>
                <w:sz w:val="18"/>
                <w:szCs w:val="18"/>
              </w:rPr>
              <w:t xml:space="preserve">e mette in atto </w:t>
            </w:r>
            <w:r w:rsidR="00AD58FB" w:rsidRPr="00CC0463">
              <w:rPr>
                <w:rFonts w:ascii="Arial Narrow" w:hAnsi="Arial Narrow" w:cs="Times New Roman"/>
                <w:bCs/>
                <w:sz w:val="18"/>
                <w:szCs w:val="18"/>
              </w:rPr>
              <w:t>comportamenti di consumo consapevole che riducono la produzione di rifiuti, specie non riciclabili, e lo spreco</w:t>
            </w:r>
            <w:r>
              <w:rPr>
                <w:rFonts w:ascii="Arial Narrow" w:hAnsi="Arial Narrow" w:cs="Times New Roman"/>
                <w:bCs/>
                <w:sz w:val="18"/>
                <w:szCs w:val="18"/>
              </w:rPr>
              <w:t>;</w:t>
            </w:r>
          </w:p>
          <w:p w14:paraId="5394B5AA" w14:textId="38DE79C9" w:rsidR="00AD58FB" w:rsidRPr="00CC0463" w:rsidRDefault="00AD58FB"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sidRPr="00CC0463">
              <w:rPr>
                <w:rFonts w:ascii="Arial Narrow" w:hAnsi="Arial Narrow" w:cs="Times New Roman"/>
                <w:bCs/>
                <w:sz w:val="18"/>
                <w:szCs w:val="18"/>
              </w:rPr>
              <w:lastRenderedPageBreak/>
              <w:t>Individua forme di economia circolare attuabili in prima persona e su scala più vasta e mette in atto quelle alla sua portata</w:t>
            </w:r>
            <w:r w:rsidR="00142B00">
              <w:rPr>
                <w:rFonts w:ascii="Arial Narrow" w:hAnsi="Arial Narrow" w:cs="Times New Roman"/>
                <w:bCs/>
                <w:sz w:val="18"/>
                <w:szCs w:val="18"/>
              </w:rPr>
              <w:t>;</w:t>
            </w:r>
          </w:p>
          <w:p w14:paraId="0B0A2409" w14:textId="0B225AD1" w:rsidR="00AD58FB"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c</w:t>
            </w:r>
            <w:r w:rsidR="00AD58FB" w:rsidRPr="00CC0463">
              <w:rPr>
                <w:rFonts w:ascii="Arial Narrow" w:hAnsi="Arial Narrow" w:cs="Times New Roman"/>
                <w:bCs/>
                <w:sz w:val="18"/>
                <w:szCs w:val="18"/>
              </w:rPr>
              <w:t>ollega i comportamenti umani non responsabili e gli stili si vita ad alto impatto ambientale ai loro possibili effetti dannosi sull’ambiente, sulla sicurezza, sul benessere delle persone e degli animali, sia su scala locale che globale; rintraccia nei comportamenti e nelle misure a contenimento e contrasto di tali comportamenti i principi costituzionali di solidarietà, responsabilità, tutela delle persone, della salute, della sicurezza, degli animali, del paesaggio e dei beni comuni</w:t>
            </w:r>
            <w:r>
              <w:rPr>
                <w:rFonts w:ascii="Arial Narrow" w:hAnsi="Arial Narrow" w:cs="Times New Roman"/>
                <w:bCs/>
                <w:sz w:val="18"/>
                <w:szCs w:val="18"/>
              </w:rPr>
              <w:t>;</w:t>
            </w:r>
          </w:p>
          <w:p w14:paraId="59471EF5" w14:textId="1F4C213F" w:rsidR="00AD58FB" w:rsidRPr="00CC0463" w:rsidRDefault="00142B00" w:rsidP="007B77EC">
            <w:pPr>
              <w:pStyle w:val="Paragrafoelenco"/>
              <w:numPr>
                <w:ilvl w:val="0"/>
                <w:numId w:val="42"/>
              </w:numPr>
              <w:spacing w:after="120" w:line="240" w:lineRule="auto"/>
              <w:ind w:left="265" w:hanging="283"/>
              <w:jc w:val="both"/>
              <w:rPr>
                <w:rFonts w:ascii="Arial Narrow" w:hAnsi="Arial Narrow" w:cs="Times New Roman"/>
                <w:bCs/>
                <w:sz w:val="18"/>
                <w:szCs w:val="18"/>
              </w:rPr>
            </w:pPr>
            <w:r>
              <w:rPr>
                <w:rFonts w:ascii="Arial Narrow" w:hAnsi="Arial Narrow" w:cs="Times New Roman"/>
                <w:sz w:val="18"/>
                <w:szCs w:val="18"/>
              </w:rPr>
              <w:t>r</w:t>
            </w:r>
            <w:r w:rsidR="00AD58FB" w:rsidRPr="00CC0463">
              <w:rPr>
                <w:rFonts w:ascii="Arial Narrow" w:hAnsi="Arial Narrow" w:cs="Times New Roman"/>
                <w:sz w:val="18"/>
                <w:szCs w:val="18"/>
              </w:rPr>
              <w:t>icerca, individua, riconosce forme di supporto e sostegno ad associazioni umanitarie, di solidarietà sociale e di salvaguardia dell’ambiente e della natura</w:t>
            </w:r>
            <w:r>
              <w:rPr>
                <w:rFonts w:ascii="Arial Narrow" w:hAnsi="Arial Narrow" w:cs="Times New Roman"/>
                <w:sz w:val="18"/>
                <w:szCs w:val="18"/>
              </w:rPr>
              <w:t xml:space="preserve"> e partecipa ad alcune azioni alla sua portata</w:t>
            </w:r>
          </w:p>
        </w:tc>
      </w:tr>
      <w:tr w:rsidR="00AD58FB" w:rsidRPr="00442852" w14:paraId="040ADBC5" w14:textId="77777777" w:rsidTr="00995019">
        <w:tc>
          <w:tcPr>
            <w:tcW w:w="2986" w:type="dxa"/>
          </w:tcPr>
          <w:p w14:paraId="4406802B" w14:textId="77777777" w:rsidR="00AD58FB" w:rsidRDefault="00AD58FB" w:rsidP="00AD58FB">
            <w:pPr>
              <w:autoSpaceDE w:val="0"/>
              <w:autoSpaceDN w:val="0"/>
              <w:adjustRightInd w:val="0"/>
              <w:jc w:val="both"/>
              <w:rPr>
                <w:rFonts w:ascii="Arial Narrow" w:hAnsi="Arial Narrow"/>
                <w:b/>
                <w:i/>
                <w:spacing w:val="-2"/>
                <w:sz w:val="18"/>
                <w:szCs w:val="18"/>
              </w:rPr>
            </w:pPr>
            <w:r w:rsidRPr="00995019">
              <w:rPr>
                <w:rFonts w:ascii="Arial Narrow" w:hAnsi="Arial Narrow"/>
                <w:b/>
                <w:i/>
                <w:sz w:val="18"/>
                <w:szCs w:val="18"/>
              </w:rPr>
              <w:lastRenderedPageBreak/>
              <w:t xml:space="preserve">Comprendere le cause dei cambiamenti climatici, gli effetti sull’ambiente e i rischi legati all’azione dell’uomo sul territorio. Comprendere l’azione della Protezione civile nella prevenzione dei rischi </w:t>
            </w:r>
            <w:r w:rsidRPr="00995019">
              <w:rPr>
                <w:rFonts w:ascii="Arial Narrow" w:hAnsi="Arial Narrow"/>
                <w:b/>
                <w:i/>
                <w:spacing w:val="-2"/>
                <w:sz w:val="18"/>
                <w:szCs w:val="18"/>
              </w:rPr>
              <w:t>ambientali.</w:t>
            </w:r>
          </w:p>
          <w:p w14:paraId="7A939CF7" w14:textId="77777777" w:rsidR="00AD58FB" w:rsidRPr="00442852" w:rsidRDefault="00AD58FB" w:rsidP="00AD58FB">
            <w:pPr>
              <w:autoSpaceDE w:val="0"/>
              <w:autoSpaceDN w:val="0"/>
              <w:adjustRightInd w:val="0"/>
              <w:jc w:val="both"/>
              <w:rPr>
                <w:rFonts w:ascii="Arial Narrow" w:hAnsi="Arial Narrow" w:cs="Times New Roman"/>
                <w:color w:val="000000"/>
                <w:sz w:val="16"/>
                <w:szCs w:val="16"/>
              </w:rPr>
            </w:pPr>
          </w:p>
        </w:tc>
        <w:tc>
          <w:tcPr>
            <w:tcW w:w="2891" w:type="dxa"/>
          </w:tcPr>
          <w:p w14:paraId="14BA7CC9" w14:textId="1FBB0668"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Con istruzioni precise e dettagliate, l’aiuto, la costante supervisione degli insegnanti, l’aiuto e l’esempio dei compagni</w:t>
            </w:r>
            <w:r w:rsidR="005A3EBE">
              <w:rPr>
                <w:rFonts w:ascii="Arial Narrow" w:hAnsi="Arial Narrow" w:cs="Times New Roman"/>
                <w:sz w:val="18"/>
                <w:szCs w:val="18"/>
              </w:rPr>
              <w:t>, in situazioni note</w:t>
            </w:r>
            <w:r w:rsidRPr="00F56908">
              <w:rPr>
                <w:rFonts w:ascii="Arial Narrow" w:hAnsi="Arial Narrow" w:cs="Times New Roman"/>
                <w:sz w:val="18"/>
                <w:szCs w:val="18"/>
              </w:rPr>
              <w:t xml:space="preserve">: </w:t>
            </w:r>
          </w:p>
          <w:p w14:paraId="461FA05D" w14:textId="4E3E371B" w:rsidR="005A3EBE"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risale all’esistenza di</w:t>
            </w:r>
            <w:r w:rsidRPr="005A3EBE">
              <w:rPr>
                <w:rFonts w:ascii="Arial Narrow" w:hAnsi="Arial Narrow" w:cs="Times New Roman"/>
                <w:sz w:val="18"/>
                <w:szCs w:val="18"/>
              </w:rPr>
              <w:t xml:space="preserve"> </w:t>
            </w:r>
            <w:r>
              <w:rPr>
                <w:rFonts w:ascii="Arial Narrow" w:hAnsi="Arial Narrow" w:cs="Times New Roman"/>
                <w:sz w:val="18"/>
                <w:szCs w:val="18"/>
              </w:rPr>
              <w:t>alcune</w:t>
            </w:r>
            <w:r w:rsidRPr="005A3EBE">
              <w:rPr>
                <w:rFonts w:ascii="Arial Narrow" w:hAnsi="Arial Narrow" w:cs="Times New Roman"/>
                <w:sz w:val="18"/>
                <w:szCs w:val="18"/>
              </w:rPr>
              <w:t xml:space="preserve"> possibili situazioni di pericoli ambientali (rischio sismico, vulcanico, nubi tossiche, esondazioni e alluvioni, frane, ecc.)</w:t>
            </w:r>
            <w:r>
              <w:rPr>
                <w:rFonts w:ascii="Arial Narrow" w:hAnsi="Arial Narrow" w:cs="Times New Roman"/>
                <w:sz w:val="18"/>
                <w:szCs w:val="18"/>
              </w:rPr>
              <w:t>;</w:t>
            </w:r>
          </w:p>
          <w:p w14:paraId="4657F098" w14:textId="0A86DF34" w:rsid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con precise istruzioni e stretto controllo, seguendo l’esempio dei compagni, a</w:t>
            </w:r>
            <w:r w:rsidRPr="005A3EBE">
              <w:rPr>
                <w:rFonts w:ascii="Arial Narrow" w:hAnsi="Arial Narrow" w:cs="Times New Roman"/>
                <w:sz w:val="18"/>
                <w:szCs w:val="18"/>
              </w:rPr>
              <w:t>ssume comportamenti adegua</w:t>
            </w:r>
            <w:r w:rsidRPr="005A3EBE">
              <w:rPr>
                <w:rFonts w:ascii="Arial Narrow" w:hAnsi="Arial Narrow" w:cs="Times New Roman"/>
                <w:sz w:val="18"/>
                <w:szCs w:val="18"/>
              </w:rPr>
              <w:softHyphen/>
              <w:t>ti a varie condizioni di rischio (sismico, vulcanico, idrogeo</w:t>
            </w:r>
            <w:r w:rsidRPr="005A3EBE">
              <w:rPr>
                <w:rFonts w:ascii="Arial Narrow" w:hAnsi="Arial Narrow" w:cs="Times New Roman"/>
                <w:sz w:val="18"/>
                <w:szCs w:val="18"/>
              </w:rPr>
              <w:softHyphen/>
              <w:t>lo</w:t>
            </w:r>
            <w:r w:rsidRPr="005A3EBE">
              <w:rPr>
                <w:rFonts w:ascii="Arial Narrow" w:hAnsi="Arial Narrow" w:cs="Times New Roman"/>
                <w:sz w:val="18"/>
                <w:szCs w:val="18"/>
              </w:rPr>
              <w:softHyphen/>
              <w:t>gi</w:t>
            </w:r>
            <w:r w:rsidRPr="005A3EBE">
              <w:rPr>
                <w:rFonts w:ascii="Arial Narrow" w:hAnsi="Arial Narrow" w:cs="Times New Roman"/>
                <w:sz w:val="18"/>
                <w:szCs w:val="18"/>
              </w:rPr>
              <w:softHyphen/>
              <w:t>co, climatico, …) in ambiente sco</w:t>
            </w:r>
            <w:r w:rsidRPr="005A3EBE">
              <w:rPr>
                <w:rFonts w:ascii="Arial Narrow" w:hAnsi="Arial Narrow" w:cs="Times New Roman"/>
                <w:sz w:val="18"/>
                <w:szCs w:val="18"/>
              </w:rPr>
              <w:softHyphen/>
              <w:t>lastico e di comunità, anche in collabora</w:t>
            </w:r>
            <w:r w:rsidRPr="005A3EBE">
              <w:rPr>
                <w:rFonts w:ascii="Arial Narrow" w:hAnsi="Arial Narrow" w:cs="Times New Roman"/>
                <w:sz w:val="18"/>
                <w:szCs w:val="18"/>
              </w:rPr>
              <w:softHyphen/>
              <w:t>zio</w:t>
            </w:r>
            <w:r w:rsidRPr="005A3EBE">
              <w:rPr>
                <w:rFonts w:ascii="Arial Narrow" w:hAnsi="Arial Narrow" w:cs="Times New Roman"/>
                <w:sz w:val="18"/>
                <w:szCs w:val="18"/>
              </w:rPr>
              <w:softHyphen/>
              <w:t>ne con la Protezione civile</w:t>
            </w:r>
            <w:r>
              <w:rPr>
                <w:rFonts w:ascii="Arial Narrow" w:hAnsi="Arial Narrow" w:cs="Times New Roman"/>
                <w:sz w:val="18"/>
                <w:szCs w:val="18"/>
              </w:rPr>
              <w:t>;</w:t>
            </w:r>
          </w:p>
          <w:p w14:paraId="1B37C8D0" w14:textId="721AFC5A" w:rsidR="005A3EBE" w:rsidRPr="00B96B21" w:rsidRDefault="005A3EBE" w:rsidP="00B96B21">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sidRPr="00B96B21">
              <w:rPr>
                <w:rFonts w:ascii="Arial Narrow" w:hAnsi="Arial Narrow" w:cs="Times New Roman"/>
                <w:sz w:val="18"/>
                <w:szCs w:val="18"/>
              </w:rPr>
              <w:t xml:space="preserve">a partire dall’esperienza, dalla cronaca e dallo studio, </w:t>
            </w:r>
            <w:r w:rsidR="00B96B21">
              <w:rPr>
                <w:rFonts w:ascii="Arial Narrow" w:hAnsi="Arial Narrow" w:cs="Times New Roman"/>
                <w:sz w:val="18"/>
                <w:szCs w:val="18"/>
              </w:rPr>
              <w:t xml:space="preserve">con l’aiuto dei docenti, </w:t>
            </w:r>
            <w:r w:rsidRPr="00B96B21">
              <w:rPr>
                <w:rFonts w:ascii="Arial Narrow" w:hAnsi="Arial Narrow" w:cs="Times New Roman"/>
                <w:sz w:val="18"/>
                <w:szCs w:val="18"/>
              </w:rPr>
              <w:lastRenderedPageBreak/>
              <w:t>riconosce alcuni tra i principali cambiamenti climatici che interessano l’attualità</w:t>
            </w:r>
            <w:r w:rsidR="00B96B21">
              <w:rPr>
                <w:rFonts w:ascii="Arial Narrow" w:hAnsi="Arial Narrow" w:cs="Times New Roman"/>
                <w:sz w:val="18"/>
                <w:szCs w:val="18"/>
              </w:rPr>
              <w:t xml:space="preserve"> </w:t>
            </w:r>
            <w:r w:rsidRPr="00B96B21">
              <w:rPr>
                <w:rFonts w:ascii="Arial Narrow" w:hAnsi="Arial Narrow" w:cs="Times New Roman"/>
                <w:sz w:val="18"/>
                <w:szCs w:val="18"/>
              </w:rPr>
              <w:t xml:space="preserve">e alcuni eventi acuiti o generati dagli stessi, con riguardo al </w:t>
            </w:r>
            <w:r w:rsidR="00B96B21">
              <w:rPr>
                <w:rFonts w:ascii="Arial Narrow" w:hAnsi="Arial Narrow" w:cs="Times New Roman"/>
                <w:sz w:val="18"/>
                <w:szCs w:val="18"/>
              </w:rPr>
              <w:t>proprio</w:t>
            </w:r>
            <w:r w:rsidRPr="00B96B21">
              <w:rPr>
                <w:rFonts w:ascii="Arial Narrow" w:hAnsi="Arial Narrow" w:cs="Times New Roman"/>
                <w:sz w:val="18"/>
                <w:szCs w:val="18"/>
              </w:rPr>
              <w:t xml:space="preserve"> territorio</w:t>
            </w:r>
            <w:r w:rsidR="00B96B21">
              <w:rPr>
                <w:rFonts w:ascii="Arial Narrow" w:hAnsi="Arial Narrow" w:cs="Times New Roman"/>
                <w:sz w:val="18"/>
                <w:szCs w:val="18"/>
              </w:rPr>
              <w:t xml:space="preserve"> e all’Italia</w:t>
            </w:r>
            <w:r w:rsidRPr="00B96B21">
              <w:rPr>
                <w:rFonts w:ascii="Arial Narrow" w:hAnsi="Arial Narrow" w:cs="Times New Roman"/>
                <w:sz w:val="18"/>
                <w:szCs w:val="18"/>
              </w:rPr>
              <w:t>.</w:t>
            </w:r>
          </w:p>
          <w:p w14:paraId="0BF9ADD7" w14:textId="77777777" w:rsidR="00AD58FB" w:rsidRPr="00442852" w:rsidRDefault="00AD58FB" w:rsidP="00AD58FB">
            <w:pPr>
              <w:jc w:val="center"/>
              <w:rPr>
                <w:rFonts w:ascii="Arial Narrow" w:hAnsi="Arial Narrow" w:cs="Times New Roman"/>
                <w:b/>
                <w:sz w:val="16"/>
                <w:szCs w:val="16"/>
              </w:rPr>
            </w:pPr>
          </w:p>
        </w:tc>
        <w:tc>
          <w:tcPr>
            <w:tcW w:w="2891" w:type="dxa"/>
          </w:tcPr>
          <w:p w14:paraId="5151F2BA" w14:textId="463EB131" w:rsidR="00AD58FB" w:rsidRPr="00F56908" w:rsidRDefault="00AD58FB" w:rsidP="005A3EBE">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r w:rsidR="005A3EBE">
              <w:rPr>
                <w:rFonts w:ascii="Arial Narrow" w:hAnsi="Arial Narrow" w:cs="Times New Roman"/>
                <w:sz w:val="18"/>
                <w:szCs w:val="18"/>
              </w:rPr>
              <w:t>, in situazioni note</w:t>
            </w:r>
            <w:r w:rsidRPr="00F56908">
              <w:rPr>
                <w:rFonts w:ascii="Arial Narrow" w:hAnsi="Arial Narrow" w:cs="Times New Roman"/>
                <w:sz w:val="18"/>
                <w:szCs w:val="18"/>
              </w:rPr>
              <w:t>:</w:t>
            </w:r>
          </w:p>
          <w:p w14:paraId="6045EB12" w14:textId="25F1167C" w:rsidR="005A3EBE"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distingue</w:t>
            </w:r>
            <w:r w:rsidRPr="005A3EBE">
              <w:rPr>
                <w:rFonts w:ascii="Arial Narrow" w:hAnsi="Arial Narrow" w:cs="Times New Roman"/>
                <w:sz w:val="18"/>
                <w:szCs w:val="18"/>
              </w:rPr>
              <w:t xml:space="preserve"> </w:t>
            </w:r>
            <w:r>
              <w:rPr>
                <w:rFonts w:ascii="Arial Narrow" w:hAnsi="Arial Narrow" w:cs="Times New Roman"/>
                <w:sz w:val="18"/>
                <w:szCs w:val="18"/>
              </w:rPr>
              <w:t>alcune</w:t>
            </w:r>
            <w:r w:rsidRPr="005A3EBE">
              <w:rPr>
                <w:rFonts w:ascii="Arial Narrow" w:hAnsi="Arial Narrow" w:cs="Times New Roman"/>
                <w:sz w:val="18"/>
                <w:szCs w:val="18"/>
              </w:rPr>
              <w:t xml:space="preserve"> possibili situazioni di pericoli ambientali (rischio sismico, vulcanico, nubi tossiche, esondazioni e alluvioni, frane, ecc.)</w:t>
            </w:r>
            <w:r>
              <w:rPr>
                <w:rFonts w:ascii="Arial Narrow" w:hAnsi="Arial Narrow" w:cs="Times New Roman"/>
                <w:sz w:val="18"/>
                <w:szCs w:val="18"/>
              </w:rPr>
              <w:t>;</w:t>
            </w:r>
          </w:p>
          <w:p w14:paraId="7557F916" w14:textId="5E961588" w:rsidR="005A3EBE"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con istruzioni e supervisione, a</w:t>
            </w:r>
            <w:r w:rsidRPr="005A3EBE">
              <w:rPr>
                <w:rFonts w:ascii="Arial Narrow" w:hAnsi="Arial Narrow" w:cs="Times New Roman"/>
                <w:sz w:val="18"/>
                <w:szCs w:val="18"/>
              </w:rPr>
              <w:t>ssume comportamenti adegua</w:t>
            </w:r>
            <w:r w:rsidRPr="005A3EBE">
              <w:rPr>
                <w:rFonts w:ascii="Arial Narrow" w:hAnsi="Arial Narrow" w:cs="Times New Roman"/>
                <w:sz w:val="18"/>
                <w:szCs w:val="18"/>
              </w:rPr>
              <w:softHyphen/>
              <w:t>ti a varie condizioni di rischio (sismico, vulcanico, idrogeo</w:t>
            </w:r>
            <w:r w:rsidRPr="005A3EBE">
              <w:rPr>
                <w:rFonts w:ascii="Arial Narrow" w:hAnsi="Arial Narrow" w:cs="Times New Roman"/>
                <w:sz w:val="18"/>
                <w:szCs w:val="18"/>
              </w:rPr>
              <w:softHyphen/>
              <w:t>lo</w:t>
            </w:r>
            <w:r w:rsidRPr="005A3EBE">
              <w:rPr>
                <w:rFonts w:ascii="Arial Narrow" w:hAnsi="Arial Narrow" w:cs="Times New Roman"/>
                <w:sz w:val="18"/>
                <w:szCs w:val="18"/>
              </w:rPr>
              <w:softHyphen/>
              <w:t>gi</w:t>
            </w:r>
            <w:r w:rsidRPr="005A3EBE">
              <w:rPr>
                <w:rFonts w:ascii="Arial Narrow" w:hAnsi="Arial Narrow" w:cs="Times New Roman"/>
                <w:sz w:val="18"/>
                <w:szCs w:val="18"/>
              </w:rPr>
              <w:softHyphen/>
              <w:t>co, climatico, …) in ambiente sco</w:t>
            </w:r>
            <w:r w:rsidRPr="005A3EBE">
              <w:rPr>
                <w:rFonts w:ascii="Arial Narrow" w:hAnsi="Arial Narrow" w:cs="Times New Roman"/>
                <w:sz w:val="18"/>
                <w:szCs w:val="18"/>
              </w:rPr>
              <w:softHyphen/>
              <w:t>lastico e di comunità, anche in collabora</w:t>
            </w:r>
            <w:r w:rsidRPr="005A3EBE">
              <w:rPr>
                <w:rFonts w:ascii="Arial Narrow" w:hAnsi="Arial Narrow" w:cs="Times New Roman"/>
                <w:sz w:val="18"/>
                <w:szCs w:val="18"/>
              </w:rPr>
              <w:softHyphen/>
              <w:t>zio</w:t>
            </w:r>
            <w:r w:rsidRPr="005A3EBE">
              <w:rPr>
                <w:rFonts w:ascii="Arial Narrow" w:hAnsi="Arial Narrow" w:cs="Times New Roman"/>
                <w:sz w:val="18"/>
                <w:szCs w:val="18"/>
              </w:rPr>
              <w:softHyphen/>
              <w:t>ne con la Protezione civile</w:t>
            </w:r>
            <w:r>
              <w:rPr>
                <w:rFonts w:ascii="Arial Narrow" w:hAnsi="Arial Narrow" w:cs="Times New Roman"/>
                <w:sz w:val="18"/>
                <w:szCs w:val="18"/>
              </w:rPr>
              <w:t>;</w:t>
            </w:r>
          </w:p>
          <w:p w14:paraId="048EB932" w14:textId="59163573" w:rsidR="00AD58FB" w:rsidRPr="00442852" w:rsidRDefault="005A3EBE" w:rsidP="005A3EBE">
            <w:pPr>
              <w:pStyle w:val="Paragrafoelenco"/>
              <w:numPr>
                <w:ilvl w:val="0"/>
                <w:numId w:val="44"/>
              </w:numPr>
              <w:spacing w:after="120" w:line="240" w:lineRule="auto"/>
              <w:ind w:left="123" w:hanging="141"/>
              <w:jc w:val="both"/>
              <w:rPr>
                <w:rFonts w:ascii="Arial Narrow" w:hAnsi="Arial Narrow" w:cs="Times New Roman"/>
                <w:sz w:val="16"/>
                <w:szCs w:val="16"/>
              </w:rPr>
            </w:pPr>
            <w:r>
              <w:rPr>
                <w:rFonts w:ascii="Arial Narrow" w:hAnsi="Arial Narrow" w:cs="Times New Roman"/>
                <w:sz w:val="18"/>
                <w:szCs w:val="18"/>
              </w:rPr>
              <w:t>a</w:t>
            </w:r>
            <w:r w:rsidRPr="005A3EBE">
              <w:rPr>
                <w:rFonts w:ascii="Arial Narrow" w:hAnsi="Arial Narrow" w:cs="Times New Roman"/>
                <w:sz w:val="18"/>
                <w:szCs w:val="18"/>
              </w:rPr>
              <w:t xml:space="preserve"> partire dall’esperienza, dalla cronaca e dallo studio, </w:t>
            </w:r>
            <w:r>
              <w:rPr>
                <w:rFonts w:ascii="Arial Narrow" w:hAnsi="Arial Narrow" w:cs="Times New Roman"/>
                <w:sz w:val="18"/>
                <w:szCs w:val="18"/>
              </w:rPr>
              <w:t xml:space="preserve">riconosce alcuni tra i </w:t>
            </w:r>
            <w:r w:rsidRPr="005A3EBE">
              <w:rPr>
                <w:rFonts w:ascii="Arial Narrow" w:hAnsi="Arial Narrow" w:cs="Times New Roman"/>
                <w:sz w:val="18"/>
                <w:szCs w:val="18"/>
              </w:rPr>
              <w:lastRenderedPageBreak/>
              <w:t>principali cambiamenti climatici che interessano l’attualità</w:t>
            </w:r>
            <w:r>
              <w:rPr>
                <w:rFonts w:ascii="Arial Narrow" w:hAnsi="Arial Narrow" w:cs="Times New Roman"/>
                <w:sz w:val="18"/>
                <w:szCs w:val="18"/>
              </w:rPr>
              <w:t xml:space="preserve">, </w:t>
            </w:r>
            <w:r w:rsidRPr="005A3EBE">
              <w:rPr>
                <w:rFonts w:ascii="Arial Narrow" w:hAnsi="Arial Narrow" w:cs="Times New Roman"/>
                <w:sz w:val="18"/>
                <w:szCs w:val="18"/>
              </w:rPr>
              <w:t xml:space="preserve">alcuni fattori che li influenzano e alcuni eventi acuiti o generati dagli stessi, con riguardo al </w:t>
            </w:r>
            <w:r w:rsidR="00B96B21">
              <w:rPr>
                <w:rFonts w:ascii="Arial Narrow" w:hAnsi="Arial Narrow" w:cs="Times New Roman"/>
                <w:sz w:val="18"/>
                <w:szCs w:val="18"/>
              </w:rPr>
              <w:t>proprio</w:t>
            </w:r>
            <w:r w:rsidRPr="005A3EBE">
              <w:rPr>
                <w:rFonts w:ascii="Arial Narrow" w:hAnsi="Arial Narrow" w:cs="Times New Roman"/>
                <w:sz w:val="18"/>
                <w:szCs w:val="18"/>
              </w:rPr>
              <w:t xml:space="preserve"> territorio</w:t>
            </w:r>
            <w:r w:rsidR="00B96B21">
              <w:rPr>
                <w:rFonts w:ascii="Arial Narrow" w:hAnsi="Arial Narrow" w:cs="Times New Roman"/>
                <w:sz w:val="18"/>
                <w:szCs w:val="18"/>
              </w:rPr>
              <w:t xml:space="preserve"> e all’Italia</w:t>
            </w:r>
            <w:r>
              <w:rPr>
                <w:rFonts w:ascii="Arial Narrow" w:hAnsi="Arial Narrow" w:cs="Times New Roman"/>
                <w:sz w:val="18"/>
                <w:szCs w:val="18"/>
              </w:rPr>
              <w:t>.</w:t>
            </w:r>
          </w:p>
        </w:tc>
        <w:tc>
          <w:tcPr>
            <w:tcW w:w="2897" w:type="dxa"/>
          </w:tcPr>
          <w:p w14:paraId="10B58AEB" w14:textId="0A830CFF" w:rsidR="00AD58FB" w:rsidRDefault="00AD58FB" w:rsidP="005A3EBE">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r w:rsidR="005A3EBE">
              <w:rPr>
                <w:rFonts w:ascii="Arial Narrow" w:hAnsi="Arial Narrow" w:cs="Times New Roman"/>
                <w:sz w:val="18"/>
                <w:szCs w:val="18"/>
              </w:rPr>
              <w:t xml:space="preserve"> e in situazioni note</w:t>
            </w:r>
            <w:r w:rsidRPr="00F56908">
              <w:rPr>
                <w:rFonts w:ascii="Arial Narrow" w:hAnsi="Arial Narrow" w:cs="Times New Roman"/>
                <w:sz w:val="18"/>
                <w:szCs w:val="18"/>
              </w:rPr>
              <w:t>:</w:t>
            </w:r>
          </w:p>
          <w:p w14:paraId="1F9F06C8" w14:textId="71A669B8" w:rsidR="005A3EBE"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distingue</w:t>
            </w:r>
            <w:r w:rsidRPr="005A3EBE">
              <w:rPr>
                <w:rFonts w:ascii="Arial Narrow" w:hAnsi="Arial Narrow" w:cs="Times New Roman"/>
                <w:sz w:val="18"/>
                <w:szCs w:val="18"/>
              </w:rPr>
              <w:t xml:space="preserve"> diverse possibili situazioni di pericoli ambientali (rischio sismico, vulcanico, nubi tossiche, esondazioni e alluvioni, frane, ecc.)</w:t>
            </w:r>
            <w:r>
              <w:rPr>
                <w:rFonts w:ascii="Arial Narrow" w:hAnsi="Arial Narrow" w:cs="Times New Roman"/>
                <w:sz w:val="18"/>
                <w:szCs w:val="18"/>
              </w:rPr>
              <w:t>;</w:t>
            </w:r>
          </w:p>
          <w:p w14:paraId="32D3DCFB" w14:textId="77777777" w:rsidR="005A3EBE"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a</w:t>
            </w:r>
            <w:r w:rsidRPr="005A3EBE">
              <w:rPr>
                <w:rFonts w:ascii="Arial Narrow" w:hAnsi="Arial Narrow" w:cs="Times New Roman"/>
                <w:sz w:val="18"/>
                <w:szCs w:val="18"/>
              </w:rPr>
              <w:t>ssume comportamenti adegua</w:t>
            </w:r>
            <w:r w:rsidRPr="005A3EBE">
              <w:rPr>
                <w:rFonts w:ascii="Arial Narrow" w:hAnsi="Arial Narrow" w:cs="Times New Roman"/>
                <w:sz w:val="18"/>
                <w:szCs w:val="18"/>
              </w:rPr>
              <w:softHyphen/>
              <w:t>ti a varie condizioni di rischio (sismico, vulcanico, idrogeo</w:t>
            </w:r>
            <w:r w:rsidRPr="005A3EBE">
              <w:rPr>
                <w:rFonts w:ascii="Arial Narrow" w:hAnsi="Arial Narrow" w:cs="Times New Roman"/>
                <w:sz w:val="18"/>
                <w:szCs w:val="18"/>
              </w:rPr>
              <w:softHyphen/>
              <w:t>lo</w:t>
            </w:r>
            <w:r w:rsidRPr="005A3EBE">
              <w:rPr>
                <w:rFonts w:ascii="Arial Narrow" w:hAnsi="Arial Narrow" w:cs="Times New Roman"/>
                <w:sz w:val="18"/>
                <w:szCs w:val="18"/>
              </w:rPr>
              <w:softHyphen/>
              <w:t>gi</w:t>
            </w:r>
            <w:r w:rsidRPr="005A3EBE">
              <w:rPr>
                <w:rFonts w:ascii="Arial Narrow" w:hAnsi="Arial Narrow" w:cs="Times New Roman"/>
                <w:sz w:val="18"/>
                <w:szCs w:val="18"/>
              </w:rPr>
              <w:softHyphen/>
              <w:t>co, climatico, …) in ambiente sco</w:t>
            </w:r>
            <w:r w:rsidRPr="005A3EBE">
              <w:rPr>
                <w:rFonts w:ascii="Arial Narrow" w:hAnsi="Arial Narrow" w:cs="Times New Roman"/>
                <w:sz w:val="18"/>
                <w:szCs w:val="18"/>
              </w:rPr>
              <w:softHyphen/>
              <w:t>lastico e di comunità, anche in collabora</w:t>
            </w:r>
            <w:r w:rsidRPr="005A3EBE">
              <w:rPr>
                <w:rFonts w:ascii="Arial Narrow" w:hAnsi="Arial Narrow" w:cs="Times New Roman"/>
                <w:sz w:val="18"/>
                <w:szCs w:val="18"/>
              </w:rPr>
              <w:softHyphen/>
              <w:t>zio</w:t>
            </w:r>
            <w:r w:rsidRPr="005A3EBE">
              <w:rPr>
                <w:rFonts w:ascii="Arial Narrow" w:hAnsi="Arial Narrow" w:cs="Times New Roman"/>
                <w:sz w:val="18"/>
                <w:szCs w:val="18"/>
              </w:rPr>
              <w:softHyphen/>
              <w:t>ne con la Protezione civile</w:t>
            </w:r>
            <w:r>
              <w:rPr>
                <w:rFonts w:ascii="Arial Narrow" w:hAnsi="Arial Narrow" w:cs="Times New Roman"/>
                <w:sz w:val="18"/>
                <w:szCs w:val="18"/>
              </w:rPr>
              <w:t>;</w:t>
            </w:r>
          </w:p>
          <w:p w14:paraId="04D1571D" w14:textId="394BD179" w:rsidR="005A3EBE" w:rsidRPr="005A3EBE" w:rsidRDefault="005A3EBE" w:rsidP="005A3EBE">
            <w:pPr>
              <w:pStyle w:val="Paragrafoelenco"/>
              <w:numPr>
                <w:ilvl w:val="0"/>
                <w:numId w:val="44"/>
              </w:numPr>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a</w:t>
            </w:r>
            <w:r w:rsidRPr="005A3EBE">
              <w:rPr>
                <w:rFonts w:ascii="Arial Narrow" w:hAnsi="Arial Narrow" w:cs="Times New Roman"/>
                <w:sz w:val="18"/>
                <w:szCs w:val="18"/>
              </w:rPr>
              <w:t xml:space="preserve"> partire dall’esperienza, dalla cronaca e dallo studio, sa riferire quali sono </w:t>
            </w:r>
            <w:r>
              <w:rPr>
                <w:rFonts w:ascii="Arial Narrow" w:hAnsi="Arial Narrow" w:cs="Times New Roman"/>
                <w:sz w:val="18"/>
                <w:szCs w:val="18"/>
              </w:rPr>
              <w:lastRenderedPageBreak/>
              <w:t xml:space="preserve">alcuni tra i </w:t>
            </w:r>
            <w:r w:rsidRPr="005A3EBE">
              <w:rPr>
                <w:rFonts w:ascii="Arial Narrow" w:hAnsi="Arial Narrow" w:cs="Times New Roman"/>
                <w:sz w:val="18"/>
                <w:szCs w:val="18"/>
              </w:rPr>
              <w:t>principali cambiamenti climatici che interessano l’attualità; individua alcuni fattori che li influenzano e alcuni eventi acuiti o generati dagli stessi, con riguardo al nostro territorio e al Pianeta e sa dar</w:t>
            </w:r>
            <w:r>
              <w:rPr>
                <w:rFonts w:ascii="Arial Narrow" w:hAnsi="Arial Narrow" w:cs="Times New Roman"/>
                <w:sz w:val="18"/>
                <w:szCs w:val="18"/>
              </w:rPr>
              <w:t>ne</w:t>
            </w:r>
            <w:r w:rsidRPr="005A3EBE">
              <w:rPr>
                <w:rFonts w:ascii="Arial Narrow" w:hAnsi="Arial Narrow" w:cs="Times New Roman"/>
                <w:sz w:val="18"/>
                <w:szCs w:val="18"/>
              </w:rPr>
              <w:t xml:space="preserve"> semplici spiegazioni</w:t>
            </w:r>
            <w:r>
              <w:rPr>
                <w:rFonts w:ascii="Arial Narrow" w:hAnsi="Arial Narrow" w:cs="Times New Roman"/>
                <w:sz w:val="18"/>
                <w:szCs w:val="18"/>
              </w:rPr>
              <w:t>.</w:t>
            </w:r>
          </w:p>
          <w:p w14:paraId="72636D75" w14:textId="4FD99CE4" w:rsidR="005A3EBE" w:rsidRPr="00442852" w:rsidRDefault="005A3EBE" w:rsidP="005A3EBE">
            <w:pPr>
              <w:pStyle w:val="Paragrafoelenco"/>
              <w:spacing w:after="120" w:line="240" w:lineRule="auto"/>
              <w:ind w:left="123"/>
              <w:jc w:val="both"/>
              <w:rPr>
                <w:rFonts w:ascii="Arial Narrow" w:hAnsi="Arial Narrow" w:cs="Times New Roman"/>
                <w:b/>
                <w:sz w:val="16"/>
                <w:szCs w:val="16"/>
              </w:rPr>
            </w:pPr>
          </w:p>
        </w:tc>
        <w:tc>
          <w:tcPr>
            <w:tcW w:w="2895" w:type="dxa"/>
          </w:tcPr>
          <w:p w14:paraId="29F3BD61" w14:textId="78498E33" w:rsidR="005A3EBE" w:rsidRPr="00552538" w:rsidRDefault="005A3EBE" w:rsidP="005A3EBE">
            <w:pPr>
              <w:spacing w:after="120"/>
              <w:jc w:val="both"/>
              <w:rPr>
                <w:rFonts w:ascii="Arial Narrow" w:hAnsi="Arial Narrow" w:cs="Times New Roman"/>
                <w:sz w:val="18"/>
                <w:szCs w:val="18"/>
              </w:rPr>
            </w:pPr>
            <w:r w:rsidRPr="00552538">
              <w:rPr>
                <w:rFonts w:ascii="Arial Narrow" w:hAnsi="Arial Narrow" w:cs="Times New Roman"/>
                <w:sz w:val="18"/>
                <w:szCs w:val="18"/>
              </w:rPr>
              <w:lastRenderedPageBreak/>
              <w:t>In completa autonomia, con continuità e utilizzando risorse fornite dai docenti, ma anche reperite individualmente</w:t>
            </w:r>
            <w:r>
              <w:rPr>
                <w:rFonts w:ascii="Arial Narrow" w:hAnsi="Arial Narrow" w:cs="Times New Roman"/>
                <w:sz w:val="18"/>
                <w:szCs w:val="18"/>
              </w:rPr>
              <w:t>, in situazioni note, ma anche non usuali</w:t>
            </w:r>
            <w:r w:rsidRPr="00552538">
              <w:rPr>
                <w:rFonts w:ascii="Arial Narrow" w:hAnsi="Arial Narrow" w:cs="Times New Roman"/>
                <w:sz w:val="18"/>
                <w:szCs w:val="18"/>
              </w:rPr>
              <w:t>:</w:t>
            </w:r>
          </w:p>
          <w:p w14:paraId="09C3E37C" w14:textId="7D1B9FF8" w:rsidR="00AD58FB"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d</w:t>
            </w:r>
            <w:r w:rsidR="00AD58FB" w:rsidRPr="005A3EBE">
              <w:rPr>
                <w:rFonts w:ascii="Arial Narrow" w:hAnsi="Arial Narrow" w:cs="Times New Roman"/>
                <w:sz w:val="18"/>
                <w:szCs w:val="18"/>
              </w:rPr>
              <w:t>istingue diverse possibili situazioni di pericoli ambientali (rischio sismico, vulcanico, nubi tossiche, esondazioni e alluvioni, frane, ecc.)</w:t>
            </w:r>
            <w:r>
              <w:rPr>
                <w:rFonts w:ascii="Arial Narrow" w:hAnsi="Arial Narrow" w:cs="Times New Roman"/>
                <w:sz w:val="18"/>
                <w:szCs w:val="18"/>
              </w:rPr>
              <w:t>;</w:t>
            </w:r>
          </w:p>
          <w:p w14:paraId="3AFAB45C" w14:textId="0EBB68C1" w:rsidR="00AD58FB" w:rsidRPr="005A3EBE" w:rsidRDefault="005A3EBE" w:rsidP="005A3EBE">
            <w:pPr>
              <w:pStyle w:val="Paragrafoelenco"/>
              <w:numPr>
                <w:ilvl w:val="0"/>
                <w:numId w:val="44"/>
              </w:numPr>
              <w:autoSpaceDE w:val="0"/>
              <w:autoSpaceDN w:val="0"/>
              <w:adjustRightInd w:val="0"/>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a</w:t>
            </w:r>
            <w:r w:rsidR="00AD58FB" w:rsidRPr="005A3EBE">
              <w:rPr>
                <w:rFonts w:ascii="Arial Narrow" w:hAnsi="Arial Narrow" w:cs="Times New Roman"/>
                <w:sz w:val="18"/>
                <w:szCs w:val="18"/>
              </w:rPr>
              <w:t>ssume comportamenti adegua</w:t>
            </w:r>
            <w:r w:rsidR="00AD58FB" w:rsidRPr="005A3EBE">
              <w:rPr>
                <w:rFonts w:ascii="Arial Narrow" w:hAnsi="Arial Narrow" w:cs="Times New Roman"/>
                <w:sz w:val="18"/>
                <w:szCs w:val="18"/>
              </w:rPr>
              <w:softHyphen/>
              <w:t>ti a varie condizioni di rischio (sismico, vulcanico, idrogeo</w:t>
            </w:r>
            <w:r w:rsidR="00AD58FB" w:rsidRPr="005A3EBE">
              <w:rPr>
                <w:rFonts w:ascii="Arial Narrow" w:hAnsi="Arial Narrow" w:cs="Times New Roman"/>
                <w:sz w:val="18"/>
                <w:szCs w:val="18"/>
              </w:rPr>
              <w:softHyphen/>
              <w:t>lo</w:t>
            </w:r>
            <w:r w:rsidR="00AD58FB" w:rsidRPr="005A3EBE">
              <w:rPr>
                <w:rFonts w:ascii="Arial Narrow" w:hAnsi="Arial Narrow" w:cs="Times New Roman"/>
                <w:sz w:val="18"/>
                <w:szCs w:val="18"/>
              </w:rPr>
              <w:softHyphen/>
              <w:t>gi</w:t>
            </w:r>
            <w:r w:rsidR="00AD58FB" w:rsidRPr="005A3EBE">
              <w:rPr>
                <w:rFonts w:ascii="Arial Narrow" w:hAnsi="Arial Narrow" w:cs="Times New Roman"/>
                <w:sz w:val="18"/>
                <w:szCs w:val="18"/>
              </w:rPr>
              <w:softHyphen/>
              <w:t>co, climatico, …) in ambiente sco</w:t>
            </w:r>
            <w:r w:rsidR="00AD58FB" w:rsidRPr="005A3EBE">
              <w:rPr>
                <w:rFonts w:ascii="Arial Narrow" w:hAnsi="Arial Narrow" w:cs="Times New Roman"/>
                <w:sz w:val="18"/>
                <w:szCs w:val="18"/>
              </w:rPr>
              <w:softHyphen/>
              <w:t>lastico e di comunità, anche in collabora</w:t>
            </w:r>
            <w:r w:rsidR="00AD58FB" w:rsidRPr="005A3EBE">
              <w:rPr>
                <w:rFonts w:ascii="Arial Narrow" w:hAnsi="Arial Narrow" w:cs="Times New Roman"/>
                <w:sz w:val="18"/>
                <w:szCs w:val="18"/>
              </w:rPr>
              <w:softHyphen/>
              <w:t>zio</w:t>
            </w:r>
            <w:r w:rsidR="00AD58FB" w:rsidRPr="005A3EBE">
              <w:rPr>
                <w:rFonts w:ascii="Arial Narrow" w:hAnsi="Arial Narrow" w:cs="Times New Roman"/>
                <w:sz w:val="18"/>
                <w:szCs w:val="18"/>
              </w:rPr>
              <w:softHyphen/>
              <w:t>ne con la Protezione civile</w:t>
            </w:r>
            <w:r>
              <w:rPr>
                <w:rFonts w:ascii="Arial Narrow" w:hAnsi="Arial Narrow" w:cs="Times New Roman"/>
                <w:sz w:val="18"/>
                <w:szCs w:val="18"/>
              </w:rPr>
              <w:t>;</w:t>
            </w:r>
          </w:p>
          <w:p w14:paraId="3EE5FC9F" w14:textId="1882C0CB" w:rsidR="00AD58FB" w:rsidRPr="005A3EBE" w:rsidRDefault="005A3EBE" w:rsidP="005A3EBE">
            <w:pPr>
              <w:pStyle w:val="Paragrafoelenco"/>
              <w:numPr>
                <w:ilvl w:val="0"/>
                <w:numId w:val="44"/>
              </w:numPr>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a</w:t>
            </w:r>
            <w:r w:rsidR="00AD58FB" w:rsidRPr="005A3EBE">
              <w:rPr>
                <w:rFonts w:ascii="Arial Narrow" w:hAnsi="Arial Narrow" w:cs="Times New Roman"/>
                <w:sz w:val="18"/>
                <w:szCs w:val="18"/>
              </w:rPr>
              <w:t xml:space="preserve"> partire dall’esperienza, dalla cronaca e dallo studio, sa riferire quali sono i principali cambiamenti climatici che </w:t>
            </w:r>
            <w:r w:rsidR="00AD58FB" w:rsidRPr="005A3EBE">
              <w:rPr>
                <w:rFonts w:ascii="Arial Narrow" w:hAnsi="Arial Narrow" w:cs="Times New Roman"/>
                <w:sz w:val="18"/>
                <w:szCs w:val="18"/>
              </w:rPr>
              <w:lastRenderedPageBreak/>
              <w:t>interessano l’attualità; individua alcuni fattori che li influenzano e alcuni eventi acuiti o generati dagli stessi, con riguardo al nostro territorio e al Pianeta e sa dare semplici spiegazioni scientifiche</w:t>
            </w:r>
            <w:r>
              <w:rPr>
                <w:rFonts w:ascii="Arial Narrow" w:hAnsi="Arial Narrow" w:cs="Times New Roman"/>
                <w:sz w:val="18"/>
                <w:szCs w:val="18"/>
              </w:rPr>
              <w:t>;</w:t>
            </w:r>
          </w:p>
          <w:p w14:paraId="18193961" w14:textId="667A829C" w:rsidR="00AD58FB" w:rsidRPr="005A3EBE" w:rsidRDefault="005A3EBE" w:rsidP="005A3EBE">
            <w:pPr>
              <w:pStyle w:val="Paragrafoelenco"/>
              <w:numPr>
                <w:ilvl w:val="0"/>
                <w:numId w:val="44"/>
              </w:numPr>
              <w:spacing w:after="120" w:line="240" w:lineRule="auto"/>
              <w:ind w:left="123" w:hanging="141"/>
              <w:jc w:val="both"/>
              <w:rPr>
                <w:rFonts w:ascii="Arial Narrow" w:hAnsi="Arial Narrow" w:cs="Times New Roman"/>
                <w:sz w:val="18"/>
                <w:szCs w:val="18"/>
              </w:rPr>
            </w:pPr>
            <w:r>
              <w:rPr>
                <w:rFonts w:ascii="Arial Narrow" w:hAnsi="Arial Narrow" w:cs="Times New Roman"/>
                <w:sz w:val="18"/>
                <w:szCs w:val="18"/>
              </w:rPr>
              <w:t>i</w:t>
            </w:r>
            <w:r w:rsidR="00AD58FB" w:rsidRPr="005A3EBE">
              <w:rPr>
                <w:rFonts w:ascii="Arial Narrow" w:hAnsi="Arial Narrow" w:cs="Times New Roman"/>
                <w:sz w:val="18"/>
                <w:szCs w:val="18"/>
              </w:rPr>
              <w:t>potizza possibili misure di contenimento attuabili in generale.</w:t>
            </w:r>
          </w:p>
          <w:p w14:paraId="1ABAFB02" w14:textId="77777777" w:rsidR="00AD58FB" w:rsidRPr="009E10A3" w:rsidRDefault="00AD58FB" w:rsidP="00AD58FB">
            <w:pPr>
              <w:autoSpaceDE w:val="0"/>
              <w:autoSpaceDN w:val="0"/>
              <w:adjustRightInd w:val="0"/>
              <w:spacing w:after="120"/>
              <w:jc w:val="both"/>
              <w:rPr>
                <w:rFonts w:ascii="Arial Narrow" w:hAnsi="Arial Narrow" w:cs="Times New Roman"/>
                <w:sz w:val="18"/>
                <w:szCs w:val="18"/>
              </w:rPr>
            </w:pPr>
          </w:p>
          <w:p w14:paraId="123C3B1E" w14:textId="77777777" w:rsidR="00AD58FB" w:rsidRPr="009E10A3" w:rsidRDefault="00AD58FB" w:rsidP="00AD58FB">
            <w:pPr>
              <w:autoSpaceDE w:val="0"/>
              <w:autoSpaceDN w:val="0"/>
              <w:adjustRightInd w:val="0"/>
              <w:spacing w:after="120"/>
              <w:jc w:val="both"/>
              <w:rPr>
                <w:rFonts w:ascii="Arial Narrow" w:hAnsi="Arial Narrow" w:cs="Times New Roman"/>
                <w:sz w:val="18"/>
                <w:szCs w:val="18"/>
              </w:rPr>
            </w:pPr>
          </w:p>
          <w:p w14:paraId="6B6B077B" w14:textId="5710689A" w:rsidR="00AD58FB" w:rsidRPr="00442852" w:rsidRDefault="00AD58FB" w:rsidP="00AD58FB">
            <w:pPr>
              <w:autoSpaceDE w:val="0"/>
              <w:autoSpaceDN w:val="0"/>
              <w:adjustRightInd w:val="0"/>
              <w:spacing w:after="120"/>
              <w:rPr>
                <w:rFonts w:ascii="Arial Narrow" w:hAnsi="Arial Narrow" w:cs="Times New Roman"/>
                <w:sz w:val="16"/>
                <w:szCs w:val="16"/>
              </w:rPr>
            </w:pPr>
          </w:p>
        </w:tc>
      </w:tr>
      <w:tr w:rsidR="00AD58FB" w:rsidRPr="00442852" w14:paraId="7A8C419C" w14:textId="77777777" w:rsidTr="00995019">
        <w:tc>
          <w:tcPr>
            <w:tcW w:w="2986" w:type="dxa"/>
          </w:tcPr>
          <w:p w14:paraId="486FDBCB" w14:textId="77777777" w:rsidR="00AD58FB" w:rsidRDefault="00AD58FB" w:rsidP="00AD58FB">
            <w:pPr>
              <w:autoSpaceDE w:val="0"/>
              <w:autoSpaceDN w:val="0"/>
              <w:adjustRightInd w:val="0"/>
              <w:jc w:val="both"/>
              <w:rPr>
                <w:rFonts w:ascii="Arial Narrow" w:hAnsi="Arial Narrow"/>
                <w:b/>
                <w:i/>
                <w:spacing w:val="-2"/>
                <w:sz w:val="18"/>
                <w:szCs w:val="18"/>
              </w:rPr>
            </w:pPr>
            <w:r w:rsidRPr="00995019">
              <w:rPr>
                <w:rFonts w:ascii="Arial Narrow" w:hAnsi="Arial Narrow"/>
                <w:b/>
                <w:i/>
                <w:sz w:val="18"/>
                <w:szCs w:val="18"/>
              </w:rPr>
              <w:lastRenderedPageBreak/>
              <w:t>Maturare</w:t>
            </w:r>
            <w:r w:rsidRPr="00995019">
              <w:rPr>
                <w:rFonts w:ascii="Arial Narrow" w:hAnsi="Arial Narrow"/>
                <w:b/>
                <w:i/>
                <w:spacing w:val="-7"/>
                <w:sz w:val="18"/>
                <w:szCs w:val="18"/>
              </w:rPr>
              <w:t xml:space="preserve"> </w:t>
            </w:r>
            <w:r w:rsidRPr="00995019">
              <w:rPr>
                <w:rFonts w:ascii="Arial Narrow" w:hAnsi="Arial Narrow"/>
                <w:b/>
                <w:i/>
                <w:sz w:val="18"/>
                <w:szCs w:val="18"/>
              </w:rPr>
              <w:t>scelte</w:t>
            </w:r>
            <w:r w:rsidRPr="00995019">
              <w:rPr>
                <w:rFonts w:ascii="Arial Narrow" w:hAnsi="Arial Narrow"/>
                <w:b/>
                <w:i/>
                <w:spacing w:val="-2"/>
                <w:sz w:val="18"/>
                <w:szCs w:val="18"/>
              </w:rPr>
              <w:t xml:space="preserve"> </w:t>
            </w:r>
            <w:r w:rsidRPr="00995019">
              <w:rPr>
                <w:rFonts w:ascii="Arial Narrow" w:hAnsi="Arial Narrow"/>
                <w:b/>
                <w:i/>
                <w:sz w:val="18"/>
                <w:szCs w:val="18"/>
              </w:rPr>
              <w:t>e</w:t>
            </w:r>
            <w:r w:rsidRPr="00995019">
              <w:rPr>
                <w:rFonts w:ascii="Arial Narrow" w:hAnsi="Arial Narrow"/>
                <w:b/>
                <w:i/>
                <w:spacing w:val="-4"/>
                <w:sz w:val="18"/>
                <w:szCs w:val="18"/>
              </w:rPr>
              <w:t xml:space="preserve"> </w:t>
            </w:r>
            <w:r w:rsidRPr="00995019">
              <w:rPr>
                <w:rFonts w:ascii="Arial Narrow" w:hAnsi="Arial Narrow"/>
                <w:b/>
                <w:i/>
                <w:sz w:val="18"/>
                <w:szCs w:val="18"/>
              </w:rPr>
              <w:t>condotte</w:t>
            </w:r>
            <w:r w:rsidRPr="00995019">
              <w:rPr>
                <w:rFonts w:ascii="Arial Narrow" w:hAnsi="Arial Narrow"/>
                <w:b/>
                <w:i/>
                <w:spacing w:val="-4"/>
                <w:sz w:val="18"/>
                <w:szCs w:val="18"/>
              </w:rPr>
              <w:t xml:space="preserve"> </w:t>
            </w:r>
            <w:r w:rsidRPr="00995019">
              <w:rPr>
                <w:rFonts w:ascii="Arial Narrow" w:hAnsi="Arial Narrow"/>
                <w:b/>
                <w:i/>
                <w:sz w:val="18"/>
                <w:szCs w:val="18"/>
              </w:rPr>
              <w:t>di</w:t>
            </w:r>
            <w:r w:rsidRPr="00995019">
              <w:rPr>
                <w:rFonts w:ascii="Arial Narrow" w:hAnsi="Arial Narrow"/>
                <w:b/>
                <w:i/>
                <w:spacing w:val="-1"/>
                <w:sz w:val="18"/>
                <w:szCs w:val="18"/>
              </w:rPr>
              <w:t xml:space="preserve"> </w:t>
            </w:r>
            <w:r w:rsidRPr="00995019">
              <w:rPr>
                <w:rFonts w:ascii="Arial Narrow" w:hAnsi="Arial Narrow"/>
                <w:b/>
                <w:i/>
                <w:sz w:val="18"/>
                <w:szCs w:val="18"/>
              </w:rPr>
              <w:t>tutela</w:t>
            </w:r>
            <w:r w:rsidRPr="00995019">
              <w:rPr>
                <w:rFonts w:ascii="Arial Narrow" w:hAnsi="Arial Narrow"/>
                <w:b/>
                <w:i/>
                <w:spacing w:val="-3"/>
                <w:sz w:val="18"/>
                <w:szCs w:val="18"/>
              </w:rPr>
              <w:t xml:space="preserve"> </w:t>
            </w:r>
            <w:r w:rsidRPr="00995019">
              <w:rPr>
                <w:rFonts w:ascii="Arial Narrow" w:hAnsi="Arial Narrow"/>
                <w:b/>
                <w:i/>
                <w:sz w:val="18"/>
                <w:szCs w:val="18"/>
              </w:rPr>
              <w:t>dei</w:t>
            </w:r>
            <w:r w:rsidRPr="00995019">
              <w:rPr>
                <w:rFonts w:ascii="Arial Narrow" w:hAnsi="Arial Narrow"/>
                <w:b/>
                <w:i/>
                <w:spacing w:val="-2"/>
                <w:sz w:val="18"/>
                <w:szCs w:val="18"/>
              </w:rPr>
              <w:t xml:space="preserve"> </w:t>
            </w:r>
            <w:r w:rsidRPr="00995019">
              <w:rPr>
                <w:rFonts w:ascii="Arial Narrow" w:hAnsi="Arial Narrow"/>
                <w:b/>
                <w:i/>
                <w:sz w:val="18"/>
                <w:szCs w:val="18"/>
              </w:rPr>
              <w:t>beni</w:t>
            </w:r>
            <w:r w:rsidRPr="00995019">
              <w:rPr>
                <w:rFonts w:ascii="Arial Narrow" w:hAnsi="Arial Narrow"/>
                <w:b/>
                <w:i/>
                <w:spacing w:val="-4"/>
                <w:sz w:val="18"/>
                <w:szCs w:val="18"/>
              </w:rPr>
              <w:t xml:space="preserve"> </w:t>
            </w:r>
            <w:r w:rsidRPr="00995019">
              <w:rPr>
                <w:rFonts w:ascii="Arial Narrow" w:hAnsi="Arial Narrow"/>
                <w:b/>
                <w:i/>
                <w:sz w:val="18"/>
                <w:szCs w:val="18"/>
              </w:rPr>
              <w:t>materiali</w:t>
            </w:r>
            <w:r w:rsidRPr="00995019">
              <w:rPr>
                <w:rFonts w:ascii="Arial Narrow" w:hAnsi="Arial Narrow"/>
                <w:b/>
                <w:i/>
                <w:spacing w:val="-5"/>
                <w:sz w:val="18"/>
                <w:szCs w:val="18"/>
              </w:rPr>
              <w:t xml:space="preserve"> </w:t>
            </w:r>
            <w:r w:rsidRPr="00995019">
              <w:rPr>
                <w:rFonts w:ascii="Arial Narrow" w:hAnsi="Arial Narrow"/>
                <w:b/>
                <w:i/>
                <w:sz w:val="18"/>
                <w:szCs w:val="18"/>
              </w:rPr>
              <w:t>e</w:t>
            </w:r>
            <w:r w:rsidRPr="00995019">
              <w:rPr>
                <w:rFonts w:ascii="Arial Narrow" w:hAnsi="Arial Narrow"/>
                <w:b/>
                <w:i/>
                <w:spacing w:val="-2"/>
                <w:sz w:val="18"/>
                <w:szCs w:val="18"/>
              </w:rPr>
              <w:t xml:space="preserve"> immateriali.</w:t>
            </w:r>
          </w:p>
          <w:p w14:paraId="55BE74CB" w14:textId="77777777" w:rsidR="00AD58FB" w:rsidRPr="00442852" w:rsidRDefault="00AD58FB" w:rsidP="00AD58FB">
            <w:pPr>
              <w:jc w:val="center"/>
              <w:rPr>
                <w:rFonts w:ascii="Arial Narrow" w:hAnsi="Arial Narrow" w:cs="Times New Roman"/>
                <w:b/>
                <w:sz w:val="16"/>
                <w:szCs w:val="16"/>
              </w:rPr>
            </w:pPr>
          </w:p>
        </w:tc>
        <w:tc>
          <w:tcPr>
            <w:tcW w:w="2891" w:type="dxa"/>
          </w:tcPr>
          <w:p w14:paraId="0A590011" w14:textId="77777777"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40C33DBA" w14:textId="0822DA34" w:rsidR="001C4EF9"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dentifica nel proprio ambiente di vita</w:t>
            </w:r>
            <w:r>
              <w:rPr>
                <w:rFonts w:ascii="Arial Narrow" w:hAnsi="Arial Narrow" w:cs="Times New Roman"/>
                <w:sz w:val="18"/>
                <w:szCs w:val="18"/>
              </w:rPr>
              <w:t xml:space="preserve"> e</w:t>
            </w:r>
            <w:r w:rsidRPr="0056275D">
              <w:rPr>
                <w:rFonts w:ascii="Arial Narrow" w:hAnsi="Arial Narrow" w:cs="Times New Roman"/>
                <w:sz w:val="18"/>
                <w:szCs w:val="18"/>
              </w:rPr>
              <w:t xml:space="preserve"> in ambito nazionale </w:t>
            </w:r>
            <w:r>
              <w:rPr>
                <w:rFonts w:ascii="Arial Narrow" w:hAnsi="Arial Narrow" w:cs="Times New Roman"/>
                <w:sz w:val="18"/>
                <w:szCs w:val="18"/>
              </w:rPr>
              <w:t xml:space="preserve">alcuni </w:t>
            </w:r>
            <w:r w:rsidRPr="0056275D">
              <w:rPr>
                <w:rFonts w:ascii="Arial Narrow" w:hAnsi="Arial Narrow" w:cs="Times New Roman"/>
                <w:sz w:val="18"/>
                <w:szCs w:val="18"/>
              </w:rPr>
              <w:t>elementi che costituiscono il patrimonio artistico e culturale materiale e immateriale, anche con riferi</w:t>
            </w:r>
            <w:r w:rsidRPr="0056275D">
              <w:rPr>
                <w:rFonts w:ascii="Arial Narrow" w:hAnsi="Arial Narrow" w:cs="Times New Roman"/>
                <w:sz w:val="18"/>
                <w:szCs w:val="18"/>
              </w:rPr>
              <w:softHyphen/>
              <w:t xml:space="preserve">mento agli usi e alle tradizioni locali; </w:t>
            </w:r>
            <w:r>
              <w:rPr>
                <w:rFonts w:ascii="Arial Narrow" w:hAnsi="Arial Narrow" w:cs="Times New Roman"/>
                <w:sz w:val="18"/>
                <w:szCs w:val="18"/>
              </w:rPr>
              <w:t xml:space="preserve">nell’ambito di azioni svolte collettivamente, </w:t>
            </w:r>
            <w:r w:rsidRPr="0056275D">
              <w:rPr>
                <w:rFonts w:ascii="Arial Narrow" w:hAnsi="Arial Narrow" w:cs="Times New Roman"/>
                <w:sz w:val="18"/>
                <w:szCs w:val="18"/>
              </w:rPr>
              <w:t>partecipa ad alcune</w:t>
            </w:r>
            <w:r>
              <w:rPr>
                <w:rFonts w:ascii="Arial Narrow" w:hAnsi="Arial Narrow" w:cs="Times New Roman"/>
                <w:sz w:val="18"/>
                <w:szCs w:val="18"/>
              </w:rPr>
              <w:t xml:space="preserve"> azioni di salvaguardia</w:t>
            </w:r>
            <w:r w:rsidRPr="0056275D">
              <w:rPr>
                <w:rFonts w:ascii="Arial Narrow" w:hAnsi="Arial Narrow" w:cs="Times New Roman"/>
                <w:sz w:val="18"/>
                <w:szCs w:val="18"/>
              </w:rPr>
              <w:t xml:space="preserve"> alla propria portata</w:t>
            </w:r>
            <w:r>
              <w:rPr>
                <w:rFonts w:ascii="Arial Narrow" w:hAnsi="Arial Narrow" w:cs="Times New Roman"/>
                <w:sz w:val="18"/>
                <w:szCs w:val="18"/>
              </w:rPr>
              <w:t>, seguendo le istruzioni dei docenti e l’esempio dei compagni;</w:t>
            </w:r>
          </w:p>
          <w:p w14:paraId="1D23E1F6" w14:textId="4E957E42" w:rsidR="001C4EF9" w:rsidRPr="0056275D"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 xml:space="preserve">ndividua, </w:t>
            </w:r>
            <w:r>
              <w:rPr>
                <w:rFonts w:ascii="Arial Narrow" w:hAnsi="Arial Narrow" w:cs="Times New Roman"/>
                <w:sz w:val="18"/>
                <w:szCs w:val="18"/>
              </w:rPr>
              <w:t xml:space="preserve">nell’ambito di ricerche assegnate e con le istruzioni precise dei docenti che indicano le fonti più opportune e i riferimenti di ricerca, </w:t>
            </w:r>
            <w:r w:rsidRPr="0056275D">
              <w:rPr>
                <w:rFonts w:ascii="Arial Narrow" w:hAnsi="Arial Narrow" w:cs="Times New Roman"/>
                <w:sz w:val="18"/>
                <w:szCs w:val="18"/>
              </w:rPr>
              <w:t>contesti che costituiscono patrimonio culturale dell’umanità</w:t>
            </w:r>
            <w:r>
              <w:rPr>
                <w:rFonts w:ascii="Arial Narrow" w:hAnsi="Arial Narrow" w:cs="Times New Roman"/>
                <w:sz w:val="18"/>
                <w:szCs w:val="18"/>
              </w:rPr>
              <w:t>;</w:t>
            </w:r>
          </w:p>
          <w:p w14:paraId="04A06899" w14:textId="28F3ED75" w:rsidR="001C4EF9"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partecipa a lavori collettivi</w:t>
            </w:r>
            <w:r w:rsidRPr="0056275D">
              <w:rPr>
                <w:rFonts w:ascii="Arial Narrow" w:hAnsi="Arial Narrow" w:cs="Times New Roman"/>
                <w:sz w:val="18"/>
                <w:szCs w:val="18"/>
              </w:rPr>
              <w:t>, con</w:t>
            </w:r>
            <w:r>
              <w:rPr>
                <w:rFonts w:ascii="Arial Narrow" w:hAnsi="Arial Narrow" w:cs="Times New Roman"/>
                <w:sz w:val="18"/>
                <w:szCs w:val="18"/>
              </w:rPr>
              <w:t xml:space="preserve"> le istruzioni,</w:t>
            </w:r>
            <w:r w:rsidRPr="0056275D">
              <w:rPr>
                <w:rFonts w:ascii="Arial Narrow" w:hAnsi="Arial Narrow" w:cs="Times New Roman"/>
                <w:sz w:val="18"/>
                <w:szCs w:val="18"/>
              </w:rPr>
              <w:t xml:space="preserve"> </w:t>
            </w:r>
            <w:r>
              <w:rPr>
                <w:rFonts w:ascii="Arial Narrow" w:hAnsi="Arial Narrow" w:cs="Times New Roman"/>
                <w:sz w:val="18"/>
                <w:szCs w:val="18"/>
              </w:rPr>
              <w:t>l’aiuto e il controllo</w:t>
            </w:r>
            <w:r w:rsidRPr="0056275D">
              <w:rPr>
                <w:rFonts w:ascii="Arial Narrow" w:hAnsi="Arial Narrow" w:cs="Times New Roman"/>
                <w:sz w:val="18"/>
                <w:szCs w:val="18"/>
              </w:rPr>
              <w:t xml:space="preserve"> dei docenti, all’arricchimento di pagine pubbliche su beni culturali o ambientali, personaggi, storia e tradizioni del proprio territorio (es. Wikipedia; siti locali, ecc.)</w:t>
            </w:r>
            <w:r>
              <w:rPr>
                <w:rFonts w:ascii="Arial Narrow" w:hAnsi="Arial Narrow" w:cs="Times New Roman"/>
                <w:sz w:val="18"/>
                <w:szCs w:val="18"/>
              </w:rPr>
              <w:t>;</w:t>
            </w:r>
          </w:p>
          <w:p w14:paraId="0693670B" w14:textId="728F8C4D" w:rsidR="00AD58FB" w:rsidRPr="001C4EF9"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sidRPr="001C4EF9">
              <w:rPr>
                <w:rFonts w:ascii="Arial Narrow" w:hAnsi="Arial Narrow" w:cs="Times New Roman"/>
                <w:sz w:val="18"/>
                <w:szCs w:val="18"/>
              </w:rPr>
              <w:t xml:space="preserve">partecipa a lavori collettivi nel proprio ambiente di vita e su scala più vasta, </w:t>
            </w:r>
            <w:r>
              <w:rPr>
                <w:rFonts w:ascii="Arial Narrow" w:hAnsi="Arial Narrow" w:cs="Times New Roman"/>
                <w:sz w:val="18"/>
                <w:szCs w:val="18"/>
              </w:rPr>
              <w:lastRenderedPageBreak/>
              <w:t xml:space="preserve">seguendo le istruzioni dei docenti e utilizzando i materiali da essi forniti, </w:t>
            </w:r>
            <w:r w:rsidRPr="001C4EF9">
              <w:rPr>
                <w:rFonts w:ascii="Arial Narrow" w:hAnsi="Arial Narrow" w:cs="Times New Roman"/>
                <w:sz w:val="18"/>
                <w:szCs w:val="18"/>
              </w:rPr>
              <w:t>all’individuazione di elementi di degrado, trascuratezza, incuria del paesaggio.</w:t>
            </w:r>
          </w:p>
        </w:tc>
        <w:tc>
          <w:tcPr>
            <w:tcW w:w="2891" w:type="dxa"/>
          </w:tcPr>
          <w:p w14:paraId="136437B6" w14:textId="4D4929CD"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r w:rsidR="0056275D">
              <w:rPr>
                <w:rFonts w:ascii="Arial Narrow" w:hAnsi="Arial Narrow" w:cs="Times New Roman"/>
                <w:sz w:val="18"/>
                <w:szCs w:val="18"/>
              </w:rPr>
              <w:t xml:space="preserve"> e in situazioni note</w:t>
            </w:r>
            <w:r w:rsidRPr="00F56908">
              <w:rPr>
                <w:rFonts w:ascii="Arial Narrow" w:hAnsi="Arial Narrow" w:cs="Times New Roman"/>
                <w:sz w:val="18"/>
                <w:szCs w:val="18"/>
              </w:rPr>
              <w:t>:</w:t>
            </w:r>
          </w:p>
          <w:p w14:paraId="12C3C15A" w14:textId="2F7A5D9A" w:rsid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dentifica nel proprio ambiente di vita</w:t>
            </w:r>
            <w:r>
              <w:rPr>
                <w:rFonts w:ascii="Arial Narrow" w:hAnsi="Arial Narrow" w:cs="Times New Roman"/>
                <w:sz w:val="18"/>
                <w:szCs w:val="18"/>
              </w:rPr>
              <w:t xml:space="preserve"> e</w:t>
            </w:r>
            <w:r w:rsidRPr="0056275D">
              <w:rPr>
                <w:rFonts w:ascii="Arial Narrow" w:hAnsi="Arial Narrow" w:cs="Times New Roman"/>
                <w:sz w:val="18"/>
                <w:szCs w:val="18"/>
              </w:rPr>
              <w:t xml:space="preserve"> in ambito nazionale </w:t>
            </w:r>
            <w:r w:rsidR="001C4EF9">
              <w:rPr>
                <w:rFonts w:ascii="Arial Narrow" w:hAnsi="Arial Narrow" w:cs="Times New Roman"/>
                <w:sz w:val="18"/>
                <w:szCs w:val="18"/>
              </w:rPr>
              <w:t>alcuni</w:t>
            </w:r>
            <w:r w:rsidRPr="0056275D">
              <w:rPr>
                <w:rFonts w:ascii="Arial Narrow" w:hAnsi="Arial Narrow" w:cs="Times New Roman"/>
                <w:sz w:val="18"/>
                <w:szCs w:val="18"/>
              </w:rPr>
              <w:t xml:space="preserve"> elementi che costituiscono il patrimonio artistico e culturale materiale e immateriale, anche con riferi</w:t>
            </w:r>
            <w:r w:rsidRPr="0056275D">
              <w:rPr>
                <w:rFonts w:ascii="Arial Narrow" w:hAnsi="Arial Narrow" w:cs="Times New Roman"/>
                <w:sz w:val="18"/>
                <w:szCs w:val="18"/>
              </w:rPr>
              <w:softHyphen/>
              <w:t>mento agli usi e alle tradizioni locali; ipotizza</w:t>
            </w:r>
            <w:r w:rsidR="001C4EF9">
              <w:rPr>
                <w:rFonts w:ascii="Arial Narrow" w:hAnsi="Arial Narrow" w:cs="Times New Roman"/>
                <w:sz w:val="18"/>
                <w:szCs w:val="18"/>
              </w:rPr>
              <w:t>, con esempi e domande del docente,</w:t>
            </w:r>
            <w:r w:rsidRPr="0056275D">
              <w:rPr>
                <w:rFonts w:ascii="Arial Narrow" w:hAnsi="Arial Narrow" w:cs="Times New Roman"/>
                <w:sz w:val="18"/>
                <w:szCs w:val="18"/>
              </w:rPr>
              <w:t xml:space="preserve"> </w:t>
            </w:r>
            <w:r>
              <w:rPr>
                <w:rFonts w:ascii="Arial Narrow" w:hAnsi="Arial Narrow" w:cs="Times New Roman"/>
                <w:sz w:val="18"/>
                <w:szCs w:val="18"/>
              </w:rPr>
              <w:t xml:space="preserve">alcune semplici </w:t>
            </w:r>
            <w:r w:rsidRPr="0056275D">
              <w:rPr>
                <w:rFonts w:ascii="Arial Narrow" w:hAnsi="Arial Narrow" w:cs="Times New Roman"/>
                <w:sz w:val="18"/>
                <w:szCs w:val="18"/>
              </w:rPr>
              <w:t>azioni per la salvaguardia e</w:t>
            </w:r>
            <w:r>
              <w:rPr>
                <w:rFonts w:ascii="Arial Narrow" w:hAnsi="Arial Narrow" w:cs="Times New Roman"/>
                <w:sz w:val="18"/>
                <w:szCs w:val="18"/>
              </w:rPr>
              <w:t xml:space="preserve">, nell’ambito di azioni svolte collettivamente, </w:t>
            </w:r>
            <w:r w:rsidRPr="0056275D">
              <w:rPr>
                <w:rFonts w:ascii="Arial Narrow" w:hAnsi="Arial Narrow" w:cs="Times New Roman"/>
                <w:sz w:val="18"/>
                <w:szCs w:val="18"/>
              </w:rPr>
              <w:t>partecipa ad alcune alla propria portata</w:t>
            </w:r>
            <w:r>
              <w:rPr>
                <w:rFonts w:ascii="Arial Narrow" w:hAnsi="Arial Narrow" w:cs="Times New Roman"/>
                <w:sz w:val="18"/>
                <w:szCs w:val="18"/>
              </w:rPr>
              <w:t>;</w:t>
            </w:r>
          </w:p>
          <w:p w14:paraId="2E582BDC" w14:textId="5674841C" w:rsidR="0056275D"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 xml:space="preserve">ndividua, </w:t>
            </w:r>
            <w:r>
              <w:rPr>
                <w:rFonts w:ascii="Arial Narrow" w:hAnsi="Arial Narrow" w:cs="Times New Roman"/>
                <w:sz w:val="18"/>
                <w:szCs w:val="18"/>
              </w:rPr>
              <w:t xml:space="preserve">nell’ambito di ricerche assegnate e con l’ausilio dei docenti che indicano le fonti più opportune, </w:t>
            </w:r>
            <w:r w:rsidRPr="0056275D">
              <w:rPr>
                <w:rFonts w:ascii="Arial Narrow" w:hAnsi="Arial Narrow" w:cs="Times New Roman"/>
                <w:sz w:val="18"/>
                <w:szCs w:val="18"/>
              </w:rPr>
              <w:t>contesti che costituiscono patrimonio culturale dell’umanità</w:t>
            </w:r>
            <w:r>
              <w:rPr>
                <w:rFonts w:ascii="Arial Narrow" w:hAnsi="Arial Narrow" w:cs="Times New Roman"/>
                <w:sz w:val="18"/>
                <w:szCs w:val="18"/>
              </w:rPr>
              <w:t>;</w:t>
            </w:r>
          </w:p>
          <w:p w14:paraId="6C4723A7" w14:textId="2DD36B95" w:rsidR="001C4EF9" w:rsidRPr="0056275D"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partecipa a lavori collettivi</w:t>
            </w:r>
            <w:r w:rsidRPr="0056275D">
              <w:rPr>
                <w:rFonts w:ascii="Arial Narrow" w:hAnsi="Arial Narrow" w:cs="Times New Roman"/>
                <w:sz w:val="18"/>
                <w:szCs w:val="18"/>
              </w:rPr>
              <w:t>, con</w:t>
            </w:r>
            <w:r>
              <w:rPr>
                <w:rFonts w:ascii="Arial Narrow" w:hAnsi="Arial Narrow" w:cs="Times New Roman"/>
                <w:sz w:val="18"/>
                <w:szCs w:val="18"/>
              </w:rPr>
              <w:t xml:space="preserve"> le istruzioni,</w:t>
            </w:r>
            <w:r w:rsidRPr="0056275D">
              <w:rPr>
                <w:rFonts w:ascii="Arial Narrow" w:hAnsi="Arial Narrow" w:cs="Times New Roman"/>
                <w:sz w:val="18"/>
                <w:szCs w:val="18"/>
              </w:rPr>
              <w:t xml:space="preserve"> il supporto</w:t>
            </w:r>
            <w:r>
              <w:rPr>
                <w:rFonts w:ascii="Arial Narrow" w:hAnsi="Arial Narrow" w:cs="Times New Roman"/>
                <w:sz w:val="18"/>
                <w:szCs w:val="18"/>
              </w:rPr>
              <w:t xml:space="preserve"> e il controllo</w:t>
            </w:r>
            <w:r w:rsidRPr="0056275D">
              <w:rPr>
                <w:rFonts w:ascii="Arial Narrow" w:hAnsi="Arial Narrow" w:cs="Times New Roman"/>
                <w:sz w:val="18"/>
                <w:szCs w:val="18"/>
              </w:rPr>
              <w:t xml:space="preserve"> dei docenti, all’arricchimento di pagine pubbliche su beni culturali o ambientali, personaggi, storia e tradizioni del proprio territorio (es. Wikipedia; siti locali, ecc.)</w:t>
            </w:r>
            <w:r>
              <w:rPr>
                <w:rFonts w:ascii="Arial Narrow" w:hAnsi="Arial Narrow" w:cs="Times New Roman"/>
                <w:sz w:val="18"/>
                <w:szCs w:val="18"/>
              </w:rPr>
              <w:t>;</w:t>
            </w:r>
          </w:p>
          <w:p w14:paraId="5FE4B58F" w14:textId="07662D7D" w:rsidR="00AD58FB" w:rsidRPr="00442852" w:rsidRDefault="001C4EF9" w:rsidP="001C4EF9">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b/>
                <w:sz w:val="16"/>
                <w:szCs w:val="16"/>
              </w:rPr>
            </w:pPr>
            <w:r>
              <w:rPr>
                <w:rFonts w:ascii="Arial Narrow" w:hAnsi="Arial Narrow" w:cs="Times New Roman"/>
                <w:sz w:val="18"/>
                <w:szCs w:val="18"/>
              </w:rPr>
              <w:t xml:space="preserve">partecipa a lavori collettivi </w:t>
            </w:r>
            <w:r w:rsidRPr="0056275D">
              <w:rPr>
                <w:rFonts w:ascii="Arial Narrow" w:hAnsi="Arial Narrow" w:cs="Times New Roman"/>
                <w:sz w:val="18"/>
                <w:szCs w:val="18"/>
              </w:rPr>
              <w:t xml:space="preserve">nel proprio ambiente di vita e su scala più vasta, servendosi </w:t>
            </w:r>
            <w:r>
              <w:rPr>
                <w:rFonts w:ascii="Arial Narrow" w:hAnsi="Arial Narrow" w:cs="Times New Roman"/>
                <w:sz w:val="18"/>
                <w:szCs w:val="18"/>
              </w:rPr>
              <w:t xml:space="preserve">anche di ricerche in rete </w:t>
            </w:r>
            <w:r>
              <w:rPr>
                <w:rFonts w:ascii="Arial Narrow" w:hAnsi="Arial Narrow" w:cs="Times New Roman"/>
                <w:sz w:val="18"/>
                <w:szCs w:val="18"/>
              </w:rPr>
              <w:lastRenderedPageBreak/>
              <w:t>con il controllo dei docenti</w:t>
            </w:r>
            <w:r w:rsidRPr="0056275D">
              <w:rPr>
                <w:rFonts w:ascii="Arial Narrow" w:hAnsi="Arial Narrow" w:cs="Times New Roman"/>
                <w:sz w:val="18"/>
                <w:szCs w:val="18"/>
              </w:rPr>
              <w:t>, di documentari, di servizi giornalistici</w:t>
            </w:r>
            <w:r>
              <w:rPr>
                <w:rFonts w:ascii="Arial Narrow" w:hAnsi="Arial Narrow" w:cs="Times New Roman"/>
                <w:sz w:val="18"/>
                <w:szCs w:val="18"/>
              </w:rPr>
              <w:t xml:space="preserve"> all’individuazione di </w:t>
            </w:r>
            <w:r w:rsidRPr="0056275D">
              <w:rPr>
                <w:rFonts w:ascii="Arial Narrow" w:hAnsi="Arial Narrow" w:cs="Times New Roman"/>
                <w:sz w:val="18"/>
                <w:szCs w:val="18"/>
              </w:rPr>
              <w:t>elementi di degrado, trascuratezza, incuria del paesaggio</w:t>
            </w:r>
            <w:r>
              <w:rPr>
                <w:rFonts w:ascii="Arial Narrow" w:hAnsi="Arial Narrow" w:cs="Times New Roman"/>
                <w:sz w:val="18"/>
                <w:szCs w:val="18"/>
              </w:rPr>
              <w:t>.</w:t>
            </w:r>
          </w:p>
        </w:tc>
        <w:tc>
          <w:tcPr>
            <w:tcW w:w="2897" w:type="dxa"/>
          </w:tcPr>
          <w:p w14:paraId="0607A9EF" w14:textId="09AD29C3" w:rsidR="00AD58FB" w:rsidRDefault="00AD58FB" w:rsidP="0056275D">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r w:rsidR="0056275D">
              <w:rPr>
                <w:rFonts w:ascii="Arial Narrow" w:hAnsi="Arial Narrow" w:cs="Times New Roman"/>
                <w:sz w:val="18"/>
                <w:szCs w:val="18"/>
              </w:rPr>
              <w:t>, in situazioni usuali</w:t>
            </w:r>
            <w:r w:rsidRPr="00F56908">
              <w:rPr>
                <w:rFonts w:ascii="Arial Narrow" w:hAnsi="Arial Narrow" w:cs="Times New Roman"/>
                <w:sz w:val="18"/>
                <w:szCs w:val="18"/>
              </w:rPr>
              <w:t>:</w:t>
            </w:r>
          </w:p>
          <w:p w14:paraId="6F0EE314" w14:textId="32F92A27" w:rsidR="0056275D"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dentifica nel proprio ambiente di vita, in ambito nazionale e, in forma essenziale, a livello più vasto, gli elementi che costituiscono il patrimonio artistico e culturale materiale e immateriale, anche con riferi</w:t>
            </w:r>
            <w:r w:rsidRPr="0056275D">
              <w:rPr>
                <w:rFonts w:ascii="Arial Narrow" w:hAnsi="Arial Narrow" w:cs="Times New Roman"/>
                <w:sz w:val="18"/>
                <w:szCs w:val="18"/>
              </w:rPr>
              <w:softHyphen/>
              <w:t>mento agli usi e alle tradizioni locali; ipotizza azioni per la salvaguardia e</w:t>
            </w:r>
            <w:r>
              <w:rPr>
                <w:rFonts w:ascii="Arial Narrow" w:hAnsi="Arial Narrow" w:cs="Times New Roman"/>
                <w:sz w:val="18"/>
                <w:szCs w:val="18"/>
              </w:rPr>
              <w:t xml:space="preserve">, nell’ambito di azioni pianificate collettivamente, </w:t>
            </w:r>
            <w:r w:rsidRPr="0056275D">
              <w:rPr>
                <w:rFonts w:ascii="Arial Narrow" w:hAnsi="Arial Narrow" w:cs="Times New Roman"/>
                <w:sz w:val="18"/>
                <w:szCs w:val="18"/>
              </w:rPr>
              <w:t>partecipa ad alcune alla propria portata, anche con la consultazione di siti utili (es. il FAI).</w:t>
            </w:r>
          </w:p>
          <w:p w14:paraId="292A6B61" w14:textId="2F1BBED3" w:rsidR="0056275D"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Pr="0056275D">
              <w:rPr>
                <w:rFonts w:ascii="Arial Narrow" w:hAnsi="Arial Narrow" w:cs="Times New Roman"/>
                <w:sz w:val="18"/>
                <w:szCs w:val="18"/>
              </w:rPr>
              <w:t>ndividua, anche con l’ausilio di ricerche in rete nei siti più opportuni (es. UNESCO)</w:t>
            </w:r>
            <w:r>
              <w:rPr>
                <w:rFonts w:ascii="Arial Narrow" w:hAnsi="Arial Narrow" w:cs="Times New Roman"/>
                <w:sz w:val="18"/>
                <w:szCs w:val="18"/>
              </w:rPr>
              <w:t xml:space="preserve"> e la supervisione del docente</w:t>
            </w:r>
            <w:r w:rsidRPr="0056275D">
              <w:rPr>
                <w:rFonts w:ascii="Arial Narrow" w:hAnsi="Arial Narrow" w:cs="Times New Roman"/>
                <w:sz w:val="18"/>
                <w:szCs w:val="18"/>
              </w:rPr>
              <w:t>, contesti che costituiscono patrimonio culturale dell’umanità</w:t>
            </w:r>
            <w:r>
              <w:rPr>
                <w:rFonts w:ascii="Arial Narrow" w:hAnsi="Arial Narrow" w:cs="Times New Roman"/>
                <w:sz w:val="18"/>
                <w:szCs w:val="18"/>
              </w:rPr>
              <w:t>;</w:t>
            </w:r>
          </w:p>
          <w:p w14:paraId="5B663E7B" w14:textId="77777777" w:rsidR="0056275D"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c</w:t>
            </w:r>
            <w:r w:rsidRPr="0056275D">
              <w:rPr>
                <w:rFonts w:ascii="Arial Narrow" w:hAnsi="Arial Narrow" w:cs="Times New Roman"/>
                <w:sz w:val="18"/>
                <w:szCs w:val="18"/>
              </w:rPr>
              <w:t>ontribuisce, con ricerche individuali e in gruppo e con il supporto dei docenti, all’arricchimento di pagine pubbliche su beni culturali o ambientali, personaggi, storia e tradizioni del proprio territorio (es. Wikipedia; siti locali, ecc.)</w:t>
            </w:r>
            <w:r>
              <w:rPr>
                <w:rFonts w:ascii="Arial Narrow" w:hAnsi="Arial Narrow" w:cs="Times New Roman"/>
                <w:sz w:val="18"/>
                <w:szCs w:val="18"/>
              </w:rPr>
              <w:t>;</w:t>
            </w:r>
          </w:p>
          <w:p w14:paraId="7C77D124" w14:textId="18A79125" w:rsid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lastRenderedPageBreak/>
              <w:t>partecipa attivamente alla progettazione,</w:t>
            </w:r>
            <w:r w:rsidRPr="0056275D">
              <w:rPr>
                <w:rFonts w:ascii="Arial Narrow" w:hAnsi="Arial Narrow" w:cs="Times New Roman"/>
                <w:sz w:val="18"/>
                <w:szCs w:val="18"/>
              </w:rPr>
              <w:t xml:space="preserve"> mediante lavori collaborativi in classe, possibili forme di pubblicizzazione, valorizzazione, sostegno al patrimonio culturale, alle tradizioni locali, alle produzioni tipiche e di eccellenza del territorio eventualmente da proporre alle Istituzioni locali o partecipando a eventi organizzati dalle stesse</w:t>
            </w:r>
            <w:r>
              <w:rPr>
                <w:rFonts w:ascii="Arial Narrow" w:hAnsi="Arial Narrow" w:cs="Times New Roman"/>
                <w:sz w:val="18"/>
                <w:szCs w:val="18"/>
              </w:rPr>
              <w:t>;</w:t>
            </w:r>
          </w:p>
          <w:p w14:paraId="6416215D" w14:textId="0898F627" w:rsidR="0056275D"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sidRPr="0056275D">
              <w:rPr>
                <w:rFonts w:ascii="Arial Narrow" w:hAnsi="Arial Narrow" w:cs="Times New Roman"/>
                <w:sz w:val="18"/>
                <w:szCs w:val="18"/>
              </w:rPr>
              <w:t>individua, nel proprio ambiente di vita e su scala più vasta, servendosi delle ricerche in rete, di documentari, di servizi giornalistici</w:t>
            </w:r>
            <w:r>
              <w:rPr>
                <w:rFonts w:ascii="Arial Narrow" w:hAnsi="Arial Narrow" w:cs="Times New Roman"/>
                <w:sz w:val="18"/>
                <w:szCs w:val="18"/>
              </w:rPr>
              <w:t xml:space="preserve"> e la supervisione dei docenti, </w:t>
            </w:r>
            <w:r w:rsidRPr="0056275D">
              <w:rPr>
                <w:rFonts w:ascii="Arial Narrow" w:hAnsi="Arial Narrow" w:cs="Times New Roman"/>
                <w:sz w:val="18"/>
                <w:szCs w:val="18"/>
              </w:rPr>
              <w:t>gli elementi di degrado, trascuratezza, incuria del paesaggio: formula</w:t>
            </w:r>
            <w:r>
              <w:rPr>
                <w:rFonts w:ascii="Arial Narrow" w:hAnsi="Arial Narrow" w:cs="Times New Roman"/>
                <w:sz w:val="18"/>
                <w:szCs w:val="18"/>
              </w:rPr>
              <w:t xml:space="preserve"> semplici </w:t>
            </w:r>
            <w:r w:rsidRPr="0056275D">
              <w:rPr>
                <w:rFonts w:ascii="Arial Narrow" w:hAnsi="Arial Narrow" w:cs="Times New Roman"/>
                <w:sz w:val="18"/>
                <w:szCs w:val="18"/>
              </w:rPr>
              <w:t>ipotesi risolutive/correttive/preventive e di intervento alla propria portata.</w:t>
            </w:r>
          </w:p>
        </w:tc>
        <w:tc>
          <w:tcPr>
            <w:tcW w:w="2895" w:type="dxa"/>
          </w:tcPr>
          <w:p w14:paraId="46A4D8FA" w14:textId="77777777" w:rsidR="0056275D" w:rsidRPr="00552538" w:rsidRDefault="0056275D" w:rsidP="0056275D">
            <w:pPr>
              <w:spacing w:after="120"/>
              <w:jc w:val="both"/>
              <w:rPr>
                <w:rFonts w:ascii="Arial Narrow" w:hAnsi="Arial Narrow" w:cs="Times New Roman"/>
                <w:sz w:val="18"/>
                <w:szCs w:val="18"/>
              </w:rPr>
            </w:pPr>
            <w:r w:rsidRPr="00552538">
              <w:rPr>
                <w:rFonts w:ascii="Arial Narrow" w:hAnsi="Arial Narrow" w:cs="Times New Roman"/>
                <w:sz w:val="18"/>
                <w:szCs w:val="18"/>
              </w:rPr>
              <w:lastRenderedPageBreak/>
              <w:t>In completa autonomia, con continuità e utilizzando risorse fornite dai docenti, ma anche reperite individualmente</w:t>
            </w:r>
            <w:r>
              <w:rPr>
                <w:rFonts w:ascii="Arial Narrow" w:hAnsi="Arial Narrow" w:cs="Times New Roman"/>
                <w:sz w:val="18"/>
                <w:szCs w:val="18"/>
              </w:rPr>
              <w:t>, in situazioni note, ma anche non usuali</w:t>
            </w:r>
            <w:r w:rsidRPr="00552538">
              <w:rPr>
                <w:rFonts w:ascii="Arial Narrow" w:hAnsi="Arial Narrow" w:cs="Times New Roman"/>
                <w:sz w:val="18"/>
                <w:szCs w:val="18"/>
              </w:rPr>
              <w:t>:</w:t>
            </w:r>
          </w:p>
          <w:p w14:paraId="2BB4BB00" w14:textId="2B8D7AFB" w:rsidR="00AD58FB"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00AD58FB" w:rsidRPr="0056275D">
              <w:rPr>
                <w:rFonts w:ascii="Arial Narrow" w:hAnsi="Arial Narrow" w:cs="Times New Roman"/>
                <w:sz w:val="18"/>
                <w:szCs w:val="18"/>
              </w:rPr>
              <w:t>dentifica nel proprio ambiente di vita, in ambito nazionale e, in forma essenziale, a livello più vasto, gli elementi che costituiscono il patrimonio artistico e culturale materiale e immateriale, anche con riferi</w:t>
            </w:r>
            <w:r w:rsidR="00AD58FB" w:rsidRPr="0056275D">
              <w:rPr>
                <w:rFonts w:ascii="Arial Narrow" w:hAnsi="Arial Narrow" w:cs="Times New Roman"/>
                <w:sz w:val="18"/>
                <w:szCs w:val="18"/>
              </w:rPr>
              <w:softHyphen/>
              <w:t>mento agli usi e alle tradizioni locali; ipotizza azioni per la salvaguardia e partecipa ad alcune alla propria portata, anche con la consultazione di siti utili (es. il FAI).</w:t>
            </w:r>
          </w:p>
          <w:p w14:paraId="4F76C551" w14:textId="108D9D70" w:rsidR="00AD58FB"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00AD58FB" w:rsidRPr="0056275D">
              <w:rPr>
                <w:rFonts w:ascii="Arial Narrow" w:hAnsi="Arial Narrow" w:cs="Times New Roman"/>
                <w:sz w:val="18"/>
                <w:szCs w:val="18"/>
              </w:rPr>
              <w:t>ndividua, anche con l’ausilio di ricerche in rete nei siti più opportuni (es. UNESCO), contesti che costituiscono patrimonio culturale dell’umanità</w:t>
            </w:r>
            <w:r>
              <w:rPr>
                <w:rFonts w:ascii="Arial Narrow" w:hAnsi="Arial Narrow" w:cs="Times New Roman"/>
                <w:sz w:val="18"/>
                <w:szCs w:val="18"/>
              </w:rPr>
              <w:t>;</w:t>
            </w:r>
          </w:p>
          <w:p w14:paraId="1A7C97DC" w14:textId="061C18FC" w:rsidR="00AD58FB"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c</w:t>
            </w:r>
            <w:r w:rsidR="00AD58FB" w:rsidRPr="0056275D">
              <w:rPr>
                <w:rFonts w:ascii="Arial Narrow" w:hAnsi="Arial Narrow" w:cs="Times New Roman"/>
                <w:sz w:val="18"/>
                <w:szCs w:val="18"/>
              </w:rPr>
              <w:t>ontribuisce, con ricerche individuali e in gruppo e con il supporto dei docenti, all’arricchimento di pagine pubbliche su beni culturali o ambientali, personaggi, storia e tradizioni del proprio territorio (es. Wikipedia; siti locali, ecc.)</w:t>
            </w:r>
            <w:r>
              <w:rPr>
                <w:rFonts w:ascii="Arial Narrow" w:hAnsi="Arial Narrow" w:cs="Times New Roman"/>
                <w:sz w:val="18"/>
                <w:szCs w:val="18"/>
              </w:rPr>
              <w:t>;</w:t>
            </w:r>
          </w:p>
          <w:p w14:paraId="38DA87D2" w14:textId="69726644" w:rsidR="00AD58FB"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p</w:t>
            </w:r>
            <w:r w:rsidR="00AD58FB" w:rsidRPr="0056275D">
              <w:rPr>
                <w:rFonts w:ascii="Arial Narrow" w:hAnsi="Arial Narrow" w:cs="Times New Roman"/>
                <w:sz w:val="18"/>
                <w:szCs w:val="18"/>
              </w:rPr>
              <w:t xml:space="preserve">rogetta, mediante lavori collaborativi in classe, possibili forme di pubblicizzazione, valorizzazione, </w:t>
            </w:r>
            <w:r w:rsidR="00AD58FB" w:rsidRPr="0056275D">
              <w:rPr>
                <w:rFonts w:ascii="Arial Narrow" w:hAnsi="Arial Narrow" w:cs="Times New Roman"/>
                <w:sz w:val="18"/>
                <w:szCs w:val="18"/>
              </w:rPr>
              <w:lastRenderedPageBreak/>
              <w:t>sostegno al patrimonio culturale, alle tradizioni locali, alle produzioni tipiche e di eccellenza del territorio eventualmente da proporre alle Istituzioni locali o partecipando a eventi organizzati dalle stesse</w:t>
            </w:r>
            <w:r>
              <w:rPr>
                <w:rFonts w:ascii="Arial Narrow" w:hAnsi="Arial Narrow" w:cs="Times New Roman"/>
                <w:sz w:val="18"/>
                <w:szCs w:val="18"/>
              </w:rPr>
              <w:t>;</w:t>
            </w:r>
          </w:p>
          <w:p w14:paraId="400AD4A3" w14:textId="72533A60" w:rsidR="00AD58FB" w:rsidRPr="0056275D" w:rsidRDefault="0056275D" w:rsidP="0056275D">
            <w:pPr>
              <w:pStyle w:val="Paragrafoelenco"/>
              <w:numPr>
                <w:ilvl w:val="0"/>
                <w:numId w:val="45"/>
              </w:numPr>
              <w:autoSpaceDE w:val="0"/>
              <w:autoSpaceDN w:val="0"/>
              <w:adjustRightInd w:val="0"/>
              <w:spacing w:after="120" w:line="240" w:lineRule="auto"/>
              <w:ind w:left="267" w:hanging="284"/>
              <w:jc w:val="both"/>
              <w:rPr>
                <w:rFonts w:ascii="Arial Narrow" w:hAnsi="Arial Narrow" w:cs="Times New Roman"/>
                <w:sz w:val="18"/>
                <w:szCs w:val="18"/>
              </w:rPr>
            </w:pPr>
            <w:r>
              <w:rPr>
                <w:rFonts w:ascii="Arial Narrow" w:hAnsi="Arial Narrow" w:cs="Times New Roman"/>
                <w:sz w:val="18"/>
                <w:szCs w:val="18"/>
              </w:rPr>
              <w:t>i</w:t>
            </w:r>
            <w:r w:rsidR="00AD58FB" w:rsidRPr="0056275D">
              <w:rPr>
                <w:rFonts w:ascii="Arial Narrow" w:hAnsi="Arial Narrow" w:cs="Times New Roman"/>
                <w:sz w:val="18"/>
                <w:szCs w:val="18"/>
              </w:rPr>
              <w:t>ndividua, nel proprio ambiente di vita e su scala più vasta, servendosi delle ricerche in rete, di documentari, di servizi giornalistici, gli elementi di degrado, trascuratezza, incuria del paesaggio: formula ipotesi risolutive/correttive/preventive e di intervento alla propria portata.</w:t>
            </w:r>
          </w:p>
        </w:tc>
      </w:tr>
      <w:tr w:rsidR="00AD58FB" w:rsidRPr="00442852" w14:paraId="35DD795B" w14:textId="77777777" w:rsidTr="00995019">
        <w:tc>
          <w:tcPr>
            <w:tcW w:w="2986" w:type="dxa"/>
          </w:tcPr>
          <w:p w14:paraId="71BDFA0D" w14:textId="064FE35A" w:rsidR="00AD58FB" w:rsidRPr="00442852" w:rsidRDefault="00AD58FB" w:rsidP="00072DB9">
            <w:pPr>
              <w:jc w:val="both"/>
              <w:rPr>
                <w:rFonts w:ascii="Arial Narrow" w:hAnsi="Arial Narrow" w:cs="Times New Roman"/>
                <w:b/>
                <w:sz w:val="16"/>
                <w:szCs w:val="16"/>
              </w:rPr>
            </w:pPr>
            <w:r w:rsidRPr="00995019">
              <w:rPr>
                <w:rFonts w:ascii="Arial Narrow" w:hAnsi="Arial Narrow"/>
                <w:b/>
                <w:i/>
                <w:sz w:val="18"/>
                <w:szCs w:val="18"/>
              </w:rPr>
              <w:lastRenderedPageBreak/>
              <w:t>Maturare</w:t>
            </w:r>
            <w:r w:rsidRPr="00995019">
              <w:rPr>
                <w:rFonts w:ascii="Arial Narrow" w:hAnsi="Arial Narrow"/>
                <w:b/>
                <w:i/>
                <w:spacing w:val="40"/>
                <w:sz w:val="18"/>
                <w:szCs w:val="18"/>
              </w:rPr>
              <w:t xml:space="preserve"> </w:t>
            </w:r>
            <w:r w:rsidRPr="00995019">
              <w:rPr>
                <w:rFonts w:ascii="Arial Narrow" w:hAnsi="Arial Narrow"/>
                <w:b/>
                <w:i/>
                <w:sz w:val="18"/>
                <w:szCs w:val="18"/>
              </w:rPr>
              <w:t>scelte</w:t>
            </w:r>
            <w:r w:rsidRPr="00995019">
              <w:rPr>
                <w:rFonts w:ascii="Arial Narrow" w:hAnsi="Arial Narrow"/>
                <w:b/>
                <w:i/>
                <w:spacing w:val="40"/>
                <w:sz w:val="18"/>
                <w:szCs w:val="18"/>
              </w:rPr>
              <w:t xml:space="preserve"> </w:t>
            </w:r>
            <w:r w:rsidRPr="00995019">
              <w:rPr>
                <w:rFonts w:ascii="Arial Narrow" w:hAnsi="Arial Narrow"/>
                <w:b/>
                <w:i/>
                <w:sz w:val="18"/>
                <w:szCs w:val="18"/>
              </w:rPr>
              <w:t>e</w:t>
            </w:r>
            <w:r w:rsidRPr="00995019">
              <w:rPr>
                <w:rFonts w:ascii="Arial Narrow" w:hAnsi="Arial Narrow"/>
                <w:b/>
                <w:i/>
                <w:spacing w:val="40"/>
                <w:sz w:val="18"/>
                <w:szCs w:val="18"/>
              </w:rPr>
              <w:t xml:space="preserve"> </w:t>
            </w:r>
            <w:r w:rsidRPr="00995019">
              <w:rPr>
                <w:rFonts w:ascii="Arial Narrow" w:hAnsi="Arial Narrow"/>
                <w:b/>
                <w:i/>
                <w:sz w:val="18"/>
                <w:szCs w:val="18"/>
              </w:rPr>
              <w:t>condotte</w:t>
            </w:r>
            <w:r w:rsidRPr="00995019">
              <w:rPr>
                <w:rFonts w:ascii="Arial Narrow" w:hAnsi="Arial Narrow"/>
                <w:b/>
                <w:i/>
                <w:spacing w:val="40"/>
                <w:sz w:val="18"/>
                <w:szCs w:val="18"/>
              </w:rPr>
              <w:t xml:space="preserve"> </w:t>
            </w:r>
            <w:r w:rsidRPr="00995019">
              <w:rPr>
                <w:rFonts w:ascii="Arial Narrow" w:hAnsi="Arial Narrow"/>
                <w:b/>
                <w:i/>
                <w:sz w:val="18"/>
                <w:szCs w:val="18"/>
              </w:rPr>
              <w:t>di</w:t>
            </w:r>
            <w:r w:rsidRPr="00995019">
              <w:rPr>
                <w:rFonts w:ascii="Arial Narrow" w:hAnsi="Arial Narrow"/>
                <w:b/>
                <w:i/>
                <w:spacing w:val="40"/>
                <w:sz w:val="18"/>
                <w:szCs w:val="18"/>
              </w:rPr>
              <w:t xml:space="preserve"> </w:t>
            </w:r>
            <w:r w:rsidRPr="00995019">
              <w:rPr>
                <w:rFonts w:ascii="Arial Narrow" w:hAnsi="Arial Narrow"/>
                <w:b/>
                <w:i/>
                <w:sz w:val="18"/>
                <w:szCs w:val="18"/>
              </w:rPr>
              <w:t>tutela</w:t>
            </w:r>
            <w:r w:rsidRPr="00995019">
              <w:rPr>
                <w:rFonts w:ascii="Arial Narrow" w:hAnsi="Arial Narrow"/>
                <w:b/>
                <w:i/>
                <w:spacing w:val="40"/>
                <w:sz w:val="18"/>
                <w:szCs w:val="18"/>
              </w:rPr>
              <w:t xml:space="preserve"> </w:t>
            </w:r>
            <w:r w:rsidRPr="00995019">
              <w:rPr>
                <w:rFonts w:ascii="Arial Narrow" w:hAnsi="Arial Narrow"/>
                <w:b/>
                <w:i/>
                <w:sz w:val="18"/>
                <w:szCs w:val="18"/>
              </w:rPr>
              <w:t>del</w:t>
            </w:r>
            <w:r w:rsidRPr="00995019">
              <w:rPr>
                <w:rFonts w:ascii="Arial Narrow" w:hAnsi="Arial Narrow"/>
                <w:b/>
                <w:i/>
                <w:spacing w:val="40"/>
                <w:sz w:val="18"/>
                <w:szCs w:val="18"/>
              </w:rPr>
              <w:t xml:space="preserve"> </w:t>
            </w:r>
            <w:r w:rsidRPr="00995019">
              <w:rPr>
                <w:rFonts w:ascii="Arial Narrow" w:hAnsi="Arial Narrow"/>
                <w:b/>
                <w:i/>
                <w:sz w:val="18"/>
                <w:szCs w:val="18"/>
              </w:rPr>
              <w:t>risparmio</w:t>
            </w:r>
            <w:r w:rsidRPr="00995019">
              <w:rPr>
                <w:rFonts w:ascii="Arial Narrow" w:hAnsi="Arial Narrow"/>
                <w:b/>
                <w:i/>
                <w:spacing w:val="40"/>
                <w:sz w:val="18"/>
                <w:szCs w:val="18"/>
              </w:rPr>
              <w:t xml:space="preserve"> </w:t>
            </w:r>
            <w:r w:rsidRPr="00995019">
              <w:rPr>
                <w:rFonts w:ascii="Arial Narrow" w:hAnsi="Arial Narrow"/>
                <w:b/>
                <w:i/>
                <w:sz w:val="18"/>
                <w:szCs w:val="18"/>
              </w:rPr>
              <w:t>e</w:t>
            </w:r>
            <w:r w:rsidRPr="00995019">
              <w:rPr>
                <w:rFonts w:ascii="Arial Narrow" w:hAnsi="Arial Narrow"/>
                <w:b/>
                <w:i/>
                <w:spacing w:val="40"/>
                <w:sz w:val="18"/>
                <w:szCs w:val="18"/>
              </w:rPr>
              <w:t xml:space="preserve"> </w:t>
            </w:r>
            <w:r w:rsidRPr="00995019">
              <w:rPr>
                <w:rFonts w:ascii="Arial Narrow" w:hAnsi="Arial Narrow"/>
                <w:b/>
                <w:i/>
                <w:sz w:val="18"/>
                <w:szCs w:val="18"/>
              </w:rPr>
              <w:t>assicurativa</w:t>
            </w:r>
            <w:r w:rsidRPr="00995019">
              <w:rPr>
                <w:rFonts w:ascii="Arial Narrow" w:hAnsi="Arial Narrow"/>
                <w:b/>
                <w:i/>
                <w:spacing w:val="40"/>
                <w:sz w:val="18"/>
                <w:szCs w:val="18"/>
              </w:rPr>
              <w:t xml:space="preserve"> </w:t>
            </w:r>
            <w:r w:rsidRPr="00995019">
              <w:rPr>
                <w:rFonts w:ascii="Arial Narrow" w:hAnsi="Arial Narrow"/>
                <w:b/>
                <w:i/>
                <w:sz w:val="18"/>
                <w:szCs w:val="18"/>
              </w:rPr>
              <w:t>nonché</w:t>
            </w:r>
            <w:r w:rsidRPr="00995019">
              <w:rPr>
                <w:rFonts w:ascii="Arial Narrow" w:hAnsi="Arial Narrow"/>
                <w:b/>
                <w:i/>
                <w:spacing w:val="40"/>
                <w:sz w:val="18"/>
                <w:szCs w:val="18"/>
              </w:rPr>
              <w:t xml:space="preserve"> </w:t>
            </w:r>
            <w:r w:rsidRPr="00995019">
              <w:rPr>
                <w:rFonts w:ascii="Arial Narrow" w:hAnsi="Arial Narrow"/>
                <w:b/>
                <w:i/>
                <w:sz w:val="18"/>
                <w:szCs w:val="18"/>
              </w:rPr>
              <w:t>di</w:t>
            </w:r>
            <w:r w:rsidRPr="00995019">
              <w:rPr>
                <w:rFonts w:ascii="Arial Narrow" w:hAnsi="Arial Narrow"/>
                <w:b/>
                <w:i/>
                <w:spacing w:val="40"/>
                <w:sz w:val="18"/>
                <w:szCs w:val="18"/>
              </w:rPr>
              <w:t xml:space="preserve"> </w:t>
            </w:r>
            <w:r w:rsidRPr="00995019">
              <w:rPr>
                <w:rFonts w:ascii="Arial Narrow" w:hAnsi="Arial Narrow"/>
                <w:b/>
                <w:i/>
                <w:sz w:val="18"/>
                <w:szCs w:val="18"/>
              </w:rPr>
              <w:t>pianificazione</w:t>
            </w:r>
            <w:r w:rsidRPr="00995019">
              <w:rPr>
                <w:rFonts w:ascii="Arial Narrow" w:hAnsi="Arial Narrow"/>
                <w:b/>
                <w:i/>
                <w:spacing w:val="40"/>
                <w:sz w:val="18"/>
                <w:szCs w:val="18"/>
              </w:rPr>
              <w:t xml:space="preserve"> </w:t>
            </w:r>
            <w:r w:rsidRPr="00995019">
              <w:rPr>
                <w:rFonts w:ascii="Arial Narrow" w:hAnsi="Arial Narrow"/>
                <w:b/>
                <w:i/>
                <w:sz w:val="18"/>
                <w:szCs w:val="18"/>
              </w:rPr>
              <w:t>di</w:t>
            </w:r>
            <w:r w:rsidRPr="00995019">
              <w:rPr>
                <w:rFonts w:ascii="Arial Narrow" w:hAnsi="Arial Narrow"/>
                <w:b/>
                <w:i/>
                <w:spacing w:val="40"/>
                <w:sz w:val="18"/>
                <w:szCs w:val="18"/>
              </w:rPr>
              <w:t xml:space="preserve"> </w:t>
            </w:r>
            <w:r w:rsidRPr="00995019">
              <w:rPr>
                <w:rFonts w:ascii="Arial Narrow" w:hAnsi="Arial Narrow"/>
                <w:b/>
                <w:i/>
                <w:sz w:val="18"/>
                <w:szCs w:val="18"/>
              </w:rPr>
              <w:t>percorsi previdenziali e di utilizzo responsabile delle risorse finanziarie.</w:t>
            </w:r>
          </w:p>
        </w:tc>
        <w:tc>
          <w:tcPr>
            <w:tcW w:w="2891" w:type="dxa"/>
          </w:tcPr>
          <w:p w14:paraId="4D199F04" w14:textId="77777777" w:rsidR="00AD58FB"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2CC6E9C3" w14:textId="6DC613F4"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 xml:space="preserve">sa </w:t>
            </w:r>
            <w:r>
              <w:rPr>
                <w:rFonts w:ascii="Arial Narrow" w:hAnsi="Arial Narrow" w:cs="Times New Roman"/>
                <w:sz w:val="18"/>
                <w:szCs w:val="18"/>
              </w:rPr>
              <w:t xml:space="preserve">ipotizzare </w:t>
            </w:r>
            <w:r w:rsidRPr="001B6786">
              <w:rPr>
                <w:rFonts w:ascii="Arial Narrow" w:hAnsi="Arial Narrow" w:cs="Times New Roman"/>
                <w:sz w:val="18"/>
                <w:szCs w:val="18"/>
              </w:rPr>
              <w:t xml:space="preserve">l’utilizzo </w:t>
            </w:r>
            <w:r>
              <w:rPr>
                <w:rFonts w:ascii="Arial Narrow" w:hAnsi="Arial Narrow" w:cs="Times New Roman"/>
                <w:sz w:val="18"/>
                <w:szCs w:val="18"/>
              </w:rPr>
              <w:t xml:space="preserve">di somme a sua </w:t>
            </w:r>
            <w:r w:rsidRPr="001B6786">
              <w:rPr>
                <w:rFonts w:ascii="Arial Narrow" w:hAnsi="Arial Narrow" w:cs="Times New Roman"/>
                <w:sz w:val="18"/>
                <w:szCs w:val="18"/>
              </w:rPr>
              <w:t>dispo</w:t>
            </w:r>
            <w:r>
              <w:rPr>
                <w:rFonts w:ascii="Arial Narrow" w:hAnsi="Arial Narrow" w:cs="Times New Roman"/>
                <w:sz w:val="18"/>
                <w:szCs w:val="18"/>
              </w:rPr>
              <w:t>sizion</w:t>
            </w:r>
            <w:r w:rsidRPr="001B6786">
              <w:rPr>
                <w:rFonts w:ascii="Arial Narrow" w:hAnsi="Arial Narrow" w:cs="Times New Roman"/>
                <w:sz w:val="18"/>
                <w:szCs w:val="18"/>
              </w:rPr>
              <w:t xml:space="preserve">e; </w:t>
            </w:r>
            <w:r>
              <w:rPr>
                <w:rFonts w:ascii="Arial Narrow" w:hAnsi="Arial Narrow" w:cs="Times New Roman"/>
                <w:sz w:val="18"/>
                <w:szCs w:val="18"/>
              </w:rPr>
              <w:t>d</w:t>
            </w:r>
            <w:r w:rsidRPr="001B6786">
              <w:rPr>
                <w:rFonts w:ascii="Arial Narrow" w:hAnsi="Arial Narrow" w:cs="Times New Roman"/>
                <w:sz w:val="18"/>
                <w:szCs w:val="18"/>
              </w:rPr>
              <w:t>istingue</w:t>
            </w:r>
            <w:r>
              <w:rPr>
                <w:rFonts w:ascii="Arial Narrow" w:hAnsi="Arial Narrow" w:cs="Times New Roman"/>
                <w:sz w:val="18"/>
                <w:szCs w:val="18"/>
              </w:rPr>
              <w:t xml:space="preserve">, con l’aiuto di domande guida ed esempi del docente, </w:t>
            </w:r>
            <w:r w:rsidRPr="001B6786">
              <w:rPr>
                <w:rFonts w:ascii="Arial Narrow" w:hAnsi="Arial Narrow" w:cs="Times New Roman"/>
                <w:sz w:val="18"/>
                <w:szCs w:val="18"/>
              </w:rPr>
              <w:t>tra spese</w:t>
            </w:r>
            <w:r>
              <w:rPr>
                <w:rFonts w:ascii="Arial Narrow" w:hAnsi="Arial Narrow" w:cs="Times New Roman"/>
                <w:sz w:val="18"/>
                <w:szCs w:val="18"/>
              </w:rPr>
              <w:t xml:space="preserve"> per beni di facile consumo, spese per beni durevoli, risparmio</w:t>
            </w:r>
            <w:r w:rsidRPr="001B6786">
              <w:rPr>
                <w:rFonts w:ascii="Arial Narrow" w:hAnsi="Arial Narrow" w:cs="Times New Roman"/>
                <w:sz w:val="18"/>
                <w:szCs w:val="18"/>
              </w:rPr>
              <w:t>;</w:t>
            </w:r>
          </w:p>
          <w:p w14:paraId="66029C7A" w14:textId="33F12753"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Pr>
                <w:rFonts w:ascii="Arial Narrow" w:hAnsi="Arial Narrow" w:cs="Times New Roman"/>
                <w:sz w:val="18"/>
                <w:szCs w:val="18"/>
              </w:rPr>
              <w:t>con l’aiuto degli adulti, effettua</w:t>
            </w:r>
            <w:r w:rsidRPr="001B6786">
              <w:rPr>
                <w:rFonts w:ascii="Arial Narrow" w:hAnsi="Arial Narrow" w:cs="Times New Roman"/>
                <w:sz w:val="18"/>
                <w:szCs w:val="18"/>
              </w:rPr>
              <w:t xml:space="preserve"> semplici forme di comparazione tra prodotti. Individua nell’esperienza concreta</w:t>
            </w:r>
            <w:r>
              <w:rPr>
                <w:rFonts w:ascii="Arial Narrow" w:hAnsi="Arial Narrow" w:cs="Times New Roman"/>
                <w:sz w:val="18"/>
                <w:szCs w:val="18"/>
              </w:rPr>
              <w:t xml:space="preserve"> </w:t>
            </w:r>
            <w:r w:rsidRPr="001B6786">
              <w:rPr>
                <w:rFonts w:ascii="Arial Narrow" w:hAnsi="Arial Narrow" w:cs="Times New Roman"/>
                <w:sz w:val="18"/>
                <w:szCs w:val="18"/>
              </w:rPr>
              <w:t>i concetti di spesa, guadagno, ricavo;</w:t>
            </w:r>
          </w:p>
          <w:p w14:paraId="0D39EED5" w14:textId="77777777"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realizza forme di risparmio rispetto alle proprie disponibilità economiche, anche ricorrendo a depositi bancari, postali, assicurativi, con l’assistenza dei genitori;</w:t>
            </w:r>
          </w:p>
          <w:p w14:paraId="028C142F" w14:textId="36B4A7D2"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sa spiegare</w:t>
            </w:r>
            <w:r>
              <w:rPr>
                <w:rFonts w:ascii="Arial Narrow" w:hAnsi="Arial Narrow" w:cs="Times New Roman"/>
                <w:sz w:val="18"/>
                <w:szCs w:val="18"/>
              </w:rPr>
              <w:t xml:space="preserve"> in modo semplice, seguendo le domande e gli esempi forniti dal docente,</w:t>
            </w:r>
            <w:r w:rsidRPr="001B6786">
              <w:rPr>
                <w:rFonts w:ascii="Arial Narrow" w:hAnsi="Arial Narrow" w:cs="Times New Roman"/>
                <w:sz w:val="18"/>
                <w:szCs w:val="18"/>
              </w:rPr>
              <w:t xml:space="preserve"> </w:t>
            </w:r>
            <w:r>
              <w:rPr>
                <w:rFonts w:ascii="Arial Narrow" w:hAnsi="Arial Narrow" w:cs="Times New Roman"/>
                <w:sz w:val="18"/>
                <w:szCs w:val="18"/>
              </w:rPr>
              <w:t xml:space="preserve">che cosa sono gli acquisti </w:t>
            </w:r>
            <w:r w:rsidRPr="001B6786">
              <w:rPr>
                <w:rFonts w:ascii="Arial Narrow" w:hAnsi="Arial Narrow" w:cs="Times New Roman"/>
                <w:sz w:val="18"/>
                <w:szCs w:val="18"/>
              </w:rPr>
              <w:t>a credito o in forma rateale</w:t>
            </w:r>
            <w:r>
              <w:rPr>
                <w:rFonts w:ascii="Arial Narrow" w:hAnsi="Arial Narrow" w:cs="Times New Roman"/>
                <w:sz w:val="18"/>
                <w:szCs w:val="18"/>
              </w:rPr>
              <w:t>;</w:t>
            </w:r>
          </w:p>
          <w:p w14:paraId="52EF0865" w14:textId="29611396"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Pr>
                <w:rFonts w:ascii="Arial Narrow" w:hAnsi="Arial Narrow" w:cs="Times New Roman"/>
                <w:sz w:val="18"/>
                <w:szCs w:val="18"/>
              </w:rPr>
              <w:lastRenderedPageBreak/>
              <w:t xml:space="preserve">sa fare esempi, riferendosi alla sua esperienza, </w:t>
            </w:r>
            <w:r w:rsidRPr="001B6786">
              <w:rPr>
                <w:rFonts w:ascii="Arial Narrow" w:hAnsi="Arial Narrow" w:cs="Times New Roman"/>
                <w:sz w:val="18"/>
                <w:szCs w:val="18"/>
              </w:rPr>
              <w:t xml:space="preserve">di </w:t>
            </w:r>
            <w:r>
              <w:rPr>
                <w:rFonts w:ascii="Arial Narrow" w:hAnsi="Arial Narrow" w:cs="Times New Roman"/>
                <w:sz w:val="18"/>
                <w:szCs w:val="18"/>
              </w:rPr>
              <w:t xml:space="preserve">forme di </w:t>
            </w:r>
            <w:r w:rsidRPr="001B6786">
              <w:rPr>
                <w:rFonts w:ascii="Arial Narrow" w:hAnsi="Arial Narrow" w:cs="Times New Roman"/>
                <w:sz w:val="18"/>
                <w:szCs w:val="18"/>
              </w:rPr>
              <w:t>pagamento diverse: contanti, carte di pagamento,</w:t>
            </w:r>
            <w:r>
              <w:rPr>
                <w:rFonts w:ascii="Arial Narrow" w:hAnsi="Arial Narrow" w:cs="Times New Roman"/>
                <w:sz w:val="18"/>
                <w:szCs w:val="18"/>
              </w:rPr>
              <w:t xml:space="preserve"> </w:t>
            </w:r>
            <w:r w:rsidRPr="001B6786">
              <w:rPr>
                <w:rFonts w:ascii="Arial Narrow" w:hAnsi="Arial Narrow" w:cs="Times New Roman"/>
                <w:sz w:val="18"/>
                <w:szCs w:val="18"/>
              </w:rPr>
              <w:t>assegni</w:t>
            </w:r>
            <w:r>
              <w:rPr>
                <w:rFonts w:ascii="Arial Narrow" w:hAnsi="Arial Narrow" w:cs="Times New Roman"/>
                <w:sz w:val="18"/>
                <w:szCs w:val="18"/>
              </w:rPr>
              <w:t>…</w:t>
            </w:r>
            <w:r w:rsidRPr="001B6786">
              <w:rPr>
                <w:rFonts w:ascii="Arial Narrow" w:hAnsi="Arial Narrow" w:cs="Times New Roman"/>
                <w:sz w:val="18"/>
                <w:szCs w:val="18"/>
              </w:rPr>
              <w:t>;</w:t>
            </w:r>
          </w:p>
          <w:p w14:paraId="3721E2CF" w14:textId="7081C0F7" w:rsidR="00291465" w:rsidRPr="001B6786"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 xml:space="preserve">indica </w:t>
            </w:r>
            <w:r>
              <w:rPr>
                <w:rFonts w:ascii="Arial Narrow" w:hAnsi="Arial Narrow" w:cs="Times New Roman"/>
                <w:sz w:val="18"/>
                <w:szCs w:val="18"/>
              </w:rPr>
              <w:t xml:space="preserve">alcune semplici </w:t>
            </w:r>
            <w:r w:rsidRPr="001B6786">
              <w:rPr>
                <w:rFonts w:ascii="Arial Narrow" w:hAnsi="Arial Narrow" w:cs="Times New Roman"/>
                <w:sz w:val="18"/>
                <w:szCs w:val="18"/>
              </w:rPr>
              <w:t>funzioni delle banche e delle Assicurazioni</w:t>
            </w:r>
            <w:r>
              <w:rPr>
                <w:rFonts w:ascii="Arial Narrow" w:hAnsi="Arial Narrow" w:cs="Times New Roman"/>
                <w:sz w:val="18"/>
                <w:szCs w:val="18"/>
              </w:rPr>
              <w:t>, facendo riferimento alla propria esperienza e con l’aiuto di domande del docente</w:t>
            </w:r>
            <w:r w:rsidRPr="001B6786">
              <w:rPr>
                <w:rFonts w:ascii="Arial Narrow" w:hAnsi="Arial Narrow" w:cs="Times New Roman"/>
                <w:sz w:val="18"/>
                <w:szCs w:val="18"/>
              </w:rPr>
              <w:t>;</w:t>
            </w:r>
          </w:p>
          <w:p w14:paraId="2A07010F" w14:textId="0878F95E" w:rsidR="00291465" w:rsidRDefault="00291465" w:rsidP="00291465">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individua forme di consumo non sostenibile e di spreco a partire da esperienze concerete proprie e del contesto di vita (sprechi alimentari; spese superflue; incuria delle cose proprie e comuni …) e</w:t>
            </w:r>
            <w:r>
              <w:rPr>
                <w:rFonts w:ascii="Arial Narrow" w:hAnsi="Arial Narrow" w:cs="Times New Roman"/>
                <w:sz w:val="18"/>
                <w:szCs w:val="18"/>
              </w:rPr>
              <w:t>, con le indicazioni degli adulti e l’esempio dei compagni,</w:t>
            </w:r>
            <w:r w:rsidRPr="001B6786">
              <w:rPr>
                <w:rFonts w:ascii="Arial Narrow" w:hAnsi="Arial Narrow" w:cs="Times New Roman"/>
                <w:sz w:val="18"/>
                <w:szCs w:val="18"/>
              </w:rPr>
              <w:t xml:space="preserve"> adotta comportamenti di contenimento di esse;</w:t>
            </w:r>
          </w:p>
          <w:p w14:paraId="202EB2A5" w14:textId="16927FCE" w:rsidR="00AD58FB" w:rsidRPr="00442852" w:rsidRDefault="00291465" w:rsidP="00B9734D">
            <w:pPr>
              <w:pStyle w:val="Paragrafoelenco"/>
              <w:numPr>
                <w:ilvl w:val="0"/>
                <w:numId w:val="46"/>
              </w:numPr>
              <w:spacing w:after="60" w:line="240" w:lineRule="auto"/>
              <w:ind w:left="265" w:hanging="265"/>
              <w:jc w:val="both"/>
              <w:rPr>
                <w:rFonts w:ascii="Arial Narrow" w:hAnsi="Arial Narrow" w:cs="Times New Roman"/>
                <w:b/>
                <w:sz w:val="16"/>
                <w:szCs w:val="16"/>
              </w:rPr>
            </w:pPr>
            <w:r w:rsidRPr="00291465">
              <w:rPr>
                <w:rFonts w:ascii="Arial Narrow" w:hAnsi="Arial Narrow" w:cs="Times New Roman"/>
                <w:sz w:val="18"/>
                <w:szCs w:val="18"/>
              </w:rPr>
              <w:t>individua, con l’aiuto di domande e di esempi forniti dal docente e riferendosi alla propria esperienza, l</w:t>
            </w:r>
            <w:r w:rsidR="00B9734D">
              <w:rPr>
                <w:rFonts w:ascii="Arial Narrow" w:hAnsi="Arial Narrow" w:cs="Times New Roman"/>
                <w:sz w:val="18"/>
                <w:szCs w:val="18"/>
              </w:rPr>
              <w:t>’esistenza</w:t>
            </w:r>
            <w:r w:rsidRPr="00291465">
              <w:rPr>
                <w:rFonts w:ascii="Arial Narrow" w:hAnsi="Arial Narrow" w:cs="Times New Roman"/>
                <w:sz w:val="18"/>
                <w:szCs w:val="18"/>
              </w:rPr>
              <w:t xml:space="preserve"> dell’imposizione fiscale e previdenziale e </w:t>
            </w:r>
            <w:r w:rsidR="00B9734D">
              <w:rPr>
                <w:rFonts w:ascii="Arial Narrow" w:hAnsi="Arial Narrow" w:cs="Times New Roman"/>
                <w:sz w:val="18"/>
                <w:szCs w:val="18"/>
              </w:rPr>
              <w:t>ne ipotizza alcune funzioni.</w:t>
            </w:r>
          </w:p>
        </w:tc>
        <w:tc>
          <w:tcPr>
            <w:tcW w:w="2891" w:type="dxa"/>
          </w:tcPr>
          <w:p w14:paraId="6AF647F9" w14:textId="76B6B4F2"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lastRenderedPageBreak/>
              <w:t>Seguendo le precise istruzioni, utilizzando le risorse fornite dagli insegnanti, con sufficiente regolarità</w:t>
            </w:r>
            <w:r w:rsidR="0064264F">
              <w:rPr>
                <w:rFonts w:ascii="Arial Narrow" w:hAnsi="Arial Narrow" w:cs="Times New Roman"/>
                <w:sz w:val="18"/>
                <w:szCs w:val="18"/>
              </w:rPr>
              <w:t>, in situazioni note:</w:t>
            </w:r>
          </w:p>
          <w:p w14:paraId="748D4DB5" w14:textId="174C7AF6"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 xml:space="preserve">sa </w:t>
            </w:r>
            <w:r>
              <w:rPr>
                <w:rFonts w:ascii="Arial Narrow" w:hAnsi="Arial Narrow" w:cs="Times New Roman"/>
                <w:sz w:val="18"/>
                <w:szCs w:val="18"/>
              </w:rPr>
              <w:t xml:space="preserve">ipotizzare </w:t>
            </w:r>
            <w:r w:rsidRPr="001B6786">
              <w:rPr>
                <w:rFonts w:ascii="Arial Narrow" w:hAnsi="Arial Narrow" w:cs="Times New Roman"/>
                <w:sz w:val="18"/>
                <w:szCs w:val="18"/>
              </w:rPr>
              <w:t xml:space="preserve">l’utilizzo delle proprie disponibilità economiche; </w:t>
            </w:r>
            <w:r w:rsidR="00291465">
              <w:rPr>
                <w:rFonts w:ascii="Arial Narrow" w:hAnsi="Arial Narrow" w:cs="Times New Roman"/>
                <w:sz w:val="18"/>
                <w:szCs w:val="18"/>
              </w:rPr>
              <w:t>d</w:t>
            </w:r>
            <w:r w:rsidRPr="001B6786">
              <w:rPr>
                <w:rFonts w:ascii="Arial Narrow" w:hAnsi="Arial Narrow" w:cs="Times New Roman"/>
                <w:sz w:val="18"/>
                <w:szCs w:val="18"/>
              </w:rPr>
              <w:t>istingue tra spese</w:t>
            </w:r>
            <w:r>
              <w:rPr>
                <w:rFonts w:ascii="Arial Narrow" w:hAnsi="Arial Narrow" w:cs="Times New Roman"/>
                <w:sz w:val="18"/>
                <w:szCs w:val="18"/>
              </w:rPr>
              <w:t xml:space="preserve"> per beni di facile consumo, spese per beni durevoli, risparmio</w:t>
            </w:r>
            <w:r w:rsidRPr="001B6786">
              <w:rPr>
                <w:rFonts w:ascii="Arial Narrow" w:hAnsi="Arial Narrow" w:cs="Times New Roman"/>
                <w:sz w:val="18"/>
                <w:szCs w:val="18"/>
              </w:rPr>
              <w:t>;</w:t>
            </w:r>
          </w:p>
          <w:p w14:paraId="6BEB0B04" w14:textId="444541EE"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Pr>
                <w:rFonts w:ascii="Arial Narrow" w:hAnsi="Arial Narrow" w:cs="Times New Roman"/>
                <w:sz w:val="18"/>
                <w:szCs w:val="18"/>
              </w:rPr>
              <w:t>con l’aiuto degli adulti, effettua</w:t>
            </w:r>
            <w:r w:rsidRPr="001B6786">
              <w:rPr>
                <w:rFonts w:ascii="Arial Narrow" w:hAnsi="Arial Narrow" w:cs="Times New Roman"/>
                <w:sz w:val="18"/>
                <w:szCs w:val="18"/>
              </w:rPr>
              <w:t xml:space="preserve"> semplici forme di comparazione tra prodotti. Individua nell’esperienza concreta e sa applicare in forme di scambio e compravendita simulate o reali, i concetti di spesa, guadagno, ricavo;</w:t>
            </w:r>
          </w:p>
          <w:p w14:paraId="331298CE" w14:textId="77777777"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realizza forme di risparmio rispetto alle proprie disponibilità economiche, anche ricorrendo a depositi bancari, postali, assicurativi, con l’assistenza dei genitori;</w:t>
            </w:r>
          </w:p>
          <w:p w14:paraId="6B7CF684" w14:textId="2F7A3974"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sa spiegare</w:t>
            </w:r>
            <w:r>
              <w:rPr>
                <w:rFonts w:ascii="Arial Narrow" w:hAnsi="Arial Narrow" w:cs="Times New Roman"/>
                <w:sz w:val="18"/>
                <w:szCs w:val="18"/>
              </w:rPr>
              <w:t xml:space="preserve"> in modo semplice</w:t>
            </w:r>
            <w:r w:rsidR="00291465">
              <w:rPr>
                <w:rFonts w:ascii="Arial Narrow" w:hAnsi="Arial Narrow" w:cs="Times New Roman"/>
                <w:sz w:val="18"/>
                <w:szCs w:val="18"/>
              </w:rPr>
              <w:t>, seguendo le domande e gli esempi forniti dal docente,</w:t>
            </w:r>
            <w:r w:rsidRPr="001B6786">
              <w:rPr>
                <w:rFonts w:ascii="Arial Narrow" w:hAnsi="Arial Narrow" w:cs="Times New Roman"/>
                <w:sz w:val="18"/>
                <w:szCs w:val="18"/>
              </w:rPr>
              <w:t xml:space="preserve"> </w:t>
            </w:r>
            <w:r w:rsidR="00291465">
              <w:rPr>
                <w:rFonts w:ascii="Arial Narrow" w:hAnsi="Arial Narrow" w:cs="Times New Roman"/>
                <w:sz w:val="18"/>
                <w:szCs w:val="18"/>
              </w:rPr>
              <w:t xml:space="preserve">che cosa sono gli acquisti </w:t>
            </w:r>
            <w:r w:rsidRPr="001B6786">
              <w:rPr>
                <w:rFonts w:ascii="Arial Narrow" w:hAnsi="Arial Narrow" w:cs="Times New Roman"/>
                <w:sz w:val="18"/>
                <w:szCs w:val="18"/>
              </w:rPr>
              <w:t xml:space="preserve">a credito o in forma rateale, </w:t>
            </w:r>
            <w:r w:rsidR="00291465">
              <w:rPr>
                <w:rFonts w:ascii="Arial Narrow" w:hAnsi="Arial Narrow" w:cs="Times New Roman"/>
                <w:sz w:val="18"/>
                <w:szCs w:val="18"/>
              </w:rPr>
              <w:lastRenderedPageBreak/>
              <w:t>ipotizzandone alcuni rischi e</w:t>
            </w:r>
            <w:r w:rsidRPr="001B6786">
              <w:rPr>
                <w:rFonts w:ascii="Arial Narrow" w:hAnsi="Arial Narrow" w:cs="Times New Roman"/>
                <w:sz w:val="18"/>
                <w:szCs w:val="18"/>
              </w:rPr>
              <w:t xml:space="preserve"> opportunità;</w:t>
            </w:r>
          </w:p>
          <w:p w14:paraId="340A246F" w14:textId="5C6A1BA0" w:rsidR="0064264F" w:rsidRPr="001B6786" w:rsidRDefault="00291465" w:rsidP="0064264F">
            <w:pPr>
              <w:pStyle w:val="Paragrafoelenco"/>
              <w:numPr>
                <w:ilvl w:val="0"/>
                <w:numId w:val="46"/>
              </w:numPr>
              <w:spacing w:after="60" w:line="240" w:lineRule="auto"/>
              <w:ind w:left="265" w:hanging="265"/>
              <w:jc w:val="both"/>
              <w:rPr>
                <w:rFonts w:ascii="Arial Narrow" w:hAnsi="Arial Narrow" w:cs="Times New Roman"/>
                <w:sz w:val="18"/>
                <w:szCs w:val="18"/>
              </w:rPr>
            </w:pPr>
            <w:r>
              <w:rPr>
                <w:rFonts w:ascii="Arial Narrow" w:hAnsi="Arial Narrow" w:cs="Times New Roman"/>
                <w:sz w:val="18"/>
                <w:szCs w:val="18"/>
              </w:rPr>
              <w:t xml:space="preserve">sa fare esempi, riferendosi alla sua esperienza, </w:t>
            </w:r>
            <w:r w:rsidR="0064264F" w:rsidRPr="001B6786">
              <w:rPr>
                <w:rFonts w:ascii="Arial Narrow" w:hAnsi="Arial Narrow" w:cs="Times New Roman"/>
                <w:sz w:val="18"/>
                <w:szCs w:val="18"/>
              </w:rPr>
              <w:t xml:space="preserve">di </w:t>
            </w:r>
            <w:r>
              <w:rPr>
                <w:rFonts w:ascii="Arial Narrow" w:hAnsi="Arial Narrow" w:cs="Times New Roman"/>
                <w:sz w:val="18"/>
                <w:szCs w:val="18"/>
              </w:rPr>
              <w:t xml:space="preserve">forme di </w:t>
            </w:r>
            <w:r w:rsidR="0064264F" w:rsidRPr="001B6786">
              <w:rPr>
                <w:rFonts w:ascii="Arial Narrow" w:hAnsi="Arial Narrow" w:cs="Times New Roman"/>
                <w:sz w:val="18"/>
                <w:szCs w:val="18"/>
              </w:rPr>
              <w:t>pagamento diverse: contanti, carte di pagamento,</w:t>
            </w:r>
            <w:r>
              <w:rPr>
                <w:rFonts w:ascii="Arial Narrow" w:hAnsi="Arial Narrow" w:cs="Times New Roman"/>
                <w:sz w:val="18"/>
                <w:szCs w:val="18"/>
              </w:rPr>
              <w:t xml:space="preserve"> </w:t>
            </w:r>
            <w:r w:rsidR="0064264F" w:rsidRPr="001B6786">
              <w:rPr>
                <w:rFonts w:ascii="Arial Narrow" w:hAnsi="Arial Narrow" w:cs="Times New Roman"/>
                <w:sz w:val="18"/>
                <w:szCs w:val="18"/>
              </w:rPr>
              <w:t>assegni</w:t>
            </w:r>
            <w:r>
              <w:rPr>
                <w:rFonts w:ascii="Arial Narrow" w:hAnsi="Arial Narrow" w:cs="Times New Roman"/>
                <w:sz w:val="18"/>
                <w:szCs w:val="18"/>
              </w:rPr>
              <w:t>…</w:t>
            </w:r>
            <w:r w:rsidR="0064264F" w:rsidRPr="001B6786">
              <w:rPr>
                <w:rFonts w:ascii="Arial Narrow" w:hAnsi="Arial Narrow" w:cs="Times New Roman"/>
                <w:sz w:val="18"/>
                <w:szCs w:val="18"/>
              </w:rPr>
              <w:t xml:space="preserve">, </w:t>
            </w:r>
            <w:r>
              <w:rPr>
                <w:rFonts w:ascii="Arial Narrow" w:hAnsi="Arial Narrow" w:cs="Times New Roman"/>
                <w:sz w:val="18"/>
                <w:szCs w:val="18"/>
              </w:rPr>
              <w:t xml:space="preserve">ipotizzando </w:t>
            </w:r>
            <w:r w:rsidR="0064264F" w:rsidRPr="001B6786">
              <w:rPr>
                <w:rFonts w:ascii="Arial Narrow" w:hAnsi="Arial Narrow" w:cs="Times New Roman"/>
                <w:sz w:val="18"/>
                <w:szCs w:val="18"/>
              </w:rPr>
              <w:t>vantaggi e svantaggi di ciascuna;</w:t>
            </w:r>
          </w:p>
          <w:p w14:paraId="242DDE3C" w14:textId="77777777"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 xml:space="preserve">indica </w:t>
            </w:r>
            <w:r>
              <w:rPr>
                <w:rFonts w:ascii="Arial Narrow" w:hAnsi="Arial Narrow" w:cs="Times New Roman"/>
                <w:sz w:val="18"/>
                <w:szCs w:val="18"/>
              </w:rPr>
              <w:t xml:space="preserve">alcune semplici </w:t>
            </w:r>
            <w:r w:rsidRPr="001B6786">
              <w:rPr>
                <w:rFonts w:ascii="Arial Narrow" w:hAnsi="Arial Narrow" w:cs="Times New Roman"/>
                <w:sz w:val="18"/>
                <w:szCs w:val="18"/>
              </w:rPr>
              <w:t>funzioni delle banche e delle Assicurazioni</w:t>
            </w:r>
            <w:r>
              <w:rPr>
                <w:rFonts w:ascii="Arial Narrow" w:hAnsi="Arial Narrow" w:cs="Times New Roman"/>
                <w:sz w:val="18"/>
                <w:szCs w:val="18"/>
              </w:rPr>
              <w:t>, facendo riferimento alla propria esperienza</w:t>
            </w:r>
            <w:r w:rsidRPr="001B6786">
              <w:rPr>
                <w:rFonts w:ascii="Arial Narrow" w:hAnsi="Arial Narrow" w:cs="Times New Roman"/>
                <w:sz w:val="18"/>
                <w:szCs w:val="18"/>
              </w:rPr>
              <w:t>;</w:t>
            </w:r>
          </w:p>
          <w:p w14:paraId="1127EA1B" w14:textId="5C7980AD" w:rsidR="0064264F"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individua forme di consumo non sostenibile e di spreco a partire da esperienze concerete proprie e del contesto di vita (sprechi alimentari; spese superflue; incuria delle cose proprie e comuni …) e</w:t>
            </w:r>
            <w:r w:rsidR="00291465">
              <w:rPr>
                <w:rFonts w:ascii="Arial Narrow" w:hAnsi="Arial Narrow" w:cs="Times New Roman"/>
                <w:sz w:val="18"/>
                <w:szCs w:val="18"/>
              </w:rPr>
              <w:t>, con le indicazioni degli adulti e l’esempio dei compagni,</w:t>
            </w:r>
            <w:r w:rsidRPr="001B6786">
              <w:rPr>
                <w:rFonts w:ascii="Arial Narrow" w:hAnsi="Arial Narrow" w:cs="Times New Roman"/>
                <w:sz w:val="18"/>
                <w:szCs w:val="18"/>
              </w:rPr>
              <w:t xml:space="preserve"> adotta comportamenti di contenimento di esse;</w:t>
            </w:r>
          </w:p>
          <w:p w14:paraId="3A882967" w14:textId="64DCD551" w:rsidR="00AD58FB" w:rsidRPr="0064264F"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64264F">
              <w:rPr>
                <w:rFonts w:ascii="Arial Narrow" w:hAnsi="Arial Narrow" w:cs="Times New Roman"/>
                <w:sz w:val="18"/>
                <w:szCs w:val="18"/>
              </w:rPr>
              <w:t>individua, con l’aiuto di domande e di esempi forniti dal docente</w:t>
            </w:r>
            <w:r w:rsidR="00291465">
              <w:rPr>
                <w:rFonts w:ascii="Arial Narrow" w:hAnsi="Arial Narrow" w:cs="Times New Roman"/>
                <w:sz w:val="18"/>
                <w:szCs w:val="18"/>
              </w:rPr>
              <w:t xml:space="preserve"> e riferendosi alla propria esperienza</w:t>
            </w:r>
            <w:r w:rsidRPr="0064264F">
              <w:rPr>
                <w:rFonts w:ascii="Arial Narrow" w:hAnsi="Arial Narrow" w:cs="Times New Roman"/>
                <w:sz w:val="18"/>
                <w:szCs w:val="18"/>
              </w:rPr>
              <w:t xml:space="preserve">, la funzione dell’imposizione fiscale e previdenziale e le </w:t>
            </w:r>
            <w:r w:rsidR="00291465">
              <w:rPr>
                <w:rFonts w:ascii="Arial Narrow" w:hAnsi="Arial Narrow" w:cs="Times New Roman"/>
                <w:sz w:val="18"/>
                <w:szCs w:val="18"/>
              </w:rPr>
              <w:t>collega alla possibilità di disporre di beni e servizi pubblici.</w:t>
            </w:r>
          </w:p>
        </w:tc>
        <w:tc>
          <w:tcPr>
            <w:tcW w:w="2897" w:type="dxa"/>
          </w:tcPr>
          <w:p w14:paraId="34B45EB2" w14:textId="77777777" w:rsidR="00AD58FB" w:rsidRDefault="00AD58FB" w:rsidP="0064264F">
            <w:pPr>
              <w:jc w:val="both"/>
              <w:rPr>
                <w:rFonts w:ascii="Arial Narrow" w:hAnsi="Arial Narrow" w:cs="Times New Roman"/>
                <w:sz w:val="18"/>
                <w:szCs w:val="18"/>
              </w:rPr>
            </w:pPr>
            <w:r w:rsidRPr="00F56908">
              <w:rPr>
                <w:rFonts w:ascii="Arial Narrow" w:hAnsi="Arial Narrow" w:cs="Times New Roman"/>
                <w:sz w:val="18"/>
                <w:szCs w:val="18"/>
              </w:rPr>
              <w:lastRenderedPageBreak/>
              <w:t>In autonomia, sulla base di istruzioni generali, con continuità, utilizzando risorse fornite dall’insegnante e reperite da sé sulla base di indicazioni dei docenti</w:t>
            </w:r>
            <w:r w:rsidR="0064264F">
              <w:rPr>
                <w:rFonts w:ascii="Arial Narrow" w:hAnsi="Arial Narrow" w:cs="Times New Roman"/>
                <w:sz w:val="18"/>
                <w:szCs w:val="18"/>
              </w:rPr>
              <w:t>, in situazioni usuali:</w:t>
            </w:r>
          </w:p>
          <w:p w14:paraId="06A19F52" w14:textId="77777777"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sa pianificare l’utilizzo delle proprie disponibilità economiche; redige semplici piani e preventivi di spesa relativi ad attività o progetti. Distingue tra spese di natura corrente e spese per investimento (risparmio, acquisto di beni durevoli ad alto valore…);</w:t>
            </w:r>
          </w:p>
          <w:p w14:paraId="0169B94D" w14:textId="77777777"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sa gestire acquisti effettuando semplici forme di comparazione tra prodotti. Individua nell’esperienza concreta e sa applicare in forme di scambio e compravendita simulate o reali, i concetti di spesa, guadagno, ricavo, sconto, disavanzo;</w:t>
            </w:r>
          </w:p>
          <w:p w14:paraId="4FF66E67" w14:textId="77777777"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realizza forme di risparmio rispetto alle proprie disponibilità economiche, anche ricorrendo a depositi bancari, postali, assicurativi, con l’assistenza dei genitori;</w:t>
            </w:r>
          </w:p>
          <w:p w14:paraId="3BF63E6F" w14:textId="3E0D513A"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lastRenderedPageBreak/>
              <w:t>individua e sa spiegare</w:t>
            </w:r>
            <w:r>
              <w:rPr>
                <w:rFonts w:ascii="Arial Narrow" w:hAnsi="Arial Narrow" w:cs="Times New Roman"/>
                <w:sz w:val="18"/>
                <w:szCs w:val="18"/>
              </w:rPr>
              <w:t xml:space="preserve"> in modo semplice</w:t>
            </w:r>
            <w:r w:rsidRPr="001B6786">
              <w:rPr>
                <w:rFonts w:ascii="Arial Narrow" w:hAnsi="Arial Narrow" w:cs="Times New Roman"/>
                <w:sz w:val="18"/>
                <w:szCs w:val="18"/>
              </w:rPr>
              <w:t xml:space="preserve"> forme di acquisto a credito o in forma rateale, spiegandone le opportunità e i rischi;</w:t>
            </w:r>
          </w:p>
          <w:p w14:paraId="70C60588" w14:textId="4D0EC5B4"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individua e spiega forme di pagamento diverse: contanti, carte di pagamento, carte di debito, assegni, bonifici, versamenti su conto corrente, rilevando vantaggi e svantaggi di ciascuna</w:t>
            </w:r>
            <w:r>
              <w:rPr>
                <w:rFonts w:ascii="Arial Narrow" w:hAnsi="Arial Narrow" w:cs="Times New Roman"/>
                <w:sz w:val="18"/>
                <w:szCs w:val="18"/>
              </w:rPr>
              <w:t>, con riferimento all’esperienza personale</w:t>
            </w:r>
            <w:r w:rsidRPr="001B6786">
              <w:rPr>
                <w:rFonts w:ascii="Arial Narrow" w:hAnsi="Arial Narrow" w:cs="Times New Roman"/>
                <w:sz w:val="18"/>
                <w:szCs w:val="18"/>
              </w:rPr>
              <w:t>;</w:t>
            </w:r>
          </w:p>
          <w:p w14:paraId="77CF311B" w14:textId="716BCDD0"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spiega</w:t>
            </w:r>
            <w:r>
              <w:rPr>
                <w:rFonts w:ascii="Arial Narrow" w:hAnsi="Arial Narrow" w:cs="Times New Roman"/>
                <w:sz w:val="18"/>
                <w:szCs w:val="18"/>
              </w:rPr>
              <w:t>, con l’aiuto dei docenti,</w:t>
            </w:r>
            <w:r w:rsidRPr="001B6786">
              <w:rPr>
                <w:rFonts w:ascii="Arial Narrow" w:hAnsi="Arial Narrow" w:cs="Times New Roman"/>
                <w:sz w:val="18"/>
                <w:szCs w:val="18"/>
              </w:rPr>
              <w:t xml:space="preserve"> il funzionamento delle spese on line e le forme di pagamento e le misure di cautela e sicurezza da adottare;</w:t>
            </w:r>
          </w:p>
          <w:p w14:paraId="55504CDE" w14:textId="0486D629"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 xml:space="preserve">indica </w:t>
            </w:r>
            <w:r>
              <w:rPr>
                <w:rFonts w:ascii="Arial Narrow" w:hAnsi="Arial Narrow" w:cs="Times New Roman"/>
                <w:sz w:val="18"/>
                <w:szCs w:val="18"/>
              </w:rPr>
              <w:t xml:space="preserve">alcune semplici </w:t>
            </w:r>
            <w:r w:rsidRPr="001B6786">
              <w:rPr>
                <w:rFonts w:ascii="Arial Narrow" w:hAnsi="Arial Narrow" w:cs="Times New Roman"/>
                <w:sz w:val="18"/>
                <w:szCs w:val="18"/>
              </w:rPr>
              <w:t>funzioni delle banche e delle Assicurazioni</w:t>
            </w:r>
            <w:r>
              <w:rPr>
                <w:rFonts w:ascii="Arial Narrow" w:hAnsi="Arial Narrow" w:cs="Times New Roman"/>
                <w:sz w:val="18"/>
                <w:szCs w:val="18"/>
              </w:rPr>
              <w:t>, facendo riferimento alla propria esperienza</w:t>
            </w:r>
            <w:r w:rsidRPr="001B6786">
              <w:rPr>
                <w:rFonts w:ascii="Arial Narrow" w:hAnsi="Arial Narrow" w:cs="Times New Roman"/>
                <w:sz w:val="18"/>
                <w:szCs w:val="18"/>
              </w:rPr>
              <w:t>;</w:t>
            </w:r>
          </w:p>
          <w:p w14:paraId="04A1D0AC" w14:textId="61C3EE1D" w:rsidR="0064264F" w:rsidRPr="001B6786"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individua</w:t>
            </w:r>
            <w:r>
              <w:rPr>
                <w:rFonts w:ascii="Arial Narrow" w:hAnsi="Arial Narrow" w:cs="Times New Roman"/>
                <w:sz w:val="18"/>
                <w:szCs w:val="18"/>
              </w:rPr>
              <w:t xml:space="preserve">, con l’aiuto e le fonti fornite dai docenti, </w:t>
            </w:r>
            <w:r w:rsidRPr="001B6786">
              <w:rPr>
                <w:rFonts w:ascii="Arial Narrow" w:hAnsi="Arial Narrow" w:cs="Times New Roman"/>
                <w:sz w:val="18"/>
                <w:szCs w:val="18"/>
              </w:rPr>
              <w:t>le principali forme di assistenza e previdenza esistenti in Italia (SSN, istituti previdenziali e pensionistici) e alcune forme di assicurazione obbligatoria (contributo previdenziali, assicurazione infortuni INAIL, RCA…) rintracciandone i principi costituzionali di solidarietà e tutela della salute e della sicurezza.;</w:t>
            </w:r>
          </w:p>
          <w:p w14:paraId="4ECEF8CD" w14:textId="77777777" w:rsidR="0064264F"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individua forme di consumo non sostenibile e di spreco a partire da esperienze concerete proprie e del contesto di vita (sprechi alimentari; spese superflue; incuria delle cose proprie e comuni …) e adotta comportamenti di contenimento di esse;</w:t>
            </w:r>
          </w:p>
          <w:p w14:paraId="14A91682" w14:textId="0A7F5701" w:rsidR="0064264F" w:rsidRPr="0064264F" w:rsidRDefault="0064264F"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64264F">
              <w:rPr>
                <w:rFonts w:ascii="Arial Narrow" w:hAnsi="Arial Narrow" w:cs="Times New Roman"/>
                <w:sz w:val="18"/>
                <w:szCs w:val="18"/>
              </w:rPr>
              <w:t>individua</w:t>
            </w:r>
            <w:r>
              <w:rPr>
                <w:rFonts w:ascii="Arial Narrow" w:hAnsi="Arial Narrow" w:cs="Times New Roman"/>
                <w:sz w:val="18"/>
                <w:szCs w:val="18"/>
              </w:rPr>
              <w:t xml:space="preserve">, con l’aiuto di domande e di esempi forniti dal docente, </w:t>
            </w:r>
            <w:r w:rsidRPr="0064264F">
              <w:rPr>
                <w:rFonts w:ascii="Arial Narrow" w:hAnsi="Arial Narrow" w:cs="Times New Roman"/>
                <w:sz w:val="18"/>
                <w:szCs w:val="18"/>
              </w:rPr>
              <w:t xml:space="preserve">la funzione dell’imposizione fiscale e previdenziale e le collega ai concetti di “dovere inderogabile”, mutualismo </w:t>
            </w:r>
            <w:r w:rsidRPr="0064264F">
              <w:rPr>
                <w:rFonts w:ascii="Arial Narrow" w:hAnsi="Arial Narrow" w:cs="Times New Roman"/>
                <w:sz w:val="18"/>
                <w:szCs w:val="18"/>
              </w:rPr>
              <w:lastRenderedPageBreak/>
              <w:t>e solidarietà sociale</w:t>
            </w:r>
            <w:r>
              <w:rPr>
                <w:rFonts w:ascii="Arial Narrow" w:hAnsi="Arial Narrow" w:cs="Times New Roman"/>
                <w:sz w:val="18"/>
                <w:szCs w:val="18"/>
              </w:rPr>
              <w:t>, nonché al contenuto dell’art. 53 Cost.</w:t>
            </w:r>
          </w:p>
        </w:tc>
        <w:tc>
          <w:tcPr>
            <w:tcW w:w="2895" w:type="dxa"/>
          </w:tcPr>
          <w:p w14:paraId="76116707" w14:textId="77777777" w:rsidR="001B6786" w:rsidRPr="001B6786" w:rsidRDefault="001B6786" w:rsidP="0064264F">
            <w:pPr>
              <w:spacing w:after="60"/>
              <w:jc w:val="both"/>
              <w:rPr>
                <w:rFonts w:ascii="Arial Narrow" w:hAnsi="Arial Narrow" w:cs="Times New Roman"/>
                <w:sz w:val="18"/>
                <w:szCs w:val="18"/>
              </w:rPr>
            </w:pPr>
            <w:r w:rsidRPr="001B6786">
              <w:rPr>
                <w:rFonts w:ascii="Arial Narrow" w:hAnsi="Arial Narrow" w:cs="Times New Roman"/>
                <w:sz w:val="18"/>
                <w:szCs w:val="18"/>
              </w:rPr>
              <w:lastRenderedPageBreak/>
              <w:t>In completa autonomia, con continuità e utilizzando risorse fornite dai docenti, ma anche reperite individualmente, in situazioni note, ma anche non usuali:</w:t>
            </w:r>
          </w:p>
          <w:p w14:paraId="41F53CE2" w14:textId="4C94121E"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w:t>
            </w:r>
            <w:r w:rsidR="00AD58FB" w:rsidRPr="001B6786">
              <w:rPr>
                <w:rFonts w:ascii="Arial Narrow" w:hAnsi="Arial Narrow" w:cs="Times New Roman"/>
                <w:sz w:val="18"/>
                <w:szCs w:val="18"/>
              </w:rPr>
              <w:t>a pianificare l’utilizzo delle proprie disponibilità economiche; redige semplici piani e preventivi di spesa relativi ad attività o progetti. Distingue tra spese di natura corrente e spese per investimento (risparmio, acquisto di beni durevoli ad alto valore…)</w:t>
            </w:r>
            <w:r w:rsidRPr="001B6786">
              <w:rPr>
                <w:rFonts w:ascii="Arial Narrow" w:hAnsi="Arial Narrow" w:cs="Times New Roman"/>
                <w:sz w:val="18"/>
                <w:szCs w:val="18"/>
              </w:rPr>
              <w:t>;</w:t>
            </w:r>
          </w:p>
          <w:p w14:paraId="782D7F71" w14:textId="01B62915"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w:t>
            </w:r>
            <w:r w:rsidR="00AD58FB" w:rsidRPr="001B6786">
              <w:rPr>
                <w:rFonts w:ascii="Arial Narrow" w:hAnsi="Arial Narrow" w:cs="Times New Roman"/>
                <w:sz w:val="18"/>
                <w:szCs w:val="18"/>
              </w:rPr>
              <w:t>a gestire acquisti effettuando semplici forme di comparazione tra prodotti. Individua nell’esperienza concreta e sa applicare in forme di scambio e compravendita simulate o reali, i concetti di spesa, guadagno, ricavo, sconto, disavanzo</w:t>
            </w:r>
            <w:r w:rsidRPr="001B6786">
              <w:rPr>
                <w:rFonts w:ascii="Arial Narrow" w:hAnsi="Arial Narrow" w:cs="Times New Roman"/>
                <w:sz w:val="18"/>
                <w:szCs w:val="18"/>
              </w:rPr>
              <w:t>;</w:t>
            </w:r>
          </w:p>
          <w:p w14:paraId="047F0DFC" w14:textId="335CDA1E"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r</w:t>
            </w:r>
            <w:r w:rsidR="00AD58FB" w:rsidRPr="001B6786">
              <w:rPr>
                <w:rFonts w:ascii="Arial Narrow" w:hAnsi="Arial Narrow" w:cs="Times New Roman"/>
                <w:sz w:val="18"/>
                <w:szCs w:val="18"/>
              </w:rPr>
              <w:t>ealizza forme di risparmio rispetto alle proprie disponibilità economiche, anche ricorrendo a depositi bancari, postali, assicurativi, con l’assistenza dei genitori</w:t>
            </w:r>
            <w:r w:rsidRPr="001B6786">
              <w:rPr>
                <w:rFonts w:ascii="Arial Narrow" w:hAnsi="Arial Narrow" w:cs="Times New Roman"/>
                <w:sz w:val="18"/>
                <w:szCs w:val="18"/>
              </w:rPr>
              <w:t>;</w:t>
            </w:r>
          </w:p>
          <w:p w14:paraId="194840CF" w14:textId="06D8AEF2"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lastRenderedPageBreak/>
              <w:t>i</w:t>
            </w:r>
            <w:r w:rsidR="00AD58FB" w:rsidRPr="001B6786">
              <w:rPr>
                <w:rFonts w:ascii="Arial Narrow" w:hAnsi="Arial Narrow" w:cs="Times New Roman"/>
                <w:sz w:val="18"/>
                <w:szCs w:val="18"/>
              </w:rPr>
              <w:t>ndividua e sa spiegare forme di acquisto a credito o in forma rateale, spiegandone le opportunità e i rischi</w:t>
            </w:r>
            <w:r w:rsidRPr="001B6786">
              <w:rPr>
                <w:rFonts w:ascii="Arial Narrow" w:hAnsi="Arial Narrow" w:cs="Times New Roman"/>
                <w:sz w:val="18"/>
                <w:szCs w:val="18"/>
              </w:rPr>
              <w:t>;</w:t>
            </w:r>
          </w:p>
          <w:p w14:paraId="03EB0AE3" w14:textId="6988399F"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w:t>
            </w:r>
            <w:r w:rsidR="00AD58FB" w:rsidRPr="001B6786">
              <w:rPr>
                <w:rFonts w:ascii="Arial Narrow" w:hAnsi="Arial Narrow" w:cs="Times New Roman"/>
                <w:sz w:val="18"/>
                <w:szCs w:val="18"/>
              </w:rPr>
              <w:t>ndividua e spiega forme di pagamento diverse: contanti, carte di pagamento, carte di debito, assegni, bonifici, versamenti su conto corrente, rilevando vantaggi e svantaggi di ciascuna anche rispetto all’economia generale</w:t>
            </w:r>
            <w:r w:rsidRPr="001B6786">
              <w:rPr>
                <w:rFonts w:ascii="Arial Narrow" w:hAnsi="Arial Narrow" w:cs="Times New Roman"/>
                <w:sz w:val="18"/>
                <w:szCs w:val="18"/>
              </w:rPr>
              <w:t>;</w:t>
            </w:r>
          </w:p>
          <w:p w14:paraId="6B0D5717" w14:textId="60CF215A"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s</w:t>
            </w:r>
            <w:r w:rsidR="00AD58FB" w:rsidRPr="001B6786">
              <w:rPr>
                <w:rFonts w:ascii="Arial Narrow" w:hAnsi="Arial Narrow" w:cs="Times New Roman"/>
                <w:sz w:val="18"/>
                <w:szCs w:val="18"/>
              </w:rPr>
              <w:t>piega il funzionamento delle spese on line e le forme di pagamento e le misure di cautela e sicurezza da adottare</w:t>
            </w:r>
            <w:r w:rsidRPr="001B6786">
              <w:rPr>
                <w:rFonts w:ascii="Arial Narrow" w:hAnsi="Arial Narrow" w:cs="Times New Roman"/>
                <w:sz w:val="18"/>
                <w:szCs w:val="18"/>
              </w:rPr>
              <w:t>;</w:t>
            </w:r>
          </w:p>
          <w:p w14:paraId="79D30922" w14:textId="6E59C80E"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w:t>
            </w:r>
            <w:r w:rsidR="00AD58FB" w:rsidRPr="001B6786">
              <w:rPr>
                <w:rFonts w:ascii="Arial Narrow" w:hAnsi="Arial Narrow" w:cs="Times New Roman"/>
                <w:sz w:val="18"/>
                <w:szCs w:val="18"/>
              </w:rPr>
              <w:t>ndica le funzioni delle banche e delle Assicurazioni, distinguendo le funzioni di credito, investimento, risparmio, capitalizzazione, da quelle di previdenza</w:t>
            </w:r>
            <w:r w:rsidRPr="001B6786">
              <w:rPr>
                <w:rFonts w:ascii="Arial Narrow" w:hAnsi="Arial Narrow" w:cs="Times New Roman"/>
                <w:sz w:val="18"/>
                <w:szCs w:val="18"/>
              </w:rPr>
              <w:t>;</w:t>
            </w:r>
          </w:p>
          <w:p w14:paraId="30126041" w14:textId="4D907DC2"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w:t>
            </w:r>
            <w:r w:rsidR="00AD58FB" w:rsidRPr="001B6786">
              <w:rPr>
                <w:rFonts w:ascii="Arial Narrow" w:hAnsi="Arial Narrow" w:cs="Times New Roman"/>
                <w:sz w:val="18"/>
                <w:szCs w:val="18"/>
              </w:rPr>
              <w:t>ndividua le principali forme di assistenza e previdenza esistenti in Italia (SSN, istituti previdenziali e pensionistici) e alcune forme di assicurazione obbligatoria (contributo previdenziali, assicurazione infortuni INAIL, RCA…) rintracciandone i principi costituzionali di solidarietà e tutela della salute e della sicurezza.</w:t>
            </w:r>
            <w:r w:rsidRPr="001B6786">
              <w:rPr>
                <w:rFonts w:ascii="Arial Narrow" w:hAnsi="Arial Narrow" w:cs="Times New Roman"/>
                <w:sz w:val="18"/>
                <w:szCs w:val="18"/>
              </w:rPr>
              <w:t>;</w:t>
            </w:r>
          </w:p>
          <w:p w14:paraId="4C035DAD" w14:textId="06E343F0"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w:t>
            </w:r>
            <w:r w:rsidR="00AD58FB" w:rsidRPr="001B6786">
              <w:rPr>
                <w:rFonts w:ascii="Arial Narrow" w:hAnsi="Arial Narrow" w:cs="Times New Roman"/>
                <w:sz w:val="18"/>
                <w:szCs w:val="18"/>
              </w:rPr>
              <w:t>ndividua forme di consumo non sostenibile e di spreco a partire da esperienze concerete proprie e del contesto di vita (sprechi alimentari; spese superflue; incuria delle cose proprie e comuni …) e adotta comportamenti di contenimento di esse</w:t>
            </w:r>
            <w:r w:rsidRPr="001B6786">
              <w:rPr>
                <w:rFonts w:ascii="Arial Narrow" w:hAnsi="Arial Narrow" w:cs="Times New Roman"/>
                <w:sz w:val="18"/>
                <w:szCs w:val="18"/>
              </w:rPr>
              <w:t>;</w:t>
            </w:r>
          </w:p>
          <w:p w14:paraId="35D134A5" w14:textId="578417C7" w:rsidR="00AD58FB" w:rsidRPr="001B6786" w:rsidRDefault="001B6786" w:rsidP="0064264F">
            <w:pPr>
              <w:pStyle w:val="Paragrafoelenco"/>
              <w:numPr>
                <w:ilvl w:val="0"/>
                <w:numId w:val="46"/>
              </w:numPr>
              <w:spacing w:after="60" w:line="240" w:lineRule="auto"/>
              <w:ind w:left="265" w:hanging="265"/>
              <w:jc w:val="both"/>
              <w:rPr>
                <w:rFonts w:ascii="Arial Narrow" w:hAnsi="Arial Narrow" w:cs="Times New Roman"/>
                <w:sz w:val="18"/>
                <w:szCs w:val="18"/>
              </w:rPr>
            </w:pPr>
            <w:r w:rsidRPr="001B6786">
              <w:rPr>
                <w:rFonts w:ascii="Arial Narrow" w:hAnsi="Arial Narrow" w:cs="Times New Roman"/>
                <w:sz w:val="18"/>
                <w:szCs w:val="18"/>
              </w:rPr>
              <w:t>i</w:t>
            </w:r>
            <w:r w:rsidR="00AD58FB" w:rsidRPr="001B6786">
              <w:rPr>
                <w:rFonts w:ascii="Arial Narrow" w:hAnsi="Arial Narrow" w:cs="Times New Roman"/>
                <w:sz w:val="18"/>
                <w:szCs w:val="18"/>
              </w:rPr>
              <w:t>ndividua la funzione dell’imposizione fiscale e previdenziale e le collega alla previsione costituzionale (art. 53) e ai concetti di “dovere inderogabile”, mutualismo e solidarietà sociale</w:t>
            </w:r>
            <w:r w:rsidRPr="001B6786">
              <w:rPr>
                <w:rFonts w:ascii="Arial Narrow" w:hAnsi="Arial Narrow" w:cs="Times New Roman"/>
                <w:sz w:val="18"/>
                <w:szCs w:val="18"/>
              </w:rPr>
              <w:t>.</w:t>
            </w:r>
          </w:p>
        </w:tc>
      </w:tr>
      <w:tr w:rsidR="00AD58FB" w:rsidRPr="00442852" w14:paraId="01A867EA" w14:textId="77777777" w:rsidTr="00995019">
        <w:tc>
          <w:tcPr>
            <w:tcW w:w="2986" w:type="dxa"/>
          </w:tcPr>
          <w:p w14:paraId="41D196B0" w14:textId="77777777" w:rsidR="00AD58FB" w:rsidRDefault="00AD58FB" w:rsidP="00AD58FB">
            <w:pPr>
              <w:rPr>
                <w:rFonts w:ascii="Arial Narrow" w:hAnsi="Arial Narrow"/>
                <w:b/>
                <w:i/>
                <w:spacing w:val="-2"/>
                <w:sz w:val="18"/>
                <w:szCs w:val="18"/>
              </w:rPr>
            </w:pPr>
            <w:r w:rsidRPr="00995019">
              <w:rPr>
                <w:rFonts w:ascii="Arial Narrow" w:hAnsi="Arial Narrow"/>
                <w:b/>
                <w:i/>
                <w:sz w:val="18"/>
                <w:szCs w:val="18"/>
              </w:rPr>
              <w:lastRenderedPageBreak/>
              <w:t>Maturare</w:t>
            </w:r>
            <w:r w:rsidRPr="00995019">
              <w:rPr>
                <w:rFonts w:ascii="Arial Narrow" w:hAnsi="Arial Narrow"/>
                <w:b/>
                <w:i/>
                <w:spacing w:val="-5"/>
                <w:sz w:val="18"/>
                <w:szCs w:val="18"/>
              </w:rPr>
              <w:t xml:space="preserve"> </w:t>
            </w:r>
            <w:r w:rsidRPr="00995019">
              <w:rPr>
                <w:rFonts w:ascii="Arial Narrow" w:hAnsi="Arial Narrow"/>
                <w:b/>
                <w:i/>
                <w:sz w:val="18"/>
                <w:szCs w:val="18"/>
              </w:rPr>
              <w:t>scelte</w:t>
            </w:r>
            <w:r w:rsidRPr="00995019">
              <w:rPr>
                <w:rFonts w:ascii="Arial Narrow" w:hAnsi="Arial Narrow"/>
                <w:b/>
                <w:i/>
                <w:spacing w:val="-2"/>
                <w:sz w:val="18"/>
                <w:szCs w:val="18"/>
              </w:rPr>
              <w:t xml:space="preserve"> </w:t>
            </w:r>
            <w:r w:rsidRPr="00995019">
              <w:rPr>
                <w:rFonts w:ascii="Arial Narrow" w:hAnsi="Arial Narrow"/>
                <w:b/>
                <w:i/>
                <w:sz w:val="18"/>
                <w:szCs w:val="18"/>
              </w:rPr>
              <w:t>e</w:t>
            </w:r>
            <w:r w:rsidRPr="00995019">
              <w:rPr>
                <w:rFonts w:ascii="Arial Narrow" w:hAnsi="Arial Narrow"/>
                <w:b/>
                <w:i/>
                <w:spacing w:val="-4"/>
                <w:sz w:val="18"/>
                <w:szCs w:val="18"/>
              </w:rPr>
              <w:t xml:space="preserve"> </w:t>
            </w:r>
            <w:r w:rsidRPr="00995019">
              <w:rPr>
                <w:rFonts w:ascii="Arial Narrow" w:hAnsi="Arial Narrow"/>
                <w:b/>
                <w:i/>
                <w:sz w:val="18"/>
                <w:szCs w:val="18"/>
              </w:rPr>
              <w:t>condotte</w:t>
            </w:r>
            <w:r w:rsidRPr="00995019">
              <w:rPr>
                <w:rFonts w:ascii="Arial Narrow" w:hAnsi="Arial Narrow"/>
                <w:b/>
                <w:i/>
                <w:spacing w:val="-3"/>
                <w:sz w:val="18"/>
                <w:szCs w:val="18"/>
              </w:rPr>
              <w:t xml:space="preserve"> </w:t>
            </w:r>
            <w:r w:rsidRPr="00995019">
              <w:rPr>
                <w:rFonts w:ascii="Arial Narrow" w:hAnsi="Arial Narrow"/>
                <w:b/>
                <w:i/>
                <w:sz w:val="18"/>
                <w:szCs w:val="18"/>
              </w:rPr>
              <w:t>di</w:t>
            </w:r>
            <w:r w:rsidRPr="00995019">
              <w:rPr>
                <w:rFonts w:ascii="Arial Narrow" w:hAnsi="Arial Narrow"/>
                <w:b/>
                <w:i/>
                <w:spacing w:val="-2"/>
                <w:sz w:val="18"/>
                <w:szCs w:val="18"/>
              </w:rPr>
              <w:t xml:space="preserve"> </w:t>
            </w:r>
            <w:r w:rsidRPr="00995019">
              <w:rPr>
                <w:rFonts w:ascii="Arial Narrow" w:hAnsi="Arial Narrow"/>
                <w:b/>
                <w:i/>
                <w:sz w:val="18"/>
                <w:szCs w:val="18"/>
              </w:rPr>
              <w:t>contrasto</w:t>
            </w:r>
            <w:r w:rsidRPr="00995019">
              <w:rPr>
                <w:rFonts w:ascii="Arial Narrow" w:hAnsi="Arial Narrow"/>
                <w:b/>
                <w:i/>
                <w:spacing w:val="-5"/>
                <w:sz w:val="18"/>
                <w:szCs w:val="18"/>
              </w:rPr>
              <w:t xml:space="preserve"> </w:t>
            </w:r>
            <w:r w:rsidRPr="00995019">
              <w:rPr>
                <w:rFonts w:ascii="Arial Narrow" w:hAnsi="Arial Narrow"/>
                <w:b/>
                <w:i/>
                <w:spacing w:val="-2"/>
                <w:sz w:val="18"/>
                <w:szCs w:val="18"/>
              </w:rPr>
              <w:t>all’illegalità.</w:t>
            </w:r>
          </w:p>
          <w:p w14:paraId="0C85629E" w14:textId="77777777" w:rsidR="00AD58FB" w:rsidRPr="00442852" w:rsidRDefault="00AD58FB" w:rsidP="00AD58FB">
            <w:pPr>
              <w:jc w:val="center"/>
              <w:rPr>
                <w:rFonts w:ascii="Arial Narrow" w:hAnsi="Arial Narrow" w:cs="Times New Roman"/>
                <w:b/>
                <w:sz w:val="16"/>
                <w:szCs w:val="16"/>
              </w:rPr>
            </w:pPr>
          </w:p>
        </w:tc>
        <w:tc>
          <w:tcPr>
            <w:tcW w:w="2891" w:type="dxa"/>
          </w:tcPr>
          <w:p w14:paraId="06A3B63A"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64BA28A5" w14:textId="77777777"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individua, facendo riferimento all’esperienza personale e alla cronaca, comportamenti privati e pubblici che rappresentano forme di illecito e illegalità, anche di modesta entità e le loro possibili conseguenze per la corretta convivenza e il bene comune;</w:t>
            </w:r>
          </w:p>
          <w:p w14:paraId="4ED37937" w14:textId="77777777"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facendo riferimento all’esperienza, alla cronaca, alla ricerca e allo studio, individua </w:t>
            </w:r>
            <w:r>
              <w:rPr>
                <w:rFonts w:ascii="Arial Narrow" w:hAnsi="Arial Narrow" w:cs="Times New Roman"/>
                <w:bCs/>
                <w:sz w:val="18"/>
                <w:szCs w:val="18"/>
              </w:rPr>
              <w:t xml:space="preserve">alcuni </w:t>
            </w:r>
            <w:r w:rsidRPr="003228AA">
              <w:rPr>
                <w:rFonts w:ascii="Arial Narrow" w:hAnsi="Arial Narrow" w:cs="Times New Roman"/>
                <w:bCs/>
                <w:sz w:val="18"/>
                <w:szCs w:val="18"/>
              </w:rPr>
              <w:t xml:space="preserve">comportamenti illegali di rilevante entità e loro </w:t>
            </w:r>
            <w:r>
              <w:rPr>
                <w:rFonts w:ascii="Arial Narrow" w:hAnsi="Arial Narrow" w:cs="Times New Roman"/>
                <w:bCs/>
                <w:sz w:val="18"/>
                <w:szCs w:val="18"/>
              </w:rPr>
              <w:t xml:space="preserve">possibili </w:t>
            </w:r>
            <w:r w:rsidRPr="003228AA">
              <w:rPr>
                <w:rFonts w:ascii="Arial Narrow" w:hAnsi="Arial Narrow" w:cs="Times New Roman"/>
                <w:bCs/>
                <w:sz w:val="18"/>
                <w:szCs w:val="18"/>
              </w:rPr>
              <w:t>conseguenze sulla convivenza e sul bene comune;</w:t>
            </w:r>
          </w:p>
          <w:p w14:paraId="21DE0D0C" w14:textId="6FF4C996"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facendo riferimento alla cronaca, alla ricerca e allo studio, </w:t>
            </w:r>
            <w:r>
              <w:rPr>
                <w:rFonts w:ascii="Arial Narrow" w:hAnsi="Arial Narrow" w:cs="Times New Roman"/>
                <w:bCs/>
                <w:sz w:val="18"/>
                <w:szCs w:val="18"/>
              </w:rPr>
              <w:t>con il supporto dei docenti, sa riferire</w:t>
            </w:r>
            <w:r w:rsidRPr="003228AA">
              <w:rPr>
                <w:rFonts w:ascii="Arial Narrow" w:hAnsi="Arial Narrow" w:cs="Times New Roman"/>
                <w:bCs/>
                <w:sz w:val="18"/>
                <w:szCs w:val="18"/>
              </w:rPr>
              <w:t xml:space="preserve"> alcune forme di criminalità organizzata presenti nel nostro Paese</w:t>
            </w:r>
            <w:r w:rsidR="0068560D">
              <w:rPr>
                <w:rFonts w:ascii="Arial Narrow" w:hAnsi="Arial Narrow" w:cs="Times New Roman"/>
                <w:bCs/>
                <w:sz w:val="18"/>
                <w:szCs w:val="18"/>
              </w:rPr>
              <w:t>;</w:t>
            </w:r>
          </w:p>
          <w:p w14:paraId="5EA74592" w14:textId="02F8A771" w:rsid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sulla base dello studio</w:t>
            </w:r>
            <w:r>
              <w:rPr>
                <w:rFonts w:ascii="Arial Narrow" w:hAnsi="Arial Narrow" w:cs="Times New Roman"/>
                <w:bCs/>
                <w:sz w:val="18"/>
                <w:szCs w:val="18"/>
              </w:rPr>
              <w:t xml:space="preserve">, </w:t>
            </w:r>
            <w:r w:rsidRPr="003228AA">
              <w:rPr>
                <w:rFonts w:ascii="Arial Narrow" w:hAnsi="Arial Narrow" w:cs="Times New Roman"/>
                <w:bCs/>
                <w:sz w:val="18"/>
                <w:szCs w:val="18"/>
              </w:rPr>
              <w:t>della ricerca,</w:t>
            </w:r>
            <w:r>
              <w:rPr>
                <w:rFonts w:ascii="Arial Narrow" w:hAnsi="Arial Narrow" w:cs="Times New Roman"/>
                <w:bCs/>
                <w:sz w:val="18"/>
                <w:szCs w:val="18"/>
              </w:rPr>
              <w:t xml:space="preserve"> di informazioni ricevute,</w:t>
            </w:r>
            <w:r w:rsidRPr="003228AA">
              <w:rPr>
                <w:rFonts w:ascii="Arial Narrow" w:hAnsi="Arial Narrow" w:cs="Times New Roman"/>
                <w:bCs/>
                <w:sz w:val="18"/>
                <w:szCs w:val="18"/>
              </w:rPr>
              <w:t xml:space="preserve"> </w:t>
            </w:r>
            <w:r>
              <w:rPr>
                <w:rFonts w:ascii="Arial Narrow" w:hAnsi="Arial Narrow" w:cs="Times New Roman"/>
                <w:bCs/>
                <w:sz w:val="18"/>
                <w:szCs w:val="18"/>
              </w:rPr>
              <w:t>con indicazioni dei docenti, sa r</w:t>
            </w:r>
            <w:r w:rsidR="0068560D">
              <w:rPr>
                <w:rFonts w:ascii="Arial Narrow" w:hAnsi="Arial Narrow" w:cs="Times New Roman"/>
                <w:bCs/>
                <w:sz w:val="18"/>
                <w:szCs w:val="18"/>
              </w:rPr>
              <w:t>iconoscere</w:t>
            </w:r>
            <w:r>
              <w:rPr>
                <w:rFonts w:ascii="Arial Narrow" w:hAnsi="Arial Narrow" w:cs="Times New Roman"/>
                <w:bCs/>
                <w:sz w:val="18"/>
                <w:szCs w:val="18"/>
              </w:rPr>
              <w:t xml:space="preserve"> alcun</w:t>
            </w:r>
            <w:r w:rsidR="0068560D">
              <w:rPr>
                <w:rFonts w:ascii="Arial Narrow" w:hAnsi="Arial Narrow" w:cs="Times New Roman"/>
                <w:bCs/>
                <w:sz w:val="18"/>
                <w:szCs w:val="18"/>
              </w:rPr>
              <w:t>e</w:t>
            </w:r>
            <w:r>
              <w:rPr>
                <w:rFonts w:ascii="Arial Narrow" w:hAnsi="Arial Narrow" w:cs="Times New Roman"/>
                <w:bCs/>
                <w:sz w:val="18"/>
                <w:szCs w:val="18"/>
              </w:rPr>
              <w:t xml:space="preserve"> </w:t>
            </w:r>
            <w:r w:rsidRPr="003228AA">
              <w:rPr>
                <w:rFonts w:ascii="Arial Narrow" w:hAnsi="Arial Narrow" w:cs="Times New Roman"/>
                <w:bCs/>
                <w:sz w:val="18"/>
                <w:szCs w:val="18"/>
              </w:rPr>
              <w:t>persone e Organizzazioni che contrastano e hanno contrastato la criminalità organizzata in Italia</w:t>
            </w:r>
            <w:r w:rsidR="0068560D">
              <w:rPr>
                <w:rFonts w:ascii="Arial Narrow" w:hAnsi="Arial Narrow" w:cs="Times New Roman"/>
                <w:bCs/>
                <w:sz w:val="18"/>
                <w:szCs w:val="18"/>
              </w:rPr>
              <w:t>.</w:t>
            </w:r>
          </w:p>
          <w:p w14:paraId="7424F09B" w14:textId="4C6D3239" w:rsidR="00AD58FB" w:rsidRPr="0068560D" w:rsidRDefault="00AD58FB" w:rsidP="0068560D">
            <w:pPr>
              <w:spacing w:after="120"/>
              <w:ind w:left="-18"/>
              <w:jc w:val="both"/>
              <w:rPr>
                <w:rFonts w:ascii="Arial Narrow" w:hAnsi="Arial Narrow" w:cs="Times New Roman"/>
                <w:bCs/>
                <w:sz w:val="18"/>
                <w:szCs w:val="18"/>
              </w:rPr>
            </w:pPr>
          </w:p>
        </w:tc>
        <w:tc>
          <w:tcPr>
            <w:tcW w:w="2891" w:type="dxa"/>
          </w:tcPr>
          <w:p w14:paraId="51928A30" w14:textId="2BF2C34C" w:rsidR="00AD58FB" w:rsidRPr="00F56908" w:rsidRDefault="00AD58FB" w:rsidP="003228AA">
            <w:pPr>
              <w:spacing w:after="120"/>
              <w:jc w:val="both"/>
              <w:rPr>
                <w:rFonts w:ascii="Arial Narrow" w:hAnsi="Arial Narrow" w:cs="Times New Roman"/>
                <w:sz w:val="18"/>
                <w:szCs w:val="18"/>
              </w:rPr>
            </w:pPr>
            <w:r w:rsidRPr="00F56908">
              <w:rPr>
                <w:rFonts w:ascii="Arial Narrow" w:hAnsi="Arial Narrow" w:cs="Times New Roman"/>
                <w:sz w:val="18"/>
                <w:szCs w:val="18"/>
              </w:rPr>
              <w:t>Seguendo le precise istruzioni, utilizzando le risorse fornite dagli insegnanti, con sufficiente regolarità</w:t>
            </w:r>
            <w:r w:rsidR="003228AA">
              <w:rPr>
                <w:rFonts w:ascii="Arial Narrow" w:hAnsi="Arial Narrow" w:cs="Times New Roman"/>
                <w:sz w:val="18"/>
                <w:szCs w:val="18"/>
              </w:rPr>
              <w:t>, in situazioni note</w:t>
            </w:r>
            <w:r w:rsidRPr="00F56908">
              <w:rPr>
                <w:rFonts w:ascii="Arial Narrow" w:hAnsi="Arial Narrow" w:cs="Times New Roman"/>
                <w:sz w:val="18"/>
                <w:szCs w:val="18"/>
              </w:rPr>
              <w:t>:</w:t>
            </w:r>
          </w:p>
          <w:p w14:paraId="74610145" w14:textId="77777777"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individua, facendo riferimento all’esperienza personale e alla cronaca, comportamenti privati e pubblici che rappresentano forme di illecito e illegalità, anche di modesta entità e le loro possibili conseguenze per la corretta convivenza e il bene comune;</w:t>
            </w:r>
          </w:p>
          <w:p w14:paraId="487A9A7F" w14:textId="65380976"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facendo riferimento all’esperienza, alla cronaca, alla ricerca e allo studio, individua </w:t>
            </w:r>
            <w:r>
              <w:rPr>
                <w:rFonts w:ascii="Arial Narrow" w:hAnsi="Arial Narrow" w:cs="Times New Roman"/>
                <w:bCs/>
                <w:sz w:val="18"/>
                <w:szCs w:val="18"/>
              </w:rPr>
              <w:t xml:space="preserve">alcuni </w:t>
            </w:r>
            <w:r w:rsidRPr="003228AA">
              <w:rPr>
                <w:rFonts w:ascii="Arial Narrow" w:hAnsi="Arial Narrow" w:cs="Times New Roman"/>
                <w:bCs/>
                <w:sz w:val="18"/>
                <w:szCs w:val="18"/>
              </w:rPr>
              <w:t xml:space="preserve">comportamenti illegali di rilevante entità e loro </w:t>
            </w:r>
            <w:r>
              <w:rPr>
                <w:rFonts w:ascii="Arial Narrow" w:hAnsi="Arial Narrow" w:cs="Times New Roman"/>
                <w:bCs/>
                <w:sz w:val="18"/>
                <w:szCs w:val="18"/>
              </w:rPr>
              <w:t xml:space="preserve">possibili </w:t>
            </w:r>
            <w:r w:rsidRPr="003228AA">
              <w:rPr>
                <w:rFonts w:ascii="Arial Narrow" w:hAnsi="Arial Narrow" w:cs="Times New Roman"/>
                <w:bCs/>
                <w:sz w:val="18"/>
                <w:szCs w:val="18"/>
              </w:rPr>
              <w:t>conseguenze sulla convivenza e sul bene comune;</w:t>
            </w:r>
          </w:p>
          <w:p w14:paraId="2285C4D8" w14:textId="1B7A2C84"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facendo riferimento alla cronaca, alla ricerca e allo studio, </w:t>
            </w:r>
            <w:r>
              <w:rPr>
                <w:rFonts w:ascii="Arial Narrow" w:hAnsi="Arial Narrow" w:cs="Times New Roman"/>
                <w:bCs/>
                <w:sz w:val="18"/>
                <w:szCs w:val="18"/>
              </w:rPr>
              <w:t xml:space="preserve">con il supporto dei docenti, </w:t>
            </w:r>
            <w:r w:rsidRPr="003228AA">
              <w:rPr>
                <w:rFonts w:ascii="Arial Narrow" w:hAnsi="Arial Narrow" w:cs="Times New Roman"/>
                <w:bCs/>
                <w:sz w:val="18"/>
                <w:szCs w:val="18"/>
              </w:rPr>
              <w:t xml:space="preserve">distingue tra criminalità comune e criminalità organizzata; </w:t>
            </w:r>
            <w:r>
              <w:rPr>
                <w:rFonts w:ascii="Arial Narrow" w:hAnsi="Arial Narrow" w:cs="Times New Roman"/>
                <w:bCs/>
                <w:sz w:val="18"/>
                <w:szCs w:val="18"/>
              </w:rPr>
              <w:t>sa riferire</w:t>
            </w:r>
            <w:r w:rsidRPr="003228AA">
              <w:rPr>
                <w:rFonts w:ascii="Arial Narrow" w:hAnsi="Arial Narrow" w:cs="Times New Roman"/>
                <w:bCs/>
                <w:sz w:val="18"/>
                <w:szCs w:val="18"/>
              </w:rPr>
              <w:t xml:space="preserve"> alcune forme di criminalità organizzata presenti nel nostro Paese e i loro mod</w:t>
            </w:r>
            <w:r>
              <w:rPr>
                <w:rFonts w:ascii="Arial Narrow" w:hAnsi="Arial Narrow" w:cs="Times New Roman"/>
                <w:bCs/>
                <w:sz w:val="18"/>
                <w:szCs w:val="18"/>
              </w:rPr>
              <w:t>i</w:t>
            </w:r>
            <w:r w:rsidRPr="003228AA">
              <w:rPr>
                <w:rFonts w:ascii="Arial Narrow" w:hAnsi="Arial Narrow" w:cs="Times New Roman"/>
                <w:bCs/>
                <w:sz w:val="18"/>
                <w:szCs w:val="18"/>
              </w:rPr>
              <w:t xml:space="preserve"> di operare</w:t>
            </w:r>
            <w:r>
              <w:rPr>
                <w:rFonts w:ascii="Arial Narrow" w:hAnsi="Arial Narrow" w:cs="Times New Roman"/>
                <w:bCs/>
                <w:sz w:val="18"/>
                <w:szCs w:val="18"/>
              </w:rPr>
              <w:t>, facendo riferimento a studi fatti e informazioni ricevute</w:t>
            </w:r>
            <w:r w:rsidRPr="003228AA">
              <w:rPr>
                <w:rFonts w:ascii="Arial Narrow" w:hAnsi="Arial Narrow" w:cs="Times New Roman"/>
                <w:bCs/>
                <w:sz w:val="18"/>
                <w:szCs w:val="18"/>
              </w:rPr>
              <w:t>;</w:t>
            </w:r>
          </w:p>
          <w:p w14:paraId="00DD499F" w14:textId="33501277" w:rsid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sulla base dello studio</w:t>
            </w:r>
            <w:r>
              <w:rPr>
                <w:rFonts w:ascii="Arial Narrow" w:hAnsi="Arial Narrow" w:cs="Times New Roman"/>
                <w:bCs/>
                <w:sz w:val="18"/>
                <w:szCs w:val="18"/>
              </w:rPr>
              <w:t xml:space="preserve">, </w:t>
            </w:r>
            <w:r w:rsidRPr="003228AA">
              <w:rPr>
                <w:rFonts w:ascii="Arial Narrow" w:hAnsi="Arial Narrow" w:cs="Times New Roman"/>
                <w:bCs/>
                <w:sz w:val="18"/>
                <w:szCs w:val="18"/>
              </w:rPr>
              <w:t>della ricerca,</w:t>
            </w:r>
            <w:r>
              <w:rPr>
                <w:rFonts w:ascii="Arial Narrow" w:hAnsi="Arial Narrow" w:cs="Times New Roman"/>
                <w:bCs/>
                <w:sz w:val="18"/>
                <w:szCs w:val="18"/>
              </w:rPr>
              <w:t xml:space="preserve"> di informazioni ricevute,</w:t>
            </w:r>
            <w:r w:rsidRPr="003228AA">
              <w:rPr>
                <w:rFonts w:ascii="Arial Narrow" w:hAnsi="Arial Narrow" w:cs="Times New Roman"/>
                <w:bCs/>
                <w:sz w:val="18"/>
                <w:szCs w:val="18"/>
              </w:rPr>
              <w:t xml:space="preserve"> </w:t>
            </w:r>
            <w:r>
              <w:rPr>
                <w:rFonts w:ascii="Arial Narrow" w:hAnsi="Arial Narrow" w:cs="Times New Roman"/>
                <w:bCs/>
                <w:sz w:val="18"/>
                <w:szCs w:val="18"/>
              </w:rPr>
              <w:t xml:space="preserve">con indicazioni dei docenti, sa riferire alcuni casi di </w:t>
            </w:r>
            <w:r w:rsidRPr="003228AA">
              <w:rPr>
                <w:rFonts w:ascii="Arial Narrow" w:hAnsi="Arial Narrow" w:cs="Times New Roman"/>
                <w:bCs/>
                <w:sz w:val="18"/>
                <w:szCs w:val="18"/>
              </w:rPr>
              <w:t xml:space="preserve">persone e Organizzazioni che contrastano e hanno contrastato la criminalità organizzata in Italia; </w:t>
            </w:r>
          </w:p>
          <w:p w14:paraId="482F66C4" w14:textId="4FEF0AFC" w:rsidR="00AD58FB"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sa riferire</w:t>
            </w:r>
            <w:r w:rsidRPr="003228AA">
              <w:rPr>
                <w:rFonts w:ascii="Arial Narrow" w:hAnsi="Arial Narrow" w:cs="Times New Roman"/>
                <w:bCs/>
                <w:sz w:val="18"/>
                <w:szCs w:val="18"/>
              </w:rPr>
              <w:t xml:space="preserve"> alcune conseguenze dell’operato della criminalità organizzata nell’economia e nella società,</w:t>
            </w:r>
            <w:r>
              <w:rPr>
                <w:rFonts w:ascii="Arial Narrow" w:hAnsi="Arial Narrow" w:cs="Times New Roman"/>
                <w:bCs/>
                <w:sz w:val="18"/>
                <w:szCs w:val="18"/>
              </w:rPr>
              <w:t xml:space="preserve"> sulla base dello studio effettuato e di informazioni ricevute.</w:t>
            </w:r>
          </w:p>
        </w:tc>
        <w:tc>
          <w:tcPr>
            <w:tcW w:w="2897" w:type="dxa"/>
          </w:tcPr>
          <w:p w14:paraId="7A6E33C9" w14:textId="16BF2B0C" w:rsidR="00AD58FB" w:rsidRDefault="00AD58FB" w:rsidP="003228AA">
            <w:pPr>
              <w:spacing w:after="120"/>
              <w:jc w:val="both"/>
              <w:rPr>
                <w:rFonts w:ascii="Arial Narrow" w:hAnsi="Arial Narrow" w:cs="Times New Roman"/>
                <w:sz w:val="18"/>
                <w:szCs w:val="18"/>
              </w:rPr>
            </w:pPr>
            <w:r w:rsidRPr="00F56908">
              <w:rPr>
                <w:rFonts w:ascii="Arial Narrow" w:hAnsi="Arial Narrow" w:cs="Times New Roman"/>
                <w:sz w:val="18"/>
                <w:szCs w:val="18"/>
              </w:rPr>
              <w:t>In autonomia, sulla base di istruzioni generali, con continuità, utilizzando risorse fornite dall’insegnante e reperite da sé sulla base di indicazioni dei docenti</w:t>
            </w:r>
            <w:r w:rsidR="003228AA">
              <w:rPr>
                <w:rFonts w:ascii="Arial Narrow" w:hAnsi="Arial Narrow" w:cs="Times New Roman"/>
                <w:sz w:val="18"/>
                <w:szCs w:val="18"/>
              </w:rPr>
              <w:t>, in situazioni usuali</w:t>
            </w:r>
            <w:r w:rsidRPr="00F56908">
              <w:rPr>
                <w:rFonts w:ascii="Arial Narrow" w:hAnsi="Arial Narrow" w:cs="Times New Roman"/>
                <w:sz w:val="18"/>
                <w:szCs w:val="18"/>
              </w:rPr>
              <w:t>:</w:t>
            </w:r>
          </w:p>
          <w:p w14:paraId="70C59789" w14:textId="77777777"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individua, facendo riferimento all’esperienza personale e alla cronaca, comportamenti privati e pubblici che rappresentano forme di illecito e illegalità, anche di modesta entità e le loro possibili conseguenze per la corretta convivenza e il bene comune;</w:t>
            </w:r>
          </w:p>
          <w:p w14:paraId="332C9268" w14:textId="77777777"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facendo riferimento all’esperienza, alla cronaca, alla ricerca e allo studio, individua comportamenti illegali di rilevante entità e loro conseguenze sulla convivenza e sul bene comune;</w:t>
            </w:r>
          </w:p>
          <w:p w14:paraId="4FF97CEB" w14:textId="65E8EB99"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facendo riferimento alla cronaca, alla ricerca e allo studio, </w:t>
            </w:r>
            <w:r>
              <w:rPr>
                <w:rFonts w:ascii="Arial Narrow" w:hAnsi="Arial Narrow" w:cs="Times New Roman"/>
                <w:bCs/>
                <w:sz w:val="18"/>
                <w:szCs w:val="18"/>
              </w:rPr>
              <w:t xml:space="preserve">con il supporto dei docenti, </w:t>
            </w:r>
            <w:r w:rsidRPr="003228AA">
              <w:rPr>
                <w:rFonts w:ascii="Arial Narrow" w:hAnsi="Arial Narrow" w:cs="Times New Roman"/>
                <w:bCs/>
                <w:sz w:val="18"/>
                <w:szCs w:val="18"/>
              </w:rPr>
              <w:t>distingue tra criminalità comune e criminalità organizzata; individua alcune forme di criminalità organizzata presenti nel nostro Paese e i loro mod</w:t>
            </w:r>
            <w:r>
              <w:rPr>
                <w:rFonts w:ascii="Arial Narrow" w:hAnsi="Arial Narrow" w:cs="Times New Roman"/>
                <w:bCs/>
                <w:sz w:val="18"/>
                <w:szCs w:val="18"/>
              </w:rPr>
              <w:t>i</w:t>
            </w:r>
            <w:r w:rsidRPr="003228AA">
              <w:rPr>
                <w:rFonts w:ascii="Arial Narrow" w:hAnsi="Arial Narrow" w:cs="Times New Roman"/>
                <w:bCs/>
                <w:sz w:val="18"/>
                <w:szCs w:val="18"/>
              </w:rPr>
              <w:t xml:space="preserve"> di operare;</w:t>
            </w:r>
          </w:p>
          <w:p w14:paraId="313A14BF" w14:textId="3F8115E6" w:rsid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sulla base dello studio e della ricerca, </w:t>
            </w:r>
            <w:r>
              <w:rPr>
                <w:rFonts w:ascii="Arial Narrow" w:hAnsi="Arial Narrow" w:cs="Times New Roman"/>
                <w:bCs/>
                <w:sz w:val="18"/>
                <w:szCs w:val="18"/>
              </w:rPr>
              <w:t xml:space="preserve">con indicazioni dei docenti, </w:t>
            </w:r>
            <w:r w:rsidRPr="003228AA">
              <w:rPr>
                <w:rFonts w:ascii="Arial Narrow" w:hAnsi="Arial Narrow" w:cs="Times New Roman"/>
                <w:bCs/>
                <w:sz w:val="18"/>
                <w:szCs w:val="18"/>
              </w:rPr>
              <w:t xml:space="preserve">individua persone e Organizzazioni che contrastano e hanno contrastato la criminalità organizzata in Italia; </w:t>
            </w:r>
          </w:p>
          <w:p w14:paraId="5D863BCD" w14:textId="28D83BEA" w:rsidR="003228AA"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 xml:space="preserve">individua </w:t>
            </w:r>
            <w:r>
              <w:rPr>
                <w:rFonts w:ascii="Arial Narrow" w:hAnsi="Arial Narrow" w:cs="Times New Roman"/>
                <w:bCs/>
                <w:sz w:val="18"/>
                <w:szCs w:val="18"/>
              </w:rPr>
              <w:t>alcune</w:t>
            </w:r>
            <w:r w:rsidRPr="003228AA">
              <w:rPr>
                <w:rFonts w:ascii="Arial Narrow" w:hAnsi="Arial Narrow" w:cs="Times New Roman"/>
                <w:bCs/>
                <w:sz w:val="18"/>
                <w:szCs w:val="18"/>
              </w:rPr>
              <w:t xml:space="preserve"> conseguenze dell’operato della criminalità organizzata nell’economia e nella società, i costi derivanti e le possibili forme di contrasto alla portata dei singoli cittadini.</w:t>
            </w:r>
          </w:p>
        </w:tc>
        <w:tc>
          <w:tcPr>
            <w:tcW w:w="2895" w:type="dxa"/>
          </w:tcPr>
          <w:p w14:paraId="5EC8ED8E" w14:textId="77777777" w:rsidR="003228AA" w:rsidRPr="003228AA" w:rsidRDefault="003228AA" w:rsidP="003228AA">
            <w:pPr>
              <w:spacing w:after="120"/>
              <w:jc w:val="both"/>
              <w:rPr>
                <w:rFonts w:ascii="Arial Narrow" w:hAnsi="Arial Narrow" w:cs="Times New Roman"/>
                <w:sz w:val="18"/>
                <w:szCs w:val="18"/>
              </w:rPr>
            </w:pPr>
            <w:r w:rsidRPr="003228AA">
              <w:rPr>
                <w:rFonts w:ascii="Arial Narrow" w:hAnsi="Arial Narrow" w:cs="Times New Roman"/>
                <w:sz w:val="18"/>
                <w:szCs w:val="18"/>
              </w:rPr>
              <w:t>In completa autonomia, con continuità e utilizzando risorse fornite dai docenti, ma anche reperite individualmente, in situazioni note, ma anche non usuali:</w:t>
            </w:r>
          </w:p>
          <w:p w14:paraId="48ABB090" w14:textId="269642A4" w:rsidR="00AD58FB"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i</w:t>
            </w:r>
            <w:r w:rsidR="00AD58FB" w:rsidRPr="003228AA">
              <w:rPr>
                <w:rFonts w:ascii="Arial Narrow" w:hAnsi="Arial Narrow" w:cs="Times New Roman"/>
                <w:bCs/>
                <w:sz w:val="18"/>
                <w:szCs w:val="18"/>
              </w:rPr>
              <w:t>ndividua, facendo riferimento all’esperienza personale e alla cronaca, comportamenti privati e pubblici che rappresentano forme di illecito e illegalità, anche di modesta entità e le loro possibili conseguenze per la corretta convivenza e il bene comune</w:t>
            </w:r>
            <w:r w:rsidRPr="003228AA">
              <w:rPr>
                <w:rFonts w:ascii="Arial Narrow" w:hAnsi="Arial Narrow" w:cs="Times New Roman"/>
                <w:bCs/>
                <w:sz w:val="18"/>
                <w:szCs w:val="18"/>
              </w:rPr>
              <w:t>;</w:t>
            </w:r>
          </w:p>
          <w:p w14:paraId="7DA16B1C" w14:textId="790585AF" w:rsidR="00AD58FB"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f</w:t>
            </w:r>
            <w:r w:rsidR="00AD58FB" w:rsidRPr="003228AA">
              <w:rPr>
                <w:rFonts w:ascii="Arial Narrow" w:hAnsi="Arial Narrow" w:cs="Times New Roman"/>
                <w:bCs/>
                <w:sz w:val="18"/>
                <w:szCs w:val="18"/>
              </w:rPr>
              <w:t>acendo riferimento all’esperienza, alla cronaca, alla ricerca e allo studio, individua comportamenti illegali di rilevante entità e loro conseguenze sulla convivenza e sul bene comune</w:t>
            </w:r>
            <w:r w:rsidRPr="003228AA">
              <w:rPr>
                <w:rFonts w:ascii="Arial Narrow" w:hAnsi="Arial Narrow" w:cs="Times New Roman"/>
                <w:bCs/>
                <w:sz w:val="18"/>
                <w:szCs w:val="18"/>
              </w:rPr>
              <w:t>;</w:t>
            </w:r>
          </w:p>
          <w:p w14:paraId="34971978" w14:textId="5820AFC3" w:rsidR="00AD58FB"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f</w:t>
            </w:r>
            <w:r w:rsidR="00AD58FB" w:rsidRPr="003228AA">
              <w:rPr>
                <w:rFonts w:ascii="Arial Narrow" w:hAnsi="Arial Narrow" w:cs="Times New Roman"/>
                <w:bCs/>
                <w:sz w:val="18"/>
                <w:szCs w:val="18"/>
              </w:rPr>
              <w:t>acendo riferimento alla cronaca, alla ricerca e allo studio, distingue tra criminalità comune e criminalità organizzata; individua alcune forme di criminalità organizzata presenti nel nostro Paese e la loro origine e storia e i loro mod di operare, anche rispetto all’evoluzione nel tempo</w:t>
            </w:r>
            <w:r w:rsidRPr="003228AA">
              <w:rPr>
                <w:rFonts w:ascii="Arial Narrow" w:hAnsi="Arial Narrow" w:cs="Times New Roman"/>
                <w:bCs/>
                <w:sz w:val="18"/>
                <w:szCs w:val="18"/>
              </w:rPr>
              <w:t>;</w:t>
            </w:r>
          </w:p>
          <w:p w14:paraId="23B8D3A8" w14:textId="7AD729FD" w:rsidR="00AD58FB" w:rsidRPr="003228AA" w:rsidRDefault="003228AA" w:rsidP="003228AA">
            <w:pPr>
              <w:pStyle w:val="Paragrafoelenco"/>
              <w:numPr>
                <w:ilvl w:val="0"/>
                <w:numId w:val="47"/>
              </w:numPr>
              <w:spacing w:after="120" w:line="240" w:lineRule="auto"/>
              <w:ind w:left="265" w:hanging="283"/>
              <w:jc w:val="both"/>
              <w:rPr>
                <w:rFonts w:ascii="Arial Narrow" w:hAnsi="Arial Narrow" w:cs="Times New Roman"/>
                <w:bCs/>
                <w:sz w:val="18"/>
                <w:szCs w:val="18"/>
              </w:rPr>
            </w:pPr>
            <w:r w:rsidRPr="003228AA">
              <w:rPr>
                <w:rFonts w:ascii="Arial Narrow" w:hAnsi="Arial Narrow" w:cs="Times New Roman"/>
                <w:bCs/>
                <w:sz w:val="18"/>
                <w:szCs w:val="18"/>
              </w:rPr>
              <w:t>s</w:t>
            </w:r>
            <w:r w:rsidR="00AD58FB" w:rsidRPr="003228AA">
              <w:rPr>
                <w:rFonts w:ascii="Arial Narrow" w:hAnsi="Arial Narrow" w:cs="Times New Roman"/>
                <w:bCs/>
                <w:sz w:val="18"/>
                <w:szCs w:val="18"/>
              </w:rPr>
              <w:t>ulla base dello studio e della ricerca, individua persone e Organizzazioni che contrastano e hanno contrastato la criminalità organizzata in Italia</w:t>
            </w:r>
            <w:r w:rsidRPr="003228AA">
              <w:rPr>
                <w:rFonts w:ascii="Arial Narrow" w:hAnsi="Arial Narrow" w:cs="Times New Roman"/>
                <w:bCs/>
                <w:sz w:val="18"/>
                <w:szCs w:val="18"/>
              </w:rPr>
              <w:t>;</w:t>
            </w:r>
            <w:r w:rsidR="00AD58FB" w:rsidRPr="003228AA">
              <w:rPr>
                <w:rFonts w:ascii="Arial Narrow" w:hAnsi="Arial Narrow" w:cs="Times New Roman"/>
                <w:bCs/>
                <w:sz w:val="18"/>
                <w:szCs w:val="18"/>
              </w:rPr>
              <w:t xml:space="preserve"> </w:t>
            </w:r>
          </w:p>
          <w:p w14:paraId="01B11612" w14:textId="6AC05F67" w:rsidR="00AD58FB" w:rsidRPr="003228AA" w:rsidRDefault="003228AA" w:rsidP="003228AA">
            <w:pPr>
              <w:pStyle w:val="Paragrafoelenco"/>
              <w:numPr>
                <w:ilvl w:val="0"/>
                <w:numId w:val="47"/>
              </w:numPr>
              <w:spacing w:after="0" w:line="240" w:lineRule="auto"/>
              <w:ind w:left="265" w:hanging="283"/>
              <w:jc w:val="both"/>
              <w:rPr>
                <w:rFonts w:ascii="Arial Narrow" w:hAnsi="Arial Narrow" w:cs="Times New Roman"/>
                <w:b/>
                <w:sz w:val="16"/>
                <w:szCs w:val="16"/>
              </w:rPr>
            </w:pPr>
            <w:r w:rsidRPr="003228AA">
              <w:rPr>
                <w:rFonts w:ascii="Arial Narrow" w:hAnsi="Arial Narrow" w:cs="Times New Roman"/>
                <w:bCs/>
                <w:sz w:val="18"/>
                <w:szCs w:val="18"/>
              </w:rPr>
              <w:t>i</w:t>
            </w:r>
            <w:r w:rsidR="00AD58FB" w:rsidRPr="003228AA">
              <w:rPr>
                <w:rFonts w:ascii="Arial Narrow" w:hAnsi="Arial Narrow" w:cs="Times New Roman"/>
                <w:bCs/>
                <w:sz w:val="18"/>
                <w:szCs w:val="18"/>
              </w:rPr>
              <w:t>ndividua le conseguenze dell’operato della criminalità organizzata nell’economia e nella società, i costi derivanti e le possibili forme di contrasto alla portata dei singoli cittadini.</w:t>
            </w:r>
          </w:p>
        </w:tc>
      </w:tr>
      <w:tr w:rsidR="00AD58FB" w:rsidRPr="00442852" w14:paraId="1C6C5744" w14:textId="77777777" w:rsidTr="0068560D">
        <w:trPr>
          <w:trHeight w:val="2826"/>
        </w:trPr>
        <w:tc>
          <w:tcPr>
            <w:tcW w:w="2986" w:type="dxa"/>
          </w:tcPr>
          <w:p w14:paraId="208EB11C" w14:textId="77777777" w:rsidR="00AD58FB" w:rsidRDefault="00AD58FB" w:rsidP="00AD58FB">
            <w:pPr>
              <w:autoSpaceDE w:val="0"/>
              <w:autoSpaceDN w:val="0"/>
              <w:adjustRightInd w:val="0"/>
              <w:jc w:val="both"/>
              <w:rPr>
                <w:rFonts w:ascii="Arial Narrow" w:hAnsi="Arial Narrow"/>
                <w:b/>
                <w:i/>
                <w:sz w:val="18"/>
                <w:szCs w:val="18"/>
              </w:rPr>
            </w:pPr>
            <w:r w:rsidRPr="00995019">
              <w:rPr>
                <w:rFonts w:ascii="Arial Narrow" w:hAnsi="Arial Narrow"/>
                <w:b/>
                <w:i/>
                <w:sz w:val="18"/>
                <w:szCs w:val="18"/>
              </w:rPr>
              <w:lastRenderedPageBreak/>
              <w:t>Sviluppare</w:t>
            </w:r>
            <w:r w:rsidRPr="00995019">
              <w:rPr>
                <w:rFonts w:ascii="Arial Narrow" w:hAnsi="Arial Narrow"/>
                <w:b/>
                <w:i/>
                <w:spacing w:val="40"/>
                <w:sz w:val="18"/>
                <w:szCs w:val="18"/>
              </w:rPr>
              <w:t xml:space="preserve"> </w:t>
            </w:r>
            <w:r w:rsidRPr="00995019">
              <w:rPr>
                <w:rFonts w:ascii="Arial Narrow" w:hAnsi="Arial Narrow"/>
                <w:b/>
                <w:i/>
                <w:sz w:val="18"/>
                <w:szCs w:val="18"/>
              </w:rPr>
              <w:t>la</w:t>
            </w:r>
            <w:r w:rsidRPr="00995019">
              <w:rPr>
                <w:rFonts w:ascii="Arial Narrow" w:hAnsi="Arial Narrow"/>
                <w:b/>
                <w:i/>
                <w:spacing w:val="40"/>
                <w:sz w:val="18"/>
                <w:szCs w:val="18"/>
              </w:rPr>
              <w:t xml:space="preserve"> </w:t>
            </w:r>
            <w:r w:rsidRPr="00995019">
              <w:rPr>
                <w:rFonts w:ascii="Arial Narrow" w:hAnsi="Arial Narrow"/>
                <w:b/>
                <w:i/>
                <w:sz w:val="18"/>
                <w:szCs w:val="18"/>
              </w:rPr>
              <w:t>capacità</w:t>
            </w:r>
            <w:r w:rsidRPr="00995019">
              <w:rPr>
                <w:rFonts w:ascii="Arial Narrow" w:hAnsi="Arial Narrow"/>
                <w:b/>
                <w:i/>
                <w:spacing w:val="40"/>
                <w:sz w:val="18"/>
                <w:szCs w:val="18"/>
              </w:rPr>
              <w:t xml:space="preserve"> </w:t>
            </w:r>
            <w:r w:rsidRPr="00995019">
              <w:rPr>
                <w:rFonts w:ascii="Arial Narrow" w:hAnsi="Arial Narrow"/>
                <w:b/>
                <w:i/>
                <w:sz w:val="18"/>
                <w:szCs w:val="18"/>
              </w:rPr>
              <w:t>di</w:t>
            </w:r>
            <w:r w:rsidRPr="00995019">
              <w:rPr>
                <w:rFonts w:ascii="Arial Narrow" w:hAnsi="Arial Narrow"/>
                <w:b/>
                <w:i/>
                <w:spacing w:val="40"/>
                <w:sz w:val="18"/>
                <w:szCs w:val="18"/>
              </w:rPr>
              <w:t xml:space="preserve"> </w:t>
            </w:r>
            <w:r w:rsidRPr="00995019">
              <w:rPr>
                <w:rFonts w:ascii="Arial Narrow" w:hAnsi="Arial Narrow"/>
                <w:b/>
                <w:i/>
                <w:sz w:val="18"/>
                <w:szCs w:val="18"/>
              </w:rPr>
              <w:t>accedere</w:t>
            </w:r>
            <w:r w:rsidRPr="00995019">
              <w:rPr>
                <w:rFonts w:ascii="Arial Narrow" w:hAnsi="Arial Narrow"/>
                <w:b/>
                <w:i/>
                <w:spacing w:val="40"/>
                <w:sz w:val="18"/>
                <w:szCs w:val="18"/>
              </w:rPr>
              <w:t xml:space="preserve"> </w:t>
            </w:r>
            <w:r w:rsidRPr="00995019">
              <w:rPr>
                <w:rFonts w:ascii="Arial Narrow" w:hAnsi="Arial Narrow"/>
                <w:b/>
                <w:i/>
                <w:sz w:val="18"/>
                <w:szCs w:val="18"/>
              </w:rPr>
              <w:t>alle</w:t>
            </w:r>
            <w:r w:rsidRPr="00995019">
              <w:rPr>
                <w:rFonts w:ascii="Arial Narrow" w:hAnsi="Arial Narrow"/>
                <w:b/>
                <w:i/>
                <w:spacing w:val="40"/>
                <w:sz w:val="18"/>
                <w:szCs w:val="18"/>
              </w:rPr>
              <w:t xml:space="preserve"> </w:t>
            </w:r>
            <w:r w:rsidRPr="00995019">
              <w:rPr>
                <w:rFonts w:ascii="Arial Narrow" w:hAnsi="Arial Narrow"/>
                <w:b/>
                <w:i/>
                <w:sz w:val="18"/>
                <w:szCs w:val="18"/>
              </w:rPr>
              <w:t>informazioni,</w:t>
            </w:r>
            <w:r w:rsidRPr="00995019">
              <w:rPr>
                <w:rFonts w:ascii="Arial Narrow" w:hAnsi="Arial Narrow"/>
                <w:b/>
                <w:i/>
                <w:spacing w:val="40"/>
                <w:sz w:val="18"/>
                <w:szCs w:val="18"/>
              </w:rPr>
              <w:t xml:space="preserve"> </w:t>
            </w:r>
            <w:r w:rsidRPr="00995019">
              <w:rPr>
                <w:rFonts w:ascii="Arial Narrow" w:hAnsi="Arial Narrow"/>
                <w:b/>
                <w:i/>
                <w:sz w:val="18"/>
                <w:szCs w:val="18"/>
              </w:rPr>
              <w:t>alle</w:t>
            </w:r>
            <w:r w:rsidRPr="00995019">
              <w:rPr>
                <w:rFonts w:ascii="Arial Narrow" w:hAnsi="Arial Narrow"/>
                <w:b/>
                <w:i/>
                <w:spacing w:val="40"/>
                <w:sz w:val="18"/>
                <w:szCs w:val="18"/>
              </w:rPr>
              <w:t xml:space="preserve"> </w:t>
            </w:r>
            <w:r w:rsidRPr="00995019">
              <w:rPr>
                <w:rFonts w:ascii="Arial Narrow" w:hAnsi="Arial Narrow"/>
                <w:b/>
                <w:i/>
                <w:sz w:val="18"/>
                <w:szCs w:val="18"/>
              </w:rPr>
              <w:t>fonti,</w:t>
            </w:r>
            <w:r w:rsidRPr="00995019">
              <w:rPr>
                <w:rFonts w:ascii="Arial Narrow" w:hAnsi="Arial Narrow"/>
                <w:b/>
                <w:i/>
                <w:spacing w:val="40"/>
                <w:sz w:val="18"/>
                <w:szCs w:val="18"/>
              </w:rPr>
              <w:t xml:space="preserve"> </w:t>
            </w:r>
            <w:r w:rsidRPr="00995019">
              <w:rPr>
                <w:rFonts w:ascii="Arial Narrow" w:hAnsi="Arial Narrow"/>
                <w:b/>
                <w:i/>
                <w:sz w:val="18"/>
                <w:szCs w:val="18"/>
              </w:rPr>
              <w:t>ai</w:t>
            </w:r>
            <w:r w:rsidRPr="00995019">
              <w:rPr>
                <w:rFonts w:ascii="Arial Narrow" w:hAnsi="Arial Narrow"/>
                <w:b/>
                <w:i/>
                <w:spacing w:val="40"/>
                <w:sz w:val="18"/>
                <w:szCs w:val="18"/>
              </w:rPr>
              <w:t xml:space="preserve"> </w:t>
            </w:r>
            <w:r w:rsidRPr="00995019">
              <w:rPr>
                <w:rFonts w:ascii="Arial Narrow" w:hAnsi="Arial Narrow"/>
                <w:b/>
                <w:i/>
                <w:sz w:val="18"/>
                <w:szCs w:val="18"/>
              </w:rPr>
              <w:t>contenuti</w:t>
            </w:r>
            <w:r w:rsidRPr="00995019">
              <w:rPr>
                <w:rFonts w:ascii="Arial Narrow" w:hAnsi="Arial Narrow"/>
                <w:b/>
                <w:i/>
                <w:spacing w:val="40"/>
                <w:sz w:val="18"/>
                <w:szCs w:val="18"/>
              </w:rPr>
              <w:t xml:space="preserve"> </w:t>
            </w:r>
            <w:r w:rsidRPr="00995019">
              <w:rPr>
                <w:rFonts w:ascii="Arial Narrow" w:hAnsi="Arial Narrow"/>
                <w:b/>
                <w:i/>
                <w:sz w:val="18"/>
                <w:szCs w:val="18"/>
              </w:rPr>
              <w:t>digitali,</w:t>
            </w:r>
            <w:r w:rsidRPr="00995019">
              <w:rPr>
                <w:rFonts w:ascii="Arial Narrow" w:hAnsi="Arial Narrow"/>
                <w:b/>
                <w:i/>
                <w:spacing w:val="40"/>
                <w:sz w:val="18"/>
                <w:szCs w:val="18"/>
              </w:rPr>
              <w:t xml:space="preserve"> </w:t>
            </w:r>
            <w:r w:rsidRPr="00995019">
              <w:rPr>
                <w:rFonts w:ascii="Arial Narrow" w:hAnsi="Arial Narrow"/>
                <w:b/>
                <w:i/>
                <w:sz w:val="18"/>
                <w:szCs w:val="18"/>
              </w:rPr>
              <w:t>in</w:t>
            </w:r>
            <w:r w:rsidRPr="00995019">
              <w:rPr>
                <w:rFonts w:ascii="Arial Narrow" w:hAnsi="Arial Narrow"/>
                <w:b/>
                <w:i/>
                <w:spacing w:val="40"/>
                <w:sz w:val="18"/>
                <w:szCs w:val="18"/>
              </w:rPr>
              <w:t xml:space="preserve"> </w:t>
            </w:r>
            <w:r w:rsidRPr="00995019">
              <w:rPr>
                <w:rFonts w:ascii="Arial Narrow" w:hAnsi="Arial Narrow"/>
                <w:b/>
                <w:i/>
                <w:sz w:val="18"/>
                <w:szCs w:val="18"/>
              </w:rPr>
              <w:t>modo</w:t>
            </w:r>
            <w:r w:rsidRPr="00995019">
              <w:rPr>
                <w:rFonts w:ascii="Arial Narrow" w:hAnsi="Arial Narrow"/>
                <w:b/>
                <w:i/>
                <w:spacing w:val="40"/>
                <w:sz w:val="18"/>
                <w:szCs w:val="18"/>
              </w:rPr>
              <w:t xml:space="preserve"> </w:t>
            </w:r>
            <w:r w:rsidRPr="00995019">
              <w:rPr>
                <w:rFonts w:ascii="Arial Narrow" w:hAnsi="Arial Narrow"/>
                <w:b/>
                <w:i/>
                <w:sz w:val="18"/>
                <w:szCs w:val="18"/>
              </w:rPr>
              <w:t>critico, responsabile e consapevole.</w:t>
            </w:r>
          </w:p>
          <w:p w14:paraId="34A73867" w14:textId="77777777" w:rsidR="00AD58FB" w:rsidRPr="00442852" w:rsidRDefault="00AD58FB" w:rsidP="00AD58FB">
            <w:pPr>
              <w:rPr>
                <w:rFonts w:ascii="Arial Narrow" w:hAnsi="Arial Narrow" w:cs="Times New Roman"/>
                <w:b/>
                <w:sz w:val="16"/>
                <w:szCs w:val="16"/>
              </w:rPr>
            </w:pPr>
          </w:p>
        </w:tc>
        <w:tc>
          <w:tcPr>
            <w:tcW w:w="2891" w:type="dxa"/>
          </w:tcPr>
          <w:p w14:paraId="621DD46A"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3CAD33A8" w14:textId="35557A29" w:rsidR="00D41A21" w:rsidRPr="0068560D"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 xml:space="preserve">ricerca informazioni in rete, con </w:t>
            </w:r>
            <w:r>
              <w:rPr>
                <w:rFonts w:ascii="Arial Narrow" w:hAnsi="Arial Narrow" w:cs="Times New Roman"/>
                <w:bCs/>
                <w:sz w:val="18"/>
                <w:szCs w:val="18"/>
              </w:rPr>
              <w:t>precise indicazioni e</w:t>
            </w:r>
            <w:r w:rsidRPr="0068560D">
              <w:rPr>
                <w:rFonts w:ascii="Arial Narrow" w:hAnsi="Arial Narrow" w:cs="Times New Roman"/>
                <w:bCs/>
                <w:sz w:val="18"/>
                <w:szCs w:val="18"/>
              </w:rPr>
              <w:t xml:space="preserve"> </w:t>
            </w:r>
            <w:r>
              <w:rPr>
                <w:rFonts w:ascii="Arial Narrow" w:hAnsi="Arial Narrow" w:cs="Times New Roman"/>
                <w:bCs/>
                <w:sz w:val="18"/>
                <w:szCs w:val="18"/>
              </w:rPr>
              <w:t>controllo</w:t>
            </w:r>
            <w:r w:rsidRPr="0068560D">
              <w:rPr>
                <w:rFonts w:ascii="Arial Narrow" w:hAnsi="Arial Narrow" w:cs="Times New Roman"/>
                <w:bCs/>
                <w:sz w:val="18"/>
                <w:szCs w:val="18"/>
              </w:rPr>
              <w:t xml:space="preserve"> dell’adulto, usando motori di ricerca;</w:t>
            </w:r>
          </w:p>
          <w:p w14:paraId="5BA37F1C" w14:textId="6A0CFFAA" w:rsidR="00D41A21"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con</w:t>
            </w:r>
            <w:r>
              <w:rPr>
                <w:rFonts w:ascii="Arial Narrow" w:hAnsi="Arial Narrow" w:cs="Times New Roman"/>
                <w:bCs/>
                <w:sz w:val="18"/>
                <w:szCs w:val="18"/>
              </w:rPr>
              <w:t xml:space="preserve"> l’aiuto</w:t>
            </w:r>
            <w:r w:rsidRPr="0068560D">
              <w:rPr>
                <w:rFonts w:ascii="Arial Narrow" w:hAnsi="Arial Narrow" w:cs="Times New Roman"/>
                <w:bCs/>
                <w:sz w:val="18"/>
                <w:szCs w:val="18"/>
              </w:rPr>
              <w:t xml:space="preserve"> dell’adulto, </w:t>
            </w:r>
            <w:r>
              <w:rPr>
                <w:rFonts w:ascii="Arial Narrow" w:hAnsi="Arial Narrow" w:cs="Times New Roman"/>
                <w:bCs/>
                <w:sz w:val="18"/>
                <w:szCs w:val="18"/>
              </w:rPr>
              <w:t xml:space="preserve">confronta </w:t>
            </w:r>
            <w:r w:rsidRPr="0068560D">
              <w:rPr>
                <w:rFonts w:ascii="Arial Narrow" w:hAnsi="Arial Narrow" w:cs="Times New Roman"/>
                <w:bCs/>
                <w:sz w:val="18"/>
                <w:szCs w:val="18"/>
              </w:rPr>
              <w:t>informazioni provenienti dalla rete con altre fonti: libri, testimonianze orali, regole condivise, esperienza personale, ecc.;</w:t>
            </w:r>
          </w:p>
          <w:p w14:paraId="665610A0" w14:textId="2CB5F256" w:rsidR="00D41A21"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di fronte ad informazioni reperite in rete chiede il supporto dell’adulto per stabilirne l’attendibilità o l’eventuale pericolosità;</w:t>
            </w:r>
          </w:p>
          <w:p w14:paraId="0E2BA154" w14:textId="6250B2BD" w:rsidR="00AD58FB" w:rsidRPr="00D41A21"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D41A21">
              <w:rPr>
                <w:rFonts w:ascii="Arial Narrow" w:hAnsi="Arial Narrow" w:cs="Times New Roman"/>
                <w:bCs/>
                <w:sz w:val="18"/>
                <w:szCs w:val="18"/>
              </w:rPr>
              <w:t xml:space="preserve">utilizza le tecnologie digitali per la ricerca, il lavoro, l’informazione, la comunicazione e l’intrattenimento e per rielaborare e integrare contenuti prodotti con strumenti digitali o di altro tipo, con </w:t>
            </w:r>
            <w:r>
              <w:rPr>
                <w:rFonts w:ascii="Arial Narrow" w:hAnsi="Arial Narrow" w:cs="Times New Roman"/>
                <w:bCs/>
                <w:sz w:val="18"/>
                <w:szCs w:val="18"/>
              </w:rPr>
              <w:t xml:space="preserve">precise </w:t>
            </w:r>
            <w:r w:rsidRPr="00D41A21">
              <w:rPr>
                <w:rFonts w:ascii="Arial Narrow" w:hAnsi="Arial Narrow" w:cs="Times New Roman"/>
                <w:bCs/>
                <w:sz w:val="18"/>
                <w:szCs w:val="18"/>
              </w:rPr>
              <w:t>istruzioni</w:t>
            </w:r>
            <w:r>
              <w:rPr>
                <w:rFonts w:ascii="Arial Narrow" w:hAnsi="Arial Narrow" w:cs="Times New Roman"/>
                <w:bCs/>
                <w:sz w:val="18"/>
                <w:szCs w:val="18"/>
              </w:rPr>
              <w:t>, aiuto</w:t>
            </w:r>
            <w:r w:rsidRPr="00D41A21">
              <w:rPr>
                <w:rFonts w:ascii="Arial Narrow" w:hAnsi="Arial Narrow" w:cs="Times New Roman"/>
                <w:bCs/>
                <w:sz w:val="18"/>
                <w:szCs w:val="18"/>
              </w:rPr>
              <w:t xml:space="preserve"> e controllo degli adulti.</w:t>
            </w:r>
          </w:p>
        </w:tc>
        <w:tc>
          <w:tcPr>
            <w:tcW w:w="2891" w:type="dxa"/>
          </w:tcPr>
          <w:p w14:paraId="2D6AD0C2" w14:textId="22735CDD" w:rsidR="00AD58FB" w:rsidRPr="00F56908" w:rsidRDefault="00AD58FB" w:rsidP="0068560D">
            <w:pPr>
              <w:spacing w:after="120"/>
              <w:jc w:val="both"/>
              <w:rPr>
                <w:rFonts w:ascii="Arial Narrow" w:hAnsi="Arial Narrow" w:cs="Times New Roman"/>
                <w:sz w:val="18"/>
                <w:szCs w:val="18"/>
              </w:rPr>
            </w:pPr>
            <w:r w:rsidRPr="00F56908">
              <w:rPr>
                <w:rFonts w:ascii="Arial Narrow" w:hAnsi="Arial Narrow" w:cs="Times New Roman"/>
                <w:sz w:val="18"/>
                <w:szCs w:val="18"/>
              </w:rPr>
              <w:t>Seguend</w:t>
            </w:r>
            <w:r w:rsidR="0068560D">
              <w:rPr>
                <w:rFonts w:ascii="Arial Narrow" w:hAnsi="Arial Narrow" w:cs="Times New Roman"/>
                <w:sz w:val="18"/>
                <w:szCs w:val="18"/>
              </w:rPr>
              <w:t xml:space="preserve">o </w:t>
            </w:r>
            <w:r w:rsidRPr="00F56908">
              <w:rPr>
                <w:rFonts w:ascii="Arial Narrow" w:hAnsi="Arial Narrow" w:cs="Times New Roman"/>
                <w:sz w:val="18"/>
                <w:szCs w:val="18"/>
              </w:rPr>
              <w:t xml:space="preserve">precise istruzioni, </w:t>
            </w:r>
            <w:r w:rsidR="0068560D">
              <w:rPr>
                <w:rFonts w:ascii="Arial Narrow" w:hAnsi="Arial Narrow" w:cs="Times New Roman"/>
                <w:sz w:val="18"/>
                <w:szCs w:val="18"/>
              </w:rPr>
              <w:t xml:space="preserve">con il controllo degli insegnanti e </w:t>
            </w:r>
            <w:r w:rsidRPr="00F56908">
              <w:rPr>
                <w:rFonts w:ascii="Arial Narrow" w:hAnsi="Arial Narrow" w:cs="Times New Roman"/>
                <w:sz w:val="18"/>
                <w:szCs w:val="18"/>
              </w:rPr>
              <w:t xml:space="preserve">utilizzando le risorse </w:t>
            </w:r>
            <w:r w:rsidR="0068560D">
              <w:rPr>
                <w:rFonts w:ascii="Arial Narrow" w:hAnsi="Arial Narrow" w:cs="Times New Roman"/>
                <w:sz w:val="18"/>
                <w:szCs w:val="18"/>
              </w:rPr>
              <w:t xml:space="preserve">da essi </w:t>
            </w:r>
            <w:r w:rsidRPr="00F56908">
              <w:rPr>
                <w:rFonts w:ascii="Arial Narrow" w:hAnsi="Arial Narrow" w:cs="Times New Roman"/>
                <w:sz w:val="18"/>
                <w:szCs w:val="18"/>
              </w:rPr>
              <w:t>fornite, con sufficiente regolarità</w:t>
            </w:r>
            <w:r w:rsidR="0068560D">
              <w:rPr>
                <w:rFonts w:ascii="Arial Narrow" w:hAnsi="Arial Narrow" w:cs="Times New Roman"/>
                <w:sz w:val="18"/>
                <w:szCs w:val="18"/>
              </w:rPr>
              <w:t xml:space="preserve"> e in situazioni note</w:t>
            </w:r>
            <w:r w:rsidRPr="00F56908">
              <w:rPr>
                <w:rFonts w:ascii="Arial Narrow" w:hAnsi="Arial Narrow" w:cs="Times New Roman"/>
                <w:sz w:val="18"/>
                <w:szCs w:val="18"/>
              </w:rPr>
              <w:t>:</w:t>
            </w:r>
          </w:p>
          <w:p w14:paraId="7F34F8F0" w14:textId="6B1A9129" w:rsidR="00D41A21" w:rsidRPr="0068560D"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 xml:space="preserve">ricerca informazioni in rete, con </w:t>
            </w:r>
            <w:r>
              <w:rPr>
                <w:rFonts w:ascii="Arial Narrow" w:hAnsi="Arial Narrow" w:cs="Times New Roman"/>
                <w:bCs/>
                <w:sz w:val="18"/>
                <w:szCs w:val="18"/>
              </w:rPr>
              <w:t>precise indicazioni e</w:t>
            </w:r>
            <w:r w:rsidRPr="0068560D">
              <w:rPr>
                <w:rFonts w:ascii="Arial Narrow" w:hAnsi="Arial Narrow" w:cs="Times New Roman"/>
                <w:bCs/>
                <w:sz w:val="18"/>
                <w:szCs w:val="18"/>
              </w:rPr>
              <w:t xml:space="preserve"> supervisione dell’adulto, usando motori di ricerca;</w:t>
            </w:r>
          </w:p>
          <w:p w14:paraId="2E3F1709" w14:textId="29058019" w:rsidR="00D41A21" w:rsidRPr="0068560D"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con i</w:t>
            </w:r>
            <w:r>
              <w:rPr>
                <w:rFonts w:ascii="Arial Narrow" w:hAnsi="Arial Narrow" w:cs="Times New Roman"/>
                <w:bCs/>
                <w:sz w:val="18"/>
                <w:szCs w:val="18"/>
              </w:rPr>
              <w:t>struzioni e supporto</w:t>
            </w:r>
            <w:r w:rsidRPr="0068560D">
              <w:rPr>
                <w:rFonts w:ascii="Arial Narrow" w:hAnsi="Arial Narrow" w:cs="Times New Roman"/>
                <w:bCs/>
                <w:sz w:val="18"/>
                <w:szCs w:val="18"/>
              </w:rPr>
              <w:t xml:space="preserve"> dell’adulto, </w:t>
            </w:r>
            <w:r>
              <w:rPr>
                <w:rFonts w:ascii="Arial Narrow" w:hAnsi="Arial Narrow" w:cs="Times New Roman"/>
                <w:bCs/>
                <w:sz w:val="18"/>
                <w:szCs w:val="18"/>
              </w:rPr>
              <w:t xml:space="preserve">confronta </w:t>
            </w:r>
            <w:r w:rsidRPr="0068560D">
              <w:rPr>
                <w:rFonts w:ascii="Arial Narrow" w:hAnsi="Arial Narrow" w:cs="Times New Roman"/>
                <w:bCs/>
                <w:sz w:val="18"/>
                <w:szCs w:val="18"/>
              </w:rPr>
              <w:t>informazioni provenienti dalla rete con altre fonti: libri, testimonianze orali, regole condivise, esperienza personale, ecc.;</w:t>
            </w:r>
          </w:p>
          <w:p w14:paraId="36622469" w14:textId="4CC80F7F" w:rsidR="00D41A21"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con l’aiuto dell’adulto, </w:t>
            </w:r>
            <w:r w:rsidRPr="0068560D">
              <w:rPr>
                <w:rFonts w:ascii="Arial Narrow" w:hAnsi="Arial Narrow" w:cs="Times New Roman"/>
                <w:bCs/>
                <w:sz w:val="18"/>
                <w:szCs w:val="18"/>
              </w:rPr>
              <w:t>distingue elementi di non attendibilità o di eventuale pericolosità nelle informazioni reperite e negli ambienti consultati, anche con riguardo alla fonte;</w:t>
            </w:r>
          </w:p>
          <w:p w14:paraId="3AD8D903" w14:textId="778EB063" w:rsidR="00AD58FB" w:rsidRPr="0068560D" w:rsidRDefault="00D41A21" w:rsidP="00D41A21">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utilizza le tecnologie digitali per la ricerca, il lavoro, l’informazione, la comunicazione e l’intrattenimento e per rielaborare e integrare contenuti prodotti con strumenti digitali o di altro tipo</w:t>
            </w:r>
            <w:r>
              <w:rPr>
                <w:rFonts w:ascii="Arial Narrow" w:hAnsi="Arial Narrow" w:cs="Times New Roman"/>
                <w:bCs/>
                <w:sz w:val="18"/>
                <w:szCs w:val="18"/>
              </w:rPr>
              <w:t>, con istruzioni e controllo degli adulti</w:t>
            </w:r>
            <w:r w:rsidRPr="0068560D">
              <w:rPr>
                <w:rFonts w:ascii="Arial Narrow" w:hAnsi="Arial Narrow" w:cs="Times New Roman"/>
                <w:bCs/>
                <w:sz w:val="18"/>
                <w:szCs w:val="18"/>
              </w:rPr>
              <w:t>.</w:t>
            </w:r>
          </w:p>
        </w:tc>
        <w:tc>
          <w:tcPr>
            <w:tcW w:w="2897" w:type="dxa"/>
          </w:tcPr>
          <w:p w14:paraId="4F7314A2" w14:textId="77777777" w:rsidR="00AD58FB" w:rsidRDefault="0068560D" w:rsidP="0068560D">
            <w:pPr>
              <w:spacing w:after="120"/>
              <w:jc w:val="both"/>
              <w:rPr>
                <w:rFonts w:ascii="Arial Narrow" w:hAnsi="Arial Narrow" w:cs="Times New Roman"/>
                <w:sz w:val="18"/>
                <w:szCs w:val="18"/>
              </w:rPr>
            </w:pPr>
            <w:r w:rsidRPr="0068560D">
              <w:rPr>
                <w:rFonts w:ascii="Arial Narrow" w:hAnsi="Arial Narrow" w:cs="Times New Roman"/>
                <w:sz w:val="18"/>
                <w:szCs w:val="18"/>
              </w:rPr>
              <w:t>S</w:t>
            </w:r>
            <w:r w:rsidR="00AD58FB" w:rsidRPr="0068560D">
              <w:rPr>
                <w:rFonts w:ascii="Arial Narrow" w:hAnsi="Arial Narrow" w:cs="Times New Roman"/>
                <w:sz w:val="18"/>
                <w:szCs w:val="18"/>
              </w:rPr>
              <w:t xml:space="preserve">ulla base di istruzioni </w:t>
            </w:r>
            <w:r w:rsidRPr="0068560D">
              <w:rPr>
                <w:rFonts w:ascii="Arial Narrow" w:hAnsi="Arial Narrow" w:cs="Times New Roman"/>
                <w:sz w:val="18"/>
                <w:szCs w:val="18"/>
              </w:rPr>
              <w:t>e con la supervisione degli adulti</w:t>
            </w:r>
            <w:r w:rsidR="00AD58FB" w:rsidRPr="0068560D">
              <w:rPr>
                <w:rFonts w:ascii="Arial Narrow" w:hAnsi="Arial Narrow" w:cs="Times New Roman"/>
                <w:sz w:val="18"/>
                <w:szCs w:val="18"/>
              </w:rPr>
              <w:t>, con continuità, utilizzando risorse fornite dall’insegnante e reperite da sé sulla base di indicazioni</w:t>
            </w:r>
            <w:r w:rsidRPr="0068560D">
              <w:rPr>
                <w:rFonts w:ascii="Arial Narrow" w:hAnsi="Arial Narrow" w:cs="Times New Roman"/>
                <w:sz w:val="18"/>
                <w:szCs w:val="18"/>
              </w:rPr>
              <w:t>, in situazioni usuali</w:t>
            </w:r>
            <w:r w:rsidR="00AD58FB" w:rsidRPr="0068560D">
              <w:rPr>
                <w:rFonts w:ascii="Arial Narrow" w:hAnsi="Arial Narrow" w:cs="Times New Roman"/>
                <w:sz w:val="18"/>
                <w:szCs w:val="18"/>
              </w:rPr>
              <w:t>:</w:t>
            </w:r>
          </w:p>
          <w:p w14:paraId="0CEB5E8D" w14:textId="77777777" w:rsidR="0068560D"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sa ricercare informazioni in rete, con la supervisione dell’adulto, usando motori di ricerca e distinguendo alcuni siti più autorevoli rispetto all’oggetto di ricerca da altri;</w:t>
            </w:r>
          </w:p>
          <w:p w14:paraId="3C96F694" w14:textId="091D4B4D" w:rsidR="0068560D"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con i</w:t>
            </w:r>
            <w:r>
              <w:rPr>
                <w:rFonts w:ascii="Arial Narrow" w:hAnsi="Arial Narrow" w:cs="Times New Roman"/>
                <w:bCs/>
                <w:sz w:val="18"/>
                <w:szCs w:val="18"/>
              </w:rPr>
              <w:t>struzioni</w:t>
            </w:r>
            <w:r w:rsidRPr="0068560D">
              <w:rPr>
                <w:rFonts w:ascii="Arial Narrow" w:hAnsi="Arial Narrow" w:cs="Times New Roman"/>
                <w:bCs/>
                <w:sz w:val="18"/>
                <w:szCs w:val="18"/>
              </w:rPr>
              <w:t xml:space="preserve"> dell’adulto, sa filtrare informazioni provenienti dalla rete e confrontarle con altre fonti: libri, testimonianze orali, regole condivise, esperienza personale, ecc.;</w:t>
            </w:r>
          </w:p>
          <w:p w14:paraId="491FBDF2" w14:textId="5C84EA33" w:rsid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seguendo i criteri</w:t>
            </w:r>
            <w:r>
              <w:rPr>
                <w:rFonts w:ascii="Arial Narrow" w:hAnsi="Arial Narrow" w:cs="Times New Roman"/>
                <w:bCs/>
                <w:sz w:val="18"/>
                <w:szCs w:val="18"/>
              </w:rPr>
              <w:t xml:space="preserve"> e le indicazioni</w:t>
            </w:r>
            <w:r w:rsidRPr="0068560D">
              <w:rPr>
                <w:rFonts w:ascii="Arial Narrow" w:hAnsi="Arial Narrow" w:cs="Times New Roman"/>
                <w:bCs/>
                <w:sz w:val="18"/>
                <w:szCs w:val="18"/>
              </w:rPr>
              <w:t xml:space="preserve"> dati dall’adulto e anche di quanto appreso nello studio, distingue elementi di non attendibilità o di eventuale pericolosità nelle informazioni reperite e negli ambienti consultati, anche con riguardo alla fonte;</w:t>
            </w:r>
          </w:p>
          <w:p w14:paraId="2C0A20D8" w14:textId="479D85DC" w:rsidR="0068560D"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utilizza le tecnologie digitali per la ricerca, il lavoro, l’informazione, la comunicazione e l’intrattenimento e per rielaborare e integrare contenuti prodotti con strumenti digitali o di altro tipo</w:t>
            </w:r>
            <w:r>
              <w:rPr>
                <w:rFonts w:ascii="Arial Narrow" w:hAnsi="Arial Narrow" w:cs="Times New Roman"/>
                <w:bCs/>
                <w:sz w:val="18"/>
                <w:szCs w:val="18"/>
              </w:rPr>
              <w:t>, con istruzioni e supervisione degli adulti</w:t>
            </w:r>
            <w:r w:rsidRPr="0068560D">
              <w:rPr>
                <w:rFonts w:ascii="Arial Narrow" w:hAnsi="Arial Narrow" w:cs="Times New Roman"/>
                <w:bCs/>
                <w:sz w:val="18"/>
                <w:szCs w:val="18"/>
              </w:rPr>
              <w:t>.</w:t>
            </w:r>
          </w:p>
        </w:tc>
        <w:tc>
          <w:tcPr>
            <w:tcW w:w="2895" w:type="dxa"/>
          </w:tcPr>
          <w:p w14:paraId="41A8E93B" w14:textId="48461911" w:rsidR="0068560D" w:rsidRPr="0068560D" w:rsidRDefault="0068560D" w:rsidP="0068560D">
            <w:pPr>
              <w:spacing w:after="120"/>
              <w:jc w:val="both"/>
              <w:rPr>
                <w:rFonts w:ascii="Arial Narrow" w:hAnsi="Arial Narrow" w:cs="Times New Roman"/>
                <w:sz w:val="18"/>
                <w:szCs w:val="18"/>
              </w:rPr>
            </w:pPr>
            <w:r w:rsidRPr="0068560D">
              <w:rPr>
                <w:rFonts w:ascii="Arial Narrow" w:hAnsi="Arial Narrow" w:cs="Times New Roman"/>
                <w:sz w:val="18"/>
                <w:szCs w:val="18"/>
              </w:rPr>
              <w:t>In autonomia, con continuità e utilizzando risorse fornite dai docenti, ma anche reperite individualmente, in situazioni note, ma anche non usuali, con la supervisione e le istruzioni generali degli adulti:</w:t>
            </w:r>
          </w:p>
          <w:p w14:paraId="074BD245" w14:textId="0325D31B" w:rsidR="00AD58FB"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s</w:t>
            </w:r>
            <w:r w:rsidR="00AD58FB" w:rsidRPr="0068560D">
              <w:rPr>
                <w:rFonts w:ascii="Arial Narrow" w:hAnsi="Arial Narrow" w:cs="Times New Roman"/>
                <w:bCs/>
                <w:sz w:val="18"/>
                <w:szCs w:val="18"/>
              </w:rPr>
              <w:t>a ricercare informazioni in rete, con la supervisione dell’adulto, usando motori di ricerca e distinguendo alcuni siti più autorevoli rispetto all’oggetto di ricerca da altri</w:t>
            </w:r>
            <w:r w:rsidRPr="0068560D">
              <w:rPr>
                <w:rFonts w:ascii="Arial Narrow" w:hAnsi="Arial Narrow" w:cs="Times New Roman"/>
                <w:bCs/>
                <w:sz w:val="18"/>
                <w:szCs w:val="18"/>
              </w:rPr>
              <w:t>;</w:t>
            </w:r>
          </w:p>
          <w:p w14:paraId="02CE4A22" w14:textId="0B6724FB" w:rsidR="00AD58FB"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c</w:t>
            </w:r>
            <w:r w:rsidR="00AD58FB" w:rsidRPr="0068560D">
              <w:rPr>
                <w:rFonts w:ascii="Arial Narrow" w:hAnsi="Arial Narrow" w:cs="Times New Roman"/>
                <w:bCs/>
                <w:sz w:val="18"/>
                <w:szCs w:val="18"/>
              </w:rPr>
              <w:t>on indicazioni dell’adulto, sa filtrare informazioni provenienti dalla rete e confrontarle con altre fonti: libri, testimonianze orali, regole condivise, esperienza personale, ecc.</w:t>
            </w:r>
            <w:r w:rsidRPr="0068560D">
              <w:rPr>
                <w:rFonts w:ascii="Arial Narrow" w:hAnsi="Arial Narrow" w:cs="Times New Roman"/>
                <w:bCs/>
                <w:sz w:val="18"/>
                <w:szCs w:val="18"/>
              </w:rPr>
              <w:t>;</w:t>
            </w:r>
          </w:p>
          <w:p w14:paraId="3EFE9C25" w14:textId="231BC85E" w:rsidR="00AD58FB"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s</w:t>
            </w:r>
            <w:r w:rsidR="00AD58FB" w:rsidRPr="0068560D">
              <w:rPr>
                <w:rFonts w:ascii="Arial Narrow" w:hAnsi="Arial Narrow" w:cs="Times New Roman"/>
                <w:bCs/>
                <w:sz w:val="18"/>
                <w:szCs w:val="18"/>
              </w:rPr>
              <w:t xml:space="preserve">eguendo </w:t>
            </w:r>
            <w:r>
              <w:rPr>
                <w:rFonts w:ascii="Arial Narrow" w:hAnsi="Arial Narrow" w:cs="Times New Roman"/>
                <w:bCs/>
                <w:sz w:val="18"/>
                <w:szCs w:val="18"/>
              </w:rPr>
              <w:t>i</w:t>
            </w:r>
            <w:r w:rsidR="00AD58FB" w:rsidRPr="0068560D">
              <w:rPr>
                <w:rFonts w:ascii="Arial Narrow" w:hAnsi="Arial Narrow" w:cs="Times New Roman"/>
                <w:bCs/>
                <w:sz w:val="18"/>
                <w:szCs w:val="18"/>
              </w:rPr>
              <w:t xml:space="preserve"> criteri dati dall’adulto e anche di quanto appreso nello studio, distingue elementi di non attendibilità o di eventuale pericolosità nelle informazioni reperite e negli ambienti consultati, anche con riguardo alla fonte</w:t>
            </w:r>
            <w:r w:rsidRPr="0068560D">
              <w:rPr>
                <w:rFonts w:ascii="Arial Narrow" w:hAnsi="Arial Narrow" w:cs="Times New Roman"/>
                <w:bCs/>
                <w:sz w:val="18"/>
                <w:szCs w:val="18"/>
              </w:rPr>
              <w:t>;</w:t>
            </w:r>
          </w:p>
          <w:p w14:paraId="1B9ACB0C" w14:textId="2A05AC95" w:rsidR="00AD58FB" w:rsidRPr="0068560D" w:rsidRDefault="0068560D" w:rsidP="0068560D">
            <w:pPr>
              <w:pStyle w:val="Paragrafoelenco"/>
              <w:numPr>
                <w:ilvl w:val="0"/>
                <w:numId w:val="48"/>
              </w:numPr>
              <w:spacing w:after="120" w:line="240" w:lineRule="auto"/>
              <w:ind w:left="265" w:hanging="283"/>
              <w:jc w:val="both"/>
              <w:rPr>
                <w:rFonts w:ascii="Arial Narrow" w:hAnsi="Arial Narrow" w:cs="Times New Roman"/>
                <w:bCs/>
                <w:sz w:val="18"/>
                <w:szCs w:val="18"/>
              </w:rPr>
            </w:pPr>
            <w:r w:rsidRPr="0068560D">
              <w:rPr>
                <w:rFonts w:ascii="Arial Narrow" w:hAnsi="Arial Narrow" w:cs="Times New Roman"/>
                <w:bCs/>
                <w:sz w:val="18"/>
                <w:szCs w:val="18"/>
              </w:rPr>
              <w:t>u</w:t>
            </w:r>
            <w:r w:rsidR="00AD58FB" w:rsidRPr="0068560D">
              <w:rPr>
                <w:rFonts w:ascii="Arial Narrow" w:hAnsi="Arial Narrow" w:cs="Times New Roman"/>
                <w:bCs/>
                <w:sz w:val="18"/>
                <w:szCs w:val="18"/>
              </w:rPr>
              <w:t>tilizza le tecnologie digitali per la ricerca, il lavoro, l’informazione, la comunicazione e l’intrattenimento e per rielaborare e integrare contenuti prodotti con strumenti digitali o di altro tipo.</w:t>
            </w:r>
          </w:p>
        </w:tc>
      </w:tr>
      <w:tr w:rsidR="00AD58FB" w:rsidRPr="00442852" w14:paraId="4F109D5E" w14:textId="77777777" w:rsidTr="0010544F">
        <w:trPr>
          <w:trHeight w:val="566"/>
        </w:trPr>
        <w:tc>
          <w:tcPr>
            <w:tcW w:w="2986" w:type="dxa"/>
          </w:tcPr>
          <w:p w14:paraId="1D2D4A7A" w14:textId="77777777" w:rsidR="00AD58FB" w:rsidRDefault="00AD58FB" w:rsidP="00AD58FB">
            <w:pPr>
              <w:autoSpaceDE w:val="0"/>
              <w:autoSpaceDN w:val="0"/>
              <w:adjustRightInd w:val="0"/>
              <w:jc w:val="both"/>
              <w:rPr>
                <w:rFonts w:ascii="Arial Narrow" w:hAnsi="Arial Narrow"/>
                <w:b/>
                <w:i/>
                <w:sz w:val="18"/>
                <w:szCs w:val="18"/>
              </w:rPr>
            </w:pPr>
            <w:r w:rsidRPr="00995019">
              <w:rPr>
                <w:rFonts w:ascii="Arial Narrow" w:hAnsi="Arial Narrow"/>
                <w:b/>
                <w:i/>
                <w:sz w:val="18"/>
                <w:szCs w:val="18"/>
              </w:rPr>
              <w:t>Interagire con gli altri attraverso le tecnologie digitali consentite, individuando forme di comunicazione adeguate ai diversi contesti di relazione, adottando e rispettando le regole comportamentali proprie di ciascun contesto comunicativo.</w:t>
            </w:r>
          </w:p>
          <w:p w14:paraId="035C7F42" w14:textId="77777777" w:rsidR="00AD58FB" w:rsidRPr="00442852" w:rsidRDefault="00AD58FB" w:rsidP="00AD58FB">
            <w:pPr>
              <w:rPr>
                <w:rFonts w:ascii="Arial Narrow" w:hAnsi="Arial Narrow" w:cs="Times New Roman"/>
                <w:b/>
                <w:sz w:val="16"/>
                <w:szCs w:val="16"/>
              </w:rPr>
            </w:pPr>
          </w:p>
        </w:tc>
        <w:tc>
          <w:tcPr>
            <w:tcW w:w="2891" w:type="dxa"/>
          </w:tcPr>
          <w:p w14:paraId="28F659DE" w14:textId="77777777" w:rsidR="00AD58FB" w:rsidRPr="00F56908" w:rsidRDefault="00AD58FB" w:rsidP="00AD58FB">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67DD6C78" w14:textId="19A33F48"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sz w:val="18"/>
                <w:szCs w:val="18"/>
              </w:rPr>
            </w:pPr>
            <w:r w:rsidRPr="00D41A21">
              <w:rPr>
                <w:rFonts w:ascii="Arial Narrow" w:hAnsi="Arial Narrow" w:cs="Times New Roman"/>
                <w:sz w:val="18"/>
                <w:szCs w:val="18"/>
              </w:rPr>
              <w:t>individua rischi fisici nell’utilizzo delle apparecchiature elettriche ed elettroniche e possibili comportamenti preventivi;</w:t>
            </w:r>
          </w:p>
          <w:p w14:paraId="34971508" w14:textId="5C118574"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Pr>
                <w:rFonts w:ascii="Arial Narrow" w:hAnsi="Arial Narrow" w:cs="Times New Roman"/>
                <w:bCs/>
                <w:sz w:val="18"/>
                <w:szCs w:val="18"/>
              </w:rPr>
              <w:t>supportato, utilizza</w:t>
            </w:r>
            <w:r w:rsidRPr="00D41A21">
              <w:rPr>
                <w:rFonts w:ascii="Arial Narrow" w:hAnsi="Arial Narrow" w:cs="Times New Roman"/>
                <w:bCs/>
                <w:sz w:val="18"/>
                <w:szCs w:val="18"/>
              </w:rPr>
              <w:t xml:space="preserve"> le principali funzioni dei dispositivi e dei programmi di largo uso per scrivere, disegnare, organizzare dati, fare calcoli;</w:t>
            </w:r>
          </w:p>
          <w:p w14:paraId="230E9ACA" w14:textId="2434F441"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Pr>
                <w:rFonts w:ascii="Arial Narrow" w:hAnsi="Arial Narrow" w:cs="Times New Roman"/>
                <w:bCs/>
                <w:sz w:val="18"/>
                <w:szCs w:val="18"/>
              </w:rPr>
              <w:lastRenderedPageBreak/>
              <w:t>sulla base di informazioni ricevute, riferisce alcuni de</w:t>
            </w:r>
            <w:r w:rsidRPr="00D41A21">
              <w:rPr>
                <w:rFonts w:ascii="Arial Narrow" w:hAnsi="Arial Narrow" w:cs="Times New Roman"/>
                <w:bCs/>
                <w:sz w:val="18"/>
                <w:szCs w:val="18"/>
              </w:rPr>
              <w:t>i rischi più comuni dell’utilizzo della rete e della diffusione di informazioni personali proprie e altrui;</w:t>
            </w:r>
          </w:p>
          <w:p w14:paraId="02550AC8" w14:textId="390ED671" w:rsid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 xml:space="preserve">con </w:t>
            </w:r>
            <w:r>
              <w:rPr>
                <w:rFonts w:ascii="Arial Narrow" w:hAnsi="Arial Narrow" w:cs="Times New Roman"/>
                <w:bCs/>
                <w:sz w:val="18"/>
                <w:szCs w:val="18"/>
              </w:rPr>
              <w:t xml:space="preserve">istruzioni, aiuto e controllo </w:t>
            </w:r>
            <w:r w:rsidRPr="00D41A21">
              <w:rPr>
                <w:rFonts w:ascii="Arial Narrow" w:hAnsi="Arial Narrow" w:cs="Times New Roman"/>
                <w:bCs/>
                <w:sz w:val="18"/>
                <w:szCs w:val="18"/>
              </w:rPr>
              <w:t>dell’adulto, interagisce e collabora con altri mediante le tecnologie</w:t>
            </w:r>
            <w:r>
              <w:rPr>
                <w:rFonts w:ascii="Arial Narrow" w:hAnsi="Arial Narrow" w:cs="Times New Roman"/>
                <w:bCs/>
                <w:sz w:val="18"/>
                <w:szCs w:val="18"/>
              </w:rPr>
              <w:t xml:space="preserve">: </w:t>
            </w:r>
            <w:r w:rsidRPr="00D41A21">
              <w:rPr>
                <w:rFonts w:ascii="Arial Narrow" w:hAnsi="Arial Narrow" w:cs="Times New Roman"/>
                <w:bCs/>
                <w:sz w:val="18"/>
                <w:szCs w:val="18"/>
              </w:rPr>
              <w:t>e-mail, forum e blog scolastici, classi virtuali, piattaforme di e-learning …;</w:t>
            </w:r>
          </w:p>
          <w:p w14:paraId="0E8AB942" w14:textId="0F4B249B" w:rsidR="00AD58FB" w:rsidRP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10544F">
              <w:rPr>
                <w:rFonts w:ascii="Arial Narrow" w:hAnsi="Arial Narrow" w:cs="Times New Roman"/>
                <w:bCs/>
                <w:sz w:val="18"/>
                <w:szCs w:val="18"/>
              </w:rPr>
              <w:t>con le istruzioni</w:t>
            </w:r>
            <w:r>
              <w:rPr>
                <w:rFonts w:ascii="Arial Narrow" w:hAnsi="Arial Narrow" w:cs="Times New Roman"/>
                <w:bCs/>
                <w:sz w:val="18"/>
                <w:szCs w:val="18"/>
              </w:rPr>
              <w:t>, l’aiuto</w:t>
            </w:r>
            <w:r w:rsidRPr="0010544F">
              <w:rPr>
                <w:rFonts w:ascii="Arial Narrow" w:hAnsi="Arial Narrow" w:cs="Times New Roman"/>
                <w:bCs/>
                <w:sz w:val="18"/>
                <w:szCs w:val="18"/>
              </w:rPr>
              <w:t xml:space="preserve"> e il controllo dell’adulto, partecipa a lavori collettivi per alimentare pagine pubbliche con notizie, ricerche, ecc. (es. Wikipedia).</w:t>
            </w:r>
          </w:p>
        </w:tc>
        <w:tc>
          <w:tcPr>
            <w:tcW w:w="2891" w:type="dxa"/>
          </w:tcPr>
          <w:p w14:paraId="1C7F3061" w14:textId="77777777" w:rsidR="00D41A21" w:rsidRPr="00F56908" w:rsidRDefault="00D41A21" w:rsidP="00D41A21">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Seguend</w:t>
            </w:r>
            <w:r>
              <w:rPr>
                <w:rFonts w:ascii="Arial Narrow" w:hAnsi="Arial Narrow" w:cs="Times New Roman"/>
                <w:sz w:val="18"/>
                <w:szCs w:val="18"/>
              </w:rPr>
              <w:t xml:space="preserve">o </w:t>
            </w:r>
            <w:r w:rsidRPr="00F56908">
              <w:rPr>
                <w:rFonts w:ascii="Arial Narrow" w:hAnsi="Arial Narrow" w:cs="Times New Roman"/>
                <w:sz w:val="18"/>
                <w:szCs w:val="18"/>
              </w:rPr>
              <w:t xml:space="preserve">precise istruzioni, </w:t>
            </w:r>
            <w:r>
              <w:rPr>
                <w:rFonts w:ascii="Arial Narrow" w:hAnsi="Arial Narrow" w:cs="Times New Roman"/>
                <w:sz w:val="18"/>
                <w:szCs w:val="18"/>
              </w:rPr>
              <w:t xml:space="preserve">con il controllo degli insegnanti e </w:t>
            </w:r>
            <w:r w:rsidRPr="00F56908">
              <w:rPr>
                <w:rFonts w:ascii="Arial Narrow" w:hAnsi="Arial Narrow" w:cs="Times New Roman"/>
                <w:sz w:val="18"/>
                <w:szCs w:val="18"/>
              </w:rPr>
              <w:t xml:space="preserve">utilizzando le risorse </w:t>
            </w:r>
            <w:r>
              <w:rPr>
                <w:rFonts w:ascii="Arial Narrow" w:hAnsi="Arial Narrow" w:cs="Times New Roman"/>
                <w:sz w:val="18"/>
                <w:szCs w:val="18"/>
              </w:rPr>
              <w:t xml:space="preserve">da essi </w:t>
            </w:r>
            <w:r w:rsidRPr="00F56908">
              <w:rPr>
                <w:rFonts w:ascii="Arial Narrow" w:hAnsi="Arial Narrow" w:cs="Times New Roman"/>
                <w:sz w:val="18"/>
                <w:szCs w:val="18"/>
              </w:rPr>
              <w:t>fornite, con sufficiente regolarità</w:t>
            </w:r>
            <w:r>
              <w:rPr>
                <w:rFonts w:ascii="Arial Narrow" w:hAnsi="Arial Narrow" w:cs="Times New Roman"/>
                <w:sz w:val="18"/>
                <w:szCs w:val="18"/>
              </w:rPr>
              <w:t xml:space="preserve"> e in situazioni note</w:t>
            </w:r>
            <w:r w:rsidRPr="00F56908">
              <w:rPr>
                <w:rFonts w:ascii="Arial Narrow" w:hAnsi="Arial Narrow" w:cs="Times New Roman"/>
                <w:sz w:val="18"/>
                <w:szCs w:val="18"/>
              </w:rPr>
              <w:t>:</w:t>
            </w:r>
          </w:p>
          <w:p w14:paraId="76B6A2C7" w14:textId="77777777"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sz w:val="18"/>
                <w:szCs w:val="18"/>
              </w:rPr>
            </w:pPr>
            <w:r w:rsidRPr="00D41A21">
              <w:rPr>
                <w:rFonts w:ascii="Arial Narrow" w:hAnsi="Arial Narrow" w:cs="Times New Roman"/>
                <w:sz w:val="18"/>
                <w:szCs w:val="18"/>
              </w:rPr>
              <w:t>individua rischi fisici nell’utilizzo delle apparecchiature elettriche ed elettroniche e i possibili comportamenti preventivi;</w:t>
            </w:r>
          </w:p>
          <w:p w14:paraId="578F92CB" w14:textId="2A10ADE6"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sa utilizzare le principali funzioni dei dispositivi e dei programmi di largo uso per scrivere, disegnare, effettuare</w:t>
            </w:r>
            <w:r>
              <w:rPr>
                <w:rFonts w:ascii="Arial Narrow" w:hAnsi="Arial Narrow" w:cs="Times New Roman"/>
                <w:bCs/>
                <w:sz w:val="18"/>
                <w:szCs w:val="18"/>
              </w:rPr>
              <w:t xml:space="preserve"> semplici</w:t>
            </w:r>
            <w:r w:rsidRPr="00D41A21">
              <w:rPr>
                <w:rFonts w:ascii="Arial Narrow" w:hAnsi="Arial Narrow" w:cs="Times New Roman"/>
                <w:bCs/>
                <w:sz w:val="18"/>
                <w:szCs w:val="18"/>
              </w:rPr>
              <w:t xml:space="preserve"> presentazioni, organizzare dati, fare calcoli;</w:t>
            </w:r>
          </w:p>
          <w:p w14:paraId="39FF622B" w14:textId="77777777"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lastRenderedPageBreak/>
              <w:t xml:space="preserve">individua </w:t>
            </w:r>
            <w:r>
              <w:rPr>
                <w:rFonts w:ascii="Arial Narrow" w:hAnsi="Arial Narrow" w:cs="Times New Roman"/>
                <w:bCs/>
                <w:sz w:val="18"/>
                <w:szCs w:val="18"/>
              </w:rPr>
              <w:t>alcuni de</w:t>
            </w:r>
            <w:r w:rsidRPr="00D41A21">
              <w:rPr>
                <w:rFonts w:ascii="Arial Narrow" w:hAnsi="Arial Narrow" w:cs="Times New Roman"/>
                <w:bCs/>
                <w:sz w:val="18"/>
                <w:szCs w:val="18"/>
              </w:rPr>
              <w:t>i rischi più comuni dell’utilizzo della rete e della diffusione di informazioni personali proprie e altrui;</w:t>
            </w:r>
          </w:p>
          <w:p w14:paraId="1565DF18" w14:textId="79684011" w:rsid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 xml:space="preserve">con </w:t>
            </w:r>
            <w:r>
              <w:rPr>
                <w:rFonts w:ascii="Arial Narrow" w:hAnsi="Arial Narrow" w:cs="Times New Roman"/>
                <w:bCs/>
                <w:sz w:val="18"/>
                <w:szCs w:val="18"/>
              </w:rPr>
              <w:t xml:space="preserve">istruzioni e controllo </w:t>
            </w:r>
            <w:r w:rsidRPr="00D41A21">
              <w:rPr>
                <w:rFonts w:ascii="Arial Narrow" w:hAnsi="Arial Narrow" w:cs="Times New Roman"/>
                <w:bCs/>
                <w:sz w:val="18"/>
                <w:szCs w:val="18"/>
              </w:rPr>
              <w:t>dell’adulto, interagisce e collabora con altri mediante le tecnologie, osservando i comportamenti di netiquette, di sicurezza, di rispetto per la riservatezza: e-mail, forum e blog scolastici, classi virtuali, piattaforme di e-learning …;</w:t>
            </w:r>
          </w:p>
          <w:p w14:paraId="7AF1C7E1" w14:textId="5FFEC7F4" w:rsidR="00AD58FB" w:rsidRP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10544F">
              <w:rPr>
                <w:rFonts w:ascii="Arial Narrow" w:hAnsi="Arial Narrow" w:cs="Times New Roman"/>
                <w:bCs/>
                <w:sz w:val="18"/>
                <w:szCs w:val="18"/>
              </w:rPr>
              <w:t xml:space="preserve">con le istruzioni e il </w:t>
            </w:r>
            <w:r>
              <w:rPr>
                <w:rFonts w:ascii="Arial Narrow" w:hAnsi="Arial Narrow" w:cs="Times New Roman"/>
                <w:bCs/>
                <w:sz w:val="18"/>
                <w:szCs w:val="18"/>
              </w:rPr>
              <w:t>controllo</w:t>
            </w:r>
            <w:r w:rsidRPr="0010544F">
              <w:rPr>
                <w:rFonts w:ascii="Arial Narrow" w:hAnsi="Arial Narrow" w:cs="Times New Roman"/>
                <w:bCs/>
                <w:sz w:val="18"/>
                <w:szCs w:val="18"/>
              </w:rPr>
              <w:t xml:space="preserve"> dell’adult</w:t>
            </w:r>
            <w:r>
              <w:rPr>
                <w:rFonts w:ascii="Arial Narrow" w:hAnsi="Arial Narrow" w:cs="Times New Roman"/>
                <w:bCs/>
                <w:sz w:val="18"/>
                <w:szCs w:val="18"/>
              </w:rPr>
              <w:t xml:space="preserve">o, partecipa a lavori collettivi per </w:t>
            </w:r>
            <w:r w:rsidRPr="0010544F">
              <w:rPr>
                <w:rFonts w:ascii="Arial Narrow" w:hAnsi="Arial Narrow" w:cs="Times New Roman"/>
                <w:bCs/>
                <w:sz w:val="18"/>
                <w:szCs w:val="18"/>
              </w:rPr>
              <w:t>alimentare</w:t>
            </w:r>
            <w:r w:rsidRPr="00D41A21">
              <w:rPr>
                <w:rFonts w:ascii="Arial Narrow" w:hAnsi="Arial Narrow" w:cs="Times New Roman"/>
                <w:bCs/>
                <w:sz w:val="18"/>
                <w:szCs w:val="18"/>
              </w:rPr>
              <w:t xml:space="preserve"> pagine pubbliche con notizie, ricerche, ecc. (es. Wikipedia).</w:t>
            </w:r>
          </w:p>
        </w:tc>
        <w:tc>
          <w:tcPr>
            <w:tcW w:w="2897" w:type="dxa"/>
          </w:tcPr>
          <w:p w14:paraId="4519D39D" w14:textId="77777777" w:rsidR="00D41A21" w:rsidRDefault="00D41A21" w:rsidP="00D41A21">
            <w:pPr>
              <w:spacing w:after="120"/>
              <w:jc w:val="both"/>
              <w:rPr>
                <w:rFonts w:ascii="Arial Narrow" w:hAnsi="Arial Narrow" w:cs="Times New Roman"/>
                <w:sz w:val="18"/>
                <w:szCs w:val="18"/>
              </w:rPr>
            </w:pPr>
            <w:r w:rsidRPr="0068560D">
              <w:rPr>
                <w:rFonts w:ascii="Arial Narrow" w:hAnsi="Arial Narrow" w:cs="Times New Roman"/>
                <w:sz w:val="18"/>
                <w:szCs w:val="18"/>
              </w:rPr>
              <w:lastRenderedPageBreak/>
              <w:t>Sulla base di istruzioni e con la supervisione degli adulti, con continuità, utilizzando risorse fornite dall’insegnante e reperite da sé sulla base di indicazioni, in situazioni usuali:</w:t>
            </w:r>
          </w:p>
          <w:p w14:paraId="514F1BA9" w14:textId="77777777"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sz w:val="18"/>
                <w:szCs w:val="18"/>
              </w:rPr>
            </w:pPr>
            <w:r w:rsidRPr="00D41A21">
              <w:rPr>
                <w:rFonts w:ascii="Arial Narrow" w:hAnsi="Arial Narrow" w:cs="Times New Roman"/>
                <w:sz w:val="18"/>
                <w:szCs w:val="18"/>
              </w:rPr>
              <w:t>individua rischi fisici nell’utilizzo delle apparecchiature elettriche ed elettroniche e i possibili comportamenti preventivi;</w:t>
            </w:r>
          </w:p>
          <w:p w14:paraId="62E50C6B" w14:textId="77777777"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 xml:space="preserve">sa utilizzare le principali funzioni dei dispositivi e dei programmi di largo uso per scrivere, disegnare, </w:t>
            </w:r>
            <w:r w:rsidRPr="00D41A21">
              <w:rPr>
                <w:rFonts w:ascii="Arial Narrow" w:hAnsi="Arial Narrow" w:cs="Times New Roman"/>
                <w:bCs/>
                <w:sz w:val="18"/>
                <w:szCs w:val="18"/>
              </w:rPr>
              <w:lastRenderedPageBreak/>
              <w:t>effettuare presentazioni, organizzare dati, fare calcoli;</w:t>
            </w:r>
          </w:p>
          <w:p w14:paraId="081A3F8A" w14:textId="63B0C86A" w:rsidR="0010544F" w:rsidRPr="00D41A21"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 xml:space="preserve">individua </w:t>
            </w:r>
            <w:r>
              <w:rPr>
                <w:rFonts w:ascii="Arial Narrow" w:hAnsi="Arial Narrow" w:cs="Times New Roman"/>
                <w:bCs/>
                <w:sz w:val="18"/>
                <w:szCs w:val="18"/>
              </w:rPr>
              <w:t>alcuni de</w:t>
            </w:r>
            <w:r w:rsidRPr="00D41A21">
              <w:rPr>
                <w:rFonts w:ascii="Arial Narrow" w:hAnsi="Arial Narrow" w:cs="Times New Roman"/>
                <w:bCs/>
                <w:sz w:val="18"/>
                <w:szCs w:val="18"/>
              </w:rPr>
              <w:t>i rischi più comuni dell’utilizzo della rete e della diffusione di informazioni personali proprie e altrui;</w:t>
            </w:r>
          </w:p>
          <w:p w14:paraId="72043C5D" w14:textId="3A6ACD69" w:rsid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D41A21">
              <w:rPr>
                <w:rFonts w:ascii="Arial Narrow" w:hAnsi="Arial Narrow" w:cs="Times New Roman"/>
                <w:bCs/>
                <w:sz w:val="18"/>
                <w:szCs w:val="18"/>
              </w:rPr>
              <w:t xml:space="preserve">con le istruzioni </w:t>
            </w:r>
            <w:r>
              <w:rPr>
                <w:rFonts w:ascii="Arial Narrow" w:hAnsi="Arial Narrow" w:cs="Times New Roman"/>
                <w:bCs/>
                <w:sz w:val="18"/>
                <w:szCs w:val="18"/>
              </w:rPr>
              <w:t xml:space="preserve">e la supervisione </w:t>
            </w:r>
            <w:r w:rsidRPr="00D41A21">
              <w:rPr>
                <w:rFonts w:ascii="Arial Narrow" w:hAnsi="Arial Narrow" w:cs="Times New Roman"/>
                <w:bCs/>
                <w:sz w:val="18"/>
                <w:szCs w:val="18"/>
              </w:rPr>
              <w:t>dell’adulto, interagisce e collabora con altri mediante le tecnologie, osservando i comportamenti di netiquette, di sicurezza, di rispetto per la riservatezza: e-mail, forum e blog scolastici, classi virtuali, piattaforme di e-learning …;</w:t>
            </w:r>
          </w:p>
          <w:p w14:paraId="288DF7B4" w14:textId="373E3374" w:rsidR="00AD58FB" w:rsidRPr="0010544F" w:rsidRDefault="0010544F" w:rsidP="0010544F">
            <w:pPr>
              <w:pStyle w:val="Paragrafoelenco"/>
              <w:numPr>
                <w:ilvl w:val="0"/>
                <w:numId w:val="49"/>
              </w:numPr>
              <w:spacing w:after="120" w:line="240" w:lineRule="auto"/>
              <w:ind w:left="265" w:hanging="265"/>
              <w:jc w:val="both"/>
              <w:rPr>
                <w:rFonts w:ascii="Arial Narrow" w:hAnsi="Arial Narrow" w:cs="Times New Roman"/>
                <w:bCs/>
                <w:sz w:val="18"/>
                <w:szCs w:val="18"/>
              </w:rPr>
            </w:pPr>
            <w:r w:rsidRPr="0010544F">
              <w:rPr>
                <w:rFonts w:ascii="Arial Narrow" w:hAnsi="Arial Narrow" w:cs="Times New Roman"/>
                <w:bCs/>
                <w:sz w:val="18"/>
                <w:szCs w:val="18"/>
              </w:rPr>
              <w:t xml:space="preserve">con le istruzioni e </w:t>
            </w:r>
            <w:r>
              <w:rPr>
                <w:rFonts w:ascii="Arial Narrow" w:hAnsi="Arial Narrow" w:cs="Times New Roman"/>
                <w:bCs/>
                <w:sz w:val="18"/>
                <w:szCs w:val="18"/>
              </w:rPr>
              <w:t>il supporto</w:t>
            </w:r>
            <w:r w:rsidRPr="0010544F">
              <w:rPr>
                <w:rFonts w:ascii="Arial Narrow" w:hAnsi="Arial Narrow" w:cs="Times New Roman"/>
                <w:bCs/>
                <w:sz w:val="18"/>
                <w:szCs w:val="18"/>
              </w:rPr>
              <w:t xml:space="preserve"> dell’adulto e in collaborazione con</w:t>
            </w:r>
            <w:r w:rsidRPr="00D41A21">
              <w:rPr>
                <w:rFonts w:ascii="Arial Narrow" w:hAnsi="Arial Narrow" w:cs="Times New Roman"/>
                <w:bCs/>
                <w:sz w:val="18"/>
                <w:szCs w:val="18"/>
              </w:rPr>
              <w:t xml:space="preserve"> altri, contribuisce ad alimentare pagine pubbliche con notizie, ricerche, ecc. (es. Wikipedia).</w:t>
            </w:r>
          </w:p>
        </w:tc>
        <w:tc>
          <w:tcPr>
            <w:tcW w:w="2895" w:type="dxa"/>
          </w:tcPr>
          <w:p w14:paraId="496F0FC5" w14:textId="566FA9B7" w:rsidR="00D41A21" w:rsidRPr="00D41A21" w:rsidRDefault="00D41A21" w:rsidP="00D41A21">
            <w:pPr>
              <w:spacing w:after="120"/>
              <w:jc w:val="both"/>
              <w:rPr>
                <w:rFonts w:ascii="Arial Narrow" w:hAnsi="Arial Narrow" w:cs="Times New Roman"/>
                <w:sz w:val="18"/>
                <w:szCs w:val="18"/>
              </w:rPr>
            </w:pPr>
            <w:r w:rsidRPr="00D41A21">
              <w:rPr>
                <w:rFonts w:ascii="Arial Narrow" w:hAnsi="Arial Narrow" w:cs="Times New Roman"/>
                <w:sz w:val="18"/>
                <w:szCs w:val="18"/>
              </w:rPr>
              <w:lastRenderedPageBreak/>
              <w:t>In autonomia, con continuità e utilizzando risorse fornite dai docenti, ma anche reperite individualmente, in situazioni note, ma anche non usuali, con la supervisione e le istruzioni generali degli adulti:</w:t>
            </w:r>
          </w:p>
          <w:p w14:paraId="7E630521" w14:textId="313C4A57" w:rsidR="00AD58FB" w:rsidRPr="00D41A21" w:rsidRDefault="00D41A21" w:rsidP="00D41A21">
            <w:pPr>
              <w:pStyle w:val="Paragrafoelenco"/>
              <w:numPr>
                <w:ilvl w:val="0"/>
                <w:numId w:val="49"/>
              </w:numPr>
              <w:spacing w:after="120" w:line="240" w:lineRule="auto"/>
              <w:ind w:left="265" w:hanging="265"/>
              <w:rPr>
                <w:rFonts w:ascii="Arial Narrow" w:hAnsi="Arial Narrow" w:cs="Times New Roman"/>
                <w:sz w:val="18"/>
                <w:szCs w:val="18"/>
              </w:rPr>
            </w:pPr>
            <w:r w:rsidRPr="00D41A21">
              <w:rPr>
                <w:rFonts w:ascii="Arial Narrow" w:hAnsi="Arial Narrow" w:cs="Times New Roman"/>
                <w:sz w:val="18"/>
                <w:szCs w:val="18"/>
              </w:rPr>
              <w:t>i</w:t>
            </w:r>
            <w:r w:rsidR="00AD58FB" w:rsidRPr="00D41A21">
              <w:rPr>
                <w:rFonts w:ascii="Arial Narrow" w:hAnsi="Arial Narrow" w:cs="Times New Roman"/>
                <w:sz w:val="18"/>
                <w:szCs w:val="18"/>
              </w:rPr>
              <w:t>ndividua rischi fisici nell’utilizzo delle apparecchiature elettriche ed elettroniche e i possibili comportamenti preventivi</w:t>
            </w:r>
            <w:r w:rsidRPr="00D41A21">
              <w:rPr>
                <w:rFonts w:ascii="Arial Narrow" w:hAnsi="Arial Narrow" w:cs="Times New Roman"/>
                <w:sz w:val="18"/>
                <w:szCs w:val="18"/>
              </w:rPr>
              <w:t>;</w:t>
            </w:r>
          </w:p>
          <w:p w14:paraId="37C8C930" w14:textId="6A1EC378" w:rsidR="00AD58FB" w:rsidRPr="00D41A21" w:rsidRDefault="00D41A21" w:rsidP="00D41A21">
            <w:pPr>
              <w:pStyle w:val="Paragrafoelenco"/>
              <w:numPr>
                <w:ilvl w:val="0"/>
                <w:numId w:val="49"/>
              </w:numPr>
              <w:spacing w:after="120" w:line="240" w:lineRule="auto"/>
              <w:ind w:left="265" w:hanging="265"/>
              <w:rPr>
                <w:rFonts w:ascii="Arial Narrow" w:hAnsi="Arial Narrow" w:cs="Times New Roman"/>
                <w:bCs/>
                <w:sz w:val="18"/>
                <w:szCs w:val="18"/>
              </w:rPr>
            </w:pPr>
            <w:r w:rsidRPr="00D41A21">
              <w:rPr>
                <w:rFonts w:ascii="Arial Narrow" w:hAnsi="Arial Narrow" w:cs="Times New Roman"/>
                <w:bCs/>
                <w:sz w:val="18"/>
                <w:szCs w:val="18"/>
              </w:rPr>
              <w:t>s</w:t>
            </w:r>
            <w:r w:rsidR="00AD58FB" w:rsidRPr="00D41A21">
              <w:rPr>
                <w:rFonts w:ascii="Arial Narrow" w:hAnsi="Arial Narrow" w:cs="Times New Roman"/>
                <w:bCs/>
                <w:sz w:val="18"/>
                <w:szCs w:val="18"/>
              </w:rPr>
              <w:t xml:space="preserve">a utilizzare le principali funzioni dei dispositivi e dei programmi di largo uso per scrivere, disegnare, </w:t>
            </w:r>
            <w:r w:rsidR="00AD58FB" w:rsidRPr="00D41A21">
              <w:rPr>
                <w:rFonts w:ascii="Arial Narrow" w:hAnsi="Arial Narrow" w:cs="Times New Roman"/>
                <w:bCs/>
                <w:sz w:val="18"/>
                <w:szCs w:val="18"/>
              </w:rPr>
              <w:lastRenderedPageBreak/>
              <w:t>effettuare presentazioni, organizzare dati, fare calcoli</w:t>
            </w:r>
            <w:r w:rsidRPr="00D41A21">
              <w:rPr>
                <w:rFonts w:ascii="Arial Narrow" w:hAnsi="Arial Narrow" w:cs="Times New Roman"/>
                <w:bCs/>
                <w:sz w:val="18"/>
                <w:szCs w:val="18"/>
              </w:rPr>
              <w:t>;</w:t>
            </w:r>
          </w:p>
          <w:p w14:paraId="2CDAF634" w14:textId="302E6E8A" w:rsidR="00AD58FB" w:rsidRPr="00D41A21" w:rsidRDefault="00D41A21" w:rsidP="00D41A21">
            <w:pPr>
              <w:pStyle w:val="Paragrafoelenco"/>
              <w:numPr>
                <w:ilvl w:val="0"/>
                <w:numId w:val="49"/>
              </w:numPr>
              <w:spacing w:after="120" w:line="240" w:lineRule="auto"/>
              <w:ind w:left="265" w:hanging="265"/>
              <w:rPr>
                <w:rFonts w:ascii="Arial Narrow" w:hAnsi="Arial Narrow" w:cs="Times New Roman"/>
                <w:bCs/>
                <w:sz w:val="18"/>
                <w:szCs w:val="18"/>
              </w:rPr>
            </w:pPr>
            <w:r w:rsidRPr="00D41A21">
              <w:rPr>
                <w:rFonts w:ascii="Arial Narrow" w:hAnsi="Arial Narrow" w:cs="Times New Roman"/>
                <w:bCs/>
                <w:sz w:val="18"/>
                <w:szCs w:val="18"/>
              </w:rPr>
              <w:t>i</w:t>
            </w:r>
            <w:r w:rsidR="00AD58FB" w:rsidRPr="00D41A21">
              <w:rPr>
                <w:rFonts w:ascii="Arial Narrow" w:hAnsi="Arial Narrow" w:cs="Times New Roman"/>
                <w:bCs/>
                <w:sz w:val="18"/>
                <w:szCs w:val="18"/>
              </w:rPr>
              <w:t>ndividua i rischi più comuni dell’utilizzo della rete e della diffusione di informazioni personali proprie e altrui</w:t>
            </w:r>
            <w:r w:rsidRPr="00D41A21">
              <w:rPr>
                <w:rFonts w:ascii="Arial Narrow" w:hAnsi="Arial Narrow" w:cs="Times New Roman"/>
                <w:bCs/>
                <w:sz w:val="18"/>
                <w:szCs w:val="18"/>
              </w:rPr>
              <w:t>;</w:t>
            </w:r>
          </w:p>
          <w:p w14:paraId="6723F278" w14:textId="7DFA424A" w:rsidR="00AD58FB" w:rsidRPr="00D41A21" w:rsidRDefault="00D41A21" w:rsidP="00D41A21">
            <w:pPr>
              <w:pStyle w:val="Paragrafoelenco"/>
              <w:numPr>
                <w:ilvl w:val="0"/>
                <w:numId w:val="49"/>
              </w:numPr>
              <w:spacing w:after="120" w:line="240" w:lineRule="auto"/>
              <w:ind w:left="265" w:hanging="265"/>
              <w:rPr>
                <w:rFonts w:ascii="Arial Narrow" w:hAnsi="Arial Narrow" w:cs="Times New Roman"/>
                <w:bCs/>
                <w:sz w:val="18"/>
                <w:szCs w:val="18"/>
              </w:rPr>
            </w:pPr>
            <w:r w:rsidRPr="00D41A21">
              <w:rPr>
                <w:rFonts w:ascii="Arial Narrow" w:hAnsi="Arial Narrow" w:cs="Times New Roman"/>
                <w:bCs/>
                <w:sz w:val="18"/>
                <w:szCs w:val="18"/>
              </w:rPr>
              <w:t>c</w:t>
            </w:r>
            <w:r w:rsidR="00AD58FB" w:rsidRPr="00D41A21">
              <w:rPr>
                <w:rFonts w:ascii="Arial Narrow" w:hAnsi="Arial Narrow" w:cs="Times New Roman"/>
                <w:bCs/>
                <w:sz w:val="18"/>
                <w:szCs w:val="18"/>
              </w:rPr>
              <w:t>on le istruzioni dell’adulto, interagisce e collabora con altri mediante le tecnologie, osservando i comportamenti di netiquette, di sicurezza, di rispetto per la riservatezza: e-mail, forum e blog scolastici, classi virtuali, piattaforme di e-learning …</w:t>
            </w:r>
            <w:r w:rsidRPr="00D41A21">
              <w:rPr>
                <w:rFonts w:ascii="Arial Narrow" w:hAnsi="Arial Narrow" w:cs="Times New Roman"/>
                <w:bCs/>
                <w:sz w:val="18"/>
                <w:szCs w:val="18"/>
              </w:rPr>
              <w:t>;</w:t>
            </w:r>
          </w:p>
          <w:p w14:paraId="69647CB2" w14:textId="6F0DDAC6" w:rsidR="00AD58FB" w:rsidRPr="00D41A21" w:rsidRDefault="00D41A21" w:rsidP="00D41A21">
            <w:pPr>
              <w:pStyle w:val="Paragrafoelenco"/>
              <w:numPr>
                <w:ilvl w:val="0"/>
                <w:numId w:val="49"/>
              </w:numPr>
              <w:spacing w:after="120" w:line="240" w:lineRule="auto"/>
              <w:ind w:left="265" w:hanging="265"/>
              <w:rPr>
                <w:rFonts w:ascii="Arial Narrow" w:hAnsi="Arial Narrow" w:cs="Times New Roman"/>
                <w:b/>
                <w:sz w:val="16"/>
                <w:szCs w:val="16"/>
              </w:rPr>
            </w:pPr>
            <w:r w:rsidRPr="00D41A21">
              <w:rPr>
                <w:rFonts w:ascii="Arial Narrow" w:hAnsi="Arial Narrow" w:cs="Times New Roman"/>
                <w:bCs/>
                <w:sz w:val="18"/>
                <w:szCs w:val="18"/>
              </w:rPr>
              <w:t>c</w:t>
            </w:r>
            <w:r w:rsidR="00AD58FB" w:rsidRPr="00D41A21">
              <w:rPr>
                <w:rFonts w:ascii="Arial Narrow" w:hAnsi="Arial Narrow" w:cs="Times New Roman"/>
                <w:bCs/>
                <w:sz w:val="18"/>
                <w:szCs w:val="18"/>
              </w:rPr>
              <w:t>on le istruzioni e la supervisione dell’adulto e in collaborazione con altri, contribuisce ad alimentare pagine pubbliche con notizie, ricerche, ecc. (es. Wikipedia).</w:t>
            </w:r>
          </w:p>
        </w:tc>
      </w:tr>
      <w:tr w:rsidR="00AD58FB" w:rsidRPr="00442852" w14:paraId="69894700" w14:textId="77777777" w:rsidTr="000E73B7">
        <w:tc>
          <w:tcPr>
            <w:tcW w:w="2986" w:type="dxa"/>
          </w:tcPr>
          <w:p w14:paraId="4B71FDC8" w14:textId="6D8EF2D9" w:rsidR="00AD58FB" w:rsidRPr="00442852" w:rsidRDefault="00AD58FB" w:rsidP="00AD58FB">
            <w:pPr>
              <w:rPr>
                <w:rFonts w:ascii="Arial Narrow" w:hAnsi="Arial Narrow" w:cs="Times New Roman"/>
                <w:b/>
                <w:sz w:val="16"/>
                <w:szCs w:val="16"/>
              </w:rPr>
            </w:pPr>
            <w:r w:rsidRPr="00995019">
              <w:rPr>
                <w:rFonts w:ascii="Arial Narrow" w:hAnsi="Arial Narrow"/>
                <w:b/>
                <w:i/>
                <w:sz w:val="18"/>
                <w:szCs w:val="18"/>
              </w:rPr>
              <w:lastRenderedPageBreak/>
              <w:t>Gestire</w:t>
            </w:r>
            <w:r w:rsidRPr="00995019">
              <w:rPr>
                <w:rFonts w:ascii="Arial Narrow" w:hAnsi="Arial Narrow"/>
                <w:b/>
                <w:i/>
                <w:spacing w:val="25"/>
                <w:sz w:val="18"/>
                <w:szCs w:val="18"/>
              </w:rPr>
              <w:t xml:space="preserve"> </w:t>
            </w:r>
            <w:r w:rsidRPr="00995019">
              <w:rPr>
                <w:rFonts w:ascii="Arial Narrow" w:hAnsi="Arial Narrow"/>
                <w:b/>
                <w:i/>
                <w:sz w:val="18"/>
                <w:szCs w:val="18"/>
              </w:rPr>
              <w:t>l'identità</w:t>
            </w:r>
            <w:r w:rsidRPr="00995019">
              <w:rPr>
                <w:rFonts w:ascii="Arial Narrow" w:hAnsi="Arial Narrow"/>
                <w:b/>
                <w:i/>
                <w:spacing w:val="25"/>
                <w:sz w:val="18"/>
                <w:szCs w:val="18"/>
              </w:rPr>
              <w:t xml:space="preserve"> </w:t>
            </w:r>
            <w:r w:rsidRPr="00995019">
              <w:rPr>
                <w:rFonts w:ascii="Arial Narrow" w:hAnsi="Arial Narrow"/>
                <w:b/>
                <w:i/>
                <w:sz w:val="18"/>
                <w:szCs w:val="18"/>
              </w:rPr>
              <w:t>digitale</w:t>
            </w:r>
            <w:r w:rsidRPr="00995019">
              <w:rPr>
                <w:rFonts w:ascii="Arial Narrow" w:hAnsi="Arial Narrow"/>
                <w:b/>
                <w:i/>
                <w:spacing w:val="26"/>
                <w:sz w:val="18"/>
                <w:szCs w:val="18"/>
              </w:rPr>
              <w:t xml:space="preserve"> </w:t>
            </w:r>
            <w:r w:rsidRPr="00995019">
              <w:rPr>
                <w:rFonts w:ascii="Arial Narrow" w:hAnsi="Arial Narrow"/>
                <w:b/>
                <w:i/>
                <w:sz w:val="18"/>
                <w:szCs w:val="18"/>
              </w:rPr>
              <w:t>e</w:t>
            </w:r>
            <w:r w:rsidRPr="00995019">
              <w:rPr>
                <w:rFonts w:ascii="Arial Narrow" w:hAnsi="Arial Narrow"/>
                <w:b/>
                <w:i/>
                <w:spacing w:val="29"/>
                <w:sz w:val="18"/>
                <w:szCs w:val="18"/>
              </w:rPr>
              <w:t xml:space="preserve"> </w:t>
            </w:r>
            <w:r w:rsidRPr="00995019">
              <w:rPr>
                <w:rFonts w:ascii="Arial Narrow" w:hAnsi="Arial Narrow"/>
                <w:b/>
                <w:i/>
                <w:sz w:val="18"/>
                <w:szCs w:val="18"/>
              </w:rPr>
              <w:t>i</w:t>
            </w:r>
            <w:r w:rsidRPr="00995019">
              <w:rPr>
                <w:rFonts w:ascii="Arial Narrow" w:hAnsi="Arial Narrow"/>
                <w:b/>
                <w:i/>
                <w:spacing w:val="23"/>
                <w:sz w:val="18"/>
                <w:szCs w:val="18"/>
              </w:rPr>
              <w:t xml:space="preserve"> </w:t>
            </w:r>
            <w:r w:rsidRPr="00995019">
              <w:rPr>
                <w:rFonts w:ascii="Arial Narrow" w:hAnsi="Arial Narrow"/>
                <w:b/>
                <w:i/>
                <w:sz w:val="18"/>
                <w:szCs w:val="18"/>
              </w:rPr>
              <w:t>dati</w:t>
            </w:r>
            <w:r w:rsidRPr="00995019">
              <w:rPr>
                <w:rFonts w:ascii="Arial Narrow" w:hAnsi="Arial Narrow"/>
                <w:b/>
                <w:i/>
                <w:spacing w:val="23"/>
                <w:sz w:val="18"/>
                <w:szCs w:val="18"/>
              </w:rPr>
              <w:t xml:space="preserve"> </w:t>
            </w:r>
            <w:r w:rsidRPr="00995019">
              <w:rPr>
                <w:rFonts w:ascii="Arial Narrow" w:hAnsi="Arial Narrow"/>
                <w:b/>
                <w:i/>
                <w:sz w:val="18"/>
                <w:szCs w:val="18"/>
              </w:rPr>
              <w:t>della</w:t>
            </w:r>
            <w:r w:rsidRPr="00995019">
              <w:rPr>
                <w:rFonts w:ascii="Arial Narrow" w:hAnsi="Arial Narrow"/>
                <w:b/>
                <w:i/>
                <w:spacing w:val="24"/>
                <w:sz w:val="18"/>
                <w:szCs w:val="18"/>
              </w:rPr>
              <w:t xml:space="preserve"> </w:t>
            </w:r>
            <w:r w:rsidRPr="00995019">
              <w:rPr>
                <w:rFonts w:ascii="Arial Narrow" w:hAnsi="Arial Narrow"/>
                <w:b/>
                <w:i/>
                <w:sz w:val="18"/>
                <w:szCs w:val="18"/>
              </w:rPr>
              <w:t>rete,</w:t>
            </w:r>
            <w:r w:rsidRPr="00995019">
              <w:rPr>
                <w:rFonts w:ascii="Arial Narrow" w:hAnsi="Arial Narrow"/>
                <w:b/>
                <w:i/>
                <w:spacing w:val="25"/>
                <w:sz w:val="18"/>
                <w:szCs w:val="18"/>
              </w:rPr>
              <w:t xml:space="preserve"> </w:t>
            </w:r>
            <w:r w:rsidRPr="00995019">
              <w:rPr>
                <w:rFonts w:ascii="Arial Narrow" w:hAnsi="Arial Narrow"/>
                <w:b/>
                <w:i/>
                <w:sz w:val="18"/>
                <w:szCs w:val="18"/>
              </w:rPr>
              <w:t>salvaguardando</w:t>
            </w:r>
            <w:r w:rsidRPr="00995019">
              <w:rPr>
                <w:rFonts w:ascii="Arial Narrow" w:hAnsi="Arial Narrow"/>
                <w:b/>
                <w:i/>
                <w:spacing w:val="25"/>
                <w:sz w:val="18"/>
                <w:szCs w:val="18"/>
              </w:rPr>
              <w:t xml:space="preserve"> </w:t>
            </w:r>
            <w:r w:rsidRPr="00995019">
              <w:rPr>
                <w:rFonts w:ascii="Arial Narrow" w:hAnsi="Arial Narrow"/>
                <w:b/>
                <w:i/>
                <w:sz w:val="18"/>
                <w:szCs w:val="18"/>
              </w:rPr>
              <w:t>la</w:t>
            </w:r>
            <w:r w:rsidRPr="00995019">
              <w:rPr>
                <w:rFonts w:ascii="Arial Narrow" w:hAnsi="Arial Narrow"/>
                <w:b/>
                <w:i/>
                <w:spacing w:val="24"/>
                <w:sz w:val="18"/>
                <w:szCs w:val="18"/>
              </w:rPr>
              <w:t xml:space="preserve"> </w:t>
            </w:r>
            <w:r w:rsidRPr="00995019">
              <w:rPr>
                <w:rFonts w:ascii="Arial Narrow" w:hAnsi="Arial Narrow"/>
                <w:b/>
                <w:i/>
                <w:sz w:val="18"/>
                <w:szCs w:val="18"/>
              </w:rPr>
              <w:t>propria</w:t>
            </w:r>
            <w:r w:rsidRPr="00995019">
              <w:rPr>
                <w:rFonts w:ascii="Arial Narrow" w:hAnsi="Arial Narrow"/>
                <w:b/>
                <w:i/>
                <w:spacing w:val="25"/>
                <w:sz w:val="18"/>
                <w:szCs w:val="18"/>
              </w:rPr>
              <w:t xml:space="preserve"> </w:t>
            </w:r>
            <w:r w:rsidRPr="00995019">
              <w:rPr>
                <w:rFonts w:ascii="Arial Narrow" w:hAnsi="Arial Narrow"/>
                <w:b/>
                <w:i/>
                <w:sz w:val="18"/>
                <w:szCs w:val="18"/>
              </w:rPr>
              <w:t>e</w:t>
            </w:r>
            <w:r w:rsidRPr="00995019">
              <w:rPr>
                <w:rFonts w:ascii="Arial Narrow" w:hAnsi="Arial Narrow"/>
                <w:b/>
                <w:i/>
                <w:spacing w:val="29"/>
                <w:sz w:val="18"/>
                <w:szCs w:val="18"/>
              </w:rPr>
              <w:t xml:space="preserve"> </w:t>
            </w:r>
            <w:r w:rsidRPr="00995019">
              <w:rPr>
                <w:rFonts w:ascii="Arial Narrow" w:hAnsi="Arial Narrow"/>
                <w:b/>
                <w:i/>
                <w:sz w:val="18"/>
                <w:szCs w:val="18"/>
              </w:rPr>
              <w:t>altrui</w:t>
            </w:r>
            <w:r w:rsidRPr="00995019">
              <w:rPr>
                <w:rFonts w:ascii="Arial Narrow" w:hAnsi="Arial Narrow"/>
                <w:b/>
                <w:i/>
                <w:spacing w:val="23"/>
                <w:sz w:val="18"/>
                <w:szCs w:val="18"/>
              </w:rPr>
              <w:t xml:space="preserve"> </w:t>
            </w:r>
            <w:r w:rsidRPr="00995019">
              <w:rPr>
                <w:rFonts w:ascii="Arial Narrow" w:hAnsi="Arial Narrow"/>
                <w:b/>
                <w:i/>
                <w:sz w:val="18"/>
                <w:szCs w:val="18"/>
              </w:rPr>
              <w:t>sicurezza</w:t>
            </w:r>
            <w:r w:rsidRPr="00995019">
              <w:rPr>
                <w:rFonts w:ascii="Arial Narrow" w:hAnsi="Arial Narrow"/>
                <w:b/>
                <w:i/>
                <w:spacing w:val="24"/>
                <w:sz w:val="18"/>
                <w:szCs w:val="18"/>
              </w:rPr>
              <w:t xml:space="preserve"> </w:t>
            </w:r>
            <w:r w:rsidRPr="00995019">
              <w:rPr>
                <w:rFonts w:ascii="Arial Narrow" w:hAnsi="Arial Narrow"/>
                <w:b/>
                <w:i/>
                <w:sz w:val="18"/>
                <w:szCs w:val="18"/>
              </w:rPr>
              <w:t>negli</w:t>
            </w:r>
            <w:r w:rsidRPr="00995019">
              <w:rPr>
                <w:rFonts w:ascii="Arial Narrow" w:hAnsi="Arial Narrow"/>
                <w:b/>
                <w:i/>
                <w:spacing w:val="23"/>
                <w:sz w:val="18"/>
                <w:szCs w:val="18"/>
              </w:rPr>
              <w:t xml:space="preserve"> </w:t>
            </w:r>
            <w:r w:rsidRPr="00995019">
              <w:rPr>
                <w:rFonts w:ascii="Arial Narrow" w:hAnsi="Arial Narrow"/>
                <w:b/>
                <w:i/>
                <w:sz w:val="18"/>
                <w:szCs w:val="18"/>
              </w:rPr>
              <w:t>ambienti digitali, evitando minacce per la salute e il benessere fisico e psicologico di sé e degli altri.</w:t>
            </w:r>
          </w:p>
        </w:tc>
        <w:tc>
          <w:tcPr>
            <w:tcW w:w="2891" w:type="dxa"/>
          </w:tcPr>
          <w:p w14:paraId="19324182" w14:textId="77777777" w:rsidR="00AA5ED2" w:rsidRPr="00F56908" w:rsidRDefault="00AA5ED2" w:rsidP="00AA5ED2">
            <w:pPr>
              <w:jc w:val="both"/>
              <w:rPr>
                <w:rFonts w:ascii="Arial Narrow" w:hAnsi="Arial Narrow" w:cs="Times New Roman"/>
                <w:sz w:val="18"/>
                <w:szCs w:val="18"/>
              </w:rPr>
            </w:pPr>
            <w:r w:rsidRPr="00F56908">
              <w:rPr>
                <w:rFonts w:ascii="Arial Narrow" w:hAnsi="Arial Narrow" w:cs="Times New Roman"/>
                <w:sz w:val="18"/>
                <w:szCs w:val="18"/>
              </w:rPr>
              <w:t xml:space="preserve">Con istruzioni precise e dettagliate, l’aiuto, la costante supervisione degli insegnanti, l’aiuto e l’esempio dei compagni: </w:t>
            </w:r>
          </w:p>
          <w:p w14:paraId="1D53752F" w14:textId="77777777" w:rsidR="00841DE5" w:rsidRPr="000E73B7" w:rsidRDefault="00841DE5" w:rsidP="00841DE5">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sa spiegare che cosa sono i dati personali, individuando quelli di natura più riservata;</w:t>
            </w:r>
          </w:p>
          <w:p w14:paraId="25C35402" w14:textId="61786CD9" w:rsidR="00841DE5" w:rsidRPr="000E73B7" w:rsidRDefault="00841DE5" w:rsidP="00841DE5">
            <w:pPr>
              <w:pStyle w:val="Paragrafoelenco"/>
              <w:numPr>
                <w:ilvl w:val="0"/>
                <w:numId w:val="50"/>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sulla base delle informazioni ricevute, </w:t>
            </w:r>
            <w:r w:rsidRPr="000E73B7">
              <w:rPr>
                <w:rFonts w:ascii="Arial Narrow" w:hAnsi="Arial Narrow" w:cs="Times New Roman"/>
                <w:bCs/>
                <w:sz w:val="18"/>
                <w:szCs w:val="18"/>
              </w:rPr>
              <w:t xml:space="preserve">sa </w:t>
            </w:r>
            <w:r>
              <w:rPr>
                <w:rFonts w:ascii="Arial Narrow" w:hAnsi="Arial Narrow" w:cs="Times New Roman"/>
                <w:bCs/>
                <w:sz w:val="18"/>
                <w:szCs w:val="18"/>
              </w:rPr>
              <w:t>riferire alcuni tra</w:t>
            </w:r>
            <w:r w:rsidRPr="000E73B7">
              <w:rPr>
                <w:rFonts w:ascii="Arial Narrow" w:hAnsi="Arial Narrow" w:cs="Times New Roman"/>
                <w:bCs/>
                <w:sz w:val="18"/>
                <w:szCs w:val="18"/>
              </w:rPr>
              <w:t xml:space="preserve"> i più comuni rischi di diffusione di dati personali in rete;</w:t>
            </w:r>
          </w:p>
          <w:p w14:paraId="517A9296" w14:textId="77777777" w:rsidR="00841DE5" w:rsidRPr="000E73B7" w:rsidRDefault="00841DE5" w:rsidP="00841DE5">
            <w:pPr>
              <w:pStyle w:val="Paragrafoelenco"/>
              <w:numPr>
                <w:ilvl w:val="0"/>
                <w:numId w:val="50"/>
              </w:numPr>
              <w:spacing w:after="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 xml:space="preserve">a partire dai rischi e dalle misure di sicurezza </w:t>
            </w:r>
            <w:r>
              <w:rPr>
                <w:rFonts w:ascii="Arial Narrow" w:hAnsi="Arial Narrow" w:cs="Times New Roman"/>
                <w:bCs/>
                <w:sz w:val="18"/>
                <w:szCs w:val="18"/>
              </w:rPr>
              <w:t>noti</w:t>
            </w:r>
            <w:r w:rsidRPr="000E73B7">
              <w:rPr>
                <w:rFonts w:ascii="Arial Narrow" w:hAnsi="Arial Narrow" w:cs="Times New Roman"/>
                <w:bCs/>
                <w:sz w:val="18"/>
                <w:szCs w:val="18"/>
              </w:rPr>
              <w:t>, sa spiegare</w:t>
            </w:r>
            <w:r>
              <w:rPr>
                <w:rFonts w:ascii="Arial Narrow" w:hAnsi="Arial Narrow" w:cs="Times New Roman"/>
                <w:bCs/>
                <w:sz w:val="18"/>
                <w:szCs w:val="18"/>
              </w:rPr>
              <w:t xml:space="preserve"> con semplicità</w:t>
            </w:r>
            <w:r w:rsidRPr="000E73B7">
              <w:rPr>
                <w:rFonts w:ascii="Arial Narrow" w:hAnsi="Arial Narrow" w:cs="Times New Roman"/>
                <w:bCs/>
                <w:sz w:val="18"/>
                <w:szCs w:val="18"/>
              </w:rPr>
              <w:t xml:space="preserve"> </w:t>
            </w:r>
            <w:r>
              <w:rPr>
                <w:rFonts w:ascii="Arial Narrow" w:hAnsi="Arial Narrow" w:cs="Times New Roman"/>
                <w:bCs/>
                <w:sz w:val="18"/>
                <w:szCs w:val="18"/>
              </w:rPr>
              <w:t>alcune</w:t>
            </w:r>
            <w:r w:rsidRPr="000E73B7">
              <w:rPr>
                <w:rFonts w:ascii="Arial Narrow" w:hAnsi="Arial Narrow" w:cs="Times New Roman"/>
                <w:bCs/>
                <w:sz w:val="18"/>
                <w:szCs w:val="18"/>
              </w:rPr>
              <w:t xml:space="preserve"> possibili conseguenze derivanti dai rischi della rete e i motivi della necessità di protezione della propria identità digitale e di quella delle altre persone;</w:t>
            </w:r>
          </w:p>
          <w:p w14:paraId="665677BB" w14:textId="56EF5471" w:rsidR="00841DE5" w:rsidRDefault="00841DE5" w:rsidP="00841DE5">
            <w:pPr>
              <w:pStyle w:val="Paragrafoelenco"/>
              <w:numPr>
                <w:ilvl w:val="0"/>
                <w:numId w:val="50"/>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seguendo le istruzioni e con il controllo diretto degli adulti, </w:t>
            </w:r>
            <w:r w:rsidRPr="000E73B7">
              <w:rPr>
                <w:rFonts w:ascii="Arial Narrow" w:hAnsi="Arial Narrow" w:cs="Times New Roman"/>
                <w:bCs/>
                <w:sz w:val="18"/>
                <w:szCs w:val="18"/>
              </w:rPr>
              <w:t>ha cura della propria riservatezza e di quella altrui;</w:t>
            </w:r>
          </w:p>
          <w:p w14:paraId="0353B5EC" w14:textId="7CE4680B" w:rsidR="00841DE5" w:rsidRPr="000E73B7" w:rsidRDefault="00841DE5" w:rsidP="00841DE5">
            <w:pPr>
              <w:pStyle w:val="Paragrafoelenco"/>
              <w:numPr>
                <w:ilvl w:val="0"/>
                <w:numId w:val="50"/>
              </w:numPr>
              <w:spacing w:after="120" w:line="240" w:lineRule="auto"/>
              <w:ind w:left="265" w:hanging="283"/>
              <w:jc w:val="both"/>
              <w:rPr>
                <w:rFonts w:ascii="Arial Narrow" w:hAnsi="Arial Narrow" w:cs="Times New Roman"/>
                <w:bCs/>
                <w:sz w:val="18"/>
                <w:szCs w:val="18"/>
              </w:rPr>
            </w:pPr>
            <w:r w:rsidRPr="00841DE5">
              <w:rPr>
                <w:rFonts w:ascii="Arial Narrow" w:hAnsi="Arial Narrow" w:cs="Times New Roman"/>
                <w:bCs/>
                <w:sz w:val="18"/>
                <w:szCs w:val="18"/>
              </w:rPr>
              <w:lastRenderedPageBreak/>
              <w:t>a partire dall’esperienza personale e di lavoro, a seguito di informazioni ricevute, riferisce alcuni tra i più probabili rischi potenziali in cui può incorrere in rete: conversazioni con sconosciuti; phishing; furto di</w:t>
            </w:r>
            <w:r w:rsidRPr="000E73B7">
              <w:rPr>
                <w:rFonts w:ascii="Arial Narrow" w:hAnsi="Arial Narrow" w:cs="Times New Roman"/>
                <w:bCs/>
                <w:sz w:val="18"/>
                <w:szCs w:val="18"/>
              </w:rPr>
              <w:t xml:space="preserve"> informazioni e di identità; truffe telematiche; molestie, calunnie</w:t>
            </w:r>
            <w:r>
              <w:rPr>
                <w:rFonts w:ascii="Arial Narrow" w:hAnsi="Arial Narrow" w:cs="Times New Roman"/>
                <w:bCs/>
                <w:sz w:val="18"/>
                <w:szCs w:val="18"/>
              </w:rPr>
              <w:t>,</w:t>
            </w:r>
            <w:r w:rsidRPr="000E73B7">
              <w:rPr>
                <w:rFonts w:ascii="Arial Narrow" w:hAnsi="Arial Narrow" w:cs="Times New Roman"/>
                <w:bCs/>
                <w:sz w:val="18"/>
                <w:szCs w:val="18"/>
              </w:rPr>
              <w:t xml:space="preserve"> diffamazioni, attraverso la rete, apertura di siti non appropriati o pericolosi. </w:t>
            </w:r>
            <w:r>
              <w:rPr>
                <w:rFonts w:ascii="Arial Narrow" w:hAnsi="Arial Narrow" w:cs="Times New Roman"/>
                <w:bCs/>
                <w:sz w:val="18"/>
                <w:szCs w:val="18"/>
              </w:rPr>
              <w:t>Chiede aiuto all’adulto durante la navigazione al fine di evitare i rischi;</w:t>
            </w:r>
          </w:p>
          <w:p w14:paraId="6F21CB4D" w14:textId="3D76BEF4" w:rsidR="00AD58FB" w:rsidRPr="00841DE5" w:rsidRDefault="00841DE5" w:rsidP="00841DE5">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segnala agli adulti eventuali situazioni di rischio rilevate nell’uso della rete per sé o per altri.</w:t>
            </w:r>
          </w:p>
        </w:tc>
        <w:tc>
          <w:tcPr>
            <w:tcW w:w="2891" w:type="dxa"/>
          </w:tcPr>
          <w:p w14:paraId="7A8BF197" w14:textId="77777777" w:rsidR="00AA5ED2" w:rsidRPr="00F56908" w:rsidRDefault="00AA5ED2" w:rsidP="00AA5ED2">
            <w:pPr>
              <w:spacing w:after="120"/>
              <w:jc w:val="both"/>
              <w:rPr>
                <w:rFonts w:ascii="Arial Narrow" w:hAnsi="Arial Narrow" w:cs="Times New Roman"/>
                <w:sz w:val="18"/>
                <w:szCs w:val="18"/>
              </w:rPr>
            </w:pPr>
            <w:r w:rsidRPr="00F56908">
              <w:rPr>
                <w:rFonts w:ascii="Arial Narrow" w:hAnsi="Arial Narrow" w:cs="Times New Roman"/>
                <w:sz w:val="18"/>
                <w:szCs w:val="18"/>
              </w:rPr>
              <w:lastRenderedPageBreak/>
              <w:t>Seguend</w:t>
            </w:r>
            <w:r>
              <w:rPr>
                <w:rFonts w:ascii="Arial Narrow" w:hAnsi="Arial Narrow" w:cs="Times New Roman"/>
                <w:sz w:val="18"/>
                <w:szCs w:val="18"/>
              </w:rPr>
              <w:t xml:space="preserve">o </w:t>
            </w:r>
            <w:r w:rsidRPr="00F56908">
              <w:rPr>
                <w:rFonts w:ascii="Arial Narrow" w:hAnsi="Arial Narrow" w:cs="Times New Roman"/>
                <w:sz w:val="18"/>
                <w:szCs w:val="18"/>
              </w:rPr>
              <w:t xml:space="preserve">precise istruzioni, </w:t>
            </w:r>
            <w:r>
              <w:rPr>
                <w:rFonts w:ascii="Arial Narrow" w:hAnsi="Arial Narrow" w:cs="Times New Roman"/>
                <w:sz w:val="18"/>
                <w:szCs w:val="18"/>
              </w:rPr>
              <w:t xml:space="preserve">con il controllo degli insegnanti e </w:t>
            </w:r>
            <w:r w:rsidRPr="00F56908">
              <w:rPr>
                <w:rFonts w:ascii="Arial Narrow" w:hAnsi="Arial Narrow" w:cs="Times New Roman"/>
                <w:sz w:val="18"/>
                <w:szCs w:val="18"/>
              </w:rPr>
              <w:t xml:space="preserve">utilizzando le risorse </w:t>
            </w:r>
            <w:r>
              <w:rPr>
                <w:rFonts w:ascii="Arial Narrow" w:hAnsi="Arial Narrow" w:cs="Times New Roman"/>
                <w:sz w:val="18"/>
                <w:szCs w:val="18"/>
              </w:rPr>
              <w:t xml:space="preserve">da essi </w:t>
            </w:r>
            <w:r w:rsidRPr="00F56908">
              <w:rPr>
                <w:rFonts w:ascii="Arial Narrow" w:hAnsi="Arial Narrow" w:cs="Times New Roman"/>
                <w:sz w:val="18"/>
                <w:szCs w:val="18"/>
              </w:rPr>
              <w:t>fornite, con sufficiente regolarità</w:t>
            </w:r>
            <w:r>
              <w:rPr>
                <w:rFonts w:ascii="Arial Narrow" w:hAnsi="Arial Narrow" w:cs="Times New Roman"/>
                <w:sz w:val="18"/>
                <w:szCs w:val="18"/>
              </w:rPr>
              <w:t xml:space="preserve"> e in situazioni note</w:t>
            </w:r>
            <w:r w:rsidRPr="00F56908">
              <w:rPr>
                <w:rFonts w:ascii="Arial Narrow" w:hAnsi="Arial Narrow" w:cs="Times New Roman"/>
                <w:sz w:val="18"/>
                <w:szCs w:val="18"/>
              </w:rPr>
              <w:t>:</w:t>
            </w:r>
          </w:p>
          <w:p w14:paraId="3C922362" w14:textId="383E1B92"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a partire dall’esperienza personale,</w:t>
            </w:r>
            <w:r>
              <w:rPr>
                <w:rFonts w:ascii="Arial Narrow" w:hAnsi="Arial Narrow" w:cs="Times New Roman"/>
                <w:bCs/>
                <w:sz w:val="18"/>
                <w:szCs w:val="18"/>
              </w:rPr>
              <w:t xml:space="preserve"> con l’aiuto del docente, </w:t>
            </w:r>
            <w:r w:rsidRPr="000E73B7">
              <w:rPr>
                <w:rFonts w:ascii="Arial Narrow" w:hAnsi="Arial Narrow" w:cs="Times New Roman"/>
                <w:bCs/>
                <w:sz w:val="18"/>
                <w:szCs w:val="18"/>
              </w:rPr>
              <w:t xml:space="preserve">sa spiegare </w:t>
            </w:r>
            <w:r>
              <w:rPr>
                <w:rFonts w:ascii="Arial Narrow" w:hAnsi="Arial Narrow" w:cs="Times New Roman"/>
                <w:bCs/>
                <w:sz w:val="18"/>
                <w:szCs w:val="18"/>
              </w:rPr>
              <w:t xml:space="preserve">con semplicità </w:t>
            </w:r>
            <w:r w:rsidRPr="000E73B7">
              <w:rPr>
                <w:rFonts w:ascii="Arial Narrow" w:hAnsi="Arial Narrow" w:cs="Times New Roman"/>
                <w:bCs/>
                <w:sz w:val="18"/>
                <w:szCs w:val="18"/>
              </w:rPr>
              <w:t>il concetto di identità digitale e individua le relazioni con l’identità fisica;</w:t>
            </w:r>
          </w:p>
          <w:p w14:paraId="4D6439D9" w14:textId="77777777"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sa spiegare che cosa sono i dati personali, individuando quelli di natura più riservata;</w:t>
            </w:r>
          </w:p>
          <w:p w14:paraId="190C0C1B" w14:textId="30F2F406"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sulla base delle informazioni ricevute, </w:t>
            </w:r>
            <w:r w:rsidRPr="000E73B7">
              <w:rPr>
                <w:rFonts w:ascii="Arial Narrow" w:hAnsi="Arial Narrow" w:cs="Times New Roman"/>
                <w:bCs/>
                <w:sz w:val="18"/>
                <w:szCs w:val="18"/>
              </w:rPr>
              <w:t xml:space="preserve">sa </w:t>
            </w:r>
            <w:r>
              <w:rPr>
                <w:rFonts w:ascii="Arial Narrow" w:hAnsi="Arial Narrow" w:cs="Times New Roman"/>
                <w:bCs/>
                <w:sz w:val="18"/>
                <w:szCs w:val="18"/>
              </w:rPr>
              <w:t>riferire alcuni tra</w:t>
            </w:r>
            <w:r w:rsidRPr="000E73B7">
              <w:rPr>
                <w:rFonts w:ascii="Arial Narrow" w:hAnsi="Arial Narrow" w:cs="Times New Roman"/>
                <w:bCs/>
                <w:sz w:val="18"/>
                <w:szCs w:val="18"/>
              </w:rPr>
              <w:t xml:space="preserve"> i più comuni rischi di diffusione di dati personali in rete; osserva</w:t>
            </w:r>
            <w:r>
              <w:rPr>
                <w:rFonts w:ascii="Arial Narrow" w:hAnsi="Arial Narrow" w:cs="Times New Roman"/>
                <w:bCs/>
                <w:sz w:val="18"/>
                <w:szCs w:val="18"/>
              </w:rPr>
              <w:t>, con il controllo diretto degli adulti,</w:t>
            </w:r>
            <w:r w:rsidRPr="000E73B7">
              <w:rPr>
                <w:rFonts w:ascii="Arial Narrow" w:hAnsi="Arial Narrow" w:cs="Times New Roman"/>
                <w:bCs/>
                <w:sz w:val="18"/>
                <w:szCs w:val="18"/>
              </w:rPr>
              <w:t xml:space="preserve"> le misure di prudenza e protezione dei dispositivi e durante la navigazione (es. uso e custodia della password, non diffusione di informazioni o immagini personali o altrui…);</w:t>
            </w:r>
          </w:p>
          <w:p w14:paraId="7E392C37" w14:textId="4D1767FE" w:rsidR="000E73B7" w:rsidRPr="000E73B7" w:rsidRDefault="000E73B7" w:rsidP="000E73B7">
            <w:pPr>
              <w:pStyle w:val="Paragrafoelenco"/>
              <w:numPr>
                <w:ilvl w:val="0"/>
                <w:numId w:val="50"/>
              </w:numPr>
              <w:spacing w:after="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lastRenderedPageBreak/>
              <w:t xml:space="preserve">a partire dai rischi e dalle misure di sicurezza </w:t>
            </w:r>
            <w:r>
              <w:rPr>
                <w:rFonts w:ascii="Arial Narrow" w:hAnsi="Arial Narrow" w:cs="Times New Roman"/>
                <w:bCs/>
                <w:sz w:val="18"/>
                <w:szCs w:val="18"/>
              </w:rPr>
              <w:t>noti</w:t>
            </w:r>
            <w:r w:rsidRPr="000E73B7">
              <w:rPr>
                <w:rFonts w:ascii="Arial Narrow" w:hAnsi="Arial Narrow" w:cs="Times New Roman"/>
                <w:bCs/>
                <w:sz w:val="18"/>
                <w:szCs w:val="18"/>
              </w:rPr>
              <w:t>, sa spiegare</w:t>
            </w:r>
            <w:r>
              <w:rPr>
                <w:rFonts w:ascii="Arial Narrow" w:hAnsi="Arial Narrow" w:cs="Times New Roman"/>
                <w:bCs/>
                <w:sz w:val="18"/>
                <w:szCs w:val="18"/>
              </w:rPr>
              <w:t xml:space="preserve"> con semplicità</w:t>
            </w:r>
            <w:r w:rsidRPr="000E73B7">
              <w:rPr>
                <w:rFonts w:ascii="Arial Narrow" w:hAnsi="Arial Narrow" w:cs="Times New Roman"/>
                <w:bCs/>
                <w:sz w:val="18"/>
                <w:szCs w:val="18"/>
              </w:rPr>
              <w:t xml:space="preserve"> </w:t>
            </w:r>
            <w:r>
              <w:rPr>
                <w:rFonts w:ascii="Arial Narrow" w:hAnsi="Arial Narrow" w:cs="Times New Roman"/>
                <w:bCs/>
                <w:sz w:val="18"/>
                <w:szCs w:val="18"/>
              </w:rPr>
              <w:t>alcune</w:t>
            </w:r>
            <w:r w:rsidRPr="000E73B7">
              <w:rPr>
                <w:rFonts w:ascii="Arial Narrow" w:hAnsi="Arial Narrow" w:cs="Times New Roman"/>
                <w:bCs/>
                <w:sz w:val="18"/>
                <w:szCs w:val="18"/>
              </w:rPr>
              <w:t xml:space="preserve"> possibili conseguenze derivanti dai rischi della rete e i motivi della necessità di protezione della propria identità digitale e di quella delle altre persone;</w:t>
            </w:r>
          </w:p>
          <w:p w14:paraId="726233F6" w14:textId="35885C40" w:rsid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seguendo le indicazioni e con il controllo diretto degli adulti, </w:t>
            </w:r>
            <w:r w:rsidRPr="000E73B7">
              <w:rPr>
                <w:rFonts w:ascii="Arial Narrow" w:hAnsi="Arial Narrow" w:cs="Times New Roman"/>
                <w:bCs/>
                <w:sz w:val="18"/>
                <w:szCs w:val="18"/>
              </w:rPr>
              <w:t>ha cura della propria riservatezza e di quella altrui;</w:t>
            </w:r>
          </w:p>
          <w:p w14:paraId="04918B15" w14:textId="4CB0DDE9"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 xml:space="preserve">a partire dall’esperienza personale e di lavoro, </w:t>
            </w:r>
            <w:r>
              <w:rPr>
                <w:rFonts w:ascii="Arial Narrow" w:hAnsi="Arial Narrow" w:cs="Times New Roman"/>
                <w:bCs/>
                <w:sz w:val="18"/>
                <w:szCs w:val="18"/>
              </w:rPr>
              <w:t>a seguito di informazioni ricevute,</w:t>
            </w:r>
            <w:r w:rsidRPr="000E73B7">
              <w:rPr>
                <w:rFonts w:ascii="Arial Narrow" w:hAnsi="Arial Narrow" w:cs="Times New Roman"/>
                <w:bCs/>
                <w:sz w:val="18"/>
                <w:szCs w:val="18"/>
              </w:rPr>
              <w:t xml:space="preserve"> </w:t>
            </w:r>
            <w:r>
              <w:rPr>
                <w:rFonts w:ascii="Arial Narrow" w:hAnsi="Arial Narrow" w:cs="Times New Roman"/>
                <w:bCs/>
                <w:sz w:val="18"/>
                <w:szCs w:val="18"/>
              </w:rPr>
              <w:t>riferisce</w:t>
            </w:r>
            <w:r w:rsidRPr="000E73B7">
              <w:rPr>
                <w:rFonts w:ascii="Arial Narrow" w:hAnsi="Arial Narrow" w:cs="Times New Roman"/>
                <w:bCs/>
                <w:sz w:val="18"/>
                <w:szCs w:val="18"/>
              </w:rPr>
              <w:t xml:space="preserve"> alcuni tra i più probabili rischi potenziali in cui può incorrere in rete: conversazioni con sconosciuti; phishing; furto di informazioni e di identità; truffe telematiche; molestie, calunnie</w:t>
            </w:r>
            <w:r>
              <w:rPr>
                <w:rFonts w:ascii="Arial Narrow" w:hAnsi="Arial Narrow" w:cs="Times New Roman"/>
                <w:bCs/>
                <w:sz w:val="18"/>
                <w:szCs w:val="18"/>
              </w:rPr>
              <w:t>,</w:t>
            </w:r>
            <w:r w:rsidRPr="000E73B7">
              <w:rPr>
                <w:rFonts w:ascii="Arial Narrow" w:hAnsi="Arial Narrow" w:cs="Times New Roman"/>
                <w:bCs/>
                <w:sz w:val="18"/>
                <w:szCs w:val="18"/>
              </w:rPr>
              <w:t xml:space="preserve"> diffamazioni, attraverso la rete, apertura di siti non appropriati o pericolosi. </w:t>
            </w:r>
            <w:r w:rsidR="00841DE5">
              <w:rPr>
                <w:rFonts w:ascii="Arial Narrow" w:hAnsi="Arial Narrow" w:cs="Times New Roman"/>
                <w:bCs/>
                <w:sz w:val="18"/>
                <w:szCs w:val="18"/>
              </w:rPr>
              <w:t>Chiede aiuto all’adulto durante la navigazione se pensa di incontrarne alcuni;</w:t>
            </w:r>
          </w:p>
          <w:p w14:paraId="7E814D84" w14:textId="0B5AB98D" w:rsidR="00AD58FB"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segnala agli adulti eventuali situazioni di rischio rilevate nell’uso della rete per sé o per altri.</w:t>
            </w:r>
          </w:p>
        </w:tc>
        <w:tc>
          <w:tcPr>
            <w:tcW w:w="2897" w:type="dxa"/>
          </w:tcPr>
          <w:p w14:paraId="5FEBB5D4" w14:textId="77777777" w:rsidR="00AA5ED2" w:rsidRDefault="00AA5ED2" w:rsidP="00AA5ED2">
            <w:pPr>
              <w:spacing w:after="120"/>
              <w:jc w:val="both"/>
              <w:rPr>
                <w:rFonts w:ascii="Arial Narrow" w:hAnsi="Arial Narrow" w:cs="Times New Roman"/>
                <w:sz w:val="18"/>
                <w:szCs w:val="18"/>
              </w:rPr>
            </w:pPr>
            <w:r w:rsidRPr="0068560D">
              <w:rPr>
                <w:rFonts w:ascii="Arial Narrow" w:hAnsi="Arial Narrow" w:cs="Times New Roman"/>
                <w:sz w:val="18"/>
                <w:szCs w:val="18"/>
              </w:rPr>
              <w:lastRenderedPageBreak/>
              <w:t>Sulla base di istruzioni e con la supervisione degli adulti, con continuità, utilizzando risorse fornite dall’insegnante e reperite da sé sulla base di indicazioni, in situazioni usuali:</w:t>
            </w:r>
          </w:p>
          <w:p w14:paraId="0AC40DB2" w14:textId="77777777"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a partire dall’esperienza personale, sa spiegare il concetto di identità digitale e individua le relazioni con l’identità fisica;</w:t>
            </w:r>
          </w:p>
          <w:p w14:paraId="1E4E0A89" w14:textId="77777777"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sa spiegare che cosa sono i dati personali, individuando quelli di natura più riservata;</w:t>
            </w:r>
          </w:p>
          <w:p w14:paraId="32F6DBF7" w14:textId="7CD7DB82"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sa spiegare i più comuni rischi di diffusione di dati personali in rete; individua e osserva</w:t>
            </w:r>
            <w:r>
              <w:rPr>
                <w:rFonts w:ascii="Arial Narrow" w:hAnsi="Arial Narrow" w:cs="Times New Roman"/>
                <w:bCs/>
                <w:sz w:val="18"/>
                <w:szCs w:val="18"/>
              </w:rPr>
              <w:t>, con la supervisione degli adulti,</w:t>
            </w:r>
            <w:r w:rsidRPr="000E73B7">
              <w:rPr>
                <w:rFonts w:ascii="Arial Narrow" w:hAnsi="Arial Narrow" w:cs="Times New Roman"/>
                <w:bCs/>
                <w:sz w:val="18"/>
                <w:szCs w:val="18"/>
              </w:rPr>
              <w:t xml:space="preserve"> le misure di prudenza e protezione dei dispositivi e durante la navigazione (es. uso e custodia della password, non diffusione di informazioni o immagini personali o altrui…);</w:t>
            </w:r>
          </w:p>
          <w:p w14:paraId="436151C8" w14:textId="1A46452E" w:rsidR="000E73B7" w:rsidRPr="000E73B7" w:rsidRDefault="000E73B7" w:rsidP="000E73B7">
            <w:pPr>
              <w:pStyle w:val="Paragrafoelenco"/>
              <w:numPr>
                <w:ilvl w:val="0"/>
                <w:numId w:val="50"/>
              </w:numPr>
              <w:spacing w:after="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 xml:space="preserve">a partire dai rischi e dalle misure di sicurezza individuati, sa spiegare </w:t>
            </w:r>
            <w:r>
              <w:rPr>
                <w:rFonts w:ascii="Arial Narrow" w:hAnsi="Arial Narrow" w:cs="Times New Roman"/>
                <w:bCs/>
                <w:sz w:val="18"/>
                <w:szCs w:val="18"/>
              </w:rPr>
              <w:lastRenderedPageBreak/>
              <w:t>alcune</w:t>
            </w:r>
            <w:r w:rsidRPr="000E73B7">
              <w:rPr>
                <w:rFonts w:ascii="Arial Narrow" w:hAnsi="Arial Narrow" w:cs="Times New Roman"/>
                <w:bCs/>
                <w:sz w:val="18"/>
                <w:szCs w:val="18"/>
              </w:rPr>
              <w:t xml:space="preserve"> possibili conseguenze derivanti dai rischi della rete e i motivi della necessità di protezione della propria identità digitale e di quella delle altre persone;</w:t>
            </w:r>
          </w:p>
          <w:p w14:paraId="078B4CF3" w14:textId="0B48AB71" w:rsid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Pr>
                <w:rFonts w:ascii="Arial Narrow" w:hAnsi="Arial Narrow" w:cs="Times New Roman"/>
                <w:bCs/>
                <w:sz w:val="18"/>
                <w:szCs w:val="18"/>
              </w:rPr>
              <w:t xml:space="preserve">seguendo le indicazioni e con la supervisione degli adulti, </w:t>
            </w:r>
            <w:r w:rsidRPr="000E73B7">
              <w:rPr>
                <w:rFonts w:ascii="Arial Narrow" w:hAnsi="Arial Narrow" w:cs="Times New Roman"/>
                <w:bCs/>
                <w:sz w:val="18"/>
                <w:szCs w:val="18"/>
              </w:rPr>
              <w:t>ha cura della propria riservatezza e di quella altrui;</w:t>
            </w:r>
          </w:p>
          <w:p w14:paraId="3619B6F2" w14:textId="2E61E696" w:rsidR="000E73B7"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 xml:space="preserve">a partire dall’esperienza personale e di lavoro, </w:t>
            </w:r>
            <w:r>
              <w:rPr>
                <w:rFonts w:ascii="Arial Narrow" w:hAnsi="Arial Narrow" w:cs="Times New Roman"/>
                <w:bCs/>
                <w:sz w:val="18"/>
                <w:szCs w:val="18"/>
              </w:rPr>
              <w:t xml:space="preserve">con la supervisione degli adulti, </w:t>
            </w:r>
            <w:r w:rsidRPr="000E73B7">
              <w:rPr>
                <w:rFonts w:ascii="Arial Narrow" w:hAnsi="Arial Narrow" w:cs="Times New Roman"/>
                <w:bCs/>
                <w:sz w:val="18"/>
                <w:szCs w:val="18"/>
              </w:rPr>
              <w:t xml:space="preserve">individua </w:t>
            </w:r>
            <w:r>
              <w:rPr>
                <w:rFonts w:ascii="Arial Narrow" w:hAnsi="Arial Narrow" w:cs="Times New Roman"/>
                <w:bCs/>
                <w:sz w:val="18"/>
                <w:szCs w:val="18"/>
              </w:rPr>
              <w:t>alcuni tra i</w:t>
            </w:r>
            <w:r w:rsidRPr="000E73B7">
              <w:rPr>
                <w:rFonts w:ascii="Arial Narrow" w:hAnsi="Arial Narrow" w:cs="Times New Roman"/>
                <w:bCs/>
                <w:sz w:val="18"/>
                <w:szCs w:val="18"/>
              </w:rPr>
              <w:t xml:space="preserve"> più probabili rischi potenziali in cui può incorrere in rete: conversazioni con sconosciuti; phishing; furto di informazioni e di identità; truffe telematiche; molestie, calunnie, diffamazioni, attraverso la rete, apertura di siti non appropriati o pericolosi. Presta attenzione ad essi durante la navigazione;</w:t>
            </w:r>
          </w:p>
          <w:p w14:paraId="6BDAE6E5" w14:textId="77777777" w:rsidR="000E73B7" w:rsidRPr="000E73B7" w:rsidRDefault="000E73B7" w:rsidP="000E73B7">
            <w:pPr>
              <w:pStyle w:val="Paragrafoelenco"/>
              <w:numPr>
                <w:ilvl w:val="0"/>
                <w:numId w:val="50"/>
              </w:numPr>
              <w:spacing w:after="120" w:line="240" w:lineRule="auto"/>
              <w:ind w:left="265" w:hanging="283"/>
              <w:rPr>
                <w:rFonts w:ascii="Arial Narrow" w:hAnsi="Arial Narrow" w:cs="Times New Roman"/>
                <w:bCs/>
                <w:sz w:val="18"/>
                <w:szCs w:val="18"/>
              </w:rPr>
            </w:pPr>
            <w:r w:rsidRPr="000E73B7">
              <w:rPr>
                <w:rFonts w:ascii="Arial Narrow" w:hAnsi="Arial Narrow" w:cs="Times New Roman"/>
                <w:bCs/>
                <w:sz w:val="18"/>
                <w:szCs w:val="18"/>
              </w:rPr>
              <w:t>individua e osserva comportamenti preventivi e improntati a correttezza per sé e nei confronti degli altri;</w:t>
            </w:r>
          </w:p>
          <w:p w14:paraId="4187CD98" w14:textId="47D8BFC6" w:rsidR="00AD58FB" w:rsidRPr="000E73B7" w:rsidRDefault="000E73B7"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segnala agli adulti eventuali situazioni di rischio rilevate nell’uso della rete per sé o per altri.</w:t>
            </w:r>
          </w:p>
        </w:tc>
        <w:tc>
          <w:tcPr>
            <w:tcW w:w="2895" w:type="dxa"/>
            <w:shd w:val="clear" w:color="auto" w:fill="auto"/>
          </w:tcPr>
          <w:p w14:paraId="7E1A1C6E" w14:textId="77777777" w:rsidR="00AA5ED2" w:rsidRPr="000E73B7" w:rsidRDefault="00AA5ED2" w:rsidP="000E73B7">
            <w:pPr>
              <w:spacing w:after="120"/>
              <w:jc w:val="both"/>
              <w:rPr>
                <w:rFonts w:ascii="Arial Narrow" w:hAnsi="Arial Narrow" w:cs="Times New Roman"/>
                <w:sz w:val="18"/>
                <w:szCs w:val="18"/>
              </w:rPr>
            </w:pPr>
            <w:r w:rsidRPr="000E73B7">
              <w:rPr>
                <w:rFonts w:ascii="Arial Narrow" w:hAnsi="Arial Narrow" w:cs="Times New Roman"/>
                <w:sz w:val="18"/>
                <w:szCs w:val="18"/>
              </w:rPr>
              <w:lastRenderedPageBreak/>
              <w:t>In autonomia, con continuità e utilizzando risorse fornite dai docenti, ma anche reperite individualmente, in situazioni note, ma anche non usuali, con la supervisione e le istruzioni generali degli adulti:</w:t>
            </w:r>
          </w:p>
          <w:p w14:paraId="1DF3FE6D" w14:textId="51310E68" w:rsidR="00AD58FB" w:rsidRPr="000E73B7" w:rsidRDefault="00AA5ED2"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a</w:t>
            </w:r>
            <w:r w:rsidR="00AD58FB" w:rsidRPr="000E73B7">
              <w:rPr>
                <w:rFonts w:ascii="Arial Narrow" w:hAnsi="Arial Narrow" w:cs="Times New Roman"/>
                <w:bCs/>
                <w:sz w:val="18"/>
                <w:szCs w:val="18"/>
              </w:rPr>
              <w:t xml:space="preserve"> partire dall’esperienza personale, sa spiegare il concetto di identità digitale e individua le relazioni con l’identità fisica</w:t>
            </w:r>
            <w:r w:rsidRPr="000E73B7">
              <w:rPr>
                <w:rFonts w:ascii="Arial Narrow" w:hAnsi="Arial Narrow" w:cs="Times New Roman"/>
                <w:bCs/>
                <w:sz w:val="18"/>
                <w:szCs w:val="18"/>
              </w:rPr>
              <w:t>;</w:t>
            </w:r>
          </w:p>
          <w:p w14:paraId="34746541" w14:textId="1281FB7D" w:rsidR="00AD58FB" w:rsidRPr="000E73B7" w:rsidRDefault="00AA5ED2"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w:t>
            </w:r>
            <w:r w:rsidR="00AD58FB" w:rsidRPr="000E73B7">
              <w:rPr>
                <w:rFonts w:ascii="Arial Narrow" w:hAnsi="Arial Narrow" w:cs="Times New Roman"/>
                <w:bCs/>
                <w:sz w:val="18"/>
                <w:szCs w:val="18"/>
              </w:rPr>
              <w:t>a spiegare che cosa sono i dati personali, individuando quelli di natura più riservata</w:t>
            </w:r>
            <w:r w:rsidRPr="000E73B7">
              <w:rPr>
                <w:rFonts w:ascii="Arial Narrow" w:hAnsi="Arial Narrow" w:cs="Times New Roman"/>
                <w:bCs/>
                <w:sz w:val="18"/>
                <w:szCs w:val="18"/>
              </w:rPr>
              <w:t>;</w:t>
            </w:r>
          </w:p>
          <w:p w14:paraId="705D374B" w14:textId="20910F1E" w:rsidR="00AD58FB" w:rsidRPr="000E73B7" w:rsidRDefault="00AA5ED2"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s</w:t>
            </w:r>
            <w:r w:rsidR="00AD58FB" w:rsidRPr="000E73B7">
              <w:rPr>
                <w:rFonts w:ascii="Arial Narrow" w:hAnsi="Arial Narrow" w:cs="Times New Roman"/>
                <w:bCs/>
                <w:sz w:val="18"/>
                <w:szCs w:val="18"/>
              </w:rPr>
              <w:t>a spiegare i più comuni rischi di diffusione di dati personali in rete; individua e osserva le misure di prudenza e protezione dei dispositivi e durante la navigazione (es. uso e custodia della password, non diffusione di informazioni o immagini personali o altrui…)</w:t>
            </w:r>
            <w:r w:rsidRPr="000E73B7">
              <w:rPr>
                <w:rFonts w:ascii="Arial Narrow" w:hAnsi="Arial Narrow" w:cs="Times New Roman"/>
                <w:bCs/>
                <w:sz w:val="18"/>
                <w:szCs w:val="18"/>
              </w:rPr>
              <w:t>;</w:t>
            </w:r>
          </w:p>
          <w:p w14:paraId="1B1F5B11" w14:textId="41C13FCE" w:rsidR="00AD58FB" w:rsidRPr="000E73B7" w:rsidRDefault="00AA5ED2" w:rsidP="000E73B7">
            <w:pPr>
              <w:pStyle w:val="Paragrafoelenco"/>
              <w:numPr>
                <w:ilvl w:val="0"/>
                <w:numId w:val="50"/>
              </w:numPr>
              <w:spacing w:after="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a</w:t>
            </w:r>
            <w:r w:rsidR="00AD58FB" w:rsidRPr="000E73B7">
              <w:rPr>
                <w:rFonts w:ascii="Arial Narrow" w:hAnsi="Arial Narrow" w:cs="Times New Roman"/>
                <w:bCs/>
                <w:sz w:val="18"/>
                <w:szCs w:val="18"/>
              </w:rPr>
              <w:t xml:space="preserve"> partire dai rischi e dalle misure di sicurezza individuati, sa spiegare le </w:t>
            </w:r>
            <w:r w:rsidR="00AD58FB" w:rsidRPr="000E73B7">
              <w:rPr>
                <w:rFonts w:ascii="Arial Narrow" w:hAnsi="Arial Narrow" w:cs="Times New Roman"/>
                <w:bCs/>
                <w:sz w:val="18"/>
                <w:szCs w:val="18"/>
              </w:rPr>
              <w:lastRenderedPageBreak/>
              <w:t>possibili conseguenze derivanti dai rischi della rete e i motivi della necessità di protezione della propria identità digitale e di quella delle altre persone</w:t>
            </w:r>
            <w:r w:rsidRPr="000E73B7">
              <w:rPr>
                <w:rFonts w:ascii="Arial Narrow" w:hAnsi="Arial Narrow" w:cs="Times New Roman"/>
                <w:bCs/>
                <w:sz w:val="18"/>
                <w:szCs w:val="18"/>
              </w:rPr>
              <w:t>;</w:t>
            </w:r>
          </w:p>
          <w:p w14:paraId="1CF5674E" w14:textId="679BBF91" w:rsidR="00AD58FB" w:rsidRPr="000E73B7" w:rsidRDefault="00AA5ED2"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h</w:t>
            </w:r>
            <w:r w:rsidR="00AD58FB" w:rsidRPr="000E73B7">
              <w:rPr>
                <w:rFonts w:ascii="Arial Narrow" w:hAnsi="Arial Narrow" w:cs="Times New Roman"/>
                <w:bCs/>
                <w:sz w:val="18"/>
                <w:szCs w:val="18"/>
              </w:rPr>
              <w:t>a cura della propria riservatezza e di quella altrui</w:t>
            </w:r>
            <w:r w:rsidRPr="000E73B7">
              <w:rPr>
                <w:rFonts w:ascii="Arial Narrow" w:hAnsi="Arial Narrow" w:cs="Times New Roman"/>
                <w:bCs/>
                <w:sz w:val="18"/>
                <w:szCs w:val="18"/>
              </w:rPr>
              <w:t>;</w:t>
            </w:r>
          </w:p>
          <w:p w14:paraId="0D88E3CC" w14:textId="321303E2" w:rsidR="00AD58FB" w:rsidRPr="000E73B7" w:rsidRDefault="00AA5ED2" w:rsidP="000E73B7">
            <w:pPr>
              <w:pStyle w:val="Paragrafoelenco"/>
              <w:numPr>
                <w:ilvl w:val="0"/>
                <w:numId w:val="50"/>
              </w:numPr>
              <w:spacing w:after="120" w:line="240" w:lineRule="auto"/>
              <w:ind w:left="265" w:hanging="283"/>
              <w:jc w:val="both"/>
              <w:rPr>
                <w:rFonts w:ascii="Arial Narrow" w:hAnsi="Arial Narrow" w:cs="Times New Roman"/>
                <w:bCs/>
                <w:sz w:val="18"/>
                <w:szCs w:val="18"/>
              </w:rPr>
            </w:pPr>
            <w:r w:rsidRPr="000E73B7">
              <w:rPr>
                <w:rFonts w:ascii="Arial Narrow" w:hAnsi="Arial Narrow" w:cs="Times New Roman"/>
                <w:bCs/>
                <w:sz w:val="18"/>
                <w:szCs w:val="18"/>
              </w:rPr>
              <w:t>a</w:t>
            </w:r>
            <w:r w:rsidR="00AD58FB" w:rsidRPr="000E73B7">
              <w:rPr>
                <w:rFonts w:ascii="Arial Narrow" w:hAnsi="Arial Narrow" w:cs="Times New Roman"/>
                <w:bCs/>
                <w:sz w:val="18"/>
                <w:szCs w:val="18"/>
              </w:rPr>
              <w:t xml:space="preserve"> partire dall’esperienza personale e di lavoro, individua</w:t>
            </w:r>
            <w:r w:rsidRPr="000E73B7">
              <w:rPr>
                <w:rFonts w:ascii="Arial Narrow" w:hAnsi="Arial Narrow" w:cs="Times New Roman"/>
                <w:bCs/>
                <w:sz w:val="18"/>
                <w:szCs w:val="18"/>
              </w:rPr>
              <w:t xml:space="preserve"> </w:t>
            </w:r>
            <w:r w:rsidR="00AD58FB" w:rsidRPr="000E73B7">
              <w:rPr>
                <w:rFonts w:ascii="Arial Narrow" w:hAnsi="Arial Narrow" w:cs="Times New Roman"/>
                <w:bCs/>
                <w:sz w:val="18"/>
                <w:szCs w:val="18"/>
              </w:rPr>
              <w:t>i più probabili rischi potenziali in cui può incorrere in rete: conversazioni con sconosciuti; phishing; furto di informazioni e di identità; truffe telematiche; molestie, calunnie, diffamazioni, attraverso la rete, apertura di siti non appropriati o pericolosi.</w:t>
            </w:r>
            <w:r w:rsidRPr="000E73B7">
              <w:rPr>
                <w:rFonts w:ascii="Arial Narrow" w:hAnsi="Arial Narrow" w:cs="Times New Roman"/>
                <w:bCs/>
                <w:sz w:val="18"/>
                <w:szCs w:val="18"/>
              </w:rPr>
              <w:t xml:space="preserve"> Presta attenzione ad essi durante la navigazione;</w:t>
            </w:r>
          </w:p>
          <w:p w14:paraId="5797AF06" w14:textId="5306E1D4" w:rsidR="00AD58FB" w:rsidRPr="000E73B7" w:rsidRDefault="00AA5ED2" w:rsidP="000E73B7">
            <w:pPr>
              <w:pStyle w:val="Paragrafoelenco"/>
              <w:numPr>
                <w:ilvl w:val="0"/>
                <w:numId w:val="50"/>
              </w:numPr>
              <w:spacing w:after="120" w:line="240" w:lineRule="auto"/>
              <w:ind w:left="265" w:hanging="283"/>
              <w:rPr>
                <w:rFonts w:ascii="Arial Narrow" w:hAnsi="Arial Narrow" w:cs="Times New Roman"/>
                <w:bCs/>
                <w:sz w:val="18"/>
                <w:szCs w:val="18"/>
              </w:rPr>
            </w:pPr>
            <w:r w:rsidRPr="000E73B7">
              <w:rPr>
                <w:rFonts w:ascii="Arial Narrow" w:hAnsi="Arial Narrow" w:cs="Times New Roman"/>
                <w:bCs/>
                <w:sz w:val="18"/>
                <w:szCs w:val="18"/>
              </w:rPr>
              <w:t>i</w:t>
            </w:r>
            <w:r w:rsidR="00AD58FB" w:rsidRPr="000E73B7">
              <w:rPr>
                <w:rFonts w:ascii="Arial Narrow" w:hAnsi="Arial Narrow" w:cs="Times New Roman"/>
                <w:bCs/>
                <w:sz w:val="18"/>
                <w:szCs w:val="18"/>
              </w:rPr>
              <w:t>ndividua e osserva comportamenti preventivi e improntati a correttezza per sé e nei confronti degli altri</w:t>
            </w:r>
            <w:r w:rsidRPr="000E73B7">
              <w:rPr>
                <w:rFonts w:ascii="Arial Narrow" w:hAnsi="Arial Narrow" w:cs="Times New Roman"/>
                <w:bCs/>
                <w:sz w:val="18"/>
                <w:szCs w:val="18"/>
              </w:rPr>
              <w:t>;</w:t>
            </w:r>
          </w:p>
          <w:p w14:paraId="11E717D0" w14:textId="28572684" w:rsidR="00AD58FB" w:rsidRPr="000E73B7" w:rsidRDefault="00AA5ED2" w:rsidP="000E73B7">
            <w:pPr>
              <w:pStyle w:val="Paragrafoelenco"/>
              <w:numPr>
                <w:ilvl w:val="0"/>
                <w:numId w:val="50"/>
              </w:numPr>
              <w:spacing w:after="0" w:line="240" w:lineRule="auto"/>
              <w:ind w:left="265" w:hanging="283"/>
              <w:rPr>
                <w:rFonts w:ascii="Arial Narrow" w:hAnsi="Arial Narrow" w:cs="Times New Roman"/>
                <w:b/>
                <w:sz w:val="16"/>
                <w:szCs w:val="16"/>
              </w:rPr>
            </w:pPr>
            <w:r w:rsidRPr="000E73B7">
              <w:rPr>
                <w:rFonts w:ascii="Arial Narrow" w:hAnsi="Arial Narrow" w:cs="Times New Roman"/>
                <w:bCs/>
                <w:sz w:val="18"/>
                <w:szCs w:val="18"/>
              </w:rPr>
              <w:t>s</w:t>
            </w:r>
            <w:r w:rsidR="00AD58FB" w:rsidRPr="000E73B7">
              <w:rPr>
                <w:rFonts w:ascii="Arial Narrow" w:hAnsi="Arial Narrow" w:cs="Times New Roman"/>
                <w:bCs/>
                <w:sz w:val="18"/>
                <w:szCs w:val="18"/>
              </w:rPr>
              <w:t>egnala agli adulti eventuali situazioni di rischio rilevate nell’uso della rete per sé o per altri</w:t>
            </w:r>
            <w:r w:rsidRPr="000E73B7">
              <w:rPr>
                <w:rFonts w:ascii="Arial Narrow" w:hAnsi="Arial Narrow" w:cs="Times New Roman"/>
                <w:bCs/>
                <w:sz w:val="18"/>
                <w:szCs w:val="18"/>
              </w:rPr>
              <w:t>.</w:t>
            </w:r>
          </w:p>
        </w:tc>
      </w:tr>
    </w:tbl>
    <w:p w14:paraId="0F44917E" w14:textId="77777777" w:rsidR="00192365" w:rsidRPr="00442852" w:rsidRDefault="00192365">
      <w:pPr>
        <w:rPr>
          <w:rFonts w:ascii="Arial Narrow" w:hAnsi="Arial Narrow" w:cs="Times New Roman"/>
          <w:b/>
          <w:sz w:val="24"/>
          <w:szCs w:val="24"/>
        </w:rPr>
      </w:pPr>
    </w:p>
    <w:p w14:paraId="79D2A1F8" w14:textId="3E2A3F8D" w:rsidR="00913DE6" w:rsidRPr="00752AAF" w:rsidRDefault="00752AAF" w:rsidP="00B008AD">
      <w:pPr>
        <w:jc w:val="both"/>
        <w:rPr>
          <w:rFonts w:ascii="Arial Narrow" w:hAnsi="Arial Narrow" w:cs="Times New Roman"/>
          <w:b/>
          <w:i/>
          <w:iCs/>
          <w:sz w:val="20"/>
          <w:szCs w:val="20"/>
        </w:rPr>
      </w:pPr>
      <w:r w:rsidRPr="00752AAF">
        <w:rPr>
          <w:rFonts w:ascii="Arial Narrow" w:hAnsi="Arial Narrow" w:cs="Times New Roman"/>
          <w:b/>
          <w:i/>
          <w:iCs/>
          <w:sz w:val="20"/>
          <w:szCs w:val="20"/>
        </w:rPr>
        <w:t xml:space="preserve">N.B.: </w:t>
      </w:r>
      <w:r w:rsidR="00A54854" w:rsidRPr="00752AAF">
        <w:rPr>
          <w:rFonts w:ascii="Arial Narrow" w:hAnsi="Arial Narrow" w:cs="Times New Roman"/>
          <w:b/>
          <w:i/>
          <w:iCs/>
          <w:sz w:val="20"/>
          <w:szCs w:val="20"/>
        </w:rPr>
        <w:t>Questa rubrica è util</w:t>
      </w:r>
      <w:r w:rsidR="00F775DB" w:rsidRPr="00752AAF">
        <w:rPr>
          <w:rFonts w:ascii="Arial Narrow" w:hAnsi="Arial Narrow" w:cs="Times New Roman"/>
          <w:b/>
          <w:i/>
          <w:iCs/>
          <w:sz w:val="20"/>
          <w:szCs w:val="20"/>
        </w:rPr>
        <w:t>e</w:t>
      </w:r>
      <w:r w:rsidR="00A54854" w:rsidRPr="00752AAF">
        <w:rPr>
          <w:rFonts w:ascii="Arial Narrow" w:hAnsi="Arial Narrow" w:cs="Times New Roman"/>
          <w:b/>
          <w:i/>
          <w:iCs/>
          <w:sz w:val="20"/>
          <w:szCs w:val="20"/>
        </w:rPr>
        <w:t xml:space="preserve"> per l’osservazione in itinere delle attività condotte in classe, pertanto</w:t>
      </w:r>
      <w:r w:rsidR="00F775DB" w:rsidRPr="00752AAF">
        <w:rPr>
          <w:rFonts w:ascii="Arial Narrow" w:hAnsi="Arial Narrow" w:cs="Times New Roman"/>
          <w:b/>
          <w:i/>
          <w:iCs/>
          <w:sz w:val="20"/>
          <w:szCs w:val="20"/>
        </w:rPr>
        <w:t>,</w:t>
      </w:r>
      <w:r w:rsidR="00A54854" w:rsidRPr="00752AAF">
        <w:rPr>
          <w:rFonts w:ascii="Arial Narrow" w:hAnsi="Arial Narrow" w:cs="Times New Roman"/>
          <w:b/>
          <w:i/>
          <w:iCs/>
          <w:sz w:val="20"/>
          <w:szCs w:val="20"/>
        </w:rPr>
        <w:t xml:space="preserve"> non prevede l’utilizzo di voti in decimi, che appartengono alla valutazione intermedia e finale, ma descrizioni dei gradi di padronanza nello sviluppo della competenza, così come osservata durante il lavoro. Il nome delle fasce (iniziale, base, intermedio, avanzato) corrisponde al grado di complessità con cui lo studente sviluppa gli apprendimenti nel</w:t>
      </w:r>
      <w:r w:rsidR="00F775DB" w:rsidRPr="00752AAF">
        <w:rPr>
          <w:rFonts w:ascii="Arial Narrow" w:hAnsi="Arial Narrow" w:cs="Times New Roman"/>
          <w:b/>
          <w:i/>
          <w:iCs/>
          <w:sz w:val="20"/>
          <w:szCs w:val="20"/>
        </w:rPr>
        <w:t xml:space="preserve">lo specifico compito </w:t>
      </w:r>
      <w:r w:rsidR="00A54854" w:rsidRPr="00752AAF">
        <w:rPr>
          <w:rFonts w:ascii="Arial Narrow" w:hAnsi="Arial Narrow" w:cs="Times New Roman"/>
          <w:b/>
          <w:i/>
          <w:iCs/>
          <w:sz w:val="20"/>
          <w:szCs w:val="20"/>
        </w:rPr>
        <w:t>considerato</w:t>
      </w:r>
      <w:r w:rsidR="00F775DB" w:rsidRPr="00752AAF">
        <w:rPr>
          <w:rFonts w:ascii="Arial Narrow" w:hAnsi="Arial Narrow" w:cs="Times New Roman"/>
          <w:b/>
          <w:i/>
          <w:iCs/>
          <w:sz w:val="20"/>
          <w:szCs w:val="20"/>
        </w:rPr>
        <w:t xml:space="preserve"> e l’autonomia che riesce a dispiegare. La progressione nel tempo degli apprendimenti osservati nei diversi compiti e la loro continuità nel tempo, aiuteranno a formulare la decisione sulla valutazione intermedia e finale, che sarà assunta secondo i livelli della normativa (voto in decimi), con l’aiuto della rubrica olistica che riportiamo di seguito e che riassume la situazione osservata nel tempo medio lungo e in diversi compiti e situazioni. </w:t>
      </w:r>
    </w:p>
    <w:p w14:paraId="28D806F6" w14:textId="028FD4CD" w:rsidR="00344EC6" w:rsidRPr="00752AAF" w:rsidRDefault="00344EC6">
      <w:pPr>
        <w:rPr>
          <w:rFonts w:ascii="Times New Roman" w:hAnsi="Times New Roman" w:cs="Times New Roman"/>
          <w:b/>
          <w:i/>
          <w:iCs/>
          <w:sz w:val="24"/>
          <w:szCs w:val="24"/>
        </w:rPr>
      </w:pPr>
      <w:r w:rsidRPr="00752AAF">
        <w:rPr>
          <w:rFonts w:ascii="Times New Roman" w:hAnsi="Times New Roman" w:cs="Times New Roman"/>
          <w:b/>
          <w:i/>
          <w:iCs/>
          <w:sz w:val="24"/>
          <w:szCs w:val="24"/>
        </w:rPr>
        <w:br w:type="page"/>
      </w:r>
    </w:p>
    <w:p w14:paraId="62E3703F" w14:textId="40AE119A" w:rsidR="00344EC6" w:rsidRPr="00442852" w:rsidRDefault="00344EC6" w:rsidP="005A7556">
      <w:pPr>
        <w:jc w:val="center"/>
        <w:rPr>
          <w:rFonts w:ascii="Arial Narrow" w:hAnsi="Arial Narrow" w:cs="Times New Roman"/>
          <w:b/>
          <w:sz w:val="24"/>
          <w:szCs w:val="24"/>
        </w:rPr>
      </w:pPr>
      <w:r w:rsidRPr="00442852">
        <w:rPr>
          <w:rFonts w:ascii="Arial Narrow" w:hAnsi="Arial Narrow" w:cs="Times New Roman"/>
          <w:b/>
          <w:sz w:val="24"/>
          <w:szCs w:val="24"/>
        </w:rPr>
        <w:lastRenderedPageBreak/>
        <w:t>RUBRICA</w:t>
      </w:r>
      <w:r w:rsidR="00F775DB">
        <w:rPr>
          <w:rFonts w:ascii="Arial Narrow" w:hAnsi="Arial Narrow" w:cs="Times New Roman"/>
          <w:b/>
          <w:sz w:val="24"/>
          <w:szCs w:val="24"/>
        </w:rPr>
        <w:t xml:space="preserve"> </w:t>
      </w:r>
      <w:r w:rsidRPr="00442852">
        <w:rPr>
          <w:rFonts w:ascii="Arial Narrow" w:hAnsi="Arial Narrow" w:cs="Times New Roman"/>
          <w:b/>
          <w:sz w:val="24"/>
          <w:szCs w:val="24"/>
        </w:rPr>
        <w:t>OLISTICA</w:t>
      </w:r>
      <w:r w:rsidR="005A7556" w:rsidRPr="00442852">
        <w:rPr>
          <w:rFonts w:ascii="Arial Narrow" w:hAnsi="Arial Narrow" w:cs="Times New Roman"/>
          <w:b/>
          <w:sz w:val="24"/>
          <w:szCs w:val="24"/>
        </w:rPr>
        <w:t xml:space="preserve"> UTILIZZABILE IN TUTTI I GRADI DI SCUOLA</w:t>
      </w:r>
      <w:r w:rsidR="00F775DB">
        <w:rPr>
          <w:rFonts w:ascii="Arial Narrow" w:hAnsi="Arial Narrow" w:cs="Times New Roman"/>
          <w:b/>
          <w:sz w:val="24"/>
          <w:szCs w:val="24"/>
        </w:rPr>
        <w:t xml:space="preserve"> PER LA VALUTAZIONE INTERMEDIA E FINALE</w:t>
      </w:r>
    </w:p>
    <w:p w14:paraId="18511A8E" w14:textId="77777777" w:rsidR="00344EC6" w:rsidRPr="00442852" w:rsidRDefault="00344EC6" w:rsidP="00344EC6">
      <w:pPr>
        <w:rPr>
          <w:rFonts w:ascii="Arial Narrow" w:hAnsi="Arial Narrow"/>
        </w:rPr>
      </w:pPr>
    </w:p>
    <w:p w14:paraId="7A748509" w14:textId="77777777"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La rubrica proposta è olistica e si adatta ai contenuti affrontati nelle singole discipline.</w:t>
      </w:r>
    </w:p>
    <w:p w14:paraId="6320A719" w14:textId="620D7D96"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 xml:space="preserve">Prende in carico atteggiamenti propri delle competenze di cittadinanza (Raccomandazione EU 2018), riferibili anche a quelle previste dal DM </w:t>
      </w:r>
      <w:r w:rsidR="005E7A46" w:rsidRPr="00442852">
        <w:rPr>
          <w:rFonts w:ascii="Arial Narrow" w:hAnsi="Arial Narrow" w:cs="Times New Roman"/>
          <w:sz w:val="20"/>
          <w:szCs w:val="20"/>
        </w:rPr>
        <w:t>183/2024</w:t>
      </w:r>
      <w:r w:rsidRPr="00442852">
        <w:rPr>
          <w:rFonts w:ascii="Arial Narrow" w:hAnsi="Arial Narrow" w:cs="Times New Roman"/>
          <w:sz w:val="20"/>
          <w:szCs w:val="20"/>
        </w:rPr>
        <w:t>.</w:t>
      </w:r>
    </w:p>
    <w:p w14:paraId="76B75B98" w14:textId="77777777"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Riunisce i punti di vista dei diversi docenti.</w:t>
      </w:r>
    </w:p>
    <w:p w14:paraId="7341DD89" w14:textId="77777777"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Può essere usata per comporre profili personalizzati: un alunno può essere più evoluto nelle conoscenze e nelle abilità, meno negli atteggiamenti o viceversa …</w:t>
      </w:r>
    </w:p>
    <w:p w14:paraId="40DCD2C5" w14:textId="77777777"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Intercetta, fatalmente, anche dimensioni proprie del comportamento, dato che quest’ultimo rende conto a sua volta di competenze di cittadinanza.</w:t>
      </w:r>
    </w:p>
    <w:p w14:paraId="728EAF19" w14:textId="77777777" w:rsidR="00344EC6" w:rsidRPr="00442852" w:rsidRDefault="00344EC6" w:rsidP="004D6325">
      <w:pPr>
        <w:numPr>
          <w:ilvl w:val="0"/>
          <w:numId w:val="3"/>
        </w:numPr>
        <w:spacing w:after="0" w:line="276" w:lineRule="auto"/>
        <w:ind w:left="714" w:hanging="357"/>
        <w:rPr>
          <w:rFonts w:ascii="Arial Narrow" w:hAnsi="Arial Narrow" w:cs="Times New Roman"/>
          <w:sz w:val="20"/>
          <w:szCs w:val="20"/>
        </w:rPr>
      </w:pPr>
      <w:r w:rsidRPr="00442852">
        <w:rPr>
          <w:rFonts w:ascii="Arial Narrow" w:hAnsi="Arial Narrow" w:cs="Times New Roman"/>
          <w:sz w:val="20"/>
          <w:szCs w:val="20"/>
        </w:rPr>
        <w:t>Il comportamento, tuttavia, è più piegato sugli atteggiamenti, mentre la valutazione dell’E.C. tiene conto in maggior misura anche delle conoscenze e abilità.</w:t>
      </w:r>
    </w:p>
    <w:p w14:paraId="6C1BC278" w14:textId="539336EB" w:rsidR="005E7A46" w:rsidRPr="00442852" w:rsidRDefault="00F775DB" w:rsidP="00F775DB">
      <w:pPr>
        <w:numPr>
          <w:ilvl w:val="0"/>
          <w:numId w:val="3"/>
        </w:numPr>
        <w:tabs>
          <w:tab w:val="clear" w:pos="501"/>
          <w:tab w:val="num" w:pos="567"/>
        </w:tabs>
        <w:spacing w:after="0" w:line="276" w:lineRule="auto"/>
        <w:ind w:left="426" w:hanging="69"/>
        <w:rPr>
          <w:rFonts w:ascii="Arial Narrow" w:hAnsi="Arial Narrow" w:cs="Times New Roman"/>
          <w:sz w:val="20"/>
          <w:szCs w:val="20"/>
        </w:rPr>
      </w:pPr>
      <w:r>
        <w:rPr>
          <w:rFonts w:ascii="Arial Narrow" w:hAnsi="Arial Narrow" w:cs="Times New Roman"/>
          <w:sz w:val="20"/>
          <w:szCs w:val="20"/>
        </w:rPr>
        <w:t>L</w:t>
      </w:r>
      <w:r w:rsidR="000F12B8" w:rsidRPr="00442852">
        <w:rPr>
          <w:rFonts w:ascii="Arial Narrow" w:hAnsi="Arial Narrow" w:cs="Times New Roman"/>
          <w:sz w:val="20"/>
          <w:szCs w:val="20"/>
        </w:rPr>
        <w:t>a fascia</w:t>
      </w:r>
      <w:r w:rsidR="005E7A46" w:rsidRPr="00442852">
        <w:rPr>
          <w:rFonts w:ascii="Arial Narrow" w:hAnsi="Arial Narrow" w:cs="Times New Roman"/>
          <w:sz w:val="20"/>
          <w:szCs w:val="20"/>
        </w:rPr>
        <w:t xml:space="preserve"> corrispondent</w:t>
      </w:r>
      <w:r w:rsidR="000F12B8" w:rsidRPr="00442852">
        <w:rPr>
          <w:rFonts w:ascii="Arial Narrow" w:hAnsi="Arial Narrow" w:cs="Times New Roman"/>
          <w:sz w:val="20"/>
          <w:szCs w:val="20"/>
        </w:rPr>
        <w:t>e</w:t>
      </w:r>
      <w:r w:rsidR="006418B8" w:rsidRPr="00442852">
        <w:rPr>
          <w:rFonts w:ascii="Arial Narrow" w:hAnsi="Arial Narrow" w:cs="Times New Roman"/>
          <w:sz w:val="20"/>
          <w:szCs w:val="20"/>
        </w:rPr>
        <w:t xml:space="preserve"> ai giudizi sintetici </w:t>
      </w:r>
      <w:r w:rsidR="000F12B8" w:rsidRPr="00442852">
        <w:rPr>
          <w:rFonts w:ascii="Arial Narrow" w:hAnsi="Arial Narrow" w:cs="Times New Roman"/>
          <w:sz w:val="20"/>
          <w:szCs w:val="20"/>
        </w:rPr>
        <w:t>buono/</w:t>
      </w:r>
      <w:r w:rsidR="00A54854">
        <w:rPr>
          <w:rFonts w:ascii="Arial Narrow" w:hAnsi="Arial Narrow" w:cs="Times New Roman"/>
          <w:sz w:val="20"/>
          <w:szCs w:val="20"/>
        </w:rPr>
        <w:t>molto buono</w:t>
      </w:r>
      <w:r w:rsidR="000F12B8" w:rsidRPr="00442852">
        <w:rPr>
          <w:rFonts w:ascii="Arial Narrow" w:hAnsi="Arial Narrow" w:cs="Times New Roman"/>
          <w:sz w:val="20"/>
          <w:szCs w:val="20"/>
        </w:rPr>
        <w:t xml:space="preserve"> </w:t>
      </w:r>
      <w:r w:rsidR="00C857D5" w:rsidRPr="00442852">
        <w:rPr>
          <w:rFonts w:ascii="Arial Narrow" w:hAnsi="Arial Narrow" w:cs="Times New Roman"/>
          <w:sz w:val="20"/>
          <w:szCs w:val="20"/>
        </w:rPr>
        <w:t>p</w:t>
      </w:r>
      <w:r w:rsidR="000F12B8" w:rsidRPr="00442852">
        <w:rPr>
          <w:rFonts w:ascii="Arial Narrow" w:hAnsi="Arial Narrow" w:cs="Times New Roman"/>
          <w:sz w:val="20"/>
          <w:szCs w:val="20"/>
        </w:rPr>
        <w:t>uò essere scelta, nelle due</w:t>
      </w:r>
      <w:r w:rsidR="00655CEE" w:rsidRPr="00442852">
        <w:rPr>
          <w:rFonts w:ascii="Arial Narrow" w:hAnsi="Arial Narrow" w:cs="Times New Roman"/>
          <w:sz w:val="20"/>
          <w:szCs w:val="20"/>
        </w:rPr>
        <w:t xml:space="preserve"> sfumature,</w:t>
      </w:r>
      <w:r w:rsidR="00C857D5" w:rsidRPr="00442852">
        <w:rPr>
          <w:rFonts w:ascii="Arial Narrow" w:hAnsi="Arial Narrow" w:cs="Times New Roman"/>
          <w:sz w:val="20"/>
          <w:szCs w:val="20"/>
        </w:rPr>
        <w:t xml:space="preserve"> in ragione del</w:t>
      </w:r>
      <w:r w:rsidR="00655CEE" w:rsidRPr="00442852">
        <w:rPr>
          <w:rFonts w:ascii="Arial Narrow" w:hAnsi="Arial Narrow" w:cs="Times New Roman"/>
          <w:sz w:val="20"/>
          <w:szCs w:val="20"/>
        </w:rPr>
        <w:t xml:space="preserve"> </w:t>
      </w:r>
      <w:r w:rsidR="00B13903" w:rsidRPr="00442852">
        <w:rPr>
          <w:rFonts w:ascii="Arial Narrow" w:hAnsi="Arial Narrow" w:cs="Times New Roman"/>
          <w:sz w:val="20"/>
          <w:szCs w:val="20"/>
        </w:rPr>
        <w:t xml:space="preserve">più o meno ampio </w:t>
      </w:r>
      <w:r w:rsidR="00C857D5" w:rsidRPr="00442852">
        <w:rPr>
          <w:rFonts w:ascii="Arial Narrow" w:hAnsi="Arial Narrow" w:cs="Times New Roman"/>
          <w:sz w:val="20"/>
          <w:szCs w:val="20"/>
        </w:rPr>
        <w:t xml:space="preserve">esercizio </w:t>
      </w:r>
      <w:r w:rsidR="00B22414" w:rsidRPr="00442852">
        <w:rPr>
          <w:rFonts w:ascii="Arial Narrow" w:hAnsi="Arial Narrow" w:cs="Times New Roman"/>
          <w:sz w:val="20"/>
          <w:szCs w:val="20"/>
        </w:rPr>
        <w:t>dell’autonomia, dell’impegno, della capacità di risolvere problemi, utilizzare risorse, orientarsi in situazioni nuove, continuità nella manifestazione dell’apprendimento</w:t>
      </w:r>
      <w:r w:rsidR="000F12B8" w:rsidRPr="00442852">
        <w:rPr>
          <w:rFonts w:ascii="Arial Narrow" w:hAnsi="Arial Narrow" w:cs="Times New Roman"/>
          <w:sz w:val="20"/>
          <w:szCs w:val="20"/>
        </w:rPr>
        <w:t xml:space="preserve">. In pratica, se un alunno manifesta in modo pieno e continuo gli apprendimenti descritti, potrebbe essere collocato al livello distinto; se vi fossero discontinuità o aspetti ancora in via di evoluzione, potrebbe essere collocato nel livello buono. </w:t>
      </w:r>
    </w:p>
    <w:p w14:paraId="7A43DBB8" w14:textId="1B59AB81" w:rsidR="00344EC6" w:rsidRPr="00442852" w:rsidRDefault="00344EC6">
      <w:pPr>
        <w:rPr>
          <w:rFonts w:ascii="Arial Narrow" w:hAnsi="Arial Narrow" w:cs="Times New Roman"/>
          <w:b/>
          <w:sz w:val="24"/>
          <w:szCs w:val="24"/>
        </w:rPr>
      </w:pPr>
      <w:r w:rsidRPr="00442852">
        <w:rPr>
          <w:rFonts w:ascii="Arial Narrow" w:hAnsi="Arial Narrow" w:cs="Times New Roman"/>
          <w:b/>
          <w:sz w:val="24"/>
          <w:szCs w:val="24"/>
        </w:rPr>
        <w:br w:type="page"/>
      </w:r>
    </w:p>
    <w:p w14:paraId="5A154024" w14:textId="77777777" w:rsidR="00344EC6" w:rsidRDefault="00344EC6" w:rsidP="00344EC6">
      <w:pPr>
        <w:pStyle w:val="Paragrafoelenco"/>
        <w:jc w:val="center"/>
        <w:rPr>
          <w:rFonts w:ascii="Times New Roman" w:hAnsi="Times New Roman" w:cs="Times New Roman"/>
          <w:b/>
          <w:sz w:val="24"/>
          <w:szCs w:val="24"/>
        </w:rPr>
      </w:pPr>
    </w:p>
    <w:tbl>
      <w:tblPr>
        <w:tblStyle w:val="Grigliatabella"/>
        <w:tblW w:w="15310" w:type="dxa"/>
        <w:tblLayout w:type="fixed"/>
        <w:tblLook w:val="04A0" w:firstRow="1" w:lastRow="0" w:firstColumn="1" w:lastColumn="0" w:noHBand="0" w:noVBand="1"/>
      </w:tblPr>
      <w:tblGrid>
        <w:gridCol w:w="567"/>
        <w:gridCol w:w="2376"/>
        <w:gridCol w:w="1560"/>
        <w:gridCol w:w="1417"/>
        <w:gridCol w:w="1452"/>
        <w:gridCol w:w="1701"/>
        <w:gridCol w:w="1842"/>
        <w:gridCol w:w="1985"/>
        <w:gridCol w:w="2410"/>
      </w:tblGrid>
      <w:tr w:rsidR="00344EC6" w:rsidRPr="00442852" w14:paraId="0471DA7C" w14:textId="77777777" w:rsidTr="000A3723">
        <w:tc>
          <w:tcPr>
            <w:tcW w:w="567" w:type="dxa"/>
          </w:tcPr>
          <w:p w14:paraId="0A7228A6" w14:textId="77777777" w:rsidR="00344EC6" w:rsidRPr="00442852" w:rsidRDefault="00344EC6" w:rsidP="000A3723">
            <w:pPr>
              <w:pStyle w:val="Default"/>
              <w:spacing w:after="120"/>
              <w:jc w:val="center"/>
              <w:rPr>
                <w:rFonts w:ascii="Arial Narrow" w:hAnsi="Arial Narrow" w:cs="Times New Roman"/>
                <w:b/>
                <w:sz w:val="18"/>
                <w:szCs w:val="18"/>
              </w:rPr>
            </w:pPr>
          </w:p>
        </w:tc>
        <w:tc>
          <w:tcPr>
            <w:tcW w:w="2376" w:type="dxa"/>
          </w:tcPr>
          <w:p w14:paraId="588E1B54"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CRITERI</w:t>
            </w:r>
            <w:r w:rsidRPr="00442852">
              <w:rPr>
                <w:rStyle w:val="Rimandonotaapidipagina"/>
                <w:rFonts w:ascii="Arial Narrow" w:hAnsi="Arial Narrow" w:cs="Times New Roman"/>
                <w:b/>
                <w:sz w:val="18"/>
                <w:szCs w:val="18"/>
              </w:rPr>
              <w:footnoteReference w:id="1"/>
            </w:r>
          </w:p>
          <w:p w14:paraId="5EBB5A1A"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Conoscenze, abilità, atteggiamenti</w:t>
            </w:r>
          </w:p>
        </w:tc>
        <w:tc>
          <w:tcPr>
            <w:tcW w:w="1560" w:type="dxa"/>
          </w:tcPr>
          <w:p w14:paraId="25229C6B"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Da 1 a 4</w:t>
            </w:r>
          </w:p>
          <w:p w14:paraId="547C898F" w14:textId="3BA868D0" w:rsidR="00AC7915"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Con importanti criticità</w:t>
            </w:r>
          </w:p>
        </w:tc>
        <w:tc>
          <w:tcPr>
            <w:tcW w:w="1417" w:type="dxa"/>
          </w:tcPr>
          <w:p w14:paraId="55548A0F"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5</w:t>
            </w:r>
          </w:p>
          <w:p w14:paraId="48B6254A" w14:textId="7CC33BD1" w:rsidR="00AC7915"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Con criticità</w:t>
            </w:r>
          </w:p>
        </w:tc>
        <w:tc>
          <w:tcPr>
            <w:tcW w:w="1452" w:type="dxa"/>
          </w:tcPr>
          <w:p w14:paraId="2AE61358" w14:textId="5780D77B" w:rsidR="00AC7915" w:rsidRPr="00442852" w:rsidRDefault="00AC7915"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6</w:t>
            </w:r>
          </w:p>
          <w:p w14:paraId="0EC168C5" w14:textId="2A24B5F3" w:rsidR="00344EC6"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basilare</w:t>
            </w:r>
          </w:p>
        </w:tc>
        <w:tc>
          <w:tcPr>
            <w:tcW w:w="1701" w:type="dxa"/>
          </w:tcPr>
          <w:p w14:paraId="2E7A03E2"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7</w:t>
            </w:r>
          </w:p>
          <w:p w14:paraId="2CDCFBB9" w14:textId="45E181BC" w:rsidR="00AC7915" w:rsidRPr="00442852" w:rsidRDefault="00AC7915"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buono</w:t>
            </w:r>
          </w:p>
        </w:tc>
        <w:tc>
          <w:tcPr>
            <w:tcW w:w="1842" w:type="dxa"/>
          </w:tcPr>
          <w:p w14:paraId="7B7A8523"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8</w:t>
            </w:r>
          </w:p>
          <w:p w14:paraId="34B1BDDA" w14:textId="59ADC4B5" w:rsidR="005E7A46"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molto buono</w:t>
            </w:r>
          </w:p>
        </w:tc>
        <w:tc>
          <w:tcPr>
            <w:tcW w:w="1985" w:type="dxa"/>
          </w:tcPr>
          <w:p w14:paraId="517C5460"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9</w:t>
            </w:r>
          </w:p>
          <w:p w14:paraId="21CD1F47" w14:textId="1957CED7" w:rsidR="005E7A46"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ottimo</w:t>
            </w:r>
          </w:p>
        </w:tc>
        <w:tc>
          <w:tcPr>
            <w:tcW w:w="2410" w:type="dxa"/>
          </w:tcPr>
          <w:p w14:paraId="07AB8CF2" w14:textId="77777777" w:rsidR="00344EC6" w:rsidRPr="00442852" w:rsidRDefault="00344EC6" w:rsidP="000A3723">
            <w:pPr>
              <w:pStyle w:val="Default"/>
              <w:spacing w:after="120"/>
              <w:jc w:val="center"/>
              <w:rPr>
                <w:rFonts w:ascii="Arial Narrow" w:hAnsi="Arial Narrow" w:cs="Times New Roman"/>
                <w:b/>
                <w:sz w:val="18"/>
                <w:szCs w:val="18"/>
              </w:rPr>
            </w:pPr>
            <w:r w:rsidRPr="00442852">
              <w:rPr>
                <w:rFonts w:ascii="Arial Narrow" w:hAnsi="Arial Narrow" w:cs="Times New Roman"/>
                <w:b/>
                <w:sz w:val="18"/>
                <w:szCs w:val="18"/>
              </w:rPr>
              <w:t>10</w:t>
            </w:r>
          </w:p>
          <w:p w14:paraId="55359A6B" w14:textId="362EB6C4" w:rsidR="005E7A46" w:rsidRPr="00442852" w:rsidRDefault="00A54854" w:rsidP="000A3723">
            <w:pPr>
              <w:pStyle w:val="Default"/>
              <w:spacing w:after="120"/>
              <w:jc w:val="center"/>
              <w:rPr>
                <w:rFonts w:ascii="Arial Narrow" w:hAnsi="Arial Narrow" w:cs="Times New Roman"/>
                <w:b/>
                <w:sz w:val="18"/>
                <w:szCs w:val="18"/>
              </w:rPr>
            </w:pPr>
            <w:r>
              <w:rPr>
                <w:rFonts w:ascii="Arial Narrow" w:hAnsi="Arial Narrow" w:cs="Times New Roman"/>
                <w:b/>
                <w:sz w:val="18"/>
                <w:szCs w:val="18"/>
              </w:rPr>
              <w:t>eccellente</w:t>
            </w:r>
          </w:p>
        </w:tc>
      </w:tr>
      <w:tr w:rsidR="00344EC6" w:rsidRPr="00442852" w14:paraId="7BDB01BA" w14:textId="77777777" w:rsidTr="000A3723">
        <w:trPr>
          <w:cantSplit/>
          <w:trHeight w:val="1134"/>
        </w:trPr>
        <w:tc>
          <w:tcPr>
            <w:tcW w:w="567" w:type="dxa"/>
            <w:textDirection w:val="btLr"/>
          </w:tcPr>
          <w:p w14:paraId="1ED771D5" w14:textId="77777777" w:rsidR="00344EC6" w:rsidRPr="00442852" w:rsidRDefault="00344EC6" w:rsidP="000A3723">
            <w:pPr>
              <w:pStyle w:val="Default"/>
              <w:spacing w:after="120"/>
              <w:ind w:left="113" w:right="113"/>
              <w:jc w:val="center"/>
              <w:rPr>
                <w:rFonts w:ascii="Arial Narrow" w:hAnsi="Arial Narrow" w:cs="Times New Roman"/>
                <w:b/>
                <w:sz w:val="18"/>
                <w:szCs w:val="18"/>
              </w:rPr>
            </w:pPr>
            <w:r w:rsidRPr="00442852">
              <w:rPr>
                <w:rFonts w:ascii="Arial Narrow" w:hAnsi="Arial Narrow" w:cs="Times New Roman"/>
                <w:b/>
                <w:sz w:val="18"/>
                <w:szCs w:val="18"/>
              </w:rPr>
              <w:t>CONOSCENZE</w:t>
            </w:r>
          </w:p>
        </w:tc>
        <w:tc>
          <w:tcPr>
            <w:tcW w:w="2376" w:type="dxa"/>
          </w:tcPr>
          <w:p w14:paraId="4A36C75A"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Conoscere i principi su cui si fonda la convivenza: ad esempio, regola, norma, patto, condivisione, diritto, dovere, negoziazione, votazione, rappresentanza…</w:t>
            </w:r>
          </w:p>
          <w:p w14:paraId="328AB2C5"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Conoscere gli articoli della Costituzione e i principi generali delle leggi e delle carte internazionali proposti durante il lavoro.</w:t>
            </w:r>
          </w:p>
          <w:p w14:paraId="68D1D197"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Conoscere le organizzazioni e i sistemi sociali, amministrativi, politici studiati, loro organi, ruoli e funzioni, a livello locale, nazionale, internazionale.</w:t>
            </w:r>
          </w:p>
          <w:p w14:paraId="28C01A54" w14:textId="5AC30440" w:rsidR="007F1AC4" w:rsidRPr="00442852" w:rsidRDefault="007F1AC4" w:rsidP="007F1AC4">
            <w:pPr>
              <w:pStyle w:val="Default"/>
              <w:jc w:val="both"/>
              <w:rPr>
                <w:rFonts w:ascii="Arial Narrow" w:hAnsi="Arial Narrow" w:cs="Times New Roman"/>
                <w:sz w:val="18"/>
                <w:szCs w:val="18"/>
              </w:rPr>
            </w:pPr>
            <w:r w:rsidRPr="00442852">
              <w:rPr>
                <w:rFonts w:ascii="Arial Narrow" w:hAnsi="Arial Narrow" w:cs="Times New Roman"/>
                <w:sz w:val="18"/>
                <w:szCs w:val="18"/>
              </w:rPr>
              <w:t>Conoscere i concetti collegati ai temi della sostenibilità, salute, benessere, sicurezza, salvaguardia del patrimonio materiale e immateriale</w:t>
            </w:r>
            <w:r w:rsidR="000B277F" w:rsidRPr="00442852">
              <w:rPr>
                <w:rFonts w:ascii="Arial Narrow" w:hAnsi="Arial Narrow" w:cs="Times New Roman"/>
                <w:sz w:val="18"/>
                <w:szCs w:val="18"/>
              </w:rPr>
              <w:t>: all’educazione finanziaria.</w:t>
            </w:r>
          </w:p>
          <w:p w14:paraId="1079F712" w14:textId="77777777" w:rsidR="007F1AC4" w:rsidRPr="00442852" w:rsidRDefault="007F1AC4" w:rsidP="007F1AC4">
            <w:pPr>
              <w:pStyle w:val="Default"/>
              <w:jc w:val="both"/>
              <w:rPr>
                <w:rFonts w:ascii="Arial Narrow" w:hAnsi="Arial Narrow" w:cs="Times New Roman"/>
                <w:sz w:val="18"/>
                <w:szCs w:val="18"/>
              </w:rPr>
            </w:pPr>
          </w:p>
          <w:p w14:paraId="6CBECBA6" w14:textId="7F8EA6FE" w:rsidR="007F1AC4" w:rsidRPr="00442852" w:rsidRDefault="007F1AC4" w:rsidP="007F1AC4">
            <w:pPr>
              <w:pStyle w:val="Default"/>
              <w:jc w:val="both"/>
              <w:rPr>
                <w:rFonts w:ascii="Arial Narrow" w:hAnsi="Arial Narrow" w:cs="Times New Roman"/>
                <w:sz w:val="18"/>
                <w:szCs w:val="18"/>
              </w:rPr>
            </w:pPr>
            <w:r w:rsidRPr="00442852">
              <w:rPr>
                <w:rFonts w:ascii="Arial Narrow" w:hAnsi="Arial Narrow" w:cs="Times New Roman"/>
                <w:sz w:val="18"/>
                <w:szCs w:val="18"/>
              </w:rPr>
              <w:t>Conoscere concetti, procedure, fatti, connessi alla sicurezza, alla responsabilità, al benessere nell’uso di strumenti digitali</w:t>
            </w:r>
            <w:r w:rsidR="008D334E" w:rsidRPr="00442852">
              <w:rPr>
                <w:rFonts w:ascii="Arial Narrow" w:hAnsi="Arial Narrow" w:cs="Times New Roman"/>
                <w:sz w:val="18"/>
                <w:szCs w:val="18"/>
              </w:rPr>
              <w:t>.</w:t>
            </w:r>
          </w:p>
          <w:p w14:paraId="0DF8F8B3" w14:textId="7F15224D" w:rsidR="007F1AC4" w:rsidRPr="00442852" w:rsidRDefault="007F1AC4" w:rsidP="000A3723">
            <w:pPr>
              <w:pStyle w:val="Default"/>
              <w:spacing w:after="120"/>
              <w:jc w:val="both"/>
              <w:rPr>
                <w:rFonts w:ascii="Arial Narrow" w:hAnsi="Arial Narrow" w:cs="Times New Roman"/>
                <w:sz w:val="18"/>
                <w:szCs w:val="18"/>
              </w:rPr>
            </w:pPr>
          </w:p>
        </w:tc>
        <w:tc>
          <w:tcPr>
            <w:tcW w:w="1560" w:type="dxa"/>
          </w:tcPr>
          <w:p w14:paraId="2369A94B"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episodiche, frammentarie e non consolidate, recuperabili con difficoltà, anche con l’aiuto dell’insegnante.</w:t>
            </w:r>
          </w:p>
        </w:tc>
        <w:tc>
          <w:tcPr>
            <w:tcW w:w="1417" w:type="dxa"/>
          </w:tcPr>
          <w:p w14:paraId="279079EA"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episodiche e frammentarie, non ben organizzate e recuperabili con l’aiuto dell’insegnante.</w:t>
            </w:r>
          </w:p>
        </w:tc>
        <w:tc>
          <w:tcPr>
            <w:tcW w:w="1452" w:type="dxa"/>
          </w:tcPr>
          <w:p w14:paraId="6CA1CD69"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essenziali, non sempre organizzate e recuperabili con qualche aiuto dell’insegnante.</w:t>
            </w:r>
          </w:p>
        </w:tc>
        <w:tc>
          <w:tcPr>
            <w:tcW w:w="1701" w:type="dxa"/>
          </w:tcPr>
          <w:p w14:paraId="16523952"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sufficientemente consolidate, organizzate e recuperabili con il supporto di mappe o schemi forniti dall’insegnante.</w:t>
            </w:r>
          </w:p>
        </w:tc>
        <w:tc>
          <w:tcPr>
            <w:tcW w:w="1842" w:type="dxa"/>
          </w:tcPr>
          <w:p w14:paraId="6B6DC226"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consolidate e organizzate. L’alunno sa recuperarle in modo autonomo e utilizzarle nel lavoro.</w:t>
            </w:r>
          </w:p>
        </w:tc>
        <w:tc>
          <w:tcPr>
            <w:tcW w:w="1985" w:type="dxa"/>
          </w:tcPr>
          <w:p w14:paraId="6CBE10F5" w14:textId="6CFEC6DB"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Le conoscenze sui temi proposti sono esaurienti, consolidate e bene organizzate. L’alunno sa recuperarle e metterle in relazione in modo autonomo e utilizzarle nel</w:t>
            </w:r>
            <w:r w:rsidR="003708B6" w:rsidRPr="00442852">
              <w:rPr>
                <w:rFonts w:ascii="Arial Narrow" w:hAnsi="Arial Narrow" w:cs="Times New Roman"/>
                <w:sz w:val="18"/>
                <w:szCs w:val="18"/>
              </w:rPr>
              <w:t>l’esperienza anche in contesti nuovi.</w:t>
            </w:r>
          </w:p>
        </w:tc>
        <w:tc>
          <w:tcPr>
            <w:tcW w:w="2410" w:type="dxa"/>
          </w:tcPr>
          <w:p w14:paraId="529D693C" w14:textId="0B38851A"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Le conoscenze sui temi proposti sono complete, consolidate, bene organizzate. L’alunno sa recuperarle e metterle in relazione in modo autonomo, riferirle</w:t>
            </w:r>
            <w:r w:rsidR="003708B6" w:rsidRPr="00442852">
              <w:rPr>
                <w:rFonts w:ascii="Arial Narrow" w:hAnsi="Arial Narrow" w:cs="Times New Roman"/>
                <w:sz w:val="18"/>
                <w:szCs w:val="18"/>
              </w:rPr>
              <w:t xml:space="preserve"> e illustrarle</w:t>
            </w:r>
            <w:r w:rsidRPr="00442852">
              <w:rPr>
                <w:rFonts w:ascii="Arial Narrow" w:hAnsi="Arial Narrow" w:cs="Times New Roman"/>
                <w:sz w:val="18"/>
                <w:szCs w:val="18"/>
              </w:rPr>
              <w:t xml:space="preserve"> anche servendosi di diagrammi, mappe, schemi e utilizzarle ne</w:t>
            </w:r>
            <w:r w:rsidR="003708B6" w:rsidRPr="00442852">
              <w:rPr>
                <w:rFonts w:ascii="Arial Narrow" w:hAnsi="Arial Narrow" w:cs="Times New Roman"/>
                <w:sz w:val="18"/>
                <w:szCs w:val="18"/>
              </w:rPr>
              <w:t>ll’esperienza</w:t>
            </w:r>
            <w:r w:rsidRPr="00442852">
              <w:rPr>
                <w:rFonts w:ascii="Arial Narrow" w:hAnsi="Arial Narrow" w:cs="Times New Roman"/>
                <w:sz w:val="18"/>
                <w:szCs w:val="18"/>
              </w:rPr>
              <w:t xml:space="preserve"> anche in contesti nuovi.</w:t>
            </w:r>
          </w:p>
        </w:tc>
      </w:tr>
      <w:tr w:rsidR="00344EC6" w:rsidRPr="00442852" w14:paraId="564BC825" w14:textId="77777777" w:rsidTr="000A3723">
        <w:trPr>
          <w:cantSplit/>
          <w:trHeight w:val="1134"/>
        </w:trPr>
        <w:tc>
          <w:tcPr>
            <w:tcW w:w="567" w:type="dxa"/>
            <w:textDirection w:val="btLr"/>
          </w:tcPr>
          <w:p w14:paraId="1BDE4218" w14:textId="77777777" w:rsidR="00344EC6" w:rsidRPr="00442852" w:rsidRDefault="00344EC6" w:rsidP="000A3723">
            <w:pPr>
              <w:pStyle w:val="Default"/>
              <w:spacing w:after="120"/>
              <w:ind w:left="113" w:right="113"/>
              <w:jc w:val="center"/>
              <w:rPr>
                <w:rFonts w:ascii="Arial Narrow" w:hAnsi="Arial Narrow" w:cs="Times New Roman"/>
                <w:b/>
                <w:sz w:val="18"/>
                <w:szCs w:val="18"/>
              </w:rPr>
            </w:pPr>
            <w:r w:rsidRPr="00442852">
              <w:rPr>
                <w:rFonts w:ascii="Arial Narrow" w:hAnsi="Arial Narrow" w:cs="Times New Roman"/>
                <w:b/>
                <w:sz w:val="18"/>
                <w:szCs w:val="18"/>
              </w:rPr>
              <w:lastRenderedPageBreak/>
              <w:t>ABILITA’</w:t>
            </w:r>
          </w:p>
        </w:tc>
        <w:tc>
          <w:tcPr>
            <w:tcW w:w="2376" w:type="dxa"/>
          </w:tcPr>
          <w:p w14:paraId="389A6092"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Individuare e saper riferire gli aspetti connessi alla cittadinanza negli argomenti studiati nelle diverse discipline.</w:t>
            </w:r>
          </w:p>
          <w:p w14:paraId="15779051" w14:textId="1DC93BEE"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 xml:space="preserve">Applicare, nelle condotte quotidiane, i principi di sicurezza, sostenibilità, buona tecnica, salute, </w:t>
            </w:r>
            <w:r w:rsidR="001F5C99" w:rsidRPr="00442852">
              <w:rPr>
                <w:rFonts w:ascii="Arial Narrow" w:hAnsi="Arial Narrow" w:cs="Times New Roman"/>
                <w:sz w:val="18"/>
                <w:szCs w:val="18"/>
              </w:rPr>
              <w:t xml:space="preserve">educazione </w:t>
            </w:r>
            <w:r w:rsidR="00AC7915" w:rsidRPr="00442852">
              <w:rPr>
                <w:rFonts w:ascii="Arial Narrow" w:hAnsi="Arial Narrow" w:cs="Times New Roman"/>
                <w:sz w:val="18"/>
                <w:szCs w:val="18"/>
              </w:rPr>
              <w:t xml:space="preserve">finanziaria </w:t>
            </w:r>
            <w:r w:rsidRPr="00442852">
              <w:rPr>
                <w:rFonts w:ascii="Arial Narrow" w:hAnsi="Arial Narrow" w:cs="Times New Roman"/>
                <w:sz w:val="18"/>
                <w:szCs w:val="18"/>
              </w:rPr>
              <w:t>appresi nelle discipline.</w:t>
            </w:r>
          </w:p>
          <w:p w14:paraId="26E82DA6"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Saper riferire e riconoscere a partire dalla propria esperienza fino alla cronaca e ai temi di studio, i diritti e i doveri delle persone; collegarli alla previsione delle Costituzioni, delle Carte internazionali, delle leggi.</w:t>
            </w:r>
          </w:p>
        </w:tc>
        <w:tc>
          <w:tcPr>
            <w:tcW w:w="1560" w:type="dxa"/>
          </w:tcPr>
          <w:p w14:paraId="342BF1F4"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solo occasionalmente, con l’aiuto, lo stimolo e il supporto di insegnanti e compagni le abilità connesse ai temi trattati.</w:t>
            </w:r>
          </w:p>
          <w:p w14:paraId="14EDDD68" w14:textId="77777777" w:rsidR="00344EC6" w:rsidRPr="00442852" w:rsidRDefault="00344EC6" w:rsidP="000A3723">
            <w:pPr>
              <w:pStyle w:val="Default"/>
              <w:spacing w:after="120"/>
              <w:jc w:val="center"/>
              <w:rPr>
                <w:rFonts w:ascii="Arial Narrow" w:hAnsi="Arial Narrow" w:cs="Times New Roman"/>
                <w:sz w:val="18"/>
                <w:szCs w:val="18"/>
              </w:rPr>
            </w:pPr>
          </w:p>
        </w:tc>
        <w:tc>
          <w:tcPr>
            <w:tcW w:w="1417" w:type="dxa"/>
          </w:tcPr>
          <w:p w14:paraId="0453A85D"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le abilità connesse ai temi trattati solo nell’esperienza diretta e con il supporto e lo stimolo dell’insegnante e dei compagni.</w:t>
            </w:r>
          </w:p>
        </w:tc>
        <w:tc>
          <w:tcPr>
            <w:tcW w:w="1452" w:type="dxa"/>
          </w:tcPr>
          <w:p w14:paraId="186EB980"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le abilità connesse ai temi trattati nei casi più semplici e vicini alla propria diretta esperienza, altrimenti con l’aiuto dell’insegnante.</w:t>
            </w:r>
          </w:p>
        </w:tc>
        <w:tc>
          <w:tcPr>
            <w:tcW w:w="1701" w:type="dxa"/>
          </w:tcPr>
          <w:p w14:paraId="6ACF2270"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in autonomia le abilità connesse ai temi trattati nei contesti più noti e vicini all’esperienza diretta. Con il supporto dell’insegnante, collega le esperienze ai testi studiati.</w:t>
            </w:r>
          </w:p>
        </w:tc>
        <w:tc>
          <w:tcPr>
            <w:tcW w:w="1842" w:type="dxa"/>
          </w:tcPr>
          <w:p w14:paraId="276912B5" w14:textId="38D45660"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in autonomia le abilità connesse ai temi trattati e sa collegare le conoscenze alle esperienze vissute, a quanto studiato e ai testi analizzati, con buona pertinenza</w:t>
            </w:r>
            <w:r w:rsidR="003708B6" w:rsidRPr="00442852">
              <w:rPr>
                <w:rFonts w:ascii="Arial Narrow" w:hAnsi="Arial Narrow" w:cs="Times New Roman"/>
                <w:sz w:val="18"/>
                <w:szCs w:val="18"/>
              </w:rPr>
              <w:t xml:space="preserve">, in contesti </w:t>
            </w:r>
            <w:r w:rsidR="000E73B7">
              <w:rPr>
                <w:rFonts w:ascii="Arial Narrow" w:hAnsi="Arial Narrow" w:cs="Times New Roman"/>
                <w:sz w:val="18"/>
                <w:szCs w:val="18"/>
              </w:rPr>
              <w:t>noti</w:t>
            </w:r>
            <w:r w:rsidR="003708B6" w:rsidRPr="00442852">
              <w:rPr>
                <w:rFonts w:ascii="Arial Narrow" w:hAnsi="Arial Narrow" w:cs="Times New Roman"/>
                <w:sz w:val="18"/>
                <w:szCs w:val="18"/>
              </w:rPr>
              <w:t>.</w:t>
            </w:r>
          </w:p>
        </w:tc>
        <w:tc>
          <w:tcPr>
            <w:tcW w:w="1985" w:type="dxa"/>
          </w:tcPr>
          <w:p w14:paraId="04FF7283" w14:textId="02C29C7F"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mette in atto in autonomia le abilità connesse ai temi trattati e sa collegare le conoscenze alle esperienze vissute, a quanto studiato e ai testi analizzati, con buona pertinenz</w:t>
            </w:r>
            <w:r w:rsidR="006C48A9" w:rsidRPr="00442852">
              <w:rPr>
                <w:rFonts w:ascii="Arial Narrow" w:hAnsi="Arial Narrow" w:cs="Times New Roman"/>
                <w:sz w:val="18"/>
                <w:szCs w:val="18"/>
              </w:rPr>
              <w:t>a</w:t>
            </w:r>
            <w:r w:rsidRPr="00442852">
              <w:rPr>
                <w:rFonts w:ascii="Arial Narrow" w:hAnsi="Arial Narrow" w:cs="Times New Roman"/>
                <w:sz w:val="18"/>
                <w:szCs w:val="18"/>
              </w:rPr>
              <w:t xml:space="preserve"> e completezza e apportando contributi personali e originali</w:t>
            </w:r>
            <w:r w:rsidR="003708B6" w:rsidRPr="00442852">
              <w:rPr>
                <w:rFonts w:ascii="Arial Narrow" w:hAnsi="Arial Narrow" w:cs="Times New Roman"/>
                <w:sz w:val="18"/>
                <w:szCs w:val="18"/>
              </w:rPr>
              <w:t xml:space="preserve">, </w:t>
            </w:r>
            <w:r w:rsidR="000E73B7">
              <w:rPr>
                <w:rFonts w:ascii="Arial Narrow" w:hAnsi="Arial Narrow" w:cs="Times New Roman"/>
                <w:sz w:val="18"/>
                <w:szCs w:val="18"/>
              </w:rPr>
              <w:t>in contesti anche non usuali</w:t>
            </w:r>
          </w:p>
        </w:tc>
        <w:tc>
          <w:tcPr>
            <w:tcW w:w="2410" w:type="dxa"/>
          </w:tcPr>
          <w:p w14:paraId="56D8CD60"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L’alunno mette in atto in autonomia le abilità connesse ai temi trattati; collega le conoscenze tra loro, ne rileva i nessi e le rapporta a quanto studiato e alle esperienze concrete con pertinenza e completezza. Generalizza le abilità a contesti nuovi. Porta contributi personali e originali, utili anche a migliorare le procedure, che è in grado di adattare al variare delle situazioni.</w:t>
            </w:r>
          </w:p>
        </w:tc>
      </w:tr>
      <w:tr w:rsidR="00344EC6" w:rsidRPr="00442852" w14:paraId="111F95DD" w14:textId="77777777" w:rsidTr="000A3723">
        <w:trPr>
          <w:cantSplit/>
          <w:trHeight w:val="1134"/>
        </w:trPr>
        <w:tc>
          <w:tcPr>
            <w:tcW w:w="567" w:type="dxa"/>
            <w:textDirection w:val="btLr"/>
          </w:tcPr>
          <w:p w14:paraId="344A1F57" w14:textId="77777777" w:rsidR="00344EC6" w:rsidRPr="00442852" w:rsidRDefault="00344EC6" w:rsidP="000A3723">
            <w:pPr>
              <w:pStyle w:val="Default"/>
              <w:spacing w:after="120"/>
              <w:ind w:left="113" w:right="113"/>
              <w:jc w:val="center"/>
              <w:rPr>
                <w:rFonts w:ascii="Arial Narrow" w:hAnsi="Arial Narrow" w:cs="Times New Roman"/>
                <w:b/>
                <w:sz w:val="18"/>
                <w:szCs w:val="18"/>
              </w:rPr>
            </w:pPr>
            <w:r w:rsidRPr="00442852">
              <w:rPr>
                <w:rFonts w:ascii="Arial Narrow" w:hAnsi="Arial Narrow" w:cs="Times New Roman"/>
                <w:b/>
                <w:sz w:val="18"/>
                <w:szCs w:val="18"/>
              </w:rPr>
              <w:lastRenderedPageBreak/>
              <w:t>ATTEGGIAMENTI / COMPORTAMENTI</w:t>
            </w:r>
          </w:p>
        </w:tc>
        <w:tc>
          <w:tcPr>
            <w:tcW w:w="2376" w:type="dxa"/>
          </w:tcPr>
          <w:p w14:paraId="1AA115AA" w14:textId="77777777" w:rsidR="00344EC6" w:rsidRPr="00442852" w:rsidRDefault="00344EC6" w:rsidP="000A3723">
            <w:pPr>
              <w:pStyle w:val="Default"/>
              <w:spacing w:after="240"/>
              <w:jc w:val="both"/>
              <w:rPr>
                <w:rFonts w:ascii="Arial Narrow" w:hAnsi="Arial Narrow" w:cs="Times New Roman"/>
                <w:sz w:val="18"/>
                <w:szCs w:val="18"/>
              </w:rPr>
            </w:pPr>
            <w:r w:rsidRPr="00442852">
              <w:rPr>
                <w:rFonts w:ascii="Arial Narrow" w:hAnsi="Arial Narrow" w:cs="Times New Roman"/>
                <w:sz w:val="18"/>
                <w:szCs w:val="18"/>
              </w:rPr>
              <w:t>Adottare comportamenti coerenti con i doveri previsti dai propri ruoli e compiti.</w:t>
            </w:r>
          </w:p>
          <w:p w14:paraId="30C8D20E" w14:textId="3C2FC694" w:rsidR="00344EC6" w:rsidRPr="00442852" w:rsidRDefault="00344EC6" w:rsidP="000A3723">
            <w:pPr>
              <w:pStyle w:val="Default"/>
              <w:spacing w:after="240"/>
              <w:jc w:val="both"/>
              <w:rPr>
                <w:rFonts w:ascii="Arial Narrow" w:hAnsi="Arial Narrow" w:cs="Times New Roman"/>
                <w:sz w:val="18"/>
                <w:szCs w:val="18"/>
              </w:rPr>
            </w:pPr>
            <w:r w:rsidRPr="00442852">
              <w:rPr>
                <w:rFonts w:ascii="Arial Narrow" w:hAnsi="Arial Narrow" w:cs="Times New Roman"/>
                <w:sz w:val="18"/>
                <w:szCs w:val="18"/>
              </w:rPr>
              <w:t>Partecipare attivamente, con atteggiamento collaborativo e democratico, alla vita della scuola e della comunità.</w:t>
            </w:r>
          </w:p>
          <w:p w14:paraId="232F3EE0" w14:textId="0FE202F2" w:rsidR="00344EC6" w:rsidRPr="00442852" w:rsidRDefault="00344EC6" w:rsidP="000A3723">
            <w:pPr>
              <w:autoSpaceDE w:val="0"/>
              <w:autoSpaceDN w:val="0"/>
              <w:adjustRightInd w:val="0"/>
              <w:spacing w:after="240" w:line="241" w:lineRule="atLeast"/>
              <w:rPr>
                <w:rFonts w:ascii="Arial Narrow" w:hAnsi="Arial Narrow" w:cs="Times New Roman"/>
                <w:color w:val="000000"/>
                <w:sz w:val="18"/>
                <w:szCs w:val="18"/>
              </w:rPr>
            </w:pPr>
            <w:r w:rsidRPr="00442852">
              <w:rPr>
                <w:rFonts w:ascii="Arial Narrow" w:hAnsi="Arial Narrow" w:cs="Times New Roman"/>
                <w:color w:val="000000"/>
                <w:sz w:val="18"/>
                <w:szCs w:val="18"/>
              </w:rPr>
              <w:t>Informare i propri comportamenti al rispetto delle diversità personali, culturali, di genere; osservare comportamenti e stili di vita rispettosi della sostenibilità, della salvaguardia delle risorse naturali, dei beni comuni, della salute, del benessere e della sicurezza propri e altrui.</w:t>
            </w:r>
          </w:p>
          <w:p w14:paraId="22894014" w14:textId="561EB2FE" w:rsidR="00AC7915" w:rsidRPr="00442852" w:rsidRDefault="00AC7915" w:rsidP="000A3723">
            <w:pPr>
              <w:autoSpaceDE w:val="0"/>
              <w:autoSpaceDN w:val="0"/>
              <w:adjustRightInd w:val="0"/>
              <w:spacing w:after="240" w:line="241" w:lineRule="atLeast"/>
              <w:rPr>
                <w:rFonts w:ascii="Arial Narrow" w:hAnsi="Arial Narrow" w:cs="Times New Roman"/>
                <w:color w:val="000000"/>
                <w:sz w:val="18"/>
                <w:szCs w:val="18"/>
              </w:rPr>
            </w:pPr>
            <w:r w:rsidRPr="00442852">
              <w:rPr>
                <w:rFonts w:ascii="Arial Narrow" w:hAnsi="Arial Narrow" w:cs="Times New Roman"/>
                <w:color w:val="000000"/>
                <w:sz w:val="18"/>
                <w:szCs w:val="18"/>
              </w:rPr>
              <w:t>Amministrare le proprie risorse con responsabilità, oculatezza, rispetto delle regole, delle leggi e della sostenibilità economica.</w:t>
            </w:r>
          </w:p>
          <w:p w14:paraId="668BDE68" w14:textId="77777777" w:rsidR="00344EC6" w:rsidRPr="00442852" w:rsidRDefault="00344EC6" w:rsidP="000A3723">
            <w:pPr>
              <w:pStyle w:val="Default"/>
              <w:spacing w:after="240"/>
              <w:jc w:val="both"/>
              <w:rPr>
                <w:rFonts w:ascii="Arial Narrow" w:hAnsi="Arial Narrow" w:cs="Times New Roman"/>
                <w:sz w:val="18"/>
                <w:szCs w:val="18"/>
              </w:rPr>
            </w:pPr>
            <w:r w:rsidRPr="00442852">
              <w:rPr>
                <w:rFonts w:ascii="Arial Narrow" w:hAnsi="Arial Narrow" w:cs="Times New Roman"/>
                <w:sz w:val="18"/>
                <w:szCs w:val="18"/>
              </w:rPr>
              <w:t>Esercitare pensiero critico nell’accesso alle informazioni e nelle situazioni quotidiane; rispettare la riservatezza e l’integrità propria e degli altri, affrontare con razionalità il pregiudizio.</w:t>
            </w:r>
          </w:p>
          <w:p w14:paraId="1EE01D1E"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Collaborare ed interagire positivamente con gli altri, mostrando capacità di negoziazione e di compromesso per il raggiungimento di obiettivi coerenti con il bene comune.</w:t>
            </w:r>
          </w:p>
        </w:tc>
        <w:tc>
          <w:tcPr>
            <w:tcW w:w="1560" w:type="dxa"/>
          </w:tcPr>
          <w:p w14:paraId="16C9B981"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adotta occasionalmente comportamenti e atteggiamenti coerenti con l’educazione civica e ha bisogno di costanti richiami e sollecitazioni degli adulti.</w:t>
            </w:r>
          </w:p>
        </w:tc>
        <w:tc>
          <w:tcPr>
            <w:tcW w:w="1417" w:type="dxa"/>
          </w:tcPr>
          <w:p w14:paraId="53DE46C7"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L’alunno non sempre adotta comportamenti e atteggiamenti coerenti con l’educazione civica e ne acquisisce consapevolezza solo con la sollecitazione degli adulti.</w:t>
            </w:r>
          </w:p>
        </w:tc>
        <w:tc>
          <w:tcPr>
            <w:tcW w:w="1452" w:type="dxa"/>
          </w:tcPr>
          <w:p w14:paraId="114E33FC" w14:textId="77777777" w:rsidR="00344EC6" w:rsidRPr="00442852" w:rsidRDefault="00344EC6" w:rsidP="000A3723">
            <w:pPr>
              <w:pStyle w:val="Default"/>
              <w:spacing w:after="120"/>
              <w:jc w:val="both"/>
              <w:rPr>
                <w:rFonts w:ascii="Arial Narrow" w:hAnsi="Arial Narrow" w:cs="Times New Roman"/>
                <w:sz w:val="18"/>
                <w:szCs w:val="18"/>
              </w:rPr>
            </w:pPr>
            <w:r w:rsidRPr="00442852">
              <w:rPr>
                <w:rFonts w:ascii="Arial Narrow" w:hAnsi="Arial Narrow" w:cs="Times New Roman"/>
                <w:sz w:val="18"/>
                <w:szCs w:val="18"/>
              </w:rPr>
              <w:t>L’alunno generalmente adotta comportamenti e atteggiamenti coerenti con l’educazione civica e ne rivela consapevolezza e capacità di riflessione con lo stimolo degli adulti.</w:t>
            </w:r>
          </w:p>
        </w:tc>
        <w:tc>
          <w:tcPr>
            <w:tcW w:w="1701" w:type="dxa"/>
          </w:tcPr>
          <w:p w14:paraId="002D0F69" w14:textId="7EC3E4DC"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generalmente adotta comportamenti e atteggiamenti coerenti con l’educazione civica in autonomia e mostra di averne una sufficiente consapevolezza, attraverso le riflessioni personali.</w:t>
            </w:r>
          </w:p>
          <w:p w14:paraId="5BB4DFD9" w14:textId="77777777" w:rsidR="00344EC6" w:rsidRPr="00442852" w:rsidRDefault="00344EC6" w:rsidP="000A3723">
            <w:pPr>
              <w:pStyle w:val="Default"/>
              <w:spacing w:after="120"/>
              <w:rPr>
                <w:rFonts w:ascii="Arial Narrow" w:hAnsi="Arial Narrow" w:cs="Times New Roman"/>
                <w:sz w:val="18"/>
                <w:szCs w:val="18"/>
              </w:rPr>
            </w:pPr>
          </w:p>
        </w:tc>
        <w:tc>
          <w:tcPr>
            <w:tcW w:w="1842" w:type="dxa"/>
          </w:tcPr>
          <w:p w14:paraId="44FC6438"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adotta solitamente, dentro e fuori di scuola, comportamenti e atteggiamenti coerenti con l’educazione civica e mostra di averne buona consapevolezza che rivela nelle riflessioni personali e nelle discussioni.</w:t>
            </w:r>
          </w:p>
        </w:tc>
        <w:tc>
          <w:tcPr>
            <w:tcW w:w="1985" w:type="dxa"/>
          </w:tcPr>
          <w:p w14:paraId="219D9F26"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adotta regolarmente, dentro e fuori di scuola, comportamenti e atteggiamenti coerenti con l’educazione civica e mostra di averne completa consapevolezza che rivela nelle riflessioni personali e nelle discussioni. Mostra capacità di rielaborazione delle questioni in discussione e di generalizzazione delle condotte in contesti noti.</w:t>
            </w:r>
          </w:p>
        </w:tc>
        <w:tc>
          <w:tcPr>
            <w:tcW w:w="2410" w:type="dxa"/>
          </w:tcPr>
          <w:p w14:paraId="36EF3060" w14:textId="77777777" w:rsidR="00344EC6" w:rsidRPr="00442852" w:rsidRDefault="00344EC6" w:rsidP="000A3723">
            <w:pPr>
              <w:pStyle w:val="Default"/>
              <w:spacing w:after="120"/>
              <w:rPr>
                <w:rFonts w:ascii="Arial Narrow" w:hAnsi="Arial Narrow" w:cs="Times New Roman"/>
                <w:sz w:val="18"/>
                <w:szCs w:val="18"/>
              </w:rPr>
            </w:pPr>
            <w:r w:rsidRPr="00442852">
              <w:rPr>
                <w:rFonts w:ascii="Arial Narrow" w:hAnsi="Arial Narrow" w:cs="Times New Roman"/>
                <w:sz w:val="18"/>
                <w:szCs w:val="18"/>
              </w:rPr>
              <w:t>L’alunno adotta sempre, dentro e fuori di scuola, comportamenti e atteggiamenti coerenti con l’educazione civica e mostra di averne completa consapevolezza, che rivela nelle riflessioni personali e nelle discussioni. Mostra capacità di rielaborazione delle questioni in discussione e di generalizzazione delle condotte in contesti diversi e nuovi. Porta contributi personali e originali, proposte di miglioramento ed esercita influenza positiva sul gruppo.</w:t>
            </w:r>
          </w:p>
        </w:tc>
      </w:tr>
    </w:tbl>
    <w:p w14:paraId="510B91EE" w14:textId="77777777" w:rsidR="00344EC6" w:rsidRPr="00344EC6" w:rsidRDefault="00344EC6" w:rsidP="00344EC6">
      <w:pPr>
        <w:pStyle w:val="Paragrafoelenco"/>
        <w:jc w:val="center"/>
        <w:rPr>
          <w:rFonts w:ascii="Times New Roman" w:hAnsi="Times New Roman" w:cs="Times New Roman"/>
          <w:b/>
          <w:sz w:val="24"/>
          <w:szCs w:val="24"/>
        </w:rPr>
      </w:pPr>
    </w:p>
    <w:sectPr w:rsidR="00344EC6" w:rsidRPr="00344EC6" w:rsidSect="005F1815">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7B53F" w14:textId="77777777" w:rsidR="001B1A31" w:rsidRDefault="001B1A31" w:rsidP="002C4290">
      <w:pPr>
        <w:spacing w:after="0" w:line="240" w:lineRule="auto"/>
      </w:pPr>
      <w:r>
        <w:separator/>
      </w:r>
    </w:p>
  </w:endnote>
  <w:endnote w:type="continuationSeparator" w:id="0">
    <w:p w14:paraId="4895F6A7" w14:textId="77777777" w:rsidR="001B1A31" w:rsidRDefault="001B1A31" w:rsidP="002C4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AC8D" w14:textId="77777777" w:rsidR="0097520E" w:rsidRDefault="0097520E">
    <w:pPr>
      <w:pStyle w:val="Pidipagina"/>
    </w:pPr>
  </w:p>
  <w:p w14:paraId="0504F7D1" w14:textId="77777777" w:rsidR="006F2FAA" w:rsidRDefault="006F2F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E54A5" w14:textId="6BD37D04" w:rsidR="000A3723" w:rsidRPr="005F1815" w:rsidRDefault="000A3723">
    <w:pPr>
      <w:pStyle w:val="Pidipagina"/>
      <w:rPr>
        <w:rFonts w:ascii="Times New Roman" w:hAnsi="Times New Roman" w:cs="Times New Roman"/>
        <w:sz w:val="20"/>
        <w:szCs w:val="20"/>
      </w:rPr>
    </w:pPr>
    <w:r w:rsidRPr="005F1815">
      <w:rPr>
        <w:rFonts w:ascii="Times New Roman" w:hAnsi="Times New Roman" w:cs="Times New Roman"/>
        <w:sz w:val="20"/>
        <w:szCs w:val="20"/>
      </w:rPr>
      <w:t>F</w:t>
    </w:r>
    <w:r>
      <w:rPr>
        <w:rFonts w:ascii="Times New Roman" w:hAnsi="Times New Roman" w:cs="Times New Roman"/>
        <w:sz w:val="20"/>
        <w:szCs w:val="20"/>
      </w:rPr>
      <w:t xml:space="preserve">RANCA DA RE </w:t>
    </w:r>
    <w:r w:rsidRPr="005F1815">
      <w:rPr>
        <w:rFonts w:ascii="Times New Roman" w:hAnsi="Times New Roman" w:cs="Times New Roman"/>
        <w:sz w:val="20"/>
        <w:szCs w:val="20"/>
      </w:rPr>
      <w:ptab w:relativeTo="margin" w:alignment="center" w:leader="none"/>
    </w:r>
    <w:r w:rsidRPr="005F1815">
      <w:rPr>
        <w:rFonts w:ascii="Times New Roman" w:hAnsi="Times New Roman" w:cs="Times New Roman"/>
        <w:sz w:val="20"/>
        <w:szCs w:val="20"/>
      </w:rPr>
      <w:t>C</w:t>
    </w:r>
    <w:r>
      <w:rPr>
        <w:rFonts w:ascii="Times New Roman" w:hAnsi="Times New Roman" w:cs="Times New Roman"/>
        <w:sz w:val="20"/>
        <w:szCs w:val="20"/>
      </w:rPr>
      <w:t xml:space="preserve">URRICOLO </w:t>
    </w:r>
    <w:r w:rsidR="0097520E">
      <w:rPr>
        <w:rFonts w:ascii="Times New Roman" w:hAnsi="Times New Roman" w:cs="Times New Roman"/>
        <w:sz w:val="20"/>
        <w:szCs w:val="20"/>
      </w:rPr>
      <w:t>G</w:t>
    </w:r>
    <w:r>
      <w:rPr>
        <w:rFonts w:ascii="Times New Roman" w:hAnsi="Times New Roman" w:cs="Times New Roman"/>
        <w:sz w:val="20"/>
        <w:szCs w:val="20"/>
      </w:rPr>
      <w:t>ENERALE DI EDUCAZIONE CIVICA PRIMO CICLO DI ISTRUZIONE</w:t>
    </w:r>
    <w:r w:rsidRPr="005F1815">
      <w:rPr>
        <w:rFonts w:ascii="Times New Roman" w:hAnsi="Times New Roman" w:cs="Times New Roman"/>
        <w:sz w:val="20"/>
        <w:szCs w:val="20"/>
      </w:rPr>
      <w:ptab w:relativeTo="margin" w:alignment="right" w:leader="none"/>
    </w:r>
    <w:r w:rsidRPr="0069020C">
      <w:rPr>
        <w:rFonts w:ascii="Times New Roman" w:hAnsi="Times New Roman" w:cs="Times New Roman"/>
        <w:sz w:val="20"/>
        <w:szCs w:val="20"/>
      </w:rPr>
      <w:t xml:space="preserve">Pag. </w:t>
    </w:r>
    <w:r w:rsidRPr="0069020C">
      <w:rPr>
        <w:rFonts w:ascii="Times New Roman" w:hAnsi="Times New Roman" w:cs="Times New Roman"/>
        <w:b/>
        <w:bCs/>
        <w:sz w:val="20"/>
        <w:szCs w:val="20"/>
      </w:rPr>
      <w:fldChar w:fldCharType="begin"/>
    </w:r>
    <w:r w:rsidRPr="0069020C">
      <w:rPr>
        <w:rFonts w:ascii="Times New Roman" w:hAnsi="Times New Roman" w:cs="Times New Roman"/>
        <w:b/>
        <w:bCs/>
        <w:sz w:val="20"/>
        <w:szCs w:val="20"/>
      </w:rPr>
      <w:instrText>PAGE  \* Arabic  \* MERGEFORMAT</w:instrText>
    </w:r>
    <w:r w:rsidRPr="0069020C">
      <w:rPr>
        <w:rFonts w:ascii="Times New Roman" w:hAnsi="Times New Roman" w:cs="Times New Roman"/>
        <w:b/>
        <w:bCs/>
        <w:sz w:val="20"/>
        <w:szCs w:val="20"/>
      </w:rPr>
      <w:fldChar w:fldCharType="separate"/>
    </w:r>
    <w:r w:rsidRPr="0069020C">
      <w:rPr>
        <w:rFonts w:ascii="Times New Roman" w:hAnsi="Times New Roman" w:cs="Times New Roman"/>
        <w:b/>
        <w:bCs/>
        <w:sz w:val="20"/>
        <w:szCs w:val="20"/>
      </w:rPr>
      <w:t>1</w:t>
    </w:r>
    <w:r w:rsidRPr="0069020C">
      <w:rPr>
        <w:rFonts w:ascii="Times New Roman" w:hAnsi="Times New Roman" w:cs="Times New Roman"/>
        <w:b/>
        <w:bCs/>
        <w:sz w:val="20"/>
        <w:szCs w:val="20"/>
      </w:rPr>
      <w:fldChar w:fldCharType="end"/>
    </w:r>
    <w:r w:rsidRPr="0069020C">
      <w:rPr>
        <w:rFonts w:ascii="Times New Roman" w:hAnsi="Times New Roman" w:cs="Times New Roman"/>
        <w:sz w:val="20"/>
        <w:szCs w:val="20"/>
      </w:rPr>
      <w:t xml:space="preserve"> a </w:t>
    </w:r>
    <w:r w:rsidRPr="0069020C">
      <w:rPr>
        <w:rFonts w:ascii="Times New Roman" w:hAnsi="Times New Roman" w:cs="Times New Roman"/>
        <w:b/>
        <w:bCs/>
        <w:sz w:val="20"/>
        <w:szCs w:val="20"/>
      </w:rPr>
      <w:fldChar w:fldCharType="begin"/>
    </w:r>
    <w:r w:rsidRPr="0069020C">
      <w:rPr>
        <w:rFonts w:ascii="Times New Roman" w:hAnsi="Times New Roman" w:cs="Times New Roman"/>
        <w:b/>
        <w:bCs/>
        <w:sz w:val="20"/>
        <w:szCs w:val="20"/>
      </w:rPr>
      <w:instrText>NUMPAGES  \* Arabic  \* MERGEFORMAT</w:instrText>
    </w:r>
    <w:r w:rsidRPr="0069020C">
      <w:rPr>
        <w:rFonts w:ascii="Times New Roman" w:hAnsi="Times New Roman" w:cs="Times New Roman"/>
        <w:b/>
        <w:bCs/>
        <w:sz w:val="20"/>
        <w:szCs w:val="20"/>
      </w:rPr>
      <w:fldChar w:fldCharType="separate"/>
    </w:r>
    <w:r w:rsidRPr="0069020C">
      <w:rPr>
        <w:rFonts w:ascii="Times New Roman" w:hAnsi="Times New Roman" w:cs="Times New Roman"/>
        <w:b/>
        <w:bCs/>
        <w:sz w:val="20"/>
        <w:szCs w:val="20"/>
      </w:rPr>
      <w:t>2</w:t>
    </w:r>
    <w:r w:rsidRPr="0069020C">
      <w:rPr>
        <w:rFonts w:ascii="Times New Roman" w:hAnsi="Times New Roman" w:cs="Times New Roman"/>
        <w:b/>
        <w:bCs/>
        <w:sz w:val="20"/>
        <w:szCs w:val="20"/>
      </w:rPr>
      <w:fldChar w:fldCharType="end"/>
    </w:r>
  </w:p>
  <w:p w14:paraId="37752348" w14:textId="77777777" w:rsidR="006F2FAA" w:rsidRDefault="006F2F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270BB" w14:textId="77777777" w:rsidR="0097520E" w:rsidRDefault="009752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4330A" w14:textId="77777777" w:rsidR="001B1A31" w:rsidRDefault="001B1A31" w:rsidP="002C4290">
      <w:pPr>
        <w:spacing w:after="0" w:line="240" w:lineRule="auto"/>
      </w:pPr>
      <w:r>
        <w:separator/>
      </w:r>
    </w:p>
  </w:footnote>
  <w:footnote w:type="continuationSeparator" w:id="0">
    <w:p w14:paraId="7FD33150" w14:textId="77777777" w:rsidR="001B1A31" w:rsidRDefault="001B1A31" w:rsidP="002C4290">
      <w:pPr>
        <w:spacing w:after="0" w:line="240" w:lineRule="auto"/>
      </w:pPr>
      <w:r>
        <w:continuationSeparator/>
      </w:r>
    </w:p>
  </w:footnote>
  <w:footnote w:id="1">
    <w:p w14:paraId="03C5019A" w14:textId="56B14095" w:rsidR="000A3723" w:rsidRPr="00F021AB" w:rsidRDefault="000A3723" w:rsidP="00344EC6">
      <w:pPr>
        <w:pStyle w:val="Testonotaapidipagina"/>
        <w:rPr>
          <w:rFonts w:ascii="Times New Roman" w:hAnsi="Times New Roman" w:cs="Times New Roman"/>
          <w:i/>
        </w:rPr>
      </w:pPr>
      <w:r>
        <w:rPr>
          <w:rStyle w:val="Rimandonotaapidipagina"/>
        </w:rPr>
        <w:footnoteRef/>
      </w:r>
      <w:r>
        <w:t xml:space="preserve"> </w:t>
      </w:r>
      <w:r w:rsidRPr="00F021AB">
        <w:rPr>
          <w:rFonts w:ascii="Times New Roman" w:hAnsi="Times New Roman" w:cs="Times New Roman"/>
          <w:i/>
        </w:rPr>
        <w:t xml:space="preserve">I criteri sono mutuati dalle dimensioni contenute nella Raccomandazione europea 22.05.2018 </w:t>
      </w:r>
      <w:r>
        <w:rPr>
          <w:rFonts w:ascii="Times New Roman" w:hAnsi="Times New Roman" w:cs="Times New Roman"/>
          <w:i/>
        </w:rPr>
        <w:t>e sono coerenti anche con gli art.3 e 4 della L. 92/2019.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A6747" w14:textId="77777777" w:rsidR="0097520E" w:rsidRDefault="0097520E">
    <w:pPr>
      <w:pStyle w:val="Intestazione"/>
    </w:pPr>
  </w:p>
  <w:p w14:paraId="5CA5A215" w14:textId="77777777" w:rsidR="006F2FAA" w:rsidRDefault="006F2F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54FDC" w14:textId="77777777" w:rsidR="0097520E" w:rsidRDefault="0097520E">
    <w:pPr>
      <w:pStyle w:val="Intestazione"/>
    </w:pPr>
  </w:p>
  <w:p w14:paraId="5212C017" w14:textId="77777777" w:rsidR="006F2FAA" w:rsidRDefault="006F2FA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A34D" w14:textId="77777777" w:rsidR="0097520E" w:rsidRDefault="009752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69F"/>
    <w:multiLevelType w:val="hybridMultilevel"/>
    <w:tmpl w:val="9B1022F2"/>
    <w:lvl w:ilvl="0" w:tplc="6A48E6FA">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75216E"/>
    <w:multiLevelType w:val="hybridMultilevel"/>
    <w:tmpl w:val="7C74F2AA"/>
    <w:lvl w:ilvl="0" w:tplc="21701A3E">
      <w:start w:val="1"/>
      <w:numFmt w:val="bullet"/>
      <w:lvlText w:val="•"/>
      <w:lvlJc w:val="left"/>
      <w:pPr>
        <w:tabs>
          <w:tab w:val="num" w:pos="501"/>
        </w:tabs>
        <w:ind w:left="501" w:hanging="360"/>
      </w:pPr>
      <w:rPr>
        <w:rFonts w:ascii="Arial" w:hAnsi="Arial" w:hint="default"/>
      </w:rPr>
    </w:lvl>
    <w:lvl w:ilvl="1" w:tplc="196485A4" w:tentative="1">
      <w:start w:val="1"/>
      <w:numFmt w:val="bullet"/>
      <w:lvlText w:val="•"/>
      <w:lvlJc w:val="left"/>
      <w:pPr>
        <w:tabs>
          <w:tab w:val="num" w:pos="1221"/>
        </w:tabs>
        <w:ind w:left="1221" w:hanging="360"/>
      </w:pPr>
      <w:rPr>
        <w:rFonts w:ascii="Arial" w:hAnsi="Arial" w:hint="default"/>
      </w:rPr>
    </w:lvl>
    <w:lvl w:ilvl="2" w:tplc="89E2138C" w:tentative="1">
      <w:start w:val="1"/>
      <w:numFmt w:val="bullet"/>
      <w:lvlText w:val="•"/>
      <w:lvlJc w:val="left"/>
      <w:pPr>
        <w:tabs>
          <w:tab w:val="num" w:pos="1941"/>
        </w:tabs>
        <w:ind w:left="1941" w:hanging="360"/>
      </w:pPr>
      <w:rPr>
        <w:rFonts w:ascii="Arial" w:hAnsi="Arial" w:hint="default"/>
      </w:rPr>
    </w:lvl>
    <w:lvl w:ilvl="3" w:tplc="59C8C8BA" w:tentative="1">
      <w:start w:val="1"/>
      <w:numFmt w:val="bullet"/>
      <w:lvlText w:val="•"/>
      <w:lvlJc w:val="left"/>
      <w:pPr>
        <w:tabs>
          <w:tab w:val="num" w:pos="2661"/>
        </w:tabs>
        <w:ind w:left="2661" w:hanging="360"/>
      </w:pPr>
      <w:rPr>
        <w:rFonts w:ascii="Arial" w:hAnsi="Arial" w:hint="default"/>
      </w:rPr>
    </w:lvl>
    <w:lvl w:ilvl="4" w:tplc="3E3AB102" w:tentative="1">
      <w:start w:val="1"/>
      <w:numFmt w:val="bullet"/>
      <w:lvlText w:val="•"/>
      <w:lvlJc w:val="left"/>
      <w:pPr>
        <w:tabs>
          <w:tab w:val="num" w:pos="3381"/>
        </w:tabs>
        <w:ind w:left="3381" w:hanging="360"/>
      </w:pPr>
      <w:rPr>
        <w:rFonts w:ascii="Arial" w:hAnsi="Arial" w:hint="default"/>
      </w:rPr>
    </w:lvl>
    <w:lvl w:ilvl="5" w:tplc="0636A79A" w:tentative="1">
      <w:start w:val="1"/>
      <w:numFmt w:val="bullet"/>
      <w:lvlText w:val="•"/>
      <w:lvlJc w:val="left"/>
      <w:pPr>
        <w:tabs>
          <w:tab w:val="num" w:pos="4101"/>
        </w:tabs>
        <w:ind w:left="4101" w:hanging="360"/>
      </w:pPr>
      <w:rPr>
        <w:rFonts w:ascii="Arial" w:hAnsi="Arial" w:hint="default"/>
      </w:rPr>
    </w:lvl>
    <w:lvl w:ilvl="6" w:tplc="6F94EBDA" w:tentative="1">
      <w:start w:val="1"/>
      <w:numFmt w:val="bullet"/>
      <w:lvlText w:val="•"/>
      <w:lvlJc w:val="left"/>
      <w:pPr>
        <w:tabs>
          <w:tab w:val="num" w:pos="4821"/>
        </w:tabs>
        <w:ind w:left="4821" w:hanging="360"/>
      </w:pPr>
      <w:rPr>
        <w:rFonts w:ascii="Arial" w:hAnsi="Arial" w:hint="default"/>
      </w:rPr>
    </w:lvl>
    <w:lvl w:ilvl="7" w:tplc="A9CC602C" w:tentative="1">
      <w:start w:val="1"/>
      <w:numFmt w:val="bullet"/>
      <w:lvlText w:val="•"/>
      <w:lvlJc w:val="left"/>
      <w:pPr>
        <w:tabs>
          <w:tab w:val="num" w:pos="5541"/>
        </w:tabs>
        <w:ind w:left="5541" w:hanging="360"/>
      </w:pPr>
      <w:rPr>
        <w:rFonts w:ascii="Arial" w:hAnsi="Arial" w:hint="default"/>
      </w:rPr>
    </w:lvl>
    <w:lvl w:ilvl="8" w:tplc="F148E810" w:tentative="1">
      <w:start w:val="1"/>
      <w:numFmt w:val="bullet"/>
      <w:lvlText w:val="•"/>
      <w:lvlJc w:val="left"/>
      <w:pPr>
        <w:tabs>
          <w:tab w:val="num" w:pos="6261"/>
        </w:tabs>
        <w:ind w:left="6261" w:hanging="360"/>
      </w:pPr>
      <w:rPr>
        <w:rFonts w:ascii="Arial" w:hAnsi="Arial" w:hint="default"/>
      </w:rPr>
    </w:lvl>
  </w:abstractNum>
  <w:abstractNum w:abstractNumId="2" w15:restartNumberingAfterBreak="0">
    <w:nsid w:val="08E0329E"/>
    <w:multiLevelType w:val="hybridMultilevel"/>
    <w:tmpl w:val="1DF2452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3E2E46"/>
    <w:multiLevelType w:val="hybridMultilevel"/>
    <w:tmpl w:val="5F3860E0"/>
    <w:lvl w:ilvl="0" w:tplc="6A48E6FA">
      <w:numFmt w:val="bullet"/>
      <w:lvlText w:val="-"/>
      <w:lvlJc w:val="left"/>
      <w:pPr>
        <w:ind w:left="897" w:hanging="360"/>
      </w:pPr>
      <w:rPr>
        <w:rFonts w:ascii="Times New Roman" w:eastAsiaTheme="minorHAnsi" w:hAnsi="Times New Roman" w:cs="Times New Roman" w:hint="default"/>
      </w:rPr>
    </w:lvl>
    <w:lvl w:ilvl="1" w:tplc="FFFFFFFF" w:tentative="1">
      <w:start w:val="1"/>
      <w:numFmt w:val="bullet"/>
      <w:lvlText w:val="o"/>
      <w:lvlJc w:val="left"/>
      <w:pPr>
        <w:ind w:left="1617" w:hanging="360"/>
      </w:pPr>
      <w:rPr>
        <w:rFonts w:ascii="Courier New" w:hAnsi="Courier New" w:cs="Courier New" w:hint="default"/>
      </w:rPr>
    </w:lvl>
    <w:lvl w:ilvl="2" w:tplc="FFFFFFFF" w:tentative="1">
      <w:start w:val="1"/>
      <w:numFmt w:val="bullet"/>
      <w:lvlText w:val=""/>
      <w:lvlJc w:val="left"/>
      <w:pPr>
        <w:ind w:left="2337" w:hanging="360"/>
      </w:pPr>
      <w:rPr>
        <w:rFonts w:ascii="Wingdings" w:hAnsi="Wingdings" w:hint="default"/>
      </w:rPr>
    </w:lvl>
    <w:lvl w:ilvl="3" w:tplc="FFFFFFFF" w:tentative="1">
      <w:start w:val="1"/>
      <w:numFmt w:val="bullet"/>
      <w:lvlText w:val=""/>
      <w:lvlJc w:val="left"/>
      <w:pPr>
        <w:ind w:left="3057" w:hanging="360"/>
      </w:pPr>
      <w:rPr>
        <w:rFonts w:ascii="Symbol" w:hAnsi="Symbol" w:hint="default"/>
      </w:rPr>
    </w:lvl>
    <w:lvl w:ilvl="4" w:tplc="FFFFFFFF" w:tentative="1">
      <w:start w:val="1"/>
      <w:numFmt w:val="bullet"/>
      <w:lvlText w:val="o"/>
      <w:lvlJc w:val="left"/>
      <w:pPr>
        <w:ind w:left="3777" w:hanging="360"/>
      </w:pPr>
      <w:rPr>
        <w:rFonts w:ascii="Courier New" w:hAnsi="Courier New" w:cs="Courier New" w:hint="default"/>
      </w:rPr>
    </w:lvl>
    <w:lvl w:ilvl="5" w:tplc="FFFFFFFF" w:tentative="1">
      <w:start w:val="1"/>
      <w:numFmt w:val="bullet"/>
      <w:lvlText w:val=""/>
      <w:lvlJc w:val="left"/>
      <w:pPr>
        <w:ind w:left="4497" w:hanging="360"/>
      </w:pPr>
      <w:rPr>
        <w:rFonts w:ascii="Wingdings" w:hAnsi="Wingdings" w:hint="default"/>
      </w:rPr>
    </w:lvl>
    <w:lvl w:ilvl="6" w:tplc="FFFFFFFF" w:tentative="1">
      <w:start w:val="1"/>
      <w:numFmt w:val="bullet"/>
      <w:lvlText w:val=""/>
      <w:lvlJc w:val="left"/>
      <w:pPr>
        <w:ind w:left="5217" w:hanging="360"/>
      </w:pPr>
      <w:rPr>
        <w:rFonts w:ascii="Symbol" w:hAnsi="Symbol" w:hint="default"/>
      </w:rPr>
    </w:lvl>
    <w:lvl w:ilvl="7" w:tplc="FFFFFFFF" w:tentative="1">
      <w:start w:val="1"/>
      <w:numFmt w:val="bullet"/>
      <w:lvlText w:val="o"/>
      <w:lvlJc w:val="left"/>
      <w:pPr>
        <w:ind w:left="5937" w:hanging="360"/>
      </w:pPr>
      <w:rPr>
        <w:rFonts w:ascii="Courier New" w:hAnsi="Courier New" w:cs="Courier New" w:hint="default"/>
      </w:rPr>
    </w:lvl>
    <w:lvl w:ilvl="8" w:tplc="FFFFFFFF" w:tentative="1">
      <w:start w:val="1"/>
      <w:numFmt w:val="bullet"/>
      <w:lvlText w:val=""/>
      <w:lvlJc w:val="left"/>
      <w:pPr>
        <w:ind w:left="6657" w:hanging="360"/>
      </w:pPr>
      <w:rPr>
        <w:rFonts w:ascii="Wingdings" w:hAnsi="Wingdings" w:hint="default"/>
      </w:rPr>
    </w:lvl>
  </w:abstractNum>
  <w:abstractNum w:abstractNumId="4" w15:restartNumberingAfterBreak="0">
    <w:nsid w:val="0A440D48"/>
    <w:multiLevelType w:val="hybridMultilevel"/>
    <w:tmpl w:val="6B0E7F26"/>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2A56B1"/>
    <w:multiLevelType w:val="hybridMultilevel"/>
    <w:tmpl w:val="26BEAF48"/>
    <w:lvl w:ilvl="0" w:tplc="6A48E6FA">
      <w:numFmt w:val="bullet"/>
      <w:lvlText w:val="-"/>
      <w:lvlJc w:val="left"/>
      <w:pPr>
        <w:ind w:left="723" w:hanging="360"/>
      </w:pPr>
      <w:rPr>
        <w:rFonts w:ascii="Times New Roman" w:eastAsiaTheme="minorHAnsi" w:hAnsi="Times New Roman" w:cs="Times New Roman"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6" w15:restartNumberingAfterBreak="0">
    <w:nsid w:val="0CF13440"/>
    <w:multiLevelType w:val="hybridMultilevel"/>
    <w:tmpl w:val="5412C85C"/>
    <w:lvl w:ilvl="0" w:tplc="6A48E6FA">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D3F5F6D"/>
    <w:multiLevelType w:val="hybridMultilevel"/>
    <w:tmpl w:val="2BDE5AA8"/>
    <w:lvl w:ilvl="0" w:tplc="6A48E6FA">
      <w:numFmt w:val="bullet"/>
      <w:lvlText w:val="-"/>
      <w:lvlJc w:val="left"/>
      <w:pPr>
        <w:ind w:left="723" w:hanging="360"/>
      </w:pPr>
      <w:rPr>
        <w:rFonts w:ascii="Times New Roman" w:eastAsiaTheme="minorHAnsi" w:hAnsi="Times New Roman" w:cs="Times New Roman"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8" w15:restartNumberingAfterBreak="0">
    <w:nsid w:val="0DD60E69"/>
    <w:multiLevelType w:val="hybridMultilevel"/>
    <w:tmpl w:val="1E76E288"/>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3C54A1"/>
    <w:multiLevelType w:val="hybridMultilevel"/>
    <w:tmpl w:val="D4EA8B3A"/>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F7C32C2"/>
    <w:multiLevelType w:val="hybridMultilevel"/>
    <w:tmpl w:val="0EE0E29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1A31EE"/>
    <w:multiLevelType w:val="hybridMultilevel"/>
    <w:tmpl w:val="54E650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367296"/>
    <w:multiLevelType w:val="hybridMultilevel"/>
    <w:tmpl w:val="8112F8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A2E081B"/>
    <w:multiLevelType w:val="hybridMultilevel"/>
    <w:tmpl w:val="624A20A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FD036A5"/>
    <w:multiLevelType w:val="hybridMultilevel"/>
    <w:tmpl w:val="AC3A9D6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B60BC5"/>
    <w:multiLevelType w:val="hybridMultilevel"/>
    <w:tmpl w:val="D30A9D2E"/>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457ACD"/>
    <w:multiLevelType w:val="hybridMultilevel"/>
    <w:tmpl w:val="D650597E"/>
    <w:lvl w:ilvl="0" w:tplc="6A48E6FA">
      <w:numFmt w:val="bullet"/>
      <w:lvlText w:val="-"/>
      <w:lvlJc w:val="left"/>
      <w:pPr>
        <w:ind w:left="1041" w:hanging="360"/>
      </w:pPr>
      <w:rPr>
        <w:rFonts w:ascii="Times New Roman" w:eastAsiaTheme="minorHAnsi" w:hAnsi="Times New Roman" w:cs="Times New Roman" w:hint="default"/>
      </w:rPr>
    </w:lvl>
    <w:lvl w:ilvl="1" w:tplc="04100003" w:tentative="1">
      <w:start w:val="1"/>
      <w:numFmt w:val="bullet"/>
      <w:lvlText w:val="o"/>
      <w:lvlJc w:val="left"/>
      <w:pPr>
        <w:ind w:left="1761" w:hanging="360"/>
      </w:pPr>
      <w:rPr>
        <w:rFonts w:ascii="Courier New" w:hAnsi="Courier New" w:cs="Courier New" w:hint="default"/>
      </w:rPr>
    </w:lvl>
    <w:lvl w:ilvl="2" w:tplc="04100005" w:tentative="1">
      <w:start w:val="1"/>
      <w:numFmt w:val="bullet"/>
      <w:lvlText w:val=""/>
      <w:lvlJc w:val="left"/>
      <w:pPr>
        <w:ind w:left="2481" w:hanging="360"/>
      </w:pPr>
      <w:rPr>
        <w:rFonts w:ascii="Wingdings" w:hAnsi="Wingdings" w:hint="default"/>
      </w:rPr>
    </w:lvl>
    <w:lvl w:ilvl="3" w:tplc="04100001" w:tentative="1">
      <w:start w:val="1"/>
      <w:numFmt w:val="bullet"/>
      <w:lvlText w:val=""/>
      <w:lvlJc w:val="left"/>
      <w:pPr>
        <w:ind w:left="3201" w:hanging="360"/>
      </w:pPr>
      <w:rPr>
        <w:rFonts w:ascii="Symbol" w:hAnsi="Symbol" w:hint="default"/>
      </w:rPr>
    </w:lvl>
    <w:lvl w:ilvl="4" w:tplc="04100003" w:tentative="1">
      <w:start w:val="1"/>
      <w:numFmt w:val="bullet"/>
      <w:lvlText w:val="o"/>
      <w:lvlJc w:val="left"/>
      <w:pPr>
        <w:ind w:left="3921" w:hanging="360"/>
      </w:pPr>
      <w:rPr>
        <w:rFonts w:ascii="Courier New" w:hAnsi="Courier New" w:cs="Courier New" w:hint="default"/>
      </w:rPr>
    </w:lvl>
    <w:lvl w:ilvl="5" w:tplc="04100005" w:tentative="1">
      <w:start w:val="1"/>
      <w:numFmt w:val="bullet"/>
      <w:lvlText w:val=""/>
      <w:lvlJc w:val="left"/>
      <w:pPr>
        <w:ind w:left="4641" w:hanging="360"/>
      </w:pPr>
      <w:rPr>
        <w:rFonts w:ascii="Wingdings" w:hAnsi="Wingdings" w:hint="default"/>
      </w:rPr>
    </w:lvl>
    <w:lvl w:ilvl="6" w:tplc="04100001" w:tentative="1">
      <w:start w:val="1"/>
      <w:numFmt w:val="bullet"/>
      <w:lvlText w:val=""/>
      <w:lvlJc w:val="left"/>
      <w:pPr>
        <w:ind w:left="5361" w:hanging="360"/>
      </w:pPr>
      <w:rPr>
        <w:rFonts w:ascii="Symbol" w:hAnsi="Symbol" w:hint="default"/>
      </w:rPr>
    </w:lvl>
    <w:lvl w:ilvl="7" w:tplc="04100003" w:tentative="1">
      <w:start w:val="1"/>
      <w:numFmt w:val="bullet"/>
      <w:lvlText w:val="o"/>
      <w:lvlJc w:val="left"/>
      <w:pPr>
        <w:ind w:left="6081" w:hanging="360"/>
      </w:pPr>
      <w:rPr>
        <w:rFonts w:ascii="Courier New" w:hAnsi="Courier New" w:cs="Courier New" w:hint="default"/>
      </w:rPr>
    </w:lvl>
    <w:lvl w:ilvl="8" w:tplc="04100005" w:tentative="1">
      <w:start w:val="1"/>
      <w:numFmt w:val="bullet"/>
      <w:lvlText w:val=""/>
      <w:lvlJc w:val="left"/>
      <w:pPr>
        <w:ind w:left="6801" w:hanging="360"/>
      </w:pPr>
      <w:rPr>
        <w:rFonts w:ascii="Wingdings" w:hAnsi="Wingdings" w:hint="default"/>
      </w:rPr>
    </w:lvl>
  </w:abstractNum>
  <w:abstractNum w:abstractNumId="17" w15:restartNumberingAfterBreak="0">
    <w:nsid w:val="25741A76"/>
    <w:multiLevelType w:val="hybridMultilevel"/>
    <w:tmpl w:val="C2C459E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233673"/>
    <w:multiLevelType w:val="hybridMultilevel"/>
    <w:tmpl w:val="3FA89F42"/>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907308A"/>
    <w:multiLevelType w:val="hybridMultilevel"/>
    <w:tmpl w:val="A448C9A8"/>
    <w:lvl w:ilvl="0" w:tplc="6A48E6FA">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A22145E"/>
    <w:multiLevelType w:val="hybridMultilevel"/>
    <w:tmpl w:val="0FF477DC"/>
    <w:lvl w:ilvl="0" w:tplc="6A48E6FA">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BF50707"/>
    <w:multiLevelType w:val="hybridMultilevel"/>
    <w:tmpl w:val="6CD49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DE66E0"/>
    <w:multiLevelType w:val="hybridMultilevel"/>
    <w:tmpl w:val="5408375C"/>
    <w:lvl w:ilvl="0" w:tplc="6A48E6FA">
      <w:numFmt w:val="bullet"/>
      <w:lvlText w:val="-"/>
      <w:lvlJc w:val="left"/>
      <w:pPr>
        <w:ind w:left="897" w:hanging="360"/>
      </w:pPr>
      <w:rPr>
        <w:rFonts w:ascii="Times New Roman" w:eastAsiaTheme="minorHAnsi" w:hAnsi="Times New Roman" w:cs="Times New Roman" w:hint="default"/>
      </w:rPr>
    </w:lvl>
    <w:lvl w:ilvl="1" w:tplc="FFFFFFFF" w:tentative="1">
      <w:start w:val="1"/>
      <w:numFmt w:val="bullet"/>
      <w:lvlText w:val="o"/>
      <w:lvlJc w:val="left"/>
      <w:pPr>
        <w:ind w:left="1617" w:hanging="360"/>
      </w:pPr>
      <w:rPr>
        <w:rFonts w:ascii="Courier New" w:hAnsi="Courier New" w:cs="Courier New" w:hint="default"/>
      </w:rPr>
    </w:lvl>
    <w:lvl w:ilvl="2" w:tplc="FFFFFFFF" w:tentative="1">
      <w:start w:val="1"/>
      <w:numFmt w:val="bullet"/>
      <w:lvlText w:val=""/>
      <w:lvlJc w:val="left"/>
      <w:pPr>
        <w:ind w:left="2337" w:hanging="360"/>
      </w:pPr>
      <w:rPr>
        <w:rFonts w:ascii="Wingdings" w:hAnsi="Wingdings" w:hint="default"/>
      </w:rPr>
    </w:lvl>
    <w:lvl w:ilvl="3" w:tplc="FFFFFFFF" w:tentative="1">
      <w:start w:val="1"/>
      <w:numFmt w:val="bullet"/>
      <w:lvlText w:val=""/>
      <w:lvlJc w:val="left"/>
      <w:pPr>
        <w:ind w:left="3057" w:hanging="360"/>
      </w:pPr>
      <w:rPr>
        <w:rFonts w:ascii="Symbol" w:hAnsi="Symbol" w:hint="default"/>
      </w:rPr>
    </w:lvl>
    <w:lvl w:ilvl="4" w:tplc="FFFFFFFF" w:tentative="1">
      <w:start w:val="1"/>
      <w:numFmt w:val="bullet"/>
      <w:lvlText w:val="o"/>
      <w:lvlJc w:val="left"/>
      <w:pPr>
        <w:ind w:left="3777" w:hanging="360"/>
      </w:pPr>
      <w:rPr>
        <w:rFonts w:ascii="Courier New" w:hAnsi="Courier New" w:cs="Courier New" w:hint="default"/>
      </w:rPr>
    </w:lvl>
    <w:lvl w:ilvl="5" w:tplc="FFFFFFFF" w:tentative="1">
      <w:start w:val="1"/>
      <w:numFmt w:val="bullet"/>
      <w:lvlText w:val=""/>
      <w:lvlJc w:val="left"/>
      <w:pPr>
        <w:ind w:left="4497" w:hanging="360"/>
      </w:pPr>
      <w:rPr>
        <w:rFonts w:ascii="Wingdings" w:hAnsi="Wingdings" w:hint="default"/>
      </w:rPr>
    </w:lvl>
    <w:lvl w:ilvl="6" w:tplc="FFFFFFFF" w:tentative="1">
      <w:start w:val="1"/>
      <w:numFmt w:val="bullet"/>
      <w:lvlText w:val=""/>
      <w:lvlJc w:val="left"/>
      <w:pPr>
        <w:ind w:left="5217" w:hanging="360"/>
      </w:pPr>
      <w:rPr>
        <w:rFonts w:ascii="Symbol" w:hAnsi="Symbol" w:hint="default"/>
      </w:rPr>
    </w:lvl>
    <w:lvl w:ilvl="7" w:tplc="FFFFFFFF" w:tentative="1">
      <w:start w:val="1"/>
      <w:numFmt w:val="bullet"/>
      <w:lvlText w:val="o"/>
      <w:lvlJc w:val="left"/>
      <w:pPr>
        <w:ind w:left="5937" w:hanging="360"/>
      </w:pPr>
      <w:rPr>
        <w:rFonts w:ascii="Courier New" w:hAnsi="Courier New" w:cs="Courier New" w:hint="default"/>
      </w:rPr>
    </w:lvl>
    <w:lvl w:ilvl="8" w:tplc="FFFFFFFF" w:tentative="1">
      <w:start w:val="1"/>
      <w:numFmt w:val="bullet"/>
      <w:lvlText w:val=""/>
      <w:lvlJc w:val="left"/>
      <w:pPr>
        <w:ind w:left="6657" w:hanging="360"/>
      </w:pPr>
      <w:rPr>
        <w:rFonts w:ascii="Wingdings" w:hAnsi="Wingdings" w:hint="default"/>
      </w:rPr>
    </w:lvl>
  </w:abstractNum>
  <w:abstractNum w:abstractNumId="23" w15:restartNumberingAfterBreak="0">
    <w:nsid w:val="30AD132F"/>
    <w:multiLevelType w:val="hybridMultilevel"/>
    <w:tmpl w:val="44A600A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68303B6"/>
    <w:multiLevelType w:val="hybridMultilevel"/>
    <w:tmpl w:val="03A2DBFA"/>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BCE0836"/>
    <w:multiLevelType w:val="hybridMultilevel"/>
    <w:tmpl w:val="CAAA774E"/>
    <w:lvl w:ilvl="0" w:tplc="6A48E6FA">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3D440CD0"/>
    <w:multiLevelType w:val="hybridMultilevel"/>
    <w:tmpl w:val="922E82E8"/>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D60410D"/>
    <w:multiLevelType w:val="hybridMultilevel"/>
    <w:tmpl w:val="A77E3AC2"/>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1192C90"/>
    <w:multiLevelType w:val="hybridMultilevel"/>
    <w:tmpl w:val="AEB0034A"/>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39325CA"/>
    <w:multiLevelType w:val="hybridMultilevel"/>
    <w:tmpl w:val="BF8E1DBA"/>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4D900BB"/>
    <w:multiLevelType w:val="hybridMultilevel"/>
    <w:tmpl w:val="8E7E201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85E0675"/>
    <w:multiLevelType w:val="hybridMultilevel"/>
    <w:tmpl w:val="DF2C3AF2"/>
    <w:lvl w:ilvl="0" w:tplc="04100001">
      <w:start w:val="1"/>
      <w:numFmt w:val="bullet"/>
      <w:lvlText w:val=""/>
      <w:lvlJc w:val="left"/>
      <w:pPr>
        <w:ind w:left="899" w:hanging="360"/>
      </w:pPr>
      <w:rPr>
        <w:rFonts w:ascii="Symbol" w:hAnsi="Symbol" w:hint="default"/>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32" w15:restartNumberingAfterBreak="0">
    <w:nsid w:val="4B2F1008"/>
    <w:multiLevelType w:val="hybridMultilevel"/>
    <w:tmpl w:val="6EE4C11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DC70E90"/>
    <w:multiLevelType w:val="hybridMultilevel"/>
    <w:tmpl w:val="D0BA00F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2F42DC7"/>
    <w:multiLevelType w:val="hybridMultilevel"/>
    <w:tmpl w:val="DC9E5D58"/>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502057A"/>
    <w:multiLevelType w:val="hybridMultilevel"/>
    <w:tmpl w:val="A0AC5C62"/>
    <w:lvl w:ilvl="0" w:tplc="6A48E6FA">
      <w:numFmt w:val="bullet"/>
      <w:lvlText w:val="-"/>
      <w:lvlJc w:val="left"/>
      <w:pPr>
        <w:ind w:left="899" w:hanging="360"/>
      </w:pPr>
      <w:rPr>
        <w:rFonts w:ascii="Times New Roman" w:eastAsiaTheme="minorHAnsi" w:hAnsi="Times New Roman" w:cs="Times New Roman" w:hint="default"/>
      </w:rPr>
    </w:lvl>
    <w:lvl w:ilvl="1" w:tplc="FFFFFFFF" w:tentative="1">
      <w:start w:val="1"/>
      <w:numFmt w:val="bullet"/>
      <w:lvlText w:val="o"/>
      <w:lvlJc w:val="left"/>
      <w:pPr>
        <w:ind w:left="1619" w:hanging="360"/>
      </w:pPr>
      <w:rPr>
        <w:rFonts w:ascii="Courier New" w:hAnsi="Courier New" w:cs="Courier New" w:hint="default"/>
      </w:rPr>
    </w:lvl>
    <w:lvl w:ilvl="2" w:tplc="FFFFFFFF" w:tentative="1">
      <w:start w:val="1"/>
      <w:numFmt w:val="bullet"/>
      <w:lvlText w:val=""/>
      <w:lvlJc w:val="left"/>
      <w:pPr>
        <w:ind w:left="2339" w:hanging="360"/>
      </w:pPr>
      <w:rPr>
        <w:rFonts w:ascii="Wingdings" w:hAnsi="Wingdings" w:hint="default"/>
      </w:rPr>
    </w:lvl>
    <w:lvl w:ilvl="3" w:tplc="FFFFFFFF" w:tentative="1">
      <w:start w:val="1"/>
      <w:numFmt w:val="bullet"/>
      <w:lvlText w:val=""/>
      <w:lvlJc w:val="left"/>
      <w:pPr>
        <w:ind w:left="3059" w:hanging="360"/>
      </w:pPr>
      <w:rPr>
        <w:rFonts w:ascii="Symbol" w:hAnsi="Symbol" w:hint="default"/>
      </w:rPr>
    </w:lvl>
    <w:lvl w:ilvl="4" w:tplc="FFFFFFFF" w:tentative="1">
      <w:start w:val="1"/>
      <w:numFmt w:val="bullet"/>
      <w:lvlText w:val="o"/>
      <w:lvlJc w:val="left"/>
      <w:pPr>
        <w:ind w:left="3779" w:hanging="360"/>
      </w:pPr>
      <w:rPr>
        <w:rFonts w:ascii="Courier New" w:hAnsi="Courier New" w:cs="Courier New" w:hint="default"/>
      </w:rPr>
    </w:lvl>
    <w:lvl w:ilvl="5" w:tplc="FFFFFFFF" w:tentative="1">
      <w:start w:val="1"/>
      <w:numFmt w:val="bullet"/>
      <w:lvlText w:val=""/>
      <w:lvlJc w:val="left"/>
      <w:pPr>
        <w:ind w:left="4499" w:hanging="360"/>
      </w:pPr>
      <w:rPr>
        <w:rFonts w:ascii="Wingdings" w:hAnsi="Wingdings" w:hint="default"/>
      </w:rPr>
    </w:lvl>
    <w:lvl w:ilvl="6" w:tplc="FFFFFFFF" w:tentative="1">
      <w:start w:val="1"/>
      <w:numFmt w:val="bullet"/>
      <w:lvlText w:val=""/>
      <w:lvlJc w:val="left"/>
      <w:pPr>
        <w:ind w:left="5219" w:hanging="360"/>
      </w:pPr>
      <w:rPr>
        <w:rFonts w:ascii="Symbol" w:hAnsi="Symbol" w:hint="default"/>
      </w:rPr>
    </w:lvl>
    <w:lvl w:ilvl="7" w:tplc="FFFFFFFF" w:tentative="1">
      <w:start w:val="1"/>
      <w:numFmt w:val="bullet"/>
      <w:lvlText w:val="o"/>
      <w:lvlJc w:val="left"/>
      <w:pPr>
        <w:ind w:left="5939" w:hanging="360"/>
      </w:pPr>
      <w:rPr>
        <w:rFonts w:ascii="Courier New" w:hAnsi="Courier New" w:cs="Courier New" w:hint="default"/>
      </w:rPr>
    </w:lvl>
    <w:lvl w:ilvl="8" w:tplc="FFFFFFFF" w:tentative="1">
      <w:start w:val="1"/>
      <w:numFmt w:val="bullet"/>
      <w:lvlText w:val=""/>
      <w:lvlJc w:val="left"/>
      <w:pPr>
        <w:ind w:left="6659" w:hanging="360"/>
      </w:pPr>
      <w:rPr>
        <w:rFonts w:ascii="Wingdings" w:hAnsi="Wingdings" w:hint="default"/>
      </w:rPr>
    </w:lvl>
  </w:abstractNum>
  <w:abstractNum w:abstractNumId="36" w15:restartNumberingAfterBreak="0">
    <w:nsid w:val="56DA3BF0"/>
    <w:multiLevelType w:val="hybridMultilevel"/>
    <w:tmpl w:val="96326D6A"/>
    <w:lvl w:ilvl="0" w:tplc="6A48E6FA">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7C31BFC"/>
    <w:multiLevelType w:val="hybridMultilevel"/>
    <w:tmpl w:val="7E6EB5D6"/>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CB4741"/>
    <w:multiLevelType w:val="hybridMultilevel"/>
    <w:tmpl w:val="76421D8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255A5B"/>
    <w:multiLevelType w:val="hybridMultilevel"/>
    <w:tmpl w:val="6226AF22"/>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04206E4"/>
    <w:multiLevelType w:val="hybridMultilevel"/>
    <w:tmpl w:val="D82816F0"/>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41" w15:restartNumberingAfterBreak="0">
    <w:nsid w:val="606F5E18"/>
    <w:multiLevelType w:val="hybridMultilevel"/>
    <w:tmpl w:val="22AEB272"/>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752639"/>
    <w:multiLevelType w:val="hybridMultilevel"/>
    <w:tmpl w:val="22929ED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C320A4A"/>
    <w:multiLevelType w:val="hybridMultilevel"/>
    <w:tmpl w:val="CC1490B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F6A0645"/>
    <w:multiLevelType w:val="hybridMultilevel"/>
    <w:tmpl w:val="5EAE951A"/>
    <w:lvl w:ilvl="0" w:tplc="6A48E6FA">
      <w:numFmt w:val="bullet"/>
      <w:lvlText w:val="-"/>
      <w:lvlJc w:val="left"/>
      <w:pPr>
        <w:ind w:left="899" w:hanging="360"/>
      </w:pPr>
      <w:rPr>
        <w:rFonts w:ascii="Times New Roman" w:eastAsiaTheme="minorHAnsi" w:hAnsi="Times New Roman" w:cs="Times New Roman" w:hint="default"/>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45" w15:restartNumberingAfterBreak="0">
    <w:nsid w:val="716C7D8C"/>
    <w:multiLevelType w:val="hybridMultilevel"/>
    <w:tmpl w:val="6B5E538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A4672B"/>
    <w:multiLevelType w:val="hybridMultilevel"/>
    <w:tmpl w:val="0E46D2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2AE41E2"/>
    <w:multiLevelType w:val="hybridMultilevel"/>
    <w:tmpl w:val="6C4C314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6404D87"/>
    <w:multiLevelType w:val="hybridMultilevel"/>
    <w:tmpl w:val="A83C8864"/>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71A6832"/>
    <w:multiLevelType w:val="hybridMultilevel"/>
    <w:tmpl w:val="0736EC00"/>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7C57FB4"/>
    <w:multiLevelType w:val="hybridMultilevel"/>
    <w:tmpl w:val="F81A82AE"/>
    <w:lvl w:ilvl="0" w:tplc="6A48E6F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62292087">
    <w:abstractNumId w:val="14"/>
  </w:num>
  <w:num w:numId="2" w16cid:durableId="433280637">
    <w:abstractNumId w:val="17"/>
  </w:num>
  <w:num w:numId="3" w16cid:durableId="1773698087">
    <w:abstractNumId w:val="1"/>
  </w:num>
  <w:num w:numId="4" w16cid:durableId="8682554">
    <w:abstractNumId w:val="46"/>
  </w:num>
  <w:num w:numId="5" w16cid:durableId="2111198721">
    <w:abstractNumId w:val="21"/>
  </w:num>
  <w:num w:numId="6" w16cid:durableId="1415976483">
    <w:abstractNumId w:val="40"/>
  </w:num>
  <w:num w:numId="7" w16cid:durableId="916983899">
    <w:abstractNumId w:val="23"/>
  </w:num>
  <w:num w:numId="8" w16cid:durableId="926185348">
    <w:abstractNumId w:val="31"/>
  </w:num>
  <w:num w:numId="9" w16cid:durableId="1237208653">
    <w:abstractNumId w:val="48"/>
  </w:num>
  <w:num w:numId="10" w16cid:durableId="1747654182">
    <w:abstractNumId w:val="12"/>
  </w:num>
  <w:num w:numId="11" w16cid:durableId="1476487697">
    <w:abstractNumId w:val="35"/>
  </w:num>
  <w:num w:numId="12" w16cid:durableId="920454619">
    <w:abstractNumId w:val="25"/>
  </w:num>
  <w:num w:numId="13" w16cid:durableId="354816691">
    <w:abstractNumId w:val="20"/>
  </w:num>
  <w:num w:numId="14" w16cid:durableId="2024934384">
    <w:abstractNumId w:val="3"/>
  </w:num>
  <w:num w:numId="15" w16cid:durableId="2009794864">
    <w:abstractNumId w:val="22"/>
  </w:num>
  <w:num w:numId="16" w16cid:durableId="205139923">
    <w:abstractNumId w:val="41"/>
  </w:num>
  <w:num w:numId="17" w16cid:durableId="820193371">
    <w:abstractNumId w:val="44"/>
  </w:num>
  <w:num w:numId="18" w16cid:durableId="1715696771">
    <w:abstractNumId w:val="16"/>
  </w:num>
  <w:num w:numId="19" w16cid:durableId="1521360107">
    <w:abstractNumId w:val="7"/>
  </w:num>
  <w:num w:numId="20" w16cid:durableId="1145976445">
    <w:abstractNumId w:val="5"/>
  </w:num>
  <w:num w:numId="21" w16cid:durableId="1047341652">
    <w:abstractNumId w:val="13"/>
  </w:num>
  <w:num w:numId="22" w16cid:durableId="1359503626">
    <w:abstractNumId w:val="50"/>
  </w:num>
  <w:num w:numId="23" w16cid:durableId="1880581740">
    <w:abstractNumId w:val="9"/>
  </w:num>
  <w:num w:numId="24" w16cid:durableId="758015738">
    <w:abstractNumId w:val="36"/>
  </w:num>
  <w:num w:numId="25" w16cid:durableId="1004094114">
    <w:abstractNumId w:val="11"/>
  </w:num>
  <w:num w:numId="26" w16cid:durableId="1899782629">
    <w:abstractNumId w:val="0"/>
  </w:num>
  <w:num w:numId="27" w16cid:durableId="1301110525">
    <w:abstractNumId w:val="19"/>
  </w:num>
  <w:num w:numId="28" w16cid:durableId="171801382">
    <w:abstractNumId w:val="27"/>
  </w:num>
  <w:num w:numId="29" w16cid:durableId="222374669">
    <w:abstractNumId w:val="26"/>
  </w:num>
  <w:num w:numId="30" w16cid:durableId="456148674">
    <w:abstractNumId w:val="32"/>
  </w:num>
  <w:num w:numId="31" w16cid:durableId="1248078076">
    <w:abstractNumId w:val="49"/>
  </w:num>
  <w:num w:numId="32" w16cid:durableId="1722097513">
    <w:abstractNumId w:val="28"/>
  </w:num>
  <w:num w:numId="33" w16cid:durableId="156653032">
    <w:abstractNumId w:val="42"/>
  </w:num>
  <w:num w:numId="34" w16cid:durableId="1616211069">
    <w:abstractNumId w:val="38"/>
  </w:num>
  <w:num w:numId="35" w16cid:durableId="410349484">
    <w:abstractNumId w:val="45"/>
  </w:num>
  <w:num w:numId="36" w16cid:durableId="1807771570">
    <w:abstractNumId w:val="39"/>
  </w:num>
  <w:num w:numId="37" w16cid:durableId="537277039">
    <w:abstractNumId w:val="2"/>
  </w:num>
  <w:num w:numId="38" w16cid:durableId="2082022274">
    <w:abstractNumId w:val="43"/>
  </w:num>
  <w:num w:numId="39" w16cid:durableId="1234512210">
    <w:abstractNumId w:val="47"/>
  </w:num>
  <w:num w:numId="40" w16cid:durableId="1546142425">
    <w:abstractNumId w:val="30"/>
  </w:num>
  <w:num w:numId="41" w16cid:durableId="927663779">
    <w:abstractNumId w:val="33"/>
  </w:num>
  <w:num w:numId="42" w16cid:durableId="201284500">
    <w:abstractNumId w:val="10"/>
  </w:num>
  <w:num w:numId="43" w16cid:durableId="2048411970">
    <w:abstractNumId w:val="24"/>
  </w:num>
  <w:num w:numId="44" w16cid:durableId="701825601">
    <w:abstractNumId w:val="6"/>
  </w:num>
  <w:num w:numId="45" w16cid:durableId="57948721">
    <w:abstractNumId w:val="18"/>
  </w:num>
  <w:num w:numId="46" w16cid:durableId="709040598">
    <w:abstractNumId w:val="34"/>
  </w:num>
  <w:num w:numId="47" w16cid:durableId="1939866987">
    <w:abstractNumId w:val="8"/>
  </w:num>
  <w:num w:numId="48" w16cid:durableId="1991978706">
    <w:abstractNumId w:val="37"/>
  </w:num>
  <w:num w:numId="49" w16cid:durableId="149716373">
    <w:abstractNumId w:val="4"/>
  </w:num>
  <w:num w:numId="50" w16cid:durableId="1107506564">
    <w:abstractNumId w:val="29"/>
  </w:num>
  <w:num w:numId="51" w16cid:durableId="827284184">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4EA"/>
    <w:rsid w:val="00001E1D"/>
    <w:rsid w:val="000020F1"/>
    <w:rsid w:val="000021BB"/>
    <w:rsid w:val="00004D22"/>
    <w:rsid w:val="00005A13"/>
    <w:rsid w:val="00005A6A"/>
    <w:rsid w:val="00006416"/>
    <w:rsid w:val="0001154A"/>
    <w:rsid w:val="00011BD5"/>
    <w:rsid w:val="000135BB"/>
    <w:rsid w:val="0003332D"/>
    <w:rsid w:val="00047E53"/>
    <w:rsid w:val="000534C0"/>
    <w:rsid w:val="00053BBC"/>
    <w:rsid w:val="00055442"/>
    <w:rsid w:val="0005621B"/>
    <w:rsid w:val="0006175D"/>
    <w:rsid w:val="00067395"/>
    <w:rsid w:val="00070CE8"/>
    <w:rsid w:val="00071F22"/>
    <w:rsid w:val="00072DB9"/>
    <w:rsid w:val="0008077D"/>
    <w:rsid w:val="0008110C"/>
    <w:rsid w:val="00081A8D"/>
    <w:rsid w:val="00085E01"/>
    <w:rsid w:val="00094214"/>
    <w:rsid w:val="000A3723"/>
    <w:rsid w:val="000B0427"/>
    <w:rsid w:val="000B26BD"/>
    <w:rsid w:val="000B277F"/>
    <w:rsid w:val="000B5929"/>
    <w:rsid w:val="000B5AB8"/>
    <w:rsid w:val="000B63EE"/>
    <w:rsid w:val="000C32BC"/>
    <w:rsid w:val="000D27E8"/>
    <w:rsid w:val="000D3D80"/>
    <w:rsid w:val="000D6986"/>
    <w:rsid w:val="000E0370"/>
    <w:rsid w:val="000E0A64"/>
    <w:rsid w:val="000E2590"/>
    <w:rsid w:val="000E2B60"/>
    <w:rsid w:val="000E70B2"/>
    <w:rsid w:val="000E73B7"/>
    <w:rsid w:val="000F12B8"/>
    <w:rsid w:val="000F3258"/>
    <w:rsid w:val="00101661"/>
    <w:rsid w:val="00102CE2"/>
    <w:rsid w:val="00104B8D"/>
    <w:rsid w:val="0010544F"/>
    <w:rsid w:val="001067C1"/>
    <w:rsid w:val="00107A09"/>
    <w:rsid w:val="001278E2"/>
    <w:rsid w:val="001303B9"/>
    <w:rsid w:val="00140647"/>
    <w:rsid w:val="00142198"/>
    <w:rsid w:val="00142B00"/>
    <w:rsid w:val="00143A59"/>
    <w:rsid w:val="00145D37"/>
    <w:rsid w:val="0015466E"/>
    <w:rsid w:val="00154E3F"/>
    <w:rsid w:val="00155C24"/>
    <w:rsid w:val="0016023B"/>
    <w:rsid w:val="0017730D"/>
    <w:rsid w:val="00187AAC"/>
    <w:rsid w:val="00192365"/>
    <w:rsid w:val="00196402"/>
    <w:rsid w:val="00196F0A"/>
    <w:rsid w:val="001A0044"/>
    <w:rsid w:val="001B1A31"/>
    <w:rsid w:val="001B4F93"/>
    <w:rsid w:val="001B5505"/>
    <w:rsid w:val="001B6786"/>
    <w:rsid w:val="001C032C"/>
    <w:rsid w:val="001C148B"/>
    <w:rsid w:val="001C4EF9"/>
    <w:rsid w:val="001C5418"/>
    <w:rsid w:val="001D179A"/>
    <w:rsid w:val="001D266E"/>
    <w:rsid w:val="001E7CC8"/>
    <w:rsid w:val="001F5C99"/>
    <w:rsid w:val="001F7644"/>
    <w:rsid w:val="002042AF"/>
    <w:rsid w:val="002133A1"/>
    <w:rsid w:val="00214C0F"/>
    <w:rsid w:val="0021782D"/>
    <w:rsid w:val="00226BCF"/>
    <w:rsid w:val="00233184"/>
    <w:rsid w:val="002377FA"/>
    <w:rsid w:val="0024182D"/>
    <w:rsid w:val="002432E7"/>
    <w:rsid w:val="00256EAD"/>
    <w:rsid w:val="002635C0"/>
    <w:rsid w:val="002716A7"/>
    <w:rsid w:val="0027604D"/>
    <w:rsid w:val="002854A3"/>
    <w:rsid w:val="00291465"/>
    <w:rsid w:val="002A263A"/>
    <w:rsid w:val="002A721D"/>
    <w:rsid w:val="002B3954"/>
    <w:rsid w:val="002B489E"/>
    <w:rsid w:val="002B4997"/>
    <w:rsid w:val="002B59D0"/>
    <w:rsid w:val="002B5E01"/>
    <w:rsid w:val="002B6649"/>
    <w:rsid w:val="002B7450"/>
    <w:rsid w:val="002B7BDD"/>
    <w:rsid w:val="002C346D"/>
    <w:rsid w:val="002C4290"/>
    <w:rsid w:val="002D0402"/>
    <w:rsid w:val="002D0D12"/>
    <w:rsid w:val="002D4E47"/>
    <w:rsid w:val="002D54AB"/>
    <w:rsid w:val="002D5BFF"/>
    <w:rsid w:val="002D61F5"/>
    <w:rsid w:val="002E1616"/>
    <w:rsid w:val="002E5B37"/>
    <w:rsid w:val="00305E43"/>
    <w:rsid w:val="0031054B"/>
    <w:rsid w:val="0031122E"/>
    <w:rsid w:val="0031255D"/>
    <w:rsid w:val="00316F45"/>
    <w:rsid w:val="00321E36"/>
    <w:rsid w:val="00322369"/>
    <w:rsid w:val="003228AA"/>
    <w:rsid w:val="003264F1"/>
    <w:rsid w:val="00330923"/>
    <w:rsid w:val="00334040"/>
    <w:rsid w:val="00344EC6"/>
    <w:rsid w:val="0035078D"/>
    <w:rsid w:val="003708B6"/>
    <w:rsid w:val="003724DD"/>
    <w:rsid w:val="0037555D"/>
    <w:rsid w:val="0037604B"/>
    <w:rsid w:val="00380EA8"/>
    <w:rsid w:val="00381BD3"/>
    <w:rsid w:val="00383B0E"/>
    <w:rsid w:val="00390F97"/>
    <w:rsid w:val="0039119F"/>
    <w:rsid w:val="00394707"/>
    <w:rsid w:val="003B00AC"/>
    <w:rsid w:val="003B383E"/>
    <w:rsid w:val="003C237F"/>
    <w:rsid w:val="003C444D"/>
    <w:rsid w:val="003C7464"/>
    <w:rsid w:val="003D2395"/>
    <w:rsid w:val="003D4971"/>
    <w:rsid w:val="003D612A"/>
    <w:rsid w:val="003D62DC"/>
    <w:rsid w:val="003D688E"/>
    <w:rsid w:val="003D72DD"/>
    <w:rsid w:val="003D7560"/>
    <w:rsid w:val="003E3BC9"/>
    <w:rsid w:val="003E5DAF"/>
    <w:rsid w:val="003E7496"/>
    <w:rsid w:val="003F1637"/>
    <w:rsid w:val="003F3D1E"/>
    <w:rsid w:val="00401C85"/>
    <w:rsid w:val="00406EB2"/>
    <w:rsid w:val="00416C8C"/>
    <w:rsid w:val="00420193"/>
    <w:rsid w:val="00423130"/>
    <w:rsid w:val="0042328E"/>
    <w:rsid w:val="00433ED6"/>
    <w:rsid w:val="00442852"/>
    <w:rsid w:val="0044612A"/>
    <w:rsid w:val="0045477D"/>
    <w:rsid w:val="00457CFD"/>
    <w:rsid w:val="004613C9"/>
    <w:rsid w:val="0046173D"/>
    <w:rsid w:val="0046404F"/>
    <w:rsid w:val="00474BAD"/>
    <w:rsid w:val="00477C56"/>
    <w:rsid w:val="004864AD"/>
    <w:rsid w:val="00490643"/>
    <w:rsid w:val="004A7341"/>
    <w:rsid w:val="004B245C"/>
    <w:rsid w:val="004C11DB"/>
    <w:rsid w:val="004C4A7C"/>
    <w:rsid w:val="004C6037"/>
    <w:rsid w:val="004D2E86"/>
    <w:rsid w:val="004D6325"/>
    <w:rsid w:val="004E5136"/>
    <w:rsid w:val="004E6C49"/>
    <w:rsid w:val="004F0F0F"/>
    <w:rsid w:val="005059AA"/>
    <w:rsid w:val="0051490F"/>
    <w:rsid w:val="00521614"/>
    <w:rsid w:val="00524A08"/>
    <w:rsid w:val="00530F84"/>
    <w:rsid w:val="0053485C"/>
    <w:rsid w:val="005353F6"/>
    <w:rsid w:val="00541AD8"/>
    <w:rsid w:val="00552538"/>
    <w:rsid w:val="005558E7"/>
    <w:rsid w:val="00561A5F"/>
    <w:rsid w:val="00561ADE"/>
    <w:rsid w:val="0056275D"/>
    <w:rsid w:val="005733EA"/>
    <w:rsid w:val="00574DCD"/>
    <w:rsid w:val="00574E73"/>
    <w:rsid w:val="00583ACD"/>
    <w:rsid w:val="00583E2E"/>
    <w:rsid w:val="00583F76"/>
    <w:rsid w:val="0059293F"/>
    <w:rsid w:val="005948A7"/>
    <w:rsid w:val="005A240C"/>
    <w:rsid w:val="005A3EBE"/>
    <w:rsid w:val="005A7556"/>
    <w:rsid w:val="005B0D16"/>
    <w:rsid w:val="005B2501"/>
    <w:rsid w:val="005B2F2B"/>
    <w:rsid w:val="005B662C"/>
    <w:rsid w:val="005C42CC"/>
    <w:rsid w:val="005C5DD5"/>
    <w:rsid w:val="005C7D46"/>
    <w:rsid w:val="005D1E56"/>
    <w:rsid w:val="005D36E4"/>
    <w:rsid w:val="005D4778"/>
    <w:rsid w:val="005E489D"/>
    <w:rsid w:val="005E67FB"/>
    <w:rsid w:val="005E744B"/>
    <w:rsid w:val="005E7A46"/>
    <w:rsid w:val="005F1815"/>
    <w:rsid w:val="005F3BBE"/>
    <w:rsid w:val="00601B1D"/>
    <w:rsid w:val="006046D0"/>
    <w:rsid w:val="006051F5"/>
    <w:rsid w:val="00622511"/>
    <w:rsid w:val="00622ADE"/>
    <w:rsid w:val="006248CC"/>
    <w:rsid w:val="006313B2"/>
    <w:rsid w:val="006321DE"/>
    <w:rsid w:val="00637F22"/>
    <w:rsid w:val="006418B8"/>
    <w:rsid w:val="00642110"/>
    <w:rsid w:val="0064264F"/>
    <w:rsid w:val="0064482C"/>
    <w:rsid w:val="00644BD6"/>
    <w:rsid w:val="00652E11"/>
    <w:rsid w:val="00653D87"/>
    <w:rsid w:val="0065565D"/>
    <w:rsid w:val="00655CEE"/>
    <w:rsid w:val="006670CC"/>
    <w:rsid w:val="00674832"/>
    <w:rsid w:val="00675DB1"/>
    <w:rsid w:val="00682539"/>
    <w:rsid w:val="00683F6A"/>
    <w:rsid w:val="0068560D"/>
    <w:rsid w:val="0069020C"/>
    <w:rsid w:val="0069052E"/>
    <w:rsid w:val="006913D7"/>
    <w:rsid w:val="006915C6"/>
    <w:rsid w:val="006949C1"/>
    <w:rsid w:val="006A75D1"/>
    <w:rsid w:val="006B143C"/>
    <w:rsid w:val="006B3E46"/>
    <w:rsid w:val="006B5D36"/>
    <w:rsid w:val="006C48A9"/>
    <w:rsid w:val="006C70B9"/>
    <w:rsid w:val="006D0B43"/>
    <w:rsid w:val="006D6E47"/>
    <w:rsid w:val="006E1BB9"/>
    <w:rsid w:val="006F151C"/>
    <w:rsid w:val="006F2CF8"/>
    <w:rsid w:val="006F2FAA"/>
    <w:rsid w:val="006F614B"/>
    <w:rsid w:val="006F6D17"/>
    <w:rsid w:val="006F6E86"/>
    <w:rsid w:val="007038C0"/>
    <w:rsid w:val="00705517"/>
    <w:rsid w:val="00715B1B"/>
    <w:rsid w:val="00723D8F"/>
    <w:rsid w:val="00724523"/>
    <w:rsid w:val="0073064F"/>
    <w:rsid w:val="00732C4E"/>
    <w:rsid w:val="0073360E"/>
    <w:rsid w:val="00735F07"/>
    <w:rsid w:val="0074099B"/>
    <w:rsid w:val="00740F64"/>
    <w:rsid w:val="00747E0D"/>
    <w:rsid w:val="007502C4"/>
    <w:rsid w:val="00752AAF"/>
    <w:rsid w:val="00755218"/>
    <w:rsid w:val="007561FD"/>
    <w:rsid w:val="00760460"/>
    <w:rsid w:val="00762804"/>
    <w:rsid w:val="007704B5"/>
    <w:rsid w:val="007740AE"/>
    <w:rsid w:val="0077676E"/>
    <w:rsid w:val="0079082B"/>
    <w:rsid w:val="007935BE"/>
    <w:rsid w:val="007A18AD"/>
    <w:rsid w:val="007A3975"/>
    <w:rsid w:val="007A47AB"/>
    <w:rsid w:val="007A5F61"/>
    <w:rsid w:val="007B6BCB"/>
    <w:rsid w:val="007B6E92"/>
    <w:rsid w:val="007B77EC"/>
    <w:rsid w:val="007C1491"/>
    <w:rsid w:val="007C2226"/>
    <w:rsid w:val="007C453C"/>
    <w:rsid w:val="007C566B"/>
    <w:rsid w:val="007C5A9D"/>
    <w:rsid w:val="007C672A"/>
    <w:rsid w:val="007C701A"/>
    <w:rsid w:val="007D122E"/>
    <w:rsid w:val="007D44E4"/>
    <w:rsid w:val="007D63CD"/>
    <w:rsid w:val="007E0E3B"/>
    <w:rsid w:val="007E1590"/>
    <w:rsid w:val="007E3C7E"/>
    <w:rsid w:val="007E4353"/>
    <w:rsid w:val="007F0EDE"/>
    <w:rsid w:val="007F12E0"/>
    <w:rsid w:val="007F1AC4"/>
    <w:rsid w:val="007F2D34"/>
    <w:rsid w:val="007F2D82"/>
    <w:rsid w:val="007F7513"/>
    <w:rsid w:val="008027BB"/>
    <w:rsid w:val="008045FE"/>
    <w:rsid w:val="008128A8"/>
    <w:rsid w:val="008132EB"/>
    <w:rsid w:val="00823DC6"/>
    <w:rsid w:val="008240E0"/>
    <w:rsid w:val="00825F8F"/>
    <w:rsid w:val="00832E0D"/>
    <w:rsid w:val="00841DE5"/>
    <w:rsid w:val="008519E6"/>
    <w:rsid w:val="00856283"/>
    <w:rsid w:val="008720C9"/>
    <w:rsid w:val="00883B56"/>
    <w:rsid w:val="00884B94"/>
    <w:rsid w:val="00884E30"/>
    <w:rsid w:val="008871BE"/>
    <w:rsid w:val="008906D0"/>
    <w:rsid w:val="008922F2"/>
    <w:rsid w:val="0089630A"/>
    <w:rsid w:val="008A0707"/>
    <w:rsid w:val="008B60A7"/>
    <w:rsid w:val="008C45FA"/>
    <w:rsid w:val="008C5CAA"/>
    <w:rsid w:val="008C66B0"/>
    <w:rsid w:val="008D334E"/>
    <w:rsid w:val="008E0577"/>
    <w:rsid w:val="008E683A"/>
    <w:rsid w:val="008F2F41"/>
    <w:rsid w:val="008F3AE8"/>
    <w:rsid w:val="008F3C46"/>
    <w:rsid w:val="008F6A67"/>
    <w:rsid w:val="0091059F"/>
    <w:rsid w:val="00913DE6"/>
    <w:rsid w:val="00914472"/>
    <w:rsid w:val="009154AD"/>
    <w:rsid w:val="00923E52"/>
    <w:rsid w:val="00924ABB"/>
    <w:rsid w:val="00932CE4"/>
    <w:rsid w:val="0093622C"/>
    <w:rsid w:val="009362C2"/>
    <w:rsid w:val="00937721"/>
    <w:rsid w:val="00952B01"/>
    <w:rsid w:val="00957043"/>
    <w:rsid w:val="0095791B"/>
    <w:rsid w:val="00964C38"/>
    <w:rsid w:val="0097237F"/>
    <w:rsid w:val="0097520E"/>
    <w:rsid w:val="00981FA8"/>
    <w:rsid w:val="00983034"/>
    <w:rsid w:val="00995019"/>
    <w:rsid w:val="00995296"/>
    <w:rsid w:val="00995FEA"/>
    <w:rsid w:val="009A1662"/>
    <w:rsid w:val="009A5FE4"/>
    <w:rsid w:val="009A776B"/>
    <w:rsid w:val="009B431F"/>
    <w:rsid w:val="009B5BC7"/>
    <w:rsid w:val="009C0913"/>
    <w:rsid w:val="009C62A3"/>
    <w:rsid w:val="009C63EF"/>
    <w:rsid w:val="009C6FCA"/>
    <w:rsid w:val="009D057D"/>
    <w:rsid w:val="009D34F7"/>
    <w:rsid w:val="009D4402"/>
    <w:rsid w:val="009E0E75"/>
    <w:rsid w:val="009E10A3"/>
    <w:rsid w:val="009E2CD1"/>
    <w:rsid w:val="009E3681"/>
    <w:rsid w:val="009E7B0A"/>
    <w:rsid w:val="009F52D4"/>
    <w:rsid w:val="009F7AEE"/>
    <w:rsid w:val="00A01BCB"/>
    <w:rsid w:val="00A0341E"/>
    <w:rsid w:val="00A16812"/>
    <w:rsid w:val="00A2381C"/>
    <w:rsid w:val="00A257EB"/>
    <w:rsid w:val="00A26555"/>
    <w:rsid w:val="00A311F4"/>
    <w:rsid w:val="00A33218"/>
    <w:rsid w:val="00A42D42"/>
    <w:rsid w:val="00A42E29"/>
    <w:rsid w:val="00A459E4"/>
    <w:rsid w:val="00A519F0"/>
    <w:rsid w:val="00A524D4"/>
    <w:rsid w:val="00A54854"/>
    <w:rsid w:val="00A55C4F"/>
    <w:rsid w:val="00A602E1"/>
    <w:rsid w:val="00A620AD"/>
    <w:rsid w:val="00A65074"/>
    <w:rsid w:val="00A7539F"/>
    <w:rsid w:val="00A75660"/>
    <w:rsid w:val="00A82B24"/>
    <w:rsid w:val="00A8362F"/>
    <w:rsid w:val="00A841A1"/>
    <w:rsid w:val="00A93845"/>
    <w:rsid w:val="00A95B4D"/>
    <w:rsid w:val="00A960C5"/>
    <w:rsid w:val="00A96EE7"/>
    <w:rsid w:val="00AA067D"/>
    <w:rsid w:val="00AA3DF5"/>
    <w:rsid w:val="00AA5ED2"/>
    <w:rsid w:val="00AB1C68"/>
    <w:rsid w:val="00AB238E"/>
    <w:rsid w:val="00AB350D"/>
    <w:rsid w:val="00AB5A75"/>
    <w:rsid w:val="00AB6225"/>
    <w:rsid w:val="00AB67A6"/>
    <w:rsid w:val="00AC34F3"/>
    <w:rsid w:val="00AC549A"/>
    <w:rsid w:val="00AC6FB6"/>
    <w:rsid w:val="00AC7915"/>
    <w:rsid w:val="00AD0DBF"/>
    <w:rsid w:val="00AD58FB"/>
    <w:rsid w:val="00AE2A10"/>
    <w:rsid w:val="00AE38E8"/>
    <w:rsid w:val="00AE3C15"/>
    <w:rsid w:val="00AF06B4"/>
    <w:rsid w:val="00AF5413"/>
    <w:rsid w:val="00AF7221"/>
    <w:rsid w:val="00B008AD"/>
    <w:rsid w:val="00B13903"/>
    <w:rsid w:val="00B20331"/>
    <w:rsid w:val="00B22414"/>
    <w:rsid w:val="00B2703B"/>
    <w:rsid w:val="00B2709E"/>
    <w:rsid w:val="00B31AB6"/>
    <w:rsid w:val="00B3243C"/>
    <w:rsid w:val="00B41C79"/>
    <w:rsid w:val="00B42ED2"/>
    <w:rsid w:val="00B43A06"/>
    <w:rsid w:val="00B510F1"/>
    <w:rsid w:val="00B52B09"/>
    <w:rsid w:val="00B53049"/>
    <w:rsid w:val="00B5640D"/>
    <w:rsid w:val="00B630D9"/>
    <w:rsid w:val="00B64E7C"/>
    <w:rsid w:val="00B70905"/>
    <w:rsid w:val="00B71761"/>
    <w:rsid w:val="00B86C1A"/>
    <w:rsid w:val="00B87700"/>
    <w:rsid w:val="00B915E6"/>
    <w:rsid w:val="00B9269F"/>
    <w:rsid w:val="00B942B7"/>
    <w:rsid w:val="00B94BB9"/>
    <w:rsid w:val="00B94F05"/>
    <w:rsid w:val="00B96B21"/>
    <w:rsid w:val="00B9734D"/>
    <w:rsid w:val="00BA247B"/>
    <w:rsid w:val="00BA4C55"/>
    <w:rsid w:val="00BB603E"/>
    <w:rsid w:val="00BC4215"/>
    <w:rsid w:val="00BC5037"/>
    <w:rsid w:val="00BC6593"/>
    <w:rsid w:val="00BD7B4E"/>
    <w:rsid w:val="00BF1361"/>
    <w:rsid w:val="00BF3788"/>
    <w:rsid w:val="00BF39E0"/>
    <w:rsid w:val="00BF4352"/>
    <w:rsid w:val="00BF561A"/>
    <w:rsid w:val="00BF7388"/>
    <w:rsid w:val="00C11A1B"/>
    <w:rsid w:val="00C14A05"/>
    <w:rsid w:val="00C178EC"/>
    <w:rsid w:val="00C17ADD"/>
    <w:rsid w:val="00C20ABE"/>
    <w:rsid w:val="00C30202"/>
    <w:rsid w:val="00C35973"/>
    <w:rsid w:val="00C457AE"/>
    <w:rsid w:val="00C4616C"/>
    <w:rsid w:val="00C622CD"/>
    <w:rsid w:val="00C625EE"/>
    <w:rsid w:val="00C62A2D"/>
    <w:rsid w:val="00C67F53"/>
    <w:rsid w:val="00C72177"/>
    <w:rsid w:val="00C72358"/>
    <w:rsid w:val="00C732E3"/>
    <w:rsid w:val="00C76933"/>
    <w:rsid w:val="00C81A33"/>
    <w:rsid w:val="00C857D5"/>
    <w:rsid w:val="00C87289"/>
    <w:rsid w:val="00C93051"/>
    <w:rsid w:val="00CA0BF8"/>
    <w:rsid w:val="00CA2B67"/>
    <w:rsid w:val="00CA2B7D"/>
    <w:rsid w:val="00CC0463"/>
    <w:rsid w:val="00CD2C8C"/>
    <w:rsid w:val="00CE5FC6"/>
    <w:rsid w:val="00CE6F97"/>
    <w:rsid w:val="00CF264C"/>
    <w:rsid w:val="00CF2A0A"/>
    <w:rsid w:val="00CF4D5F"/>
    <w:rsid w:val="00CF552D"/>
    <w:rsid w:val="00CF61DC"/>
    <w:rsid w:val="00D0185A"/>
    <w:rsid w:val="00D04915"/>
    <w:rsid w:val="00D12B02"/>
    <w:rsid w:val="00D12E7A"/>
    <w:rsid w:val="00D155A6"/>
    <w:rsid w:val="00D338CA"/>
    <w:rsid w:val="00D40A46"/>
    <w:rsid w:val="00D41A21"/>
    <w:rsid w:val="00D42E8E"/>
    <w:rsid w:val="00D43B24"/>
    <w:rsid w:val="00D45CD6"/>
    <w:rsid w:val="00D536D8"/>
    <w:rsid w:val="00D53A59"/>
    <w:rsid w:val="00D57E43"/>
    <w:rsid w:val="00D600E4"/>
    <w:rsid w:val="00D70E8E"/>
    <w:rsid w:val="00D808AE"/>
    <w:rsid w:val="00D8724F"/>
    <w:rsid w:val="00D976C7"/>
    <w:rsid w:val="00DA0AD8"/>
    <w:rsid w:val="00DC6B24"/>
    <w:rsid w:val="00DC6D91"/>
    <w:rsid w:val="00DD1FD3"/>
    <w:rsid w:val="00DD32A4"/>
    <w:rsid w:val="00DD3E40"/>
    <w:rsid w:val="00DE4B67"/>
    <w:rsid w:val="00DE59C2"/>
    <w:rsid w:val="00DE6895"/>
    <w:rsid w:val="00DF426E"/>
    <w:rsid w:val="00DF5E0C"/>
    <w:rsid w:val="00E1404C"/>
    <w:rsid w:val="00E14BD9"/>
    <w:rsid w:val="00E15C25"/>
    <w:rsid w:val="00E272C3"/>
    <w:rsid w:val="00E274F0"/>
    <w:rsid w:val="00E32DF6"/>
    <w:rsid w:val="00E33215"/>
    <w:rsid w:val="00E410F9"/>
    <w:rsid w:val="00E426D4"/>
    <w:rsid w:val="00E55DBF"/>
    <w:rsid w:val="00E5745C"/>
    <w:rsid w:val="00EA60F4"/>
    <w:rsid w:val="00EA6131"/>
    <w:rsid w:val="00EB20C8"/>
    <w:rsid w:val="00EC05D2"/>
    <w:rsid w:val="00EC19C6"/>
    <w:rsid w:val="00EC7B5C"/>
    <w:rsid w:val="00ED2C7B"/>
    <w:rsid w:val="00EF7246"/>
    <w:rsid w:val="00F12C4F"/>
    <w:rsid w:val="00F14AA5"/>
    <w:rsid w:val="00F201C5"/>
    <w:rsid w:val="00F23D9A"/>
    <w:rsid w:val="00F250E6"/>
    <w:rsid w:val="00F267D1"/>
    <w:rsid w:val="00F40666"/>
    <w:rsid w:val="00F40F24"/>
    <w:rsid w:val="00F45798"/>
    <w:rsid w:val="00F52174"/>
    <w:rsid w:val="00F52D36"/>
    <w:rsid w:val="00F56908"/>
    <w:rsid w:val="00F60083"/>
    <w:rsid w:val="00F63BB0"/>
    <w:rsid w:val="00F71D51"/>
    <w:rsid w:val="00F72E2D"/>
    <w:rsid w:val="00F75AC2"/>
    <w:rsid w:val="00F775DB"/>
    <w:rsid w:val="00F82DAB"/>
    <w:rsid w:val="00F97B95"/>
    <w:rsid w:val="00FB62C3"/>
    <w:rsid w:val="00FC3665"/>
    <w:rsid w:val="00FD21DB"/>
    <w:rsid w:val="00FD2A2F"/>
    <w:rsid w:val="00FD6793"/>
    <w:rsid w:val="00FD73B9"/>
    <w:rsid w:val="00FE1022"/>
    <w:rsid w:val="00FF68A9"/>
    <w:rsid w:val="00FF74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ABE15"/>
  <w15:docId w15:val="{19FCD409-1DC2-4DAF-8639-B5922A00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1614"/>
  </w:style>
  <w:style w:type="paragraph" w:styleId="Titolo1">
    <w:name w:val="heading 1"/>
    <w:basedOn w:val="Normale"/>
    <w:link w:val="Titolo1Carattere"/>
    <w:uiPriority w:val="9"/>
    <w:qFormat/>
    <w:rsid w:val="00EA60F4"/>
    <w:pPr>
      <w:widowControl w:val="0"/>
      <w:autoSpaceDE w:val="0"/>
      <w:autoSpaceDN w:val="0"/>
      <w:spacing w:after="0" w:line="240" w:lineRule="auto"/>
      <w:ind w:left="440"/>
      <w:jc w:val="both"/>
      <w:outlineLvl w:val="0"/>
    </w:pPr>
    <w:rPr>
      <w:rFonts w:ascii="Times New Roman" w:eastAsia="Times New Roman" w:hAnsi="Times New Roman" w:cs="Times New Roman"/>
      <w:b/>
      <w:b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5466E"/>
    <w:pPr>
      <w:spacing w:after="200" w:line="276" w:lineRule="auto"/>
      <w:ind w:left="720"/>
      <w:contextualSpacing/>
    </w:pPr>
  </w:style>
  <w:style w:type="paragraph" w:styleId="Intestazione">
    <w:name w:val="header"/>
    <w:basedOn w:val="Normale"/>
    <w:link w:val="IntestazioneCarattere"/>
    <w:uiPriority w:val="99"/>
    <w:unhideWhenUsed/>
    <w:rsid w:val="002C42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4290"/>
  </w:style>
  <w:style w:type="paragraph" w:styleId="Pidipagina">
    <w:name w:val="footer"/>
    <w:basedOn w:val="Normale"/>
    <w:link w:val="PidipaginaCarattere"/>
    <w:uiPriority w:val="99"/>
    <w:unhideWhenUsed/>
    <w:rsid w:val="002C42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4290"/>
  </w:style>
  <w:style w:type="paragraph" w:styleId="Testofumetto">
    <w:name w:val="Balloon Text"/>
    <w:basedOn w:val="Normale"/>
    <w:link w:val="TestofumettoCarattere"/>
    <w:uiPriority w:val="99"/>
    <w:semiHidden/>
    <w:unhideWhenUsed/>
    <w:rsid w:val="007F12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12E0"/>
    <w:rPr>
      <w:rFonts w:ascii="Segoe UI" w:hAnsi="Segoe UI" w:cs="Segoe UI"/>
      <w:sz w:val="18"/>
      <w:szCs w:val="18"/>
    </w:rPr>
  </w:style>
  <w:style w:type="paragraph" w:styleId="Nessunaspaziatura">
    <w:name w:val="No Spacing"/>
    <w:link w:val="NessunaspaziaturaCarattere"/>
    <w:uiPriority w:val="1"/>
    <w:qFormat/>
    <w:rsid w:val="005F1815"/>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5F1815"/>
    <w:rPr>
      <w:rFonts w:eastAsiaTheme="minorEastAsia"/>
      <w:lang w:eastAsia="it-IT"/>
    </w:rPr>
  </w:style>
  <w:style w:type="paragraph" w:customStyle="1" w:styleId="Default">
    <w:name w:val="Default"/>
    <w:rsid w:val="00344EC6"/>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unhideWhenUsed/>
    <w:rsid w:val="00344EC6"/>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rsid w:val="00344EC6"/>
    <w:rPr>
      <w:rFonts w:eastAsiaTheme="minorEastAsia"/>
      <w:sz w:val="20"/>
      <w:szCs w:val="20"/>
      <w:lang w:eastAsia="it-IT"/>
    </w:rPr>
  </w:style>
  <w:style w:type="character" w:styleId="Rimandonotaapidipagina">
    <w:name w:val="footnote reference"/>
    <w:basedOn w:val="Carpredefinitoparagrafo"/>
    <w:uiPriority w:val="99"/>
    <w:unhideWhenUsed/>
    <w:rsid w:val="00344EC6"/>
    <w:rPr>
      <w:vertAlign w:val="superscript"/>
    </w:rPr>
  </w:style>
  <w:style w:type="table" w:customStyle="1" w:styleId="TableNormal">
    <w:name w:val="Table Normal"/>
    <w:uiPriority w:val="2"/>
    <w:semiHidden/>
    <w:unhideWhenUsed/>
    <w:qFormat/>
    <w:rsid w:val="00D808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08AE"/>
    <w:pPr>
      <w:widowControl w:val="0"/>
      <w:autoSpaceDE w:val="0"/>
      <w:autoSpaceDN w:val="0"/>
      <w:spacing w:before="78" w:after="0" w:line="240" w:lineRule="auto"/>
      <w:ind w:left="76"/>
      <w:jc w:val="both"/>
    </w:pPr>
    <w:rPr>
      <w:rFonts w:ascii="Times New Roman" w:eastAsia="Times New Roman" w:hAnsi="Times New Roman" w:cs="Times New Roman"/>
    </w:rPr>
  </w:style>
  <w:style w:type="paragraph" w:styleId="Corpotesto">
    <w:name w:val="Body Text"/>
    <w:basedOn w:val="Normale"/>
    <w:link w:val="CorpotestoCarattere"/>
    <w:uiPriority w:val="1"/>
    <w:qFormat/>
    <w:rsid w:val="00B510F1"/>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B510F1"/>
    <w:rPr>
      <w:rFonts w:ascii="Times New Roman" w:eastAsia="Times New Roman" w:hAnsi="Times New Roman" w:cs="Times New Roman"/>
    </w:rPr>
  </w:style>
  <w:style w:type="character" w:customStyle="1" w:styleId="Titolo1Carattere">
    <w:name w:val="Titolo 1 Carattere"/>
    <w:basedOn w:val="Carpredefinitoparagrafo"/>
    <w:link w:val="Titolo1"/>
    <w:uiPriority w:val="9"/>
    <w:rsid w:val="00EA60F4"/>
    <w:rPr>
      <w:rFonts w:ascii="Times New Roman" w:eastAsia="Times New Roman" w:hAnsi="Times New Roman" w:cs="Times New Roman"/>
      <w:b/>
      <w:bCs/>
      <w:sz w:val="24"/>
      <w:szCs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905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Il motivo per cui bisogna fare il bene è tutto nella nostra stessa umanità, non sperando
in premi o temendo castighi ultraterreni, ma per fedeltà a noi stessi.</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E8E6E-233A-4C1B-9381-22B248D39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70</Pages>
  <Words>40114</Words>
  <Characters>228650</Characters>
  <Application>Microsoft Office Word</Application>
  <DocSecurity>0</DocSecurity>
  <Lines>1905</Lines>
  <Paragraphs>536</Paragraphs>
  <ScaleCrop>false</ScaleCrop>
  <HeadingPairs>
    <vt:vector size="2" baseType="variant">
      <vt:variant>
        <vt:lpstr>Titolo</vt:lpstr>
      </vt:variant>
      <vt:variant>
        <vt:i4>1</vt:i4>
      </vt:variant>
    </vt:vector>
  </HeadingPairs>
  <TitlesOfParts>
    <vt:vector size="1" baseType="lpstr">
      <vt:lpstr>CURRICOLO GENERALE DI EDUCAZIONE CIVICA PER IL PRIMO CICLO DI ISTRUZIONE</vt:lpstr>
    </vt:vector>
  </TitlesOfParts>
  <Company>Franca DA RE</Company>
  <LinksUpToDate>false</LinksUpToDate>
  <CharactersWithSpaces>268228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 GENERALE DI EDUCAZIONE CIVICA PER IL PRIMO CICLO DI ISTRUZIONE</dc:title>
  <dc:subject>Ai sensi della Legge n 92/19 e del D.M. n 183/2024 con allegate Linee guida</dc:subject>
  <dc:creator>Franca</dc:creator>
  <cp:lastModifiedBy>Franca Da Re</cp:lastModifiedBy>
  <cp:revision>57</cp:revision>
  <cp:lastPrinted>2024-09-30T08:59:00Z</cp:lastPrinted>
  <dcterms:created xsi:type="dcterms:W3CDTF">2024-10-07T17:19:00Z</dcterms:created>
  <dcterms:modified xsi:type="dcterms:W3CDTF">2025-05-28T09:14:00Z</dcterms:modified>
</cp:coreProperties>
</file>